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94F21" w:rsidRPr="0028072E" w:rsidRDefault="00094F21" w:rsidP="00094F21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bookmarkStart w:id="0" w:name="_GoBack"/>
      <w:bookmarkEnd w:id="0"/>
      <w:r w:rsidRPr="0028072E">
        <w:rPr>
          <w:lang w:eastAsia="hu-HU"/>
        </w:rPr>
        <w:t xml:space="preserve">A környezet védelmének általános szabályairól szóló törvény módosítása több különböző célt szolgál. Egyrészt a jogszabály-változás egyértelművé teszi, hogy a Margitsziget vonatkozásában a fővárosi önkormányzat alkothat helyi zajvédelmi rendeletet.  </w:t>
      </w:r>
    </w:p>
    <w:p w:rsidR="00094F21" w:rsidRDefault="00094F21" w:rsidP="00094F21">
      <w:pPr>
        <w:jc w:val="both"/>
      </w:pPr>
    </w:p>
    <w:p w:rsidR="00094F21" w:rsidRDefault="00094F21" w:rsidP="00094F21">
      <w:pPr>
        <w:jc w:val="both"/>
      </w:pPr>
      <w:r w:rsidRPr="0028072E">
        <w:t xml:space="preserve">A módosítással a jövőben csak azokhoz a környezetvédelmi tárgyú miniszteri rendeletekhez szükséges az egészségügyért felelős miniszter egyetértése, amelyek a feladatkörét ténylegesen érintik. A módosítás emellett lehetővé teszi az Országos Környezeti Kármentesítési Program végrehajtására vonatkozó részletes szabályok megalkotását. </w:t>
      </w:r>
    </w:p>
    <w:p w:rsidR="00094F21" w:rsidRDefault="00094F21" w:rsidP="00094F21">
      <w:pPr>
        <w:jc w:val="both"/>
      </w:pPr>
    </w:p>
    <w:p w:rsidR="00094F21" w:rsidRDefault="00094F21" w:rsidP="00094F21">
      <w:pPr>
        <w:jc w:val="both"/>
      </w:pPr>
      <w:r>
        <w:t xml:space="preserve">A törvény-tervezet emellett meghatározza a meteorológiai tevékenységgel összefüggő állami feladatokat is.   </w:t>
      </w:r>
    </w:p>
    <w:p w:rsidR="00094F21" w:rsidRDefault="00094F21" w:rsidP="00094F21">
      <w:pPr>
        <w:jc w:val="both"/>
      </w:pPr>
    </w:p>
    <w:p w:rsidR="006C3FC4" w:rsidRPr="0028072E" w:rsidRDefault="006C3FC4" w:rsidP="00094F21">
      <w:pPr>
        <w:jc w:val="right"/>
      </w:pPr>
    </w:p>
    <w:sectPr w:rsidR="006C3FC4" w:rsidRPr="0028072E" w:rsidSect="009421D1">
      <w:pgSz w:w="11906" w:h="16838"/>
      <w:pgMar w:top="1417" w:right="1417" w:bottom="1417" w:left="1417" w:header="708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FF7" w:rsidRDefault="003C6FF7" w:rsidP="008550AA">
      <w:r>
        <w:separator/>
      </w:r>
    </w:p>
  </w:endnote>
  <w:endnote w:type="continuationSeparator" w:id="0">
    <w:p w:rsidR="003C6FF7" w:rsidRDefault="003C6FF7" w:rsidP="008550AA">
      <w:r>
        <w:continuationSeparator/>
      </w:r>
    </w:p>
  </w:endnote>
  <w:endnote w:type="continuationNotice" w:id="1">
    <w:p w:rsidR="003C6FF7" w:rsidRDefault="003C6F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 Unicode MS"/>
    <w:charset w:val="80"/>
    <w:family w:val="swiss"/>
    <w:pitch w:val="variable"/>
  </w:font>
  <w:font w:name="Droid Sans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FF7" w:rsidRDefault="003C6FF7" w:rsidP="008550AA">
      <w:r>
        <w:separator/>
      </w:r>
    </w:p>
  </w:footnote>
  <w:footnote w:type="continuationSeparator" w:id="0">
    <w:p w:rsidR="003C6FF7" w:rsidRDefault="003C6FF7" w:rsidP="008550AA">
      <w:r>
        <w:continuationSeparator/>
      </w:r>
    </w:p>
  </w:footnote>
  <w:footnote w:type="continuationNotice" w:id="1">
    <w:p w:rsidR="003C6FF7" w:rsidRDefault="003C6FF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  <w:rPr>
        <w:i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eastAsia="Times New Roman"/>
        <w:sz w:val="24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i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5606" w:hanging="360"/>
      </w:pPr>
    </w:lvl>
  </w:abstractNum>
  <w:abstractNum w:abstractNumId="6">
    <w:nsid w:val="00000007"/>
    <w:multiLevelType w:val="singleLevel"/>
    <w:tmpl w:val="00000007"/>
    <w:name w:val="WW8Num1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</w:abstractNum>
  <w:abstractNum w:abstractNumId="8">
    <w:nsid w:val="00000009"/>
    <w:multiLevelType w:val="multilevel"/>
    <w:tmpl w:val="61B24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5F71258"/>
    <w:multiLevelType w:val="hybridMultilevel"/>
    <w:tmpl w:val="D164889A"/>
    <w:lvl w:ilvl="0" w:tplc="BB369F14">
      <w:start w:val="1"/>
      <w:numFmt w:val="lowerLetter"/>
      <w:lvlText w:val="%1)"/>
      <w:lvlJc w:val="left"/>
      <w:pPr>
        <w:ind w:left="1146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0B6019A3"/>
    <w:multiLevelType w:val="hybridMultilevel"/>
    <w:tmpl w:val="5A0CED3C"/>
    <w:lvl w:ilvl="0" w:tplc="155E0F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5F54A7"/>
    <w:multiLevelType w:val="hybridMultilevel"/>
    <w:tmpl w:val="BAC6C6A4"/>
    <w:lvl w:ilvl="0" w:tplc="FCE6B9D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7133BA"/>
    <w:multiLevelType w:val="hybridMultilevel"/>
    <w:tmpl w:val="6BBEB372"/>
    <w:lvl w:ilvl="0" w:tplc="BB369F1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E75504"/>
    <w:multiLevelType w:val="hybridMultilevel"/>
    <w:tmpl w:val="3D228A44"/>
    <w:lvl w:ilvl="0" w:tplc="BB369F1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4E2F55"/>
    <w:multiLevelType w:val="hybridMultilevel"/>
    <w:tmpl w:val="1354C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BC7E51"/>
    <w:multiLevelType w:val="hybridMultilevel"/>
    <w:tmpl w:val="67AE1394"/>
    <w:lvl w:ilvl="0" w:tplc="BB369F14">
      <w:start w:val="1"/>
      <w:numFmt w:val="lowerLetter"/>
      <w:lvlText w:val="%1)"/>
      <w:lvlJc w:val="left"/>
      <w:pPr>
        <w:ind w:left="1146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4E26320"/>
    <w:multiLevelType w:val="hybridMultilevel"/>
    <w:tmpl w:val="6C00A2DA"/>
    <w:lvl w:ilvl="0" w:tplc="EC9CDC4C">
      <w:start w:val="1"/>
      <w:numFmt w:val="lowerLetter"/>
      <w:lvlText w:val="%1)"/>
      <w:lvlJc w:val="left"/>
      <w:pPr>
        <w:ind w:left="927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17485C0B"/>
    <w:multiLevelType w:val="hybridMultilevel"/>
    <w:tmpl w:val="B84E18A4"/>
    <w:lvl w:ilvl="0" w:tplc="BB369F14">
      <w:start w:val="1"/>
      <w:numFmt w:val="lowerLetter"/>
      <w:lvlText w:val="%1)"/>
      <w:lvlJc w:val="left"/>
      <w:pPr>
        <w:ind w:left="87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>
    <w:nsid w:val="19407406"/>
    <w:multiLevelType w:val="hybridMultilevel"/>
    <w:tmpl w:val="89146214"/>
    <w:lvl w:ilvl="0" w:tplc="88F46B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CC0BDD"/>
    <w:multiLevelType w:val="hybridMultilevel"/>
    <w:tmpl w:val="EC2AB668"/>
    <w:lvl w:ilvl="0" w:tplc="5942C822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1D7260C6"/>
    <w:multiLevelType w:val="hybridMultilevel"/>
    <w:tmpl w:val="04325054"/>
    <w:lvl w:ilvl="0" w:tplc="D05261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1E671D9A"/>
    <w:multiLevelType w:val="hybridMultilevel"/>
    <w:tmpl w:val="C1E4CA4C"/>
    <w:lvl w:ilvl="0" w:tplc="BB369F14">
      <w:start w:val="1"/>
      <w:numFmt w:val="lowerLetter"/>
      <w:lvlText w:val="%1)"/>
      <w:lvlJc w:val="left"/>
      <w:pPr>
        <w:ind w:left="1146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F4F511E"/>
    <w:multiLevelType w:val="hybridMultilevel"/>
    <w:tmpl w:val="7E4468CC"/>
    <w:lvl w:ilvl="0" w:tplc="BB369F14">
      <w:start w:val="1"/>
      <w:numFmt w:val="lowerLetter"/>
      <w:lvlText w:val="%1)"/>
      <w:lvlJc w:val="left"/>
      <w:pPr>
        <w:ind w:left="87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3">
    <w:nsid w:val="1FF5363D"/>
    <w:multiLevelType w:val="hybridMultilevel"/>
    <w:tmpl w:val="4E78C2F0"/>
    <w:lvl w:ilvl="0" w:tplc="8A2657D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5143F"/>
    <w:multiLevelType w:val="hybridMultilevel"/>
    <w:tmpl w:val="AF38AA88"/>
    <w:lvl w:ilvl="0" w:tplc="BB369F14">
      <w:start w:val="1"/>
      <w:numFmt w:val="lowerLetter"/>
      <w:lvlText w:val="%1)"/>
      <w:lvlJc w:val="left"/>
      <w:pPr>
        <w:ind w:left="2412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3132" w:hanging="360"/>
      </w:pPr>
    </w:lvl>
    <w:lvl w:ilvl="2" w:tplc="040E001B" w:tentative="1">
      <w:start w:val="1"/>
      <w:numFmt w:val="lowerRoman"/>
      <w:lvlText w:val="%3."/>
      <w:lvlJc w:val="right"/>
      <w:pPr>
        <w:ind w:left="3852" w:hanging="180"/>
      </w:pPr>
    </w:lvl>
    <w:lvl w:ilvl="3" w:tplc="040E000F" w:tentative="1">
      <w:start w:val="1"/>
      <w:numFmt w:val="decimal"/>
      <w:lvlText w:val="%4."/>
      <w:lvlJc w:val="left"/>
      <w:pPr>
        <w:ind w:left="4572" w:hanging="360"/>
      </w:pPr>
    </w:lvl>
    <w:lvl w:ilvl="4" w:tplc="040E0019" w:tentative="1">
      <w:start w:val="1"/>
      <w:numFmt w:val="lowerLetter"/>
      <w:lvlText w:val="%5."/>
      <w:lvlJc w:val="left"/>
      <w:pPr>
        <w:ind w:left="5292" w:hanging="360"/>
      </w:pPr>
    </w:lvl>
    <w:lvl w:ilvl="5" w:tplc="040E001B" w:tentative="1">
      <w:start w:val="1"/>
      <w:numFmt w:val="lowerRoman"/>
      <w:lvlText w:val="%6."/>
      <w:lvlJc w:val="right"/>
      <w:pPr>
        <w:ind w:left="6012" w:hanging="180"/>
      </w:pPr>
    </w:lvl>
    <w:lvl w:ilvl="6" w:tplc="040E000F" w:tentative="1">
      <w:start w:val="1"/>
      <w:numFmt w:val="decimal"/>
      <w:lvlText w:val="%7."/>
      <w:lvlJc w:val="left"/>
      <w:pPr>
        <w:ind w:left="6732" w:hanging="360"/>
      </w:pPr>
    </w:lvl>
    <w:lvl w:ilvl="7" w:tplc="040E0019" w:tentative="1">
      <w:start w:val="1"/>
      <w:numFmt w:val="lowerLetter"/>
      <w:lvlText w:val="%8."/>
      <w:lvlJc w:val="left"/>
      <w:pPr>
        <w:ind w:left="7452" w:hanging="360"/>
      </w:pPr>
    </w:lvl>
    <w:lvl w:ilvl="8" w:tplc="040E001B">
      <w:start w:val="1"/>
      <w:numFmt w:val="lowerRoman"/>
      <w:lvlText w:val="%9."/>
      <w:lvlJc w:val="right"/>
      <w:pPr>
        <w:ind w:left="8172" w:hanging="180"/>
      </w:pPr>
    </w:lvl>
  </w:abstractNum>
  <w:abstractNum w:abstractNumId="25">
    <w:nsid w:val="213F1843"/>
    <w:multiLevelType w:val="hybridMultilevel"/>
    <w:tmpl w:val="F8BA87F2"/>
    <w:lvl w:ilvl="0" w:tplc="F2400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2A84FA6"/>
    <w:multiLevelType w:val="hybridMultilevel"/>
    <w:tmpl w:val="0810B502"/>
    <w:lvl w:ilvl="0" w:tplc="937A3552">
      <w:start w:val="1"/>
      <w:numFmt w:val="lowerLetter"/>
      <w:lvlText w:val="%1)"/>
      <w:lvlJc w:val="left"/>
      <w:pPr>
        <w:ind w:left="927" w:hanging="360"/>
      </w:pPr>
      <w:rPr>
        <w:b w:val="0"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7D2204"/>
    <w:multiLevelType w:val="hybridMultilevel"/>
    <w:tmpl w:val="44060D7C"/>
    <w:lvl w:ilvl="0" w:tplc="BB369F1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4BE5905"/>
    <w:multiLevelType w:val="hybridMultilevel"/>
    <w:tmpl w:val="B1467226"/>
    <w:lvl w:ilvl="0" w:tplc="BB369F1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4EB1101"/>
    <w:multiLevelType w:val="hybridMultilevel"/>
    <w:tmpl w:val="194A8154"/>
    <w:lvl w:ilvl="0" w:tplc="FCE6B9DA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267177B4"/>
    <w:multiLevelType w:val="hybridMultilevel"/>
    <w:tmpl w:val="245661CA"/>
    <w:lvl w:ilvl="0" w:tplc="BB369F14">
      <w:start w:val="1"/>
      <w:numFmt w:val="lowerLetter"/>
      <w:lvlText w:val="%1)"/>
      <w:lvlJc w:val="left"/>
      <w:pPr>
        <w:ind w:left="1146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27D00A56"/>
    <w:multiLevelType w:val="hybridMultilevel"/>
    <w:tmpl w:val="453437CE"/>
    <w:lvl w:ilvl="0" w:tplc="2C8091B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2D64229D"/>
    <w:multiLevelType w:val="hybridMultilevel"/>
    <w:tmpl w:val="4D6A697C"/>
    <w:lvl w:ilvl="0" w:tplc="BB369F14">
      <w:start w:val="1"/>
      <w:numFmt w:val="lowerLetter"/>
      <w:lvlText w:val="%1)"/>
      <w:lvlJc w:val="left"/>
      <w:pPr>
        <w:ind w:left="1146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2DCF0A0E"/>
    <w:multiLevelType w:val="hybridMultilevel"/>
    <w:tmpl w:val="C1BCC44C"/>
    <w:lvl w:ilvl="0" w:tplc="BB369F1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EB09D1"/>
    <w:multiLevelType w:val="hybridMultilevel"/>
    <w:tmpl w:val="ED3A82BC"/>
    <w:lvl w:ilvl="0" w:tplc="876CAF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03301D"/>
    <w:multiLevelType w:val="hybridMultilevel"/>
    <w:tmpl w:val="830CE6D8"/>
    <w:lvl w:ilvl="0" w:tplc="671AD1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3D3F8C"/>
    <w:multiLevelType w:val="hybridMultilevel"/>
    <w:tmpl w:val="C136D14C"/>
    <w:lvl w:ilvl="0" w:tplc="EF1A7DF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34E73A60"/>
    <w:multiLevelType w:val="hybridMultilevel"/>
    <w:tmpl w:val="579C8388"/>
    <w:lvl w:ilvl="0" w:tplc="BB369F1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B95041D"/>
    <w:multiLevelType w:val="hybridMultilevel"/>
    <w:tmpl w:val="D42C180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CD60C0E"/>
    <w:multiLevelType w:val="hybridMultilevel"/>
    <w:tmpl w:val="41A6D828"/>
    <w:lvl w:ilvl="0" w:tplc="BB369F1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D0B1E92"/>
    <w:multiLevelType w:val="hybridMultilevel"/>
    <w:tmpl w:val="DB5ABD30"/>
    <w:lvl w:ilvl="0" w:tplc="BB369F1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DBE704D"/>
    <w:multiLevelType w:val="hybridMultilevel"/>
    <w:tmpl w:val="185E1BB8"/>
    <w:lvl w:ilvl="0" w:tplc="F5B0F35E">
      <w:start w:val="1"/>
      <w:numFmt w:val="decimal"/>
      <w:lvlText w:val="%1"/>
      <w:lvlJc w:val="left"/>
      <w:pPr>
        <w:ind w:left="11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2" w:hanging="360"/>
      </w:pPr>
    </w:lvl>
    <w:lvl w:ilvl="2" w:tplc="040E001B" w:tentative="1">
      <w:start w:val="1"/>
      <w:numFmt w:val="lowerRoman"/>
      <w:lvlText w:val="%3."/>
      <w:lvlJc w:val="right"/>
      <w:pPr>
        <w:ind w:left="2572" w:hanging="180"/>
      </w:pPr>
    </w:lvl>
    <w:lvl w:ilvl="3" w:tplc="040E000F" w:tentative="1">
      <w:start w:val="1"/>
      <w:numFmt w:val="decimal"/>
      <w:lvlText w:val="%4."/>
      <w:lvlJc w:val="left"/>
      <w:pPr>
        <w:ind w:left="3292" w:hanging="360"/>
      </w:pPr>
    </w:lvl>
    <w:lvl w:ilvl="4" w:tplc="040E0019" w:tentative="1">
      <w:start w:val="1"/>
      <w:numFmt w:val="lowerLetter"/>
      <w:lvlText w:val="%5."/>
      <w:lvlJc w:val="left"/>
      <w:pPr>
        <w:ind w:left="4012" w:hanging="360"/>
      </w:pPr>
    </w:lvl>
    <w:lvl w:ilvl="5" w:tplc="040E001B" w:tentative="1">
      <w:start w:val="1"/>
      <w:numFmt w:val="lowerRoman"/>
      <w:lvlText w:val="%6."/>
      <w:lvlJc w:val="right"/>
      <w:pPr>
        <w:ind w:left="4732" w:hanging="180"/>
      </w:pPr>
    </w:lvl>
    <w:lvl w:ilvl="6" w:tplc="040E000F" w:tentative="1">
      <w:start w:val="1"/>
      <w:numFmt w:val="decimal"/>
      <w:lvlText w:val="%7."/>
      <w:lvlJc w:val="left"/>
      <w:pPr>
        <w:ind w:left="5452" w:hanging="360"/>
      </w:pPr>
    </w:lvl>
    <w:lvl w:ilvl="7" w:tplc="040E0019" w:tentative="1">
      <w:start w:val="1"/>
      <w:numFmt w:val="lowerLetter"/>
      <w:lvlText w:val="%8."/>
      <w:lvlJc w:val="left"/>
      <w:pPr>
        <w:ind w:left="6172" w:hanging="360"/>
      </w:pPr>
    </w:lvl>
    <w:lvl w:ilvl="8" w:tplc="040E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42">
    <w:nsid w:val="44146A67"/>
    <w:multiLevelType w:val="hybridMultilevel"/>
    <w:tmpl w:val="7FF8B4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891363"/>
    <w:multiLevelType w:val="hybridMultilevel"/>
    <w:tmpl w:val="1158A0F2"/>
    <w:lvl w:ilvl="0" w:tplc="026E75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6D481A"/>
    <w:multiLevelType w:val="hybridMultilevel"/>
    <w:tmpl w:val="A0D81A76"/>
    <w:lvl w:ilvl="0" w:tplc="BB369F1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1D46E05"/>
    <w:multiLevelType w:val="hybridMultilevel"/>
    <w:tmpl w:val="67A8FE2E"/>
    <w:lvl w:ilvl="0" w:tplc="594AFD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46708B"/>
    <w:multiLevelType w:val="multilevel"/>
    <w:tmpl w:val="4626AE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56E9616F"/>
    <w:multiLevelType w:val="hybridMultilevel"/>
    <w:tmpl w:val="24E4B3E2"/>
    <w:lvl w:ilvl="0" w:tplc="7EEEE3DE">
      <w:start w:val="1"/>
      <w:numFmt w:val="lowerLetter"/>
      <w:lvlText w:val="%1)"/>
      <w:lvlJc w:val="left"/>
      <w:pPr>
        <w:ind w:left="86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>
    <w:nsid w:val="56FF3F3E"/>
    <w:multiLevelType w:val="hybridMultilevel"/>
    <w:tmpl w:val="86340D82"/>
    <w:lvl w:ilvl="0" w:tplc="88D0F69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589B7326"/>
    <w:multiLevelType w:val="multilevel"/>
    <w:tmpl w:val="86D29374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1800"/>
      </w:pPr>
      <w:rPr>
        <w:rFonts w:hint="default"/>
      </w:rPr>
    </w:lvl>
  </w:abstractNum>
  <w:abstractNum w:abstractNumId="50">
    <w:nsid w:val="63D831C3"/>
    <w:multiLevelType w:val="hybridMultilevel"/>
    <w:tmpl w:val="90E8849E"/>
    <w:lvl w:ilvl="0" w:tplc="BB369F1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9B80841"/>
    <w:multiLevelType w:val="hybridMultilevel"/>
    <w:tmpl w:val="F488AE8A"/>
    <w:lvl w:ilvl="0" w:tplc="14904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F84FFB"/>
    <w:multiLevelType w:val="hybridMultilevel"/>
    <w:tmpl w:val="5472F182"/>
    <w:lvl w:ilvl="0" w:tplc="5712C4D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4BE7B64"/>
    <w:multiLevelType w:val="hybridMultilevel"/>
    <w:tmpl w:val="6BE49E0E"/>
    <w:lvl w:ilvl="0" w:tplc="00A87632">
      <w:start w:val="27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6445E3F"/>
    <w:multiLevelType w:val="hybridMultilevel"/>
    <w:tmpl w:val="B6705D56"/>
    <w:lvl w:ilvl="0" w:tplc="9D38DC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AC94ED6"/>
    <w:multiLevelType w:val="hybridMultilevel"/>
    <w:tmpl w:val="7DBC1DB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C940D89"/>
    <w:multiLevelType w:val="hybridMultilevel"/>
    <w:tmpl w:val="EE5A79C8"/>
    <w:lvl w:ilvl="0" w:tplc="BB369F1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EE43F45"/>
    <w:multiLevelType w:val="hybridMultilevel"/>
    <w:tmpl w:val="FBFA551E"/>
    <w:lvl w:ilvl="0" w:tplc="155E0F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0"/>
  </w:num>
  <w:num w:numId="4">
    <w:abstractNumId w:val="56"/>
  </w:num>
  <w:num w:numId="5">
    <w:abstractNumId w:val="24"/>
  </w:num>
  <w:num w:numId="6">
    <w:abstractNumId w:val="37"/>
  </w:num>
  <w:num w:numId="7">
    <w:abstractNumId w:val="53"/>
  </w:num>
  <w:num w:numId="8">
    <w:abstractNumId w:val="46"/>
  </w:num>
  <w:num w:numId="9">
    <w:abstractNumId w:val="49"/>
  </w:num>
  <w:num w:numId="10">
    <w:abstractNumId w:val="13"/>
  </w:num>
  <w:num w:numId="11">
    <w:abstractNumId w:val="33"/>
  </w:num>
  <w:num w:numId="12">
    <w:abstractNumId w:val="27"/>
  </w:num>
  <w:num w:numId="13">
    <w:abstractNumId w:val="25"/>
  </w:num>
  <w:num w:numId="14">
    <w:abstractNumId w:val="32"/>
  </w:num>
  <w:num w:numId="15">
    <w:abstractNumId w:val="30"/>
  </w:num>
  <w:num w:numId="16">
    <w:abstractNumId w:val="40"/>
  </w:num>
  <w:num w:numId="17">
    <w:abstractNumId w:val="51"/>
  </w:num>
  <w:num w:numId="18">
    <w:abstractNumId w:val="9"/>
  </w:num>
  <w:num w:numId="19">
    <w:abstractNumId w:val="21"/>
  </w:num>
  <w:num w:numId="20">
    <w:abstractNumId w:val="44"/>
  </w:num>
  <w:num w:numId="21">
    <w:abstractNumId w:val="19"/>
  </w:num>
  <w:num w:numId="22">
    <w:abstractNumId w:val="47"/>
  </w:num>
  <w:num w:numId="23">
    <w:abstractNumId w:val="57"/>
  </w:num>
  <w:num w:numId="24">
    <w:abstractNumId w:val="16"/>
  </w:num>
  <w:num w:numId="25">
    <w:abstractNumId w:val="48"/>
  </w:num>
  <w:num w:numId="26">
    <w:abstractNumId w:val="26"/>
  </w:num>
  <w:num w:numId="27">
    <w:abstractNumId w:val="39"/>
  </w:num>
  <w:num w:numId="28">
    <w:abstractNumId w:val="22"/>
  </w:num>
  <w:num w:numId="29">
    <w:abstractNumId w:val="17"/>
  </w:num>
  <w:num w:numId="30">
    <w:abstractNumId w:val="12"/>
  </w:num>
  <w:num w:numId="31">
    <w:abstractNumId w:val="28"/>
  </w:num>
  <w:num w:numId="32">
    <w:abstractNumId w:val="18"/>
  </w:num>
  <w:num w:numId="33">
    <w:abstractNumId w:val="31"/>
  </w:num>
  <w:num w:numId="34">
    <w:abstractNumId w:val="41"/>
  </w:num>
  <w:num w:numId="35">
    <w:abstractNumId w:val="14"/>
  </w:num>
  <w:num w:numId="36">
    <w:abstractNumId w:val="42"/>
  </w:num>
  <w:num w:numId="37">
    <w:abstractNumId w:val="50"/>
  </w:num>
  <w:num w:numId="38">
    <w:abstractNumId w:val="29"/>
  </w:num>
  <w:num w:numId="39">
    <w:abstractNumId w:val="35"/>
  </w:num>
  <w:num w:numId="40">
    <w:abstractNumId w:val="11"/>
  </w:num>
  <w:num w:numId="41">
    <w:abstractNumId w:val="45"/>
  </w:num>
  <w:num w:numId="42">
    <w:abstractNumId w:val="34"/>
  </w:num>
  <w:num w:numId="43">
    <w:abstractNumId w:val="52"/>
  </w:num>
  <w:num w:numId="44">
    <w:abstractNumId w:val="43"/>
  </w:num>
  <w:num w:numId="45">
    <w:abstractNumId w:val="36"/>
  </w:num>
  <w:num w:numId="46">
    <w:abstractNumId w:val="54"/>
  </w:num>
  <w:num w:numId="47">
    <w:abstractNumId w:val="55"/>
  </w:num>
  <w:num w:numId="48">
    <w:abstractNumId w:val="38"/>
  </w:num>
  <w:num w:numId="49">
    <w:abstractNumId w:val="23"/>
  </w:num>
  <w:num w:numId="50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26716"/>
    <w:rsid w:val="00000184"/>
    <w:rsid w:val="0000386D"/>
    <w:rsid w:val="00007386"/>
    <w:rsid w:val="000102E7"/>
    <w:rsid w:val="00011FDF"/>
    <w:rsid w:val="000135C9"/>
    <w:rsid w:val="00014E1C"/>
    <w:rsid w:val="00017A07"/>
    <w:rsid w:val="00026C3A"/>
    <w:rsid w:val="00026C8F"/>
    <w:rsid w:val="00031689"/>
    <w:rsid w:val="0003550C"/>
    <w:rsid w:val="0004246C"/>
    <w:rsid w:val="000430DE"/>
    <w:rsid w:val="000433EA"/>
    <w:rsid w:val="00046AB7"/>
    <w:rsid w:val="00046BD0"/>
    <w:rsid w:val="00055F76"/>
    <w:rsid w:val="00073305"/>
    <w:rsid w:val="0007511B"/>
    <w:rsid w:val="00087307"/>
    <w:rsid w:val="000926E1"/>
    <w:rsid w:val="0009398A"/>
    <w:rsid w:val="00094F21"/>
    <w:rsid w:val="00095355"/>
    <w:rsid w:val="000A0A29"/>
    <w:rsid w:val="000A78BB"/>
    <w:rsid w:val="000B473E"/>
    <w:rsid w:val="000B651D"/>
    <w:rsid w:val="000B6B59"/>
    <w:rsid w:val="000B7A5D"/>
    <w:rsid w:val="000C57D0"/>
    <w:rsid w:val="000C71F9"/>
    <w:rsid w:val="000D0444"/>
    <w:rsid w:val="000D0D2B"/>
    <w:rsid w:val="000D18E6"/>
    <w:rsid w:val="000D23E8"/>
    <w:rsid w:val="000D5E94"/>
    <w:rsid w:val="000E2DFF"/>
    <w:rsid w:val="000E63F1"/>
    <w:rsid w:val="000F0A45"/>
    <w:rsid w:val="000F2354"/>
    <w:rsid w:val="000F4749"/>
    <w:rsid w:val="000F7018"/>
    <w:rsid w:val="000F7EB9"/>
    <w:rsid w:val="001003D9"/>
    <w:rsid w:val="001007F0"/>
    <w:rsid w:val="001026C7"/>
    <w:rsid w:val="00103032"/>
    <w:rsid w:val="001163EB"/>
    <w:rsid w:val="00123958"/>
    <w:rsid w:val="00123BB2"/>
    <w:rsid w:val="001255E9"/>
    <w:rsid w:val="00125977"/>
    <w:rsid w:val="00126172"/>
    <w:rsid w:val="0013382F"/>
    <w:rsid w:val="00142855"/>
    <w:rsid w:val="00142D10"/>
    <w:rsid w:val="00143904"/>
    <w:rsid w:val="00144660"/>
    <w:rsid w:val="0014710B"/>
    <w:rsid w:val="0015254F"/>
    <w:rsid w:val="00154CCB"/>
    <w:rsid w:val="00157D24"/>
    <w:rsid w:val="0016304C"/>
    <w:rsid w:val="0016380B"/>
    <w:rsid w:val="001711B3"/>
    <w:rsid w:val="00173508"/>
    <w:rsid w:val="001742FB"/>
    <w:rsid w:val="0017487B"/>
    <w:rsid w:val="001761CE"/>
    <w:rsid w:val="001804CA"/>
    <w:rsid w:val="00187457"/>
    <w:rsid w:val="0019001C"/>
    <w:rsid w:val="001936B9"/>
    <w:rsid w:val="00196B66"/>
    <w:rsid w:val="001B55C1"/>
    <w:rsid w:val="001C1891"/>
    <w:rsid w:val="001C4AD3"/>
    <w:rsid w:val="001D3E89"/>
    <w:rsid w:val="001D5321"/>
    <w:rsid w:val="001D7C25"/>
    <w:rsid w:val="001F0811"/>
    <w:rsid w:val="001F08ED"/>
    <w:rsid w:val="001F1017"/>
    <w:rsid w:val="001F4B66"/>
    <w:rsid w:val="00200779"/>
    <w:rsid w:val="00200C7A"/>
    <w:rsid w:val="00201D73"/>
    <w:rsid w:val="00201F25"/>
    <w:rsid w:val="002044D2"/>
    <w:rsid w:val="00210998"/>
    <w:rsid w:val="002120A9"/>
    <w:rsid w:val="00214641"/>
    <w:rsid w:val="00215B34"/>
    <w:rsid w:val="0021620C"/>
    <w:rsid w:val="00217BD7"/>
    <w:rsid w:val="002211F9"/>
    <w:rsid w:val="0022190D"/>
    <w:rsid w:val="002232E4"/>
    <w:rsid w:val="00223E5E"/>
    <w:rsid w:val="00232850"/>
    <w:rsid w:val="00243ED5"/>
    <w:rsid w:val="00244FC3"/>
    <w:rsid w:val="00254C7B"/>
    <w:rsid w:val="00256109"/>
    <w:rsid w:val="00261E58"/>
    <w:rsid w:val="00262251"/>
    <w:rsid w:val="00266FDA"/>
    <w:rsid w:val="00267993"/>
    <w:rsid w:val="00275126"/>
    <w:rsid w:val="00276D5D"/>
    <w:rsid w:val="00277205"/>
    <w:rsid w:val="0028072E"/>
    <w:rsid w:val="00282C14"/>
    <w:rsid w:val="00283464"/>
    <w:rsid w:val="00286C3C"/>
    <w:rsid w:val="00287113"/>
    <w:rsid w:val="00291C6F"/>
    <w:rsid w:val="00292688"/>
    <w:rsid w:val="002943B4"/>
    <w:rsid w:val="0029538B"/>
    <w:rsid w:val="00295AD0"/>
    <w:rsid w:val="00296744"/>
    <w:rsid w:val="002A1CCD"/>
    <w:rsid w:val="002A23B4"/>
    <w:rsid w:val="002A4000"/>
    <w:rsid w:val="002A50E4"/>
    <w:rsid w:val="002A57A0"/>
    <w:rsid w:val="002B14C1"/>
    <w:rsid w:val="002C1364"/>
    <w:rsid w:val="002C4684"/>
    <w:rsid w:val="002D13B7"/>
    <w:rsid w:val="002D4D87"/>
    <w:rsid w:val="002E1960"/>
    <w:rsid w:val="002E3EC9"/>
    <w:rsid w:val="002E64C9"/>
    <w:rsid w:val="00302C47"/>
    <w:rsid w:val="00304E3E"/>
    <w:rsid w:val="003058A8"/>
    <w:rsid w:val="00306D3F"/>
    <w:rsid w:val="00306E9C"/>
    <w:rsid w:val="00311588"/>
    <w:rsid w:val="003115DA"/>
    <w:rsid w:val="00314799"/>
    <w:rsid w:val="00314A42"/>
    <w:rsid w:val="00320768"/>
    <w:rsid w:val="00322CE4"/>
    <w:rsid w:val="0032467D"/>
    <w:rsid w:val="003251BC"/>
    <w:rsid w:val="003256C7"/>
    <w:rsid w:val="00326E24"/>
    <w:rsid w:val="00330647"/>
    <w:rsid w:val="00330F9E"/>
    <w:rsid w:val="0033458F"/>
    <w:rsid w:val="003347D8"/>
    <w:rsid w:val="00336594"/>
    <w:rsid w:val="00336A41"/>
    <w:rsid w:val="0033716F"/>
    <w:rsid w:val="00344C95"/>
    <w:rsid w:val="00345457"/>
    <w:rsid w:val="00351842"/>
    <w:rsid w:val="0035257F"/>
    <w:rsid w:val="00356F50"/>
    <w:rsid w:val="003627ED"/>
    <w:rsid w:val="003712AE"/>
    <w:rsid w:val="00373E33"/>
    <w:rsid w:val="00376EBE"/>
    <w:rsid w:val="003868D2"/>
    <w:rsid w:val="00386ABE"/>
    <w:rsid w:val="0039088D"/>
    <w:rsid w:val="00391203"/>
    <w:rsid w:val="003935EF"/>
    <w:rsid w:val="00393680"/>
    <w:rsid w:val="003A5F38"/>
    <w:rsid w:val="003B1202"/>
    <w:rsid w:val="003B1C25"/>
    <w:rsid w:val="003B4892"/>
    <w:rsid w:val="003B5B55"/>
    <w:rsid w:val="003C04A8"/>
    <w:rsid w:val="003C16BC"/>
    <w:rsid w:val="003C3CA4"/>
    <w:rsid w:val="003C6FF7"/>
    <w:rsid w:val="003D0BAD"/>
    <w:rsid w:val="003D34BB"/>
    <w:rsid w:val="003D4B7C"/>
    <w:rsid w:val="003D529D"/>
    <w:rsid w:val="003D6E27"/>
    <w:rsid w:val="003D6EEB"/>
    <w:rsid w:val="003E0947"/>
    <w:rsid w:val="003E3387"/>
    <w:rsid w:val="003E48A9"/>
    <w:rsid w:val="003E71DB"/>
    <w:rsid w:val="003E7637"/>
    <w:rsid w:val="003F06D9"/>
    <w:rsid w:val="003F4D87"/>
    <w:rsid w:val="003F6837"/>
    <w:rsid w:val="00400834"/>
    <w:rsid w:val="004019AA"/>
    <w:rsid w:val="00406E93"/>
    <w:rsid w:val="0041041D"/>
    <w:rsid w:val="00412F40"/>
    <w:rsid w:val="00417797"/>
    <w:rsid w:val="00426534"/>
    <w:rsid w:val="00430663"/>
    <w:rsid w:val="004359B4"/>
    <w:rsid w:val="00440335"/>
    <w:rsid w:val="004608E5"/>
    <w:rsid w:val="004631BC"/>
    <w:rsid w:val="00466291"/>
    <w:rsid w:val="004675DB"/>
    <w:rsid w:val="00470C86"/>
    <w:rsid w:val="00470E62"/>
    <w:rsid w:val="00474E35"/>
    <w:rsid w:val="00477A77"/>
    <w:rsid w:val="00481204"/>
    <w:rsid w:val="004813F9"/>
    <w:rsid w:val="004847A6"/>
    <w:rsid w:val="004A14C6"/>
    <w:rsid w:val="004A2A03"/>
    <w:rsid w:val="004A417E"/>
    <w:rsid w:val="004A52AC"/>
    <w:rsid w:val="004A7E30"/>
    <w:rsid w:val="004B61F8"/>
    <w:rsid w:val="004C46EE"/>
    <w:rsid w:val="004D0038"/>
    <w:rsid w:val="004D2C63"/>
    <w:rsid w:val="004D44AF"/>
    <w:rsid w:val="004D5336"/>
    <w:rsid w:val="004D7ED1"/>
    <w:rsid w:val="004E09C5"/>
    <w:rsid w:val="004E1D0C"/>
    <w:rsid w:val="004E21A7"/>
    <w:rsid w:val="004E2B97"/>
    <w:rsid w:val="004E3F4B"/>
    <w:rsid w:val="004F2518"/>
    <w:rsid w:val="004F3510"/>
    <w:rsid w:val="004F39AB"/>
    <w:rsid w:val="004F3F3F"/>
    <w:rsid w:val="004F50FB"/>
    <w:rsid w:val="00500C2C"/>
    <w:rsid w:val="00501AD8"/>
    <w:rsid w:val="00502211"/>
    <w:rsid w:val="00502B64"/>
    <w:rsid w:val="00505367"/>
    <w:rsid w:val="005059EF"/>
    <w:rsid w:val="00505E86"/>
    <w:rsid w:val="00511964"/>
    <w:rsid w:val="00515E28"/>
    <w:rsid w:val="005166B9"/>
    <w:rsid w:val="00524B61"/>
    <w:rsid w:val="00525D0A"/>
    <w:rsid w:val="005318A7"/>
    <w:rsid w:val="00532AFD"/>
    <w:rsid w:val="00532E7C"/>
    <w:rsid w:val="00534750"/>
    <w:rsid w:val="0053554C"/>
    <w:rsid w:val="005458AE"/>
    <w:rsid w:val="00547949"/>
    <w:rsid w:val="00552FE6"/>
    <w:rsid w:val="0055397D"/>
    <w:rsid w:val="0055457E"/>
    <w:rsid w:val="00563B23"/>
    <w:rsid w:val="00563CBD"/>
    <w:rsid w:val="00570A2F"/>
    <w:rsid w:val="00572470"/>
    <w:rsid w:val="0058030C"/>
    <w:rsid w:val="0058671E"/>
    <w:rsid w:val="005A067F"/>
    <w:rsid w:val="005A34FF"/>
    <w:rsid w:val="005A646C"/>
    <w:rsid w:val="005B1339"/>
    <w:rsid w:val="005D0EC8"/>
    <w:rsid w:val="005D5F36"/>
    <w:rsid w:val="005E3C8C"/>
    <w:rsid w:val="005E3E46"/>
    <w:rsid w:val="005E4302"/>
    <w:rsid w:val="005E4EAD"/>
    <w:rsid w:val="005E66C4"/>
    <w:rsid w:val="005F27FF"/>
    <w:rsid w:val="005F466E"/>
    <w:rsid w:val="0060029A"/>
    <w:rsid w:val="006020FB"/>
    <w:rsid w:val="00602472"/>
    <w:rsid w:val="0060475C"/>
    <w:rsid w:val="006052F0"/>
    <w:rsid w:val="00606BDB"/>
    <w:rsid w:val="00607563"/>
    <w:rsid w:val="00612C83"/>
    <w:rsid w:val="00620DE3"/>
    <w:rsid w:val="00637555"/>
    <w:rsid w:val="00650C8A"/>
    <w:rsid w:val="0065533C"/>
    <w:rsid w:val="006565A4"/>
    <w:rsid w:val="006656D8"/>
    <w:rsid w:val="00665823"/>
    <w:rsid w:val="00673FC3"/>
    <w:rsid w:val="00674C9E"/>
    <w:rsid w:val="00675D49"/>
    <w:rsid w:val="006878ED"/>
    <w:rsid w:val="0069066C"/>
    <w:rsid w:val="00691F71"/>
    <w:rsid w:val="00694974"/>
    <w:rsid w:val="00697F5A"/>
    <w:rsid w:val="006A0C92"/>
    <w:rsid w:val="006A1D15"/>
    <w:rsid w:val="006A4D1B"/>
    <w:rsid w:val="006A6E93"/>
    <w:rsid w:val="006A75FE"/>
    <w:rsid w:val="006B2996"/>
    <w:rsid w:val="006B44DF"/>
    <w:rsid w:val="006B5EE5"/>
    <w:rsid w:val="006C1894"/>
    <w:rsid w:val="006C2B7A"/>
    <w:rsid w:val="006C3FC4"/>
    <w:rsid w:val="006C41DD"/>
    <w:rsid w:val="006C557F"/>
    <w:rsid w:val="006D2690"/>
    <w:rsid w:val="006D3172"/>
    <w:rsid w:val="006D4C1F"/>
    <w:rsid w:val="006D6533"/>
    <w:rsid w:val="006D7069"/>
    <w:rsid w:val="006E1C67"/>
    <w:rsid w:val="006E6B7D"/>
    <w:rsid w:val="006F4859"/>
    <w:rsid w:val="006F5B18"/>
    <w:rsid w:val="006F6B33"/>
    <w:rsid w:val="00700947"/>
    <w:rsid w:val="0070121B"/>
    <w:rsid w:val="00703A72"/>
    <w:rsid w:val="00710EBD"/>
    <w:rsid w:val="00711BC4"/>
    <w:rsid w:val="00713ECE"/>
    <w:rsid w:val="007179BC"/>
    <w:rsid w:val="0072156E"/>
    <w:rsid w:val="007225EA"/>
    <w:rsid w:val="00723D55"/>
    <w:rsid w:val="0072467B"/>
    <w:rsid w:val="007249CC"/>
    <w:rsid w:val="007255C6"/>
    <w:rsid w:val="00726716"/>
    <w:rsid w:val="00732117"/>
    <w:rsid w:val="00732539"/>
    <w:rsid w:val="00735FA5"/>
    <w:rsid w:val="00740230"/>
    <w:rsid w:val="00742A16"/>
    <w:rsid w:val="00742E37"/>
    <w:rsid w:val="00742E9B"/>
    <w:rsid w:val="00743A0C"/>
    <w:rsid w:val="00746FE4"/>
    <w:rsid w:val="0075049F"/>
    <w:rsid w:val="00752019"/>
    <w:rsid w:val="00752142"/>
    <w:rsid w:val="0075493E"/>
    <w:rsid w:val="00756219"/>
    <w:rsid w:val="00760B7F"/>
    <w:rsid w:val="007625F0"/>
    <w:rsid w:val="007625F1"/>
    <w:rsid w:val="00762F36"/>
    <w:rsid w:val="00764435"/>
    <w:rsid w:val="00765131"/>
    <w:rsid w:val="0076764B"/>
    <w:rsid w:val="00767FB5"/>
    <w:rsid w:val="007736C2"/>
    <w:rsid w:val="007773D7"/>
    <w:rsid w:val="00780E6D"/>
    <w:rsid w:val="00793D5F"/>
    <w:rsid w:val="007A016E"/>
    <w:rsid w:val="007A1E30"/>
    <w:rsid w:val="007A411E"/>
    <w:rsid w:val="007A569F"/>
    <w:rsid w:val="007B0A12"/>
    <w:rsid w:val="007B19D2"/>
    <w:rsid w:val="007B2551"/>
    <w:rsid w:val="007B30A9"/>
    <w:rsid w:val="007B4549"/>
    <w:rsid w:val="007B4F07"/>
    <w:rsid w:val="007B5782"/>
    <w:rsid w:val="007B7158"/>
    <w:rsid w:val="007C2B87"/>
    <w:rsid w:val="007C410F"/>
    <w:rsid w:val="007C6DB9"/>
    <w:rsid w:val="007C7E41"/>
    <w:rsid w:val="007D1BBD"/>
    <w:rsid w:val="007D1F01"/>
    <w:rsid w:val="007D5B47"/>
    <w:rsid w:val="007D675D"/>
    <w:rsid w:val="007D6B63"/>
    <w:rsid w:val="007E3C1F"/>
    <w:rsid w:val="007E7777"/>
    <w:rsid w:val="007F0337"/>
    <w:rsid w:val="007F32AA"/>
    <w:rsid w:val="007F4239"/>
    <w:rsid w:val="007F4861"/>
    <w:rsid w:val="007F4CBA"/>
    <w:rsid w:val="007F6353"/>
    <w:rsid w:val="00803554"/>
    <w:rsid w:val="00803C61"/>
    <w:rsid w:val="008068A5"/>
    <w:rsid w:val="0081059A"/>
    <w:rsid w:val="00811896"/>
    <w:rsid w:val="00816B82"/>
    <w:rsid w:val="008201D0"/>
    <w:rsid w:val="00820A2E"/>
    <w:rsid w:val="008259A9"/>
    <w:rsid w:val="00825F03"/>
    <w:rsid w:val="00826011"/>
    <w:rsid w:val="008306A4"/>
    <w:rsid w:val="008341AF"/>
    <w:rsid w:val="008345E0"/>
    <w:rsid w:val="00836F62"/>
    <w:rsid w:val="00842E9D"/>
    <w:rsid w:val="00843CB2"/>
    <w:rsid w:val="00844C56"/>
    <w:rsid w:val="00845483"/>
    <w:rsid w:val="00847D02"/>
    <w:rsid w:val="008511B8"/>
    <w:rsid w:val="00852307"/>
    <w:rsid w:val="00853676"/>
    <w:rsid w:val="00854ABE"/>
    <w:rsid w:val="008550AA"/>
    <w:rsid w:val="00856F74"/>
    <w:rsid w:val="00860DEA"/>
    <w:rsid w:val="00863B73"/>
    <w:rsid w:val="00866003"/>
    <w:rsid w:val="008701C4"/>
    <w:rsid w:val="008702B0"/>
    <w:rsid w:val="008713A9"/>
    <w:rsid w:val="0087563D"/>
    <w:rsid w:val="00882C92"/>
    <w:rsid w:val="00884F15"/>
    <w:rsid w:val="00885E1A"/>
    <w:rsid w:val="008956C2"/>
    <w:rsid w:val="0089693F"/>
    <w:rsid w:val="008A0A80"/>
    <w:rsid w:val="008B0E85"/>
    <w:rsid w:val="008B3281"/>
    <w:rsid w:val="008C4588"/>
    <w:rsid w:val="008D1E73"/>
    <w:rsid w:val="008D2A3F"/>
    <w:rsid w:val="008D66C7"/>
    <w:rsid w:val="008D772E"/>
    <w:rsid w:val="008E15C8"/>
    <w:rsid w:val="008F2EE9"/>
    <w:rsid w:val="008F3388"/>
    <w:rsid w:val="008F4748"/>
    <w:rsid w:val="008F6EDF"/>
    <w:rsid w:val="009020C4"/>
    <w:rsid w:val="00902B12"/>
    <w:rsid w:val="00902DA5"/>
    <w:rsid w:val="00902F95"/>
    <w:rsid w:val="00903FE1"/>
    <w:rsid w:val="00905A46"/>
    <w:rsid w:val="0090703D"/>
    <w:rsid w:val="00911F7B"/>
    <w:rsid w:val="009132C7"/>
    <w:rsid w:val="009165B2"/>
    <w:rsid w:val="00916DFB"/>
    <w:rsid w:val="00917077"/>
    <w:rsid w:val="00921292"/>
    <w:rsid w:val="0092373B"/>
    <w:rsid w:val="00924335"/>
    <w:rsid w:val="00925246"/>
    <w:rsid w:val="00925829"/>
    <w:rsid w:val="0093670D"/>
    <w:rsid w:val="0093797F"/>
    <w:rsid w:val="009421D1"/>
    <w:rsid w:val="0094265E"/>
    <w:rsid w:val="00944701"/>
    <w:rsid w:val="009454FC"/>
    <w:rsid w:val="00945EE7"/>
    <w:rsid w:val="009513BC"/>
    <w:rsid w:val="00954C3B"/>
    <w:rsid w:val="00955536"/>
    <w:rsid w:val="0096087D"/>
    <w:rsid w:val="00962609"/>
    <w:rsid w:val="00963632"/>
    <w:rsid w:val="00967ED4"/>
    <w:rsid w:val="00983097"/>
    <w:rsid w:val="00984B55"/>
    <w:rsid w:val="009856DF"/>
    <w:rsid w:val="0098649A"/>
    <w:rsid w:val="009905C1"/>
    <w:rsid w:val="00992AFC"/>
    <w:rsid w:val="00994AB2"/>
    <w:rsid w:val="009974C2"/>
    <w:rsid w:val="009A2CBA"/>
    <w:rsid w:val="009B1431"/>
    <w:rsid w:val="009B6BEF"/>
    <w:rsid w:val="009B7D65"/>
    <w:rsid w:val="009C2A95"/>
    <w:rsid w:val="009C63B2"/>
    <w:rsid w:val="009D2A7A"/>
    <w:rsid w:val="009D4546"/>
    <w:rsid w:val="009D47A0"/>
    <w:rsid w:val="009D4A57"/>
    <w:rsid w:val="009E0DC4"/>
    <w:rsid w:val="009E2F1D"/>
    <w:rsid w:val="009E320F"/>
    <w:rsid w:val="009E5945"/>
    <w:rsid w:val="009F116F"/>
    <w:rsid w:val="009F1AEC"/>
    <w:rsid w:val="009F2252"/>
    <w:rsid w:val="009F637D"/>
    <w:rsid w:val="009F6B59"/>
    <w:rsid w:val="00A007BA"/>
    <w:rsid w:val="00A00FF1"/>
    <w:rsid w:val="00A01B25"/>
    <w:rsid w:val="00A107C2"/>
    <w:rsid w:val="00A11D29"/>
    <w:rsid w:val="00A1722C"/>
    <w:rsid w:val="00A20EA7"/>
    <w:rsid w:val="00A23548"/>
    <w:rsid w:val="00A32CEC"/>
    <w:rsid w:val="00A43CE0"/>
    <w:rsid w:val="00A44A9A"/>
    <w:rsid w:val="00A458F2"/>
    <w:rsid w:val="00A54740"/>
    <w:rsid w:val="00A54802"/>
    <w:rsid w:val="00A548D3"/>
    <w:rsid w:val="00A54B99"/>
    <w:rsid w:val="00A67F25"/>
    <w:rsid w:val="00A75529"/>
    <w:rsid w:val="00A75E8B"/>
    <w:rsid w:val="00A770FD"/>
    <w:rsid w:val="00A77B7E"/>
    <w:rsid w:val="00A81F6B"/>
    <w:rsid w:val="00A83511"/>
    <w:rsid w:val="00A836F6"/>
    <w:rsid w:val="00A908E4"/>
    <w:rsid w:val="00AA328C"/>
    <w:rsid w:val="00AB18EC"/>
    <w:rsid w:val="00AB56A0"/>
    <w:rsid w:val="00AB70E7"/>
    <w:rsid w:val="00AB73E4"/>
    <w:rsid w:val="00AC22E9"/>
    <w:rsid w:val="00AC4561"/>
    <w:rsid w:val="00AC6BEC"/>
    <w:rsid w:val="00AD065F"/>
    <w:rsid w:val="00AD6BBC"/>
    <w:rsid w:val="00AE1639"/>
    <w:rsid w:val="00AE26A3"/>
    <w:rsid w:val="00AE4233"/>
    <w:rsid w:val="00AE4A8A"/>
    <w:rsid w:val="00AE4EC7"/>
    <w:rsid w:val="00AF18FB"/>
    <w:rsid w:val="00AF27CE"/>
    <w:rsid w:val="00AF3620"/>
    <w:rsid w:val="00AF709D"/>
    <w:rsid w:val="00B00687"/>
    <w:rsid w:val="00B01CEA"/>
    <w:rsid w:val="00B111FE"/>
    <w:rsid w:val="00B11751"/>
    <w:rsid w:val="00B12A96"/>
    <w:rsid w:val="00B16D86"/>
    <w:rsid w:val="00B17EAC"/>
    <w:rsid w:val="00B21DCF"/>
    <w:rsid w:val="00B257B3"/>
    <w:rsid w:val="00B27AA4"/>
    <w:rsid w:val="00B33717"/>
    <w:rsid w:val="00B4541C"/>
    <w:rsid w:val="00B47259"/>
    <w:rsid w:val="00B5038A"/>
    <w:rsid w:val="00B50521"/>
    <w:rsid w:val="00B5300A"/>
    <w:rsid w:val="00B5321C"/>
    <w:rsid w:val="00B53F23"/>
    <w:rsid w:val="00B54A45"/>
    <w:rsid w:val="00B6236F"/>
    <w:rsid w:val="00B7219C"/>
    <w:rsid w:val="00B77037"/>
    <w:rsid w:val="00B84468"/>
    <w:rsid w:val="00B84749"/>
    <w:rsid w:val="00B86114"/>
    <w:rsid w:val="00B861C5"/>
    <w:rsid w:val="00B87611"/>
    <w:rsid w:val="00B87FCF"/>
    <w:rsid w:val="00B90C83"/>
    <w:rsid w:val="00B93B17"/>
    <w:rsid w:val="00B94331"/>
    <w:rsid w:val="00B9774E"/>
    <w:rsid w:val="00BA37E6"/>
    <w:rsid w:val="00BA4764"/>
    <w:rsid w:val="00BA69E6"/>
    <w:rsid w:val="00BB1133"/>
    <w:rsid w:val="00BB3EE2"/>
    <w:rsid w:val="00BB4E7C"/>
    <w:rsid w:val="00BB613B"/>
    <w:rsid w:val="00BB7259"/>
    <w:rsid w:val="00BC5F7D"/>
    <w:rsid w:val="00BC60E1"/>
    <w:rsid w:val="00BD02EC"/>
    <w:rsid w:val="00BD0501"/>
    <w:rsid w:val="00BD0A4A"/>
    <w:rsid w:val="00BD1CCD"/>
    <w:rsid w:val="00BD2273"/>
    <w:rsid w:val="00BD22EB"/>
    <w:rsid w:val="00BD52EC"/>
    <w:rsid w:val="00BE1924"/>
    <w:rsid w:val="00BE1F3F"/>
    <w:rsid w:val="00BE5DCB"/>
    <w:rsid w:val="00BE6208"/>
    <w:rsid w:val="00BF17C1"/>
    <w:rsid w:val="00BF244E"/>
    <w:rsid w:val="00C019BE"/>
    <w:rsid w:val="00C044D6"/>
    <w:rsid w:val="00C06D47"/>
    <w:rsid w:val="00C06FBE"/>
    <w:rsid w:val="00C07190"/>
    <w:rsid w:val="00C076D3"/>
    <w:rsid w:val="00C11FEE"/>
    <w:rsid w:val="00C14F1D"/>
    <w:rsid w:val="00C16353"/>
    <w:rsid w:val="00C16D3D"/>
    <w:rsid w:val="00C177F4"/>
    <w:rsid w:val="00C17996"/>
    <w:rsid w:val="00C215BC"/>
    <w:rsid w:val="00C21E8B"/>
    <w:rsid w:val="00C22278"/>
    <w:rsid w:val="00C2394C"/>
    <w:rsid w:val="00C273E1"/>
    <w:rsid w:val="00C32448"/>
    <w:rsid w:val="00C32559"/>
    <w:rsid w:val="00C4291A"/>
    <w:rsid w:val="00C436D8"/>
    <w:rsid w:val="00C43A7A"/>
    <w:rsid w:val="00C53ADF"/>
    <w:rsid w:val="00C558FA"/>
    <w:rsid w:val="00C57925"/>
    <w:rsid w:val="00C642B2"/>
    <w:rsid w:val="00C65203"/>
    <w:rsid w:val="00C65CF4"/>
    <w:rsid w:val="00C677B0"/>
    <w:rsid w:val="00C7243F"/>
    <w:rsid w:val="00C7428C"/>
    <w:rsid w:val="00C77292"/>
    <w:rsid w:val="00C81671"/>
    <w:rsid w:val="00C82879"/>
    <w:rsid w:val="00C877F7"/>
    <w:rsid w:val="00C92248"/>
    <w:rsid w:val="00C9367A"/>
    <w:rsid w:val="00C93CC6"/>
    <w:rsid w:val="00C95741"/>
    <w:rsid w:val="00CA3357"/>
    <w:rsid w:val="00CA5FE3"/>
    <w:rsid w:val="00CA7A0A"/>
    <w:rsid w:val="00CA7F05"/>
    <w:rsid w:val="00CB3363"/>
    <w:rsid w:val="00CB5FAF"/>
    <w:rsid w:val="00CB7980"/>
    <w:rsid w:val="00CC1947"/>
    <w:rsid w:val="00CC1E02"/>
    <w:rsid w:val="00CC5D1F"/>
    <w:rsid w:val="00CD0D7B"/>
    <w:rsid w:val="00CD65AB"/>
    <w:rsid w:val="00CE0D58"/>
    <w:rsid w:val="00CE405D"/>
    <w:rsid w:val="00CE7AE0"/>
    <w:rsid w:val="00CF463F"/>
    <w:rsid w:val="00D00FFE"/>
    <w:rsid w:val="00D1074E"/>
    <w:rsid w:val="00D12F7E"/>
    <w:rsid w:val="00D20929"/>
    <w:rsid w:val="00D21D16"/>
    <w:rsid w:val="00D229D0"/>
    <w:rsid w:val="00D24551"/>
    <w:rsid w:val="00D358BC"/>
    <w:rsid w:val="00D3770F"/>
    <w:rsid w:val="00D40B36"/>
    <w:rsid w:val="00D40F31"/>
    <w:rsid w:val="00D4107E"/>
    <w:rsid w:val="00D54111"/>
    <w:rsid w:val="00D54A64"/>
    <w:rsid w:val="00D57903"/>
    <w:rsid w:val="00D610C9"/>
    <w:rsid w:val="00D62198"/>
    <w:rsid w:val="00D648DE"/>
    <w:rsid w:val="00D64E59"/>
    <w:rsid w:val="00D65F74"/>
    <w:rsid w:val="00D702D9"/>
    <w:rsid w:val="00D7171E"/>
    <w:rsid w:val="00D729BC"/>
    <w:rsid w:val="00D853BE"/>
    <w:rsid w:val="00D86B69"/>
    <w:rsid w:val="00D90DC3"/>
    <w:rsid w:val="00D91AE2"/>
    <w:rsid w:val="00D9200E"/>
    <w:rsid w:val="00D92125"/>
    <w:rsid w:val="00D9231E"/>
    <w:rsid w:val="00D93F48"/>
    <w:rsid w:val="00D9485F"/>
    <w:rsid w:val="00D96AC7"/>
    <w:rsid w:val="00D9702B"/>
    <w:rsid w:val="00DA0E0E"/>
    <w:rsid w:val="00DA31B4"/>
    <w:rsid w:val="00DA4BCD"/>
    <w:rsid w:val="00DA6D88"/>
    <w:rsid w:val="00DB27CD"/>
    <w:rsid w:val="00DB39F9"/>
    <w:rsid w:val="00DB412C"/>
    <w:rsid w:val="00DB43A4"/>
    <w:rsid w:val="00DC0468"/>
    <w:rsid w:val="00DC431D"/>
    <w:rsid w:val="00DC620A"/>
    <w:rsid w:val="00DC7755"/>
    <w:rsid w:val="00DD51E8"/>
    <w:rsid w:val="00DD5D4F"/>
    <w:rsid w:val="00DD76BB"/>
    <w:rsid w:val="00DE0C8A"/>
    <w:rsid w:val="00DE1988"/>
    <w:rsid w:val="00DE1E0A"/>
    <w:rsid w:val="00DE6CA5"/>
    <w:rsid w:val="00DE7121"/>
    <w:rsid w:val="00DF19D8"/>
    <w:rsid w:val="00DF6C44"/>
    <w:rsid w:val="00DF6F9E"/>
    <w:rsid w:val="00E3235A"/>
    <w:rsid w:val="00E35A35"/>
    <w:rsid w:val="00E37CC9"/>
    <w:rsid w:val="00E4007F"/>
    <w:rsid w:val="00E447CB"/>
    <w:rsid w:val="00E51DB5"/>
    <w:rsid w:val="00E5446A"/>
    <w:rsid w:val="00E544B1"/>
    <w:rsid w:val="00E57571"/>
    <w:rsid w:val="00E61C18"/>
    <w:rsid w:val="00E61CB3"/>
    <w:rsid w:val="00E67BEA"/>
    <w:rsid w:val="00E7324F"/>
    <w:rsid w:val="00E8004E"/>
    <w:rsid w:val="00E83B8A"/>
    <w:rsid w:val="00E84257"/>
    <w:rsid w:val="00E85F1F"/>
    <w:rsid w:val="00E8653B"/>
    <w:rsid w:val="00E871CD"/>
    <w:rsid w:val="00E94631"/>
    <w:rsid w:val="00E9730E"/>
    <w:rsid w:val="00E9776A"/>
    <w:rsid w:val="00E977EE"/>
    <w:rsid w:val="00EA521B"/>
    <w:rsid w:val="00EA5A75"/>
    <w:rsid w:val="00EA5A7C"/>
    <w:rsid w:val="00EB199E"/>
    <w:rsid w:val="00EB1EAC"/>
    <w:rsid w:val="00EB3FE5"/>
    <w:rsid w:val="00EB55D2"/>
    <w:rsid w:val="00EC0EA8"/>
    <w:rsid w:val="00EC24AD"/>
    <w:rsid w:val="00EC6E90"/>
    <w:rsid w:val="00ED21AD"/>
    <w:rsid w:val="00ED3A3D"/>
    <w:rsid w:val="00ED4D5E"/>
    <w:rsid w:val="00ED5232"/>
    <w:rsid w:val="00ED6382"/>
    <w:rsid w:val="00EE1C91"/>
    <w:rsid w:val="00EE457B"/>
    <w:rsid w:val="00EE75D3"/>
    <w:rsid w:val="00EF10DE"/>
    <w:rsid w:val="00EF7A50"/>
    <w:rsid w:val="00F009E9"/>
    <w:rsid w:val="00F00D80"/>
    <w:rsid w:val="00F01193"/>
    <w:rsid w:val="00F02692"/>
    <w:rsid w:val="00F04A46"/>
    <w:rsid w:val="00F1651A"/>
    <w:rsid w:val="00F204F6"/>
    <w:rsid w:val="00F25C3F"/>
    <w:rsid w:val="00F27972"/>
    <w:rsid w:val="00F30331"/>
    <w:rsid w:val="00F31D2B"/>
    <w:rsid w:val="00F33FC1"/>
    <w:rsid w:val="00F36BB9"/>
    <w:rsid w:val="00F3747B"/>
    <w:rsid w:val="00F43722"/>
    <w:rsid w:val="00F4502C"/>
    <w:rsid w:val="00F46A1E"/>
    <w:rsid w:val="00F47038"/>
    <w:rsid w:val="00F51165"/>
    <w:rsid w:val="00F5174F"/>
    <w:rsid w:val="00F520D5"/>
    <w:rsid w:val="00F56309"/>
    <w:rsid w:val="00F56662"/>
    <w:rsid w:val="00F57FCC"/>
    <w:rsid w:val="00F77AB8"/>
    <w:rsid w:val="00F810C6"/>
    <w:rsid w:val="00F821D8"/>
    <w:rsid w:val="00F84628"/>
    <w:rsid w:val="00F865CA"/>
    <w:rsid w:val="00F91B83"/>
    <w:rsid w:val="00F95CC3"/>
    <w:rsid w:val="00F96971"/>
    <w:rsid w:val="00FA2DD8"/>
    <w:rsid w:val="00FA7852"/>
    <w:rsid w:val="00FB0120"/>
    <w:rsid w:val="00FB1243"/>
    <w:rsid w:val="00FB22F7"/>
    <w:rsid w:val="00FB51B4"/>
    <w:rsid w:val="00FB6303"/>
    <w:rsid w:val="00FC2E68"/>
    <w:rsid w:val="00FC5B66"/>
    <w:rsid w:val="00FC5C7C"/>
    <w:rsid w:val="00FD3BF4"/>
    <w:rsid w:val="00FD5004"/>
    <w:rsid w:val="00FE2734"/>
    <w:rsid w:val="00FE5CD3"/>
    <w:rsid w:val="00FF1627"/>
    <w:rsid w:val="00FF1A3C"/>
    <w:rsid w:val="00FF606F"/>
    <w:rsid w:val="00FF6B7C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i/>
    </w:rPr>
  </w:style>
  <w:style w:type="character" w:customStyle="1" w:styleId="WW8Num2z0">
    <w:name w:val="WW8Num2z0"/>
    <w:rPr>
      <w:rFonts w:eastAsia="Times New Roman"/>
      <w:sz w:val="24"/>
    </w:rPr>
  </w:style>
  <w:style w:type="character" w:customStyle="1" w:styleId="WW8Num3z0">
    <w:name w:val="WW8Num3z0"/>
    <w:rPr>
      <w:rFonts w:ascii="Calibri" w:eastAsia="Calibri" w:hAnsi="Calibri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i/>
    </w:rPr>
  </w:style>
  <w:style w:type="character" w:customStyle="1" w:styleId="WW8Num8z0">
    <w:name w:val="WW8Num8z0"/>
    <w:rPr>
      <w:rFonts w:ascii="Calibri" w:eastAsia="Calibri" w:hAnsi="Calibri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customStyle="1" w:styleId="NumberingSymbols">
    <w:name w:val="Numbering Symbols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Lohit Hind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l"/>
    <w:pPr>
      <w:suppressLineNumbers/>
    </w:pPr>
    <w:rPr>
      <w:rFonts w:cs="Lohit Hindi"/>
    </w:rPr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customStyle="1" w:styleId="Iktatszm">
    <w:name w:val="Iktatószám"/>
    <w:basedOn w:val="Norml"/>
    <w:pPr>
      <w:jc w:val="center"/>
    </w:pPr>
    <w:rPr>
      <w:b/>
      <w:caps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ramecontents">
    <w:name w:val="Frame contents"/>
    <w:basedOn w:val="Szvegtrzs"/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67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726716"/>
    <w:rPr>
      <w:rFonts w:ascii="Tahoma" w:hAnsi="Tahoma" w:cs="Tahom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8550A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550AA"/>
    <w:rPr>
      <w:sz w:val="24"/>
      <w:szCs w:val="24"/>
      <w:lang w:eastAsia="zh-CN"/>
    </w:rPr>
  </w:style>
  <w:style w:type="paragraph" w:styleId="llb">
    <w:name w:val="footer"/>
    <w:basedOn w:val="Norml"/>
    <w:link w:val="llbChar"/>
    <w:unhideWhenUsed/>
    <w:rsid w:val="008550A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8550AA"/>
    <w:rPr>
      <w:sz w:val="24"/>
      <w:szCs w:val="24"/>
      <w:lang w:eastAsia="zh-CN"/>
    </w:rPr>
  </w:style>
  <w:style w:type="character" w:styleId="Jegyzethivatkozs">
    <w:name w:val="annotation reference"/>
    <w:uiPriority w:val="99"/>
    <w:semiHidden/>
    <w:unhideWhenUsed/>
    <w:rsid w:val="00DF19D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F19D8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semiHidden/>
    <w:rsid w:val="00DF19D8"/>
    <w:rPr>
      <w:rFonts w:ascii="Calibri" w:eastAsia="Calibri" w:hAnsi="Calibri"/>
      <w:lang w:eastAsia="en-US"/>
    </w:rPr>
  </w:style>
  <w:style w:type="table" w:styleId="Rcsostblzat">
    <w:name w:val="Table Grid"/>
    <w:basedOn w:val="Normltblzat"/>
    <w:uiPriority w:val="39"/>
    <w:rsid w:val="001F081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42A16"/>
    <w:pPr>
      <w:suppressAutoHyphens/>
      <w:spacing w:after="0"/>
    </w:pPr>
    <w:rPr>
      <w:rFonts w:ascii="Times New Roman" w:eastAsia="Times New Roman" w:hAnsi="Times New Roman"/>
      <w:b/>
      <w:bCs/>
      <w:lang w:eastAsia="zh-CN"/>
    </w:rPr>
  </w:style>
  <w:style w:type="character" w:customStyle="1" w:styleId="MegjegyzstrgyaChar">
    <w:name w:val="Megjegyzés tárgya Char"/>
    <w:link w:val="Megjegyzstrgya"/>
    <w:uiPriority w:val="99"/>
    <w:semiHidden/>
    <w:rsid w:val="00742A16"/>
    <w:rPr>
      <w:rFonts w:ascii="Calibri" w:eastAsia="Calibri" w:hAnsi="Calibri"/>
      <w:b/>
      <w:bCs/>
      <w:lang w:eastAsia="zh-CN"/>
    </w:rPr>
  </w:style>
  <w:style w:type="character" w:styleId="Hiperhivatkozs">
    <w:name w:val="Hyperlink"/>
    <w:uiPriority w:val="99"/>
    <w:rsid w:val="00AE1639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C044D6"/>
    <w:pPr>
      <w:suppressAutoHyphens w:val="0"/>
      <w:spacing w:before="100" w:beforeAutospacing="1" w:after="100" w:afterAutospacing="1"/>
    </w:pPr>
    <w:rPr>
      <w:rFonts w:eastAsia="Calibri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AF18F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iemels2">
    <w:name w:val="Strong"/>
    <w:basedOn w:val="Bekezdsalapbettpusa"/>
    <w:uiPriority w:val="22"/>
    <w:qFormat/>
    <w:rsid w:val="00843C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i/>
    </w:rPr>
  </w:style>
  <w:style w:type="character" w:customStyle="1" w:styleId="WW8Num2z0">
    <w:name w:val="WW8Num2z0"/>
    <w:rPr>
      <w:rFonts w:eastAsia="Times New Roman"/>
      <w:sz w:val="24"/>
    </w:rPr>
  </w:style>
  <w:style w:type="character" w:customStyle="1" w:styleId="WW8Num3z0">
    <w:name w:val="WW8Num3z0"/>
    <w:rPr>
      <w:rFonts w:ascii="Calibri" w:eastAsia="Calibri" w:hAnsi="Calibri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i/>
    </w:rPr>
  </w:style>
  <w:style w:type="character" w:customStyle="1" w:styleId="WW8Num8z0">
    <w:name w:val="WW8Num8z0"/>
    <w:rPr>
      <w:rFonts w:ascii="Calibri" w:eastAsia="Calibri" w:hAnsi="Calibri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customStyle="1" w:styleId="NumberingSymbols">
    <w:name w:val="Numbering Symbols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Lohit Hind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l"/>
    <w:pPr>
      <w:suppressLineNumbers/>
    </w:pPr>
    <w:rPr>
      <w:rFonts w:cs="Lohit Hindi"/>
    </w:rPr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customStyle="1" w:styleId="Iktatszm">
    <w:name w:val="Iktatószám"/>
    <w:basedOn w:val="Norml"/>
    <w:pPr>
      <w:jc w:val="center"/>
    </w:pPr>
    <w:rPr>
      <w:b/>
      <w:caps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ramecontents">
    <w:name w:val="Frame contents"/>
    <w:basedOn w:val="Szvegtrzs"/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67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726716"/>
    <w:rPr>
      <w:rFonts w:ascii="Tahoma" w:hAnsi="Tahoma" w:cs="Tahom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8550A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550AA"/>
    <w:rPr>
      <w:sz w:val="24"/>
      <w:szCs w:val="24"/>
      <w:lang w:eastAsia="zh-CN"/>
    </w:rPr>
  </w:style>
  <w:style w:type="paragraph" w:styleId="llb">
    <w:name w:val="footer"/>
    <w:basedOn w:val="Norml"/>
    <w:link w:val="llbChar"/>
    <w:unhideWhenUsed/>
    <w:rsid w:val="008550A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8550AA"/>
    <w:rPr>
      <w:sz w:val="24"/>
      <w:szCs w:val="24"/>
      <w:lang w:eastAsia="zh-CN"/>
    </w:rPr>
  </w:style>
  <w:style w:type="character" w:styleId="Jegyzethivatkozs">
    <w:name w:val="annotation reference"/>
    <w:uiPriority w:val="99"/>
    <w:semiHidden/>
    <w:unhideWhenUsed/>
    <w:rsid w:val="00DF19D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F19D8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semiHidden/>
    <w:rsid w:val="00DF19D8"/>
    <w:rPr>
      <w:rFonts w:ascii="Calibri" w:eastAsia="Calibri" w:hAnsi="Calibri"/>
      <w:lang w:eastAsia="en-US"/>
    </w:rPr>
  </w:style>
  <w:style w:type="table" w:styleId="Rcsostblzat">
    <w:name w:val="Table Grid"/>
    <w:basedOn w:val="Normltblzat"/>
    <w:uiPriority w:val="39"/>
    <w:rsid w:val="001F081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42A16"/>
    <w:pPr>
      <w:suppressAutoHyphens/>
      <w:spacing w:after="0"/>
    </w:pPr>
    <w:rPr>
      <w:rFonts w:ascii="Times New Roman" w:eastAsia="Times New Roman" w:hAnsi="Times New Roman"/>
      <w:b/>
      <w:bCs/>
      <w:lang w:eastAsia="zh-CN"/>
    </w:rPr>
  </w:style>
  <w:style w:type="character" w:customStyle="1" w:styleId="MegjegyzstrgyaChar">
    <w:name w:val="Megjegyzés tárgya Char"/>
    <w:link w:val="Megjegyzstrgya"/>
    <w:uiPriority w:val="99"/>
    <w:semiHidden/>
    <w:rsid w:val="00742A16"/>
    <w:rPr>
      <w:rFonts w:ascii="Calibri" w:eastAsia="Calibri" w:hAnsi="Calibri"/>
      <w:b/>
      <w:bCs/>
      <w:lang w:eastAsia="zh-CN"/>
    </w:rPr>
  </w:style>
  <w:style w:type="character" w:styleId="Hiperhivatkozs">
    <w:name w:val="Hyperlink"/>
    <w:uiPriority w:val="99"/>
    <w:rsid w:val="00AE1639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C044D6"/>
    <w:pPr>
      <w:suppressAutoHyphens w:val="0"/>
      <w:spacing w:before="100" w:beforeAutospacing="1" w:after="100" w:afterAutospacing="1"/>
    </w:pPr>
    <w:rPr>
      <w:rFonts w:eastAsia="Calibri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AF18F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iemels2">
    <w:name w:val="Strong"/>
    <w:basedOn w:val="Bekezdsalapbettpusa"/>
    <w:uiPriority w:val="22"/>
    <w:qFormat/>
    <w:rsid w:val="00843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A9529-6E11-4CCF-86FC-A84A102FD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696</CharactersWithSpaces>
  <SharedDoc>false</SharedDoc>
  <HLinks>
    <vt:vector size="6" baseType="variant">
      <vt:variant>
        <vt:i4>5505139</vt:i4>
      </vt:variant>
      <vt:variant>
        <vt:i4>0</vt:i4>
      </vt:variant>
      <vt:variant>
        <vt:i4>0</vt:i4>
      </vt:variant>
      <vt:variant>
        <vt:i4>5</vt:i4>
      </vt:variant>
      <vt:variant>
        <vt:lpwstr>mailto:viola.paraszka@fm.gov.hu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Milán László</dc:creator>
  <cp:lastModifiedBy>Szabó Ivett</cp:lastModifiedBy>
  <cp:revision>2</cp:revision>
  <cp:lastPrinted>2015-10-07T10:18:00Z</cp:lastPrinted>
  <dcterms:created xsi:type="dcterms:W3CDTF">2015-10-08T06:56:00Z</dcterms:created>
  <dcterms:modified xsi:type="dcterms:W3CDTF">2015-10-08T06:56:00Z</dcterms:modified>
</cp:coreProperties>
</file>