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660C" w:rsidRDefault="006E660C" w:rsidP="006E660C">
      <w:pPr>
        <w:suppressAutoHyphens w:val="0"/>
        <w:jc w:val="center"/>
        <w:rPr>
          <w:lang w:eastAsia="hu-HU"/>
        </w:rPr>
      </w:pPr>
      <w:r>
        <w:rPr>
          <w:b/>
          <w:noProof/>
          <w:sz w:val="28"/>
          <w:szCs w:val="28"/>
          <w:lang w:eastAsia="hu-HU"/>
        </w:rPr>
        <w:drawing>
          <wp:inline distT="0" distB="0" distL="0" distR="0" wp14:anchorId="33404CC7" wp14:editId="44CE4236">
            <wp:extent cx="1304925" cy="93345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60C" w:rsidRDefault="006E660C" w:rsidP="006E660C">
      <w:pPr>
        <w:suppressAutoHyphens w:val="0"/>
        <w:jc w:val="center"/>
        <w:rPr>
          <w:lang w:eastAsia="hu-HU"/>
        </w:rPr>
      </w:pPr>
    </w:p>
    <w:p w:rsidR="006E660C" w:rsidRPr="006E660C" w:rsidRDefault="006E660C" w:rsidP="006E660C">
      <w:pPr>
        <w:suppressAutoHyphens w:val="0"/>
        <w:jc w:val="center"/>
        <w:rPr>
          <w:lang w:eastAsia="hu-HU"/>
        </w:rPr>
      </w:pPr>
    </w:p>
    <w:p w:rsidR="006E660C" w:rsidRPr="006E660C" w:rsidRDefault="006E660C" w:rsidP="006E660C">
      <w:pPr>
        <w:suppressAutoHyphens w:val="0"/>
        <w:autoSpaceDE w:val="0"/>
        <w:autoSpaceDN w:val="0"/>
        <w:adjustRightInd w:val="0"/>
        <w:jc w:val="both"/>
        <w:rPr>
          <w:rFonts w:ascii="EUAlbertina" w:eastAsia="Calibri" w:hAnsi="EUAlbertina" w:cs="EUAlbertina"/>
          <w:b/>
          <w:bCs/>
          <w:color w:val="000000"/>
          <w:sz w:val="28"/>
          <w:szCs w:val="28"/>
          <w:lang w:eastAsia="en-US"/>
        </w:rPr>
      </w:pPr>
      <w:r w:rsidRPr="006E660C">
        <w:rPr>
          <w:rFonts w:ascii="EUAlbertina" w:eastAsia="Calibri" w:hAnsi="EUAlbertina" w:cs="EUAlbertina"/>
          <w:b/>
          <w:bCs/>
          <w:color w:val="000000"/>
          <w:sz w:val="28"/>
          <w:szCs w:val="28"/>
          <w:lang w:eastAsia="en-US"/>
        </w:rPr>
        <w:t xml:space="preserve">Jelen előterjesztés csak tervezet, amelynek közigazgatási egyeztetése folyamatban van. A minisztériumok közötti egyeztetés során az előterjesztés koncepcionális kérdései is jelentősen módosulhatnak, ezért jelen formájában nem tekinthető a Kormány álláspontjának. </w:t>
      </w:r>
    </w:p>
    <w:p w:rsidR="006E660C" w:rsidRPr="006E660C" w:rsidRDefault="006E660C" w:rsidP="006E660C">
      <w:pPr>
        <w:suppressAutoHyphens w:val="0"/>
        <w:autoSpaceDE w:val="0"/>
        <w:autoSpaceDN w:val="0"/>
        <w:adjustRightInd w:val="0"/>
        <w:jc w:val="both"/>
        <w:rPr>
          <w:rFonts w:ascii="EUAlbertina" w:eastAsia="Calibri" w:hAnsi="EUAlbertina" w:cs="EUAlbertina"/>
          <w:color w:val="000000"/>
          <w:sz w:val="28"/>
          <w:szCs w:val="28"/>
          <w:lang w:eastAsia="en-US"/>
        </w:rPr>
      </w:pPr>
    </w:p>
    <w:p w:rsidR="006E660C" w:rsidRPr="006E660C" w:rsidRDefault="006E660C" w:rsidP="006E660C">
      <w:pPr>
        <w:suppressAutoHyphens w:val="0"/>
        <w:autoSpaceDE w:val="0"/>
        <w:autoSpaceDN w:val="0"/>
        <w:adjustRightInd w:val="0"/>
        <w:jc w:val="both"/>
        <w:rPr>
          <w:rFonts w:ascii="EUAlbertina" w:eastAsia="Calibri" w:hAnsi="EUAlbertina" w:cs="EUAlbertina"/>
          <w:color w:val="000000"/>
          <w:sz w:val="28"/>
          <w:szCs w:val="28"/>
          <w:lang w:eastAsia="en-US"/>
        </w:rPr>
      </w:pPr>
      <w:r w:rsidRPr="006E660C">
        <w:rPr>
          <w:rFonts w:ascii="EUAlbertina" w:eastAsia="Calibri" w:hAnsi="EUAlbertina" w:cs="EUAlbertina"/>
          <w:b/>
          <w:bCs/>
          <w:color w:val="000000"/>
          <w:sz w:val="28"/>
          <w:szCs w:val="28"/>
          <w:lang w:eastAsia="en-US"/>
        </w:rPr>
        <w:t xml:space="preserve">A dokumentum célja a társadalmi egyeztetés elindítása és a jogalkotási folyamat átláthatóvá tétele, amelynek alapján, illetve eredményeként a mellékelt előterjesztés valamennyi tartalmi és formai eleme módosulhat! </w:t>
      </w:r>
    </w:p>
    <w:p w:rsidR="006E660C" w:rsidRPr="006E660C" w:rsidRDefault="006E660C" w:rsidP="006E660C">
      <w:pPr>
        <w:keepNext/>
        <w:suppressAutoHyphens w:val="0"/>
        <w:jc w:val="center"/>
        <w:rPr>
          <w:b/>
          <w:bCs/>
          <w:sz w:val="28"/>
          <w:szCs w:val="28"/>
          <w:lang w:eastAsia="hu-HU"/>
        </w:rPr>
      </w:pPr>
    </w:p>
    <w:p w:rsidR="006E660C" w:rsidRPr="006E660C" w:rsidRDefault="006E660C" w:rsidP="006E660C">
      <w:pPr>
        <w:keepNext/>
        <w:suppressAutoHyphens w:val="0"/>
        <w:jc w:val="center"/>
        <w:rPr>
          <w:b/>
          <w:bCs/>
          <w:sz w:val="28"/>
          <w:szCs w:val="28"/>
          <w:lang w:eastAsia="hu-HU"/>
        </w:rPr>
      </w:pPr>
    </w:p>
    <w:p w:rsidR="006E660C" w:rsidRPr="006E660C" w:rsidRDefault="006E660C" w:rsidP="006E660C">
      <w:pPr>
        <w:keepNext/>
        <w:suppressAutoHyphens w:val="0"/>
        <w:jc w:val="right"/>
        <w:rPr>
          <w:b/>
          <w:bCs/>
          <w:sz w:val="28"/>
          <w:szCs w:val="28"/>
          <w:lang w:eastAsia="hu-HU"/>
        </w:rPr>
      </w:pPr>
      <w:r w:rsidRPr="006E660C">
        <w:rPr>
          <w:b/>
          <w:bCs/>
          <w:sz w:val="28"/>
          <w:szCs w:val="28"/>
          <w:lang w:eastAsia="hu-HU"/>
        </w:rPr>
        <w:t xml:space="preserve">A tervezet előterjesztője </w:t>
      </w:r>
    </w:p>
    <w:p w:rsidR="00D74C97" w:rsidRDefault="006E660C" w:rsidP="00D74C97">
      <w:pPr>
        <w:pStyle w:val="NormlWe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br w:type="page"/>
      </w:r>
      <w:r w:rsidR="00D74C97" w:rsidRPr="00716C66">
        <w:rPr>
          <w:b/>
          <w:bCs/>
        </w:rPr>
        <w:lastRenderedPageBreak/>
        <w:t xml:space="preserve">A </w:t>
      </w:r>
      <w:r w:rsidR="00D74C97">
        <w:rPr>
          <w:b/>
          <w:bCs/>
        </w:rPr>
        <w:t>Kormány</w:t>
      </w:r>
    </w:p>
    <w:p w:rsidR="00D74C97" w:rsidRDefault="00D74C97" w:rsidP="00D74C97">
      <w:pPr>
        <w:pStyle w:val="NormlWe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…/2017. (.. . ..) Korm. </w:t>
      </w:r>
      <w:r w:rsidRPr="00716C66">
        <w:rPr>
          <w:b/>
          <w:bCs/>
        </w:rPr>
        <w:t>rendelete</w:t>
      </w:r>
    </w:p>
    <w:p w:rsidR="00D74C97" w:rsidRPr="00716C66" w:rsidRDefault="00D74C97" w:rsidP="00D74C97">
      <w:pPr>
        <w:pStyle w:val="NormlWeb"/>
        <w:spacing w:before="0" w:beforeAutospacing="0" w:after="0" w:afterAutospacing="0"/>
        <w:jc w:val="center"/>
        <w:rPr>
          <w:b/>
          <w:bCs/>
        </w:rPr>
      </w:pPr>
    </w:p>
    <w:p w:rsidR="00D74C97" w:rsidRPr="003016BA" w:rsidRDefault="00D74C97" w:rsidP="00D74C97">
      <w:pPr>
        <w:spacing w:line="280" w:lineRule="exact"/>
        <w:jc w:val="center"/>
        <w:rPr>
          <w:b/>
        </w:rPr>
      </w:pPr>
      <w:proofErr w:type="gramStart"/>
      <w:r w:rsidRPr="008E50C4">
        <w:rPr>
          <w:b/>
        </w:rPr>
        <w:t>a</w:t>
      </w:r>
      <w:proofErr w:type="gramEnd"/>
      <w:r w:rsidRPr="008E50C4">
        <w:rPr>
          <w:b/>
        </w:rPr>
        <w:t xml:space="preserve"> halgazdálkodási és a halvédelmi bírságról szóló 314/2014. (XII. 12.) Korm. rendelet módosításáról</w:t>
      </w:r>
    </w:p>
    <w:p w:rsidR="00D74C97" w:rsidRDefault="00D74C97" w:rsidP="00D74C97">
      <w:pPr>
        <w:pStyle w:val="NormlWeb"/>
        <w:jc w:val="both"/>
      </w:pPr>
    </w:p>
    <w:p w:rsidR="00D74C97" w:rsidRDefault="00D74C97" w:rsidP="00D74C97">
      <w:pPr>
        <w:pStyle w:val="NormlWeb"/>
        <w:jc w:val="both"/>
      </w:pPr>
      <w:r>
        <w:t>A Kormány a halgazdálkodásról és a hal védelméről szóló 2013. évi CII. törvény 71. § 2. pontjában kapott felhatalmazás alapján, az Alaptörvény 15. cikk (1) bekezdésében meghatározott feladatkörében eljárva a következőket rendeli el:</w:t>
      </w:r>
    </w:p>
    <w:p w:rsidR="00D74C97" w:rsidRPr="00A23ECE" w:rsidRDefault="00D74C97" w:rsidP="00D74C97">
      <w:pPr>
        <w:pStyle w:val="Listaszerbekezds"/>
        <w:numPr>
          <w:ilvl w:val="0"/>
          <w:numId w:val="36"/>
        </w:numPr>
        <w:suppressAutoHyphens w:val="0"/>
        <w:contextualSpacing/>
        <w:jc w:val="center"/>
        <w:rPr>
          <w:b/>
        </w:rPr>
      </w:pPr>
      <w:r w:rsidRPr="00C37304">
        <w:rPr>
          <w:b/>
        </w:rPr>
        <w:t>§</w:t>
      </w:r>
    </w:p>
    <w:p w:rsidR="00D74C97" w:rsidRPr="00184F8D" w:rsidRDefault="00D74C97" w:rsidP="00D74C97">
      <w:pPr>
        <w:pStyle w:val="Listaszerbekezds"/>
        <w:ind w:left="0"/>
        <w:rPr>
          <w:b/>
        </w:rPr>
      </w:pPr>
    </w:p>
    <w:p w:rsidR="00D74C97" w:rsidRPr="00A237F9" w:rsidRDefault="00D74C97" w:rsidP="00D74C97">
      <w:pPr>
        <w:numPr>
          <w:ilvl w:val="0"/>
          <w:numId w:val="37"/>
        </w:numPr>
        <w:suppressAutoHyphens w:val="0"/>
        <w:ind w:left="426" w:hanging="426"/>
        <w:jc w:val="both"/>
        <w:rPr>
          <w:lang w:eastAsia="hu-HU"/>
        </w:rPr>
      </w:pPr>
      <w:r w:rsidRPr="00650FF3">
        <w:t>A halgazdálkodási és a halvédelmi bírságról szóló 314/2014. (XII. 12.) Korm. rendelet</w:t>
      </w:r>
      <w:r w:rsidRPr="00084F7B">
        <w:t xml:space="preserve"> </w:t>
      </w:r>
      <w:r>
        <w:t xml:space="preserve">(a továbbiakban: </w:t>
      </w:r>
      <w:r w:rsidRPr="00084F7B">
        <w:t>Korm. rendelet</w:t>
      </w:r>
      <w:r>
        <w:t>)</w:t>
      </w:r>
      <w:r w:rsidRPr="00084F7B">
        <w:t xml:space="preserve"> </w:t>
      </w:r>
      <w:r>
        <w:t xml:space="preserve">4. § </w:t>
      </w:r>
      <w:r w:rsidRPr="00B87BC9">
        <w:rPr>
          <w:i/>
          <w:iCs/>
        </w:rPr>
        <w:t>r)</w:t>
      </w:r>
      <w:r w:rsidRPr="00084F7B">
        <w:t xml:space="preserve"> pontj</w:t>
      </w:r>
      <w:r>
        <w:t>a</w:t>
      </w:r>
      <w:r w:rsidRPr="00084F7B">
        <w:t xml:space="preserve"> helyébe a következő rendelkezés lép:</w:t>
      </w:r>
    </w:p>
    <w:p w:rsidR="00D74C97" w:rsidRDefault="00D74C97" w:rsidP="00D74C97">
      <w:pPr>
        <w:rPr>
          <w:i/>
        </w:rPr>
      </w:pPr>
    </w:p>
    <w:p w:rsidR="00D74C97" w:rsidRDefault="00D74C97" w:rsidP="00D74C97">
      <w:pPr>
        <w:rPr>
          <w:i/>
        </w:rPr>
      </w:pPr>
      <w:r>
        <w:rPr>
          <w:i/>
        </w:rPr>
        <w:t xml:space="preserve">[A halgazdálkodásról és a hal védelméről szóló 2013. évi CII. törvény (a továbbiakban: </w:t>
      </w:r>
      <w:proofErr w:type="spellStart"/>
      <w:r>
        <w:rPr>
          <w:i/>
        </w:rPr>
        <w:t>Hhvtv</w:t>
      </w:r>
      <w:proofErr w:type="spellEnd"/>
      <w:r>
        <w:rPr>
          <w:i/>
        </w:rPr>
        <w:t xml:space="preserve">.) által nem megengedett módon vagy </w:t>
      </w:r>
      <w:proofErr w:type="gramStart"/>
      <w:r>
        <w:rPr>
          <w:i/>
        </w:rPr>
        <w:t>eszközzel</w:t>
      </w:r>
      <w:proofErr w:type="gramEnd"/>
      <w:r>
        <w:rPr>
          <w:i/>
        </w:rPr>
        <w:t xml:space="preserve"> vagy tilalmi időben történő horgászat vagy halászat esetén a halvédelmi bírság mértéke]</w:t>
      </w:r>
    </w:p>
    <w:p w:rsidR="00D74C97" w:rsidRDefault="00D74C97" w:rsidP="00D74C97">
      <w:r>
        <w:rPr>
          <w:i/>
        </w:rPr>
        <w:t>„r</w:t>
      </w:r>
      <w:r w:rsidRPr="00910F4E">
        <w:rPr>
          <w:i/>
        </w:rPr>
        <w:t>)</w:t>
      </w:r>
      <w:r>
        <w:t xml:space="preserve"> </w:t>
      </w:r>
      <w:r w:rsidRPr="002B43FD">
        <w:t>a halfogásra alkalmas horgászkészség vagy aktív halászeszköz halfogási célú használata során</w:t>
      </w:r>
      <w:r>
        <w:t xml:space="preserve"> annak </w:t>
      </w:r>
      <w:r w:rsidRPr="002B43FD">
        <w:t>folyamatos felügyelet nélkül hagy</w:t>
      </w:r>
      <w:r>
        <w:t>ása esetén: 10 000–30 000 forint,”</w:t>
      </w:r>
    </w:p>
    <w:p w:rsidR="00D74C97" w:rsidRDefault="00D74C97" w:rsidP="00D74C97">
      <w:pPr>
        <w:rPr>
          <w:i/>
          <w:iCs/>
        </w:rPr>
      </w:pPr>
    </w:p>
    <w:p w:rsidR="00D74C97" w:rsidRPr="00A237F9" w:rsidRDefault="00D74C97" w:rsidP="00D74C97">
      <w:pPr>
        <w:numPr>
          <w:ilvl w:val="0"/>
          <w:numId w:val="37"/>
        </w:numPr>
        <w:suppressAutoHyphens w:val="0"/>
        <w:ind w:left="426" w:hanging="426"/>
        <w:jc w:val="both"/>
        <w:rPr>
          <w:lang w:eastAsia="hu-HU"/>
        </w:rPr>
      </w:pPr>
      <w:r w:rsidRPr="00084F7B">
        <w:t xml:space="preserve">A Korm. rendelet </w:t>
      </w:r>
      <w:r>
        <w:t>4.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</w:t>
      </w:r>
      <w:r>
        <w:rPr>
          <w:lang w:eastAsia="hu-HU"/>
        </w:rPr>
        <w:t xml:space="preserve">következő </w:t>
      </w:r>
      <w:r w:rsidRPr="00B87BC9">
        <w:rPr>
          <w:i/>
          <w:iCs/>
          <w:lang w:eastAsia="hu-HU"/>
        </w:rPr>
        <w:t>t)</w:t>
      </w:r>
      <w:r>
        <w:rPr>
          <w:lang w:eastAsia="hu-HU"/>
        </w:rPr>
        <w:t>–</w:t>
      </w:r>
      <w:r>
        <w:rPr>
          <w:i/>
          <w:iCs/>
          <w:lang w:eastAsia="hu-HU"/>
        </w:rPr>
        <w:t>x</w:t>
      </w:r>
      <w:r w:rsidRPr="00B87BC9">
        <w:rPr>
          <w:i/>
          <w:iCs/>
          <w:lang w:eastAsia="hu-HU"/>
        </w:rPr>
        <w:t>)</w:t>
      </w:r>
      <w:r w:rsidRPr="00A5798E">
        <w:rPr>
          <w:lang w:eastAsia="hu-HU"/>
        </w:rPr>
        <w:t xml:space="preserve"> pont</w:t>
      </w:r>
      <w:r>
        <w:rPr>
          <w:lang w:eastAsia="hu-HU"/>
        </w:rPr>
        <w:t>tal</w:t>
      </w:r>
      <w:r w:rsidRPr="00A5798E">
        <w:rPr>
          <w:lang w:eastAsia="hu-HU"/>
        </w:rPr>
        <w:t xml:space="preserve"> egészül ki</w:t>
      </w:r>
      <w:r w:rsidRPr="00084F7B">
        <w:t>:</w:t>
      </w:r>
    </w:p>
    <w:p w:rsidR="00D74C97" w:rsidRDefault="00D74C97" w:rsidP="00D74C97">
      <w:pPr>
        <w:rPr>
          <w:i/>
        </w:rPr>
      </w:pPr>
    </w:p>
    <w:p w:rsidR="00D74C97" w:rsidRDefault="00D74C97" w:rsidP="00D74C97">
      <w:pPr>
        <w:rPr>
          <w:i/>
        </w:rPr>
      </w:pPr>
      <w:r>
        <w:rPr>
          <w:i/>
        </w:rPr>
        <w:t xml:space="preserve">[A halgazdálkodásról és a hal védelméről szóló 2013. évi CII. törvény (a továbbiakban: </w:t>
      </w:r>
      <w:proofErr w:type="spellStart"/>
      <w:r>
        <w:rPr>
          <w:i/>
        </w:rPr>
        <w:t>Hhvtv</w:t>
      </w:r>
      <w:proofErr w:type="spellEnd"/>
      <w:r>
        <w:rPr>
          <w:i/>
        </w:rPr>
        <w:t xml:space="preserve">.) által nem megengedett módon vagy </w:t>
      </w:r>
      <w:proofErr w:type="gramStart"/>
      <w:r>
        <w:rPr>
          <w:i/>
        </w:rPr>
        <w:t>eszközzel</w:t>
      </w:r>
      <w:proofErr w:type="gramEnd"/>
      <w:r>
        <w:rPr>
          <w:i/>
        </w:rPr>
        <w:t xml:space="preserve"> vagy tilalmi időben történő horgászat vagy halászat esetén a halvédelmi bírság mértéke]</w:t>
      </w:r>
    </w:p>
    <w:p w:rsidR="00D74C97" w:rsidRDefault="00D74C97" w:rsidP="00D74C97">
      <w:r>
        <w:rPr>
          <w:i/>
          <w:iCs/>
        </w:rPr>
        <w:t>„</w:t>
      </w:r>
      <w:r w:rsidRPr="00B87BC9">
        <w:rPr>
          <w:i/>
          <w:iCs/>
        </w:rPr>
        <w:t>t)</w:t>
      </w:r>
      <w:r>
        <w:t xml:space="preserve"> a </w:t>
      </w:r>
      <w:proofErr w:type="spellStart"/>
      <w:r>
        <w:t>Hhvtv</w:t>
      </w:r>
      <w:proofErr w:type="spellEnd"/>
      <w:r>
        <w:t>.</w:t>
      </w:r>
      <w:r w:rsidRPr="002B43FD">
        <w:t xml:space="preserve"> végrehajtására kiadott rendeletben foglaltnál nagyobb testhosszúságú, jogszerűen kifogott hal</w:t>
      </w:r>
      <w:r>
        <w:t xml:space="preserve">nak </w:t>
      </w:r>
      <w:r w:rsidRPr="002B43FD">
        <w:t>a vízpartról n</w:t>
      </w:r>
      <w:r>
        <w:t>em leölve történő elszállítása esetén: 10 000–300 000 forint,</w:t>
      </w:r>
    </w:p>
    <w:p w:rsidR="00D74C97" w:rsidRDefault="00D74C97" w:rsidP="00D74C97">
      <w:r>
        <w:rPr>
          <w:i/>
          <w:iCs/>
        </w:rPr>
        <w:t>u</w:t>
      </w:r>
      <w:r w:rsidRPr="00B87BC9">
        <w:rPr>
          <w:i/>
          <w:iCs/>
        </w:rPr>
        <w:t>)</w:t>
      </w:r>
      <w:r w:rsidRPr="002F31BA">
        <w:t xml:space="preserve"> a kifogott hala</w:t>
      </w:r>
      <w:r>
        <w:t>t korábban kifogottal történő kicserélése esetén: 10 000–30 000 forint,</w:t>
      </w:r>
    </w:p>
    <w:p w:rsidR="00D74C97" w:rsidRDefault="00D74C97" w:rsidP="00D74C97">
      <w:r>
        <w:rPr>
          <w:i/>
          <w:iCs/>
        </w:rPr>
        <w:t>v</w:t>
      </w:r>
      <w:r w:rsidRPr="00B87BC9">
        <w:rPr>
          <w:i/>
          <w:iCs/>
        </w:rPr>
        <w:t>)</w:t>
      </w:r>
      <w:r>
        <w:t xml:space="preserve"> a </w:t>
      </w:r>
      <w:proofErr w:type="spellStart"/>
      <w:r>
        <w:t>Hhvtv</w:t>
      </w:r>
      <w:proofErr w:type="spellEnd"/>
      <w:r>
        <w:t>.</w:t>
      </w:r>
      <w:r w:rsidRPr="002F31BA">
        <w:t xml:space="preserve"> végrehajtására kiadott rendeletben foglalt meghatározás szerint kívülről akasztott hal megtart</w:t>
      </w:r>
      <w:r>
        <w:t>ása esetén: 10 000–200 000 forint,</w:t>
      </w:r>
      <w:r w:rsidRPr="00B06630">
        <w:t xml:space="preserve"> </w:t>
      </w:r>
    </w:p>
    <w:p w:rsidR="00D74C97" w:rsidRDefault="00D74C97" w:rsidP="00D74C97">
      <w:r>
        <w:rPr>
          <w:i/>
          <w:iCs/>
        </w:rPr>
        <w:t>x</w:t>
      </w:r>
      <w:r w:rsidRPr="00B87BC9">
        <w:rPr>
          <w:i/>
          <w:iCs/>
        </w:rPr>
        <w:t>)</w:t>
      </w:r>
      <w:r>
        <w:t xml:space="preserve"> a </w:t>
      </w:r>
      <w:proofErr w:type="spellStart"/>
      <w:r>
        <w:t>Hhvtv</w:t>
      </w:r>
      <w:proofErr w:type="spellEnd"/>
      <w:r>
        <w:t xml:space="preserve">. </w:t>
      </w:r>
      <w:r w:rsidRPr="007D46DD">
        <w:t>38. § (2) bekezdése alapján kiadott halászati engedély</w:t>
      </w:r>
      <w:r>
        <w:t xml:space="preserve"> </w:t>
      </w:r>
      <w:proofErr w:type="spellStart"/>
      <w:r>
        <w:t>Hhvtv</w:t>
      </w:r>
      <w:proofErr w:type="spellEnd"/>
      <w:r>
        <w:t xml:space="preserve">. </w:t>
      </w:r>
      <w:r w:rsidRPr="007D46DD">
        <w:t>38. § (3) bekezdésében meghatározott rendelkezésé</w:t>
      </w:r>
      <w:r>
        <w:t>nek</w:t>
      </w:r>
      <w:r w:rsidRPr="007D46DD">
        <w:t xml:space="preserve"> megsért</w:t>
      </w:r>
      <w:r>
        <w:t>ése esetén: 100 000–500 000 forint.”</w:t>
      </w:r>
    </w:p>
    <w:p w:rsidR="00D74C97" w:rsidRDefault="00D74C97" w:rsidP="00D74C97"/>
    <w:p w:rsidR="00D74C97" w:rsidRDefault="00D74C97" w:rsidP="00D74C97">
      <w:pPr>
        <w:pStyle w:val="Listaszerbekezds"/>
        <w:numPr>
          <w:ilvl w:val="0"/>
          <w:numId w:val="36"/>
        </w:numPr>
        <w:suppressAutoHyphens w:val="0"/>
        <w:contextualSpacing/>
        <w:jc w:val="center"/>
        <w:rPr>
          <w:b/>
        </w:rPr>
      </w:pPr>
      <w:r>
        <w:rPr>
          <w:b/>
        </w:rPr>
        <w:t>§</w:t>
      </w:r>
    </w:p>
    <w:p w:rsidR="00D74C97" w:rsidRDefault="00D74C97" w:rsidP="00D74C97">
      <w:pPr>
        <w:pStyle w:val="Listaszerbekezds"/>
        <w:ind w:left="0"/>
        <w:rPr>
          <w:b/>
        </w:rPr>
      </w:pPr>
    </w:p>
    <w:p w:rsidR="00D74C97" w:rsidRDefault="00D74C97" w:rsidP="00D74C97">
      <w:r>
        <w:t>A Korm. rendelet 6. §</w:t>
      </w:r>
      <w:proofErr w:type="spellStart"/>
      <w:r>
        <w:t>-a</w:t>
      </w:r>
      <w:proofErr w:type="spellEnd"/>
      <w:r>
        <w:t xml:space="preserve"> helyébe a következő rendelkezés lép:</w:t>
      </w:r>
    </w:p>
    <w:p w:rsidR="00D74C97" w:rsidRDefault="00D74C97" w:rsidP="00D74C97"/>
    <w:p w:rsidR="00D74C97" w:rsidRDefault="00D74C97" w:rsidP="00D74C97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t>„6</w:t>
      </w:r>
      <w:r w:rsidRPr="00844EF0">
        <w:t>. §</w:t>
      </w:r>
      <w:r>
        <w:t xml:space="preserve"> </w:t>
      </w:r>
      <w:r>
        <w:rPr>
          <w:rFonts w:ascii="Times" w:hAnsi="Times" w:cs="Times"/>
          <w:color w:val="000000"/>
        </w:rPr>
        <w:t xml:space="preserve">Halgazdálkodási kíméleti területen a tilalom feloldásáig </w:t>
      </w:r>
    </w:p>
    <w:p w:rsidR="00D74C97" w:rsidRDefault="00D74C97" w:rsidP="00D74C97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a</w:t>
      </w:r>
      <w:proofErr w:type="gramEnd"/>
      <w:r>
        <w:rPr>
          <w:rFonts w:ascii="Times" w:hAnsi="Times" w:cs="Times"/>
          <w:color w:val="000000"/>
        </w:rPr>
        <w:t>) halászati tevékenységet végző személlyel szemben kiszabható halvédelmi bírság mértéke: 100 000–500 000 forint,</w:t>
      </w:r>
    </w:p>
    <w:p w:rsidR="00D74C97" w:rsidRDefault="00D74C97" w:rsidP="00D74C97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b) horgászati tevékenységet végző személlyel szemben kiszabható halvédelmi bírság mértéke: 30 000–100 000 forint,</w:t>
      </w:r>
    </w:p>
    <w:p w:rsidR="00D74C97" w:rsidRDefault="00D74C97" w:rsidP="00D74C97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c) az a) és b) pontban foglaltaktól eltérő, egyéb </w:t>
      </w:r>
      <w:r w:rsidRPr="00BF1850">
        <w:t>tevékenységet</w:t>
      </w:r>
      <w:r>
        <w:t xml:space="preserve"> </w:t>
      </w:r>
      <w:r w:rsidRPr="00BF1850">
        <w:t>– ideértve gépi meghajtású vízi jármű használatát –, vadászatot, fürdőzést végző</w:t>
      </w:r>
      <w:r>
        <w:t xml:space="preserve"> személlyel szemben kiszabható halvédelmi bírság mértéke</w:t>
      </w:r>
      <w:r>
        <w:rPr>
          <w:rFonts w:ascii="Times" w:hAnsi="Times" w:cs="Times"/>
          <w:color w:val="000000"/>
        </w:rPr>
        <w:t>: 10 000–100 000 forint.”</w:t>
      </w:r>
    </w:p>
    <w:p w:rsidR="00D74C97" w:rsidRDefault="00D74C97" w:rsidP="00D74C97"/>
    <w:p w:rsidR="00D74C97" w:rsidRPr="004D2EE1" w:rsidRDefault="00D74C97" w:rsidP="00D74C97">
      <w:pPr>
        <w:numPr>
          <w:ilvl w:val="0"/>
          <w:numId w:val="36"/>
        </w:numPr>
        <w:suppressAutoHyphens w:val="0"/>
        <w:jc w:val="center"/>
        <w:rPr>
          <w:b/>
        </w:rPr>
      </w:pPr>
      <w:r w:rsidRPr="004D2EE1">
        <w:rPr>
          <w:b/>
        </w:rPr>
        <w:t>§</w:t>
      </w:r>
    </w:p>
    <w:p w:rsidR="00D74C97" w:rsidRDefault="00D74C97" w:rsidP="00D74C97"/>
    <w:p w:rsidR="00D74C97" w:rsidRDefault="00D74C97" w:rsidP="00D74C97">
      <w:r>
        <w:t>A Korm. rendelet 10. §</w:t>
      </w:r>
      <w:proofErr w:type="spellStart"/>
      <w:r>
        <w:t>-a</w:t>
      </w:r>
      <w:proofErr w:type="spellEnd"/>
      <w:r>
        <w:t xml:space="preserve"> helyébe a következő rendelkezés lép:</w:t>
      </w:r>
    </w:p>
    <w:p w:rsidR="00D74C97" w:rsidRDefault="00D74C97" w:rsidP="00D74C97"/>
    <w:p w:rsidR="00D74C97" w:rsidRDefault="00D74C97" w:rsidP="00D74C97">
      <w:r>
        <w:lastRenderedPageBreak/>
        <w:t>„10. § A</w:t>
      </w:r>
      <w:r w:rsidRPr="002F31BA">
        <w:t>z igazolatlan eredetű, nem nyomon követhető halat,</w:t>
      </w:r>
      <w:r>
        <w:t xml:space="preserve"> </w:t>
      </w:r>
      <w:r w:rsidRPr="002F31BA">
        <w:t>halterméket vagy más hasznos víziállatot forgalmazó természetes vagy jogi személlyel szemben</w:t>
      </w:r>
      <w:r>
        <w:t xml:space="preserve"> </w:t>
      </w:r>
      <w:r>
        <w:rPr>
          <w:rFonts w:ascii="Times" w:hAnsi="Times" w:cs="Times"/>
          <w:color w:val="000000"/>
        </w:rPr>
        <w:t xml:space="preserve">kiszabható halvédelmi bírság mértéke az igazolatlan eredetű hal vagy más hasznos víziállat fajától és mennyiségétől, illetve a haltermék mennyiségétől függően: </w:t>
      </w:r>
      <w:r>
        <w:t>100 000–500 000 forint.”</w:t>
      </w:r>
    </w:p>
    <w:p w:rsidR="00D74C97" w:rsidRDefault="00D74C97" w:rsidP="00D74C97"/>
    <w:p w:rsidR="00D74C97" w:rsidRDefault="00D74C97" w:rsidP="00D74C97">
      <w:pPr>
        <w:pStyle w:val="Listaszerbekezds"/>
        <w:numPr>
          <w:ilvl w:val="0"/>
          <w:numId w:val="36"/>
        </w:numPr>
        <w:suppressAutoHyphens w:val="0"/>
        <w:contextualSpacing/>
        <w:jc w:val="center"/>
        <w:rPr>
          <w:b/>
        </w:rPr>
      </w:pPr>
      <w:r>
        <w:rPr>
          <w:b/>
        </w:rPr>
        <w:t>§</w:t>
      </w:r>
    </w:p>
    <w:p w:rsidR="00D74C97" w:rsidRDefault="00D74C97" w:rsidP="00D74C97">
      <w:pPr>
        <w:pStyle w:val="Listaszerbekezds"/>
        <w:ind w:left="0"/>
      </w:pPr>
    </w:p>
    <w:p w:rsidR="00D74C97" w:rsidRDefault="00D74C97" w:rsidP="00D74C97">
      <w:pPr>
        <w:pStyle w:val="Listaszerbekezds"/>
        <w:ind w:left="0"/>
      </w:pPr>
      <w:r w:rsidRPr="00CC3B5A">
        <w:t xml:space="preserve">A </w:t>
      </w:r>
      <w:r>
        <w:t>K</w:t>
      </w:r>
      <w:r w:rsidRPr="00CC3B5A">
        <w:t>orm. rendelet</w:t>
      </w:r>
      <w:r>
        <w:t xml:space="preserve"> 14. § (1) bekezdésének </w:t>
      </w:r>
      <w:r w:rsidRPr="00E2564D">
        <w:rPr>
          <w:i/>
          <w:iCs/>
        </w:rPr>
        <w:t>i)</w:t>
      </w:r>
      <w:r>
        <w:t xml:space="preserve"> pontja helyébe a következő rendelkezés lép:</w:t>
      </w:r>
    </w:p>
    <w:p w:rsidR="00D74C97" w:rsidRDefault="00D74C97" w:rsidP="00D74C97">
      <w:pPr>
        <w:pStyle w:val="Listaszerbekezds"/>
        <w:ind w:left="0"/>
      </w:pPr>
    </w:p>
    <w:p w:rsidR="00D74C97" w:rsidRPr="00CC3B5A" w:rsidRDefault="00D74C97" w:rsidP="00D74C97">
      <w:pPr>
        <w:rPr>
          <w:rFonts w:ascii="Times" w:hAnsi="Times" w:cs="Times"/>
          <w:color w:val="000000"/>
        </w:rPr>
      </w:pPr>
      <w:r>
        <w:t>„</w:t>
      </w:r>
      <w:r>
        <w:rPr>
          <w:rFonts w:ascii="Times" w:hAnsi="Times" w:cs="Times"/>
          <w:i/>
          <w:iCs/>
          <w:color w:val="000000"/>
        </w:rPr>
        <w:t>i)</w:t>
      </w:r>
      <w:r>
        <w:rPr>
          <w:rFonts w:ascii="Times" w:hAnsi="Times" w:cs="Times"/>
          <w:color w:val="000000"/>
        </w:rPr>
        <w:t xml:space="preserve"> a </w:t>
      </w:r>
      <w:proofErr w:type="spellStart"/>
      <w:r>
        <w:rPr>
          <w:rFonts w:ascii="Times" w:hAnsi="Times" w:cs="Times"/>
          <w:color w:val="000000"/>
        </w:rPr>
        <w:t>Hhvtv</w:t>
      </w:r>
      <w:proofErr w:type="spellEnd"/>
      <w:r>
        <w:rPr>
          <w:rFonts w:ascii="Times" w:hAnsi="Times" w:cs="Times"/>
          <w:color w:val="000000"/>
        </w:rPr>
        <w:t xml:space="preserve">. 10. § (1) vagy (3) bekezdésében foglalt kötelezés végrehajtását elmulasztja, </w:t>
      </w:r>
      <w:r w:rsidRPr="00CC3B5A">
        <w:rPr>
          <w:rFonts w:ascii="Times" w:hAnsi="Times" w:cs="Times"/>
          <w:color w:val="000000"/>
        </w:rPr>
        <w:t xml:space="preserve">illetve a </w:t>
      </w:r>
      <w:proofErr w:type="spellStart"/>
      <w:r w:rsidRPr="00CC3B5A">
        <w:rPr>
          <w:rFonts w:ascii="Times" w:hAnsi="Times" w:cs="Times"/>
          <w:color w:val="000000"/>
        </w:rPr>
        <w:t>Hhvtv</w:t>
      </w:r>
      <w:proofErr w:type="spellEnd"/>
      <w:r w:rsidRPr="00CC3B5A">
        <w:rPr>
          <w:rFonts w:ascii="Times" w:hAnsi="Times" w:cs="Times"/>
          <w:color w:val="000000"/>
        </w:rPr>
        <w:t>.</w:t>
      </w:r>
      <w:r>
        <w:rPr>
          <w:rFonts w:ascii="Times" w:hAnsi="Times" w:cs="Times"/>
          <w:color w:val="000000"/>
        </w:rPr>
        <w:t xml:space="preserve"> </w:t>
      </w:r>
      <w:r w:rsidRPr="00CC3B5A">
        <w:rPr>
          <w:rFonts w:ascii="Times" w:hAnsi="Times" w:cs="Times"/>
          <w:color w:val="000000"/>
        </w:rPr>
        <w:t>10.</w:t>
      </w:r>
      <w:r>
        <w:rPr>
          <w:rFonts w:ascii="Times" w:hAnsi="Times" w:cs="Times"/>
          <w:color w:val="000000"/>
        </w:rPr>
        <w:t xml:space="preserve"> </w:t>
      </w:r>
      <w:r w:rsidRPr="00CC3B5A">
        <w:rPr>
          <w:rFonts w:ascii="Times" w:hAnsi="Times" w:cs="Times"/>
          <w:color w:val="000000"/>
        </w:rPr>
        <w:t>§ (3)</w:t>
      </w:r>
      <w:r>
        <w:rPr>
          <w:rFonts w:ascii="Times" w:hAnsi="Times" w:cs="Times"/>
          <w:color w:val="000000"/>
        </w:rPr>
        <w:t xml:space="preserve"> </w:t>
      </w:r>
      <w:r w:rsidRPr="00CC3B5A">
        <w:rPr>
          <w:rFonts w:ascii="Times" w:hAnsi="Times" w:cs="Times"/>
          <w:color w:val="000000"/>
        </w:rPr>
        <w:t>bekezdés</w:t>
      </w:r>
      <w:r>
        <w:rPr>
          <w:rFonts w:ascii="Times" w:hAnsi="Times" w:cs="Times"/>
          <w:color w:val="000000"/>
        </w:rPr>
        <w:t>e</w:t>
      </w:r>
      <w:r w:rsidRPr="00CC3B5A">
        <w:rPr>
          <w:rFonts w:ascii="Times" w:hAnsi="Times" w:cs="Times"/>
          <w:color w:val="000000"/>
        </w:rPr>
        <w:t xml:space="preserve"> szerint előírt kötelezettségének teljesítését a</w:t>
      </w:r>
      <w:r>
        <w:rPr>
          <w:rFonts w:ascii="Times" w:hAnsi="Times" w:cs="Times"/>
          <w:color w:val="000000"/>
        </w:rPr>
        <w:t xml:space="preserve"> </w:t>
      </w:r>
      <w:r w:rsidRPr="00CC3B5A">
        <w:rPr>
          <w:rFonts w:ascii="Times" w:hAnsi="Times" w:cs="Times"/>
          <w:color w:val="000000"/>
        </w:rPr>
        <w:t>határozat kézhezvételétől számított 60 napon belül nem kezdi meg: 50</w:t>
      </w:r>
      <w:r>
        <w:rPr>
          <w:rFonts w:ascii="Times" w:hAnsi="Times" w:cs="Times"/>
          <w:color w:val="000000"/>
        </w:rPr>
        <w:t> </w:t>
      </w:r>
      <w:r w:rsidRPr="00CC3B5A">
        <w:rPr>
          <w:rFonts w:ascii="Times" w:hAnsi="Times" w:cs="Times"/>
          <w:color w:val="000000"/>
        </w:rPr>
        <w:t>000–500</w:t>
      </w:r>
      <w:r>
        <w:rPr>
          <w:rFonts w:ascii="Times" w:hAnsi="Times" w:cs="Times"/>
          <w:color w:val="000000"/>
        </w:rPr>
        <w:t> </w:t>
      </w:r>
      <w:r w:rsidRPr="00CC3B5A">
        <w:rPr>
          <w:rFonts w:ascii="Times" w:hAnsi="Times" w:cs="Times"/>
          <w:color w:val="000000"/>
        </w:rPr>
        <w:t>000 forint,</w:t>
      </w:r>
      <w:r>
        <w:rPr>
          <w:rFonts w:ascii="Times" w:hAnsi="Times" w:cs="Times"/>
          <w:color w:val="000000"/>
        </w:rPr>
        <w:t>”</w:t>
      </w:r>
    </w:p>
    <w:p w:rsidR="00D74C97" w:rsidRDefault="00D74C97" w:rsidP="00D74C97">
      <w:pPr>
        <w:pStyle w:val="Listaszerbekezds"/>
        <w:rPr>
          <w:b/>
        </w:rPr>
      </w:pPr>
    </w:p>
    <w:p w:rsidR="00D74C97" w:rsidRDefault="00D74C97" w:rsidP="00D74C97">
      <w:pPr>
        <w:pStyle w:val="Listaszerbekezds"/>
        <w:numPr>
          <w:ilvl w:val="0"/>
          <w:numId w:val="36"/>
        </w:numPr>
        <w:suppressAutoHyphens w:val="0"/>
        <w:contextualSpacing/>
        <w:jc w:val="center"/>
        <w:rPr>
          <w:b/>
        </w:rPr>
      </w:pPr>
      <w:r>
        <w:rPr>
          <w:b/>
        </w:rPr>
        <w:t>§</w:t>
      </w:r>
    </w:p>
    <w:p w:rsidR="00D74C97" w:rsidRDefault="00D74C97" w:rsidP="00D74C97">
      <w:pPr>
        <w:pStyle w:val="Listaszerbekezds"/>
        <w:ind w:left="0"/>
        <w:rPr>
          <w:b/>
        </w:rPr>
      </w:pPr>
    </w:p>
    <w:p w:rsidR="00D74C97" w:rsidRDefault="00D74C97" w:rsidP="00D74C97">
      <w:pPr>
        <w:pStyle w:val="Listaszerbekezds"/>
        <w:numPr>
          <w:ilvl w:val="0"/>
          <w:numId w:val="38"/>
        </w:numPr>
        <w:suppressAutoHyphens w:val="0"/>
        <w:ind w:left="426" w:hanging="426"/>
        <w:contextualSpacing/>
        <w:jc w:val="both"/>
        <w:rPr>
          <w:b/>
        </w:rPr>
      </w:pPr>
      <w:r>
        <w:t xml:space="preserve">A Korm. rendelet 15. § (1) bekezdés </w:t>
      </w:r>
      <w:r w:rsidRPr="00B87BC9">
        <w:rPr>
          <w:i/>
          <w:iCs/>
        </w:rPr>
        <w:t>b)</w:t>
      </w:r>
      <w:r>
        <w:t xml:space="preserve"> és </w:t>
      </w:r>
      <w:r w:rsidRPr="00B87BC9">
        <w:rPr>
          <w:i/>
          <w:iCs/>
        </w:rPr>
        <w:t>c)</w:t>
      </w:r>
      <w:r>
        <w:t xml:space="preserve"> pontja helyébe a következő rendelkezés lép:</w:t>
      </w:r>
    </w:p>
    <w:p w:rsidR="00D74C97" w:rsidRDefault="00D74C97" w:rsidP="00D74C97">
      <w:pPr>
        <w:pStyle w:val="Listaszerbekezds"/>
        <w:ind w:left="0"/>
        <w:jc w:val="both"/>
        <w:rPr>
          <w:i/>
        </w:rPr>
      </w:pPr>
    </w:p>
    <w:p w:rsidR="00D74C97" w:rsidRDefault="00D74C97" w:rsidP="00D74C97">
      <w:pPr>
        <w:pStyle w:val="Listaszerbekezds"/>
        <w:ind w:left="0"/>
        <w:jc w:val="both"/>
        <w:rPr>
          <w:i/>
          <w:iCs/>
        </w:rPr>
      </w:pPr>
      <w:r>
        <w:rPr>
          <w:i/>
        </w:rPr>
        <w:t>[</w:t>
      </w:r>
      <w:r w:rsidRPr="00B87BC9">
        <w:rPr>
          <w:i/>
          <w:iCs/>
        </w:rPr>
        <w:t>15. § (1) Az állami horgászjegy, turista állami horgászjegy, állami halászjegy váltásától, illetve a halászati engedély kérelmezésétől való eltiltás (a továbbiakban együtt: eltiltás) időtartama</w:t>
      </w:r>
      <w:r>
        <w:rPr>
          <w:i/>
          <w:iCs/>
        </w:rPr>
        <w:t>:</w:t>
      </w:r>
      <w:r>
        <w:rPr>
          <w:i/>
        </w:rPr>
        <w:t>]</w:t>
      </w:r>
    </w:p>
    <w:p w:rsidR="00D74C97" w:rsidRPr="00886A01" w:rsidRDefault="00D74C97" w:rsidP="00D74C97">
      <w:pPr>
        <w:pStyle w:val="Listaszerbekezds"/>
        <w:ind w:left="0"/>
        <w:jc w:val="both"/>
      </w:pPr>
      <w:r>
        <w:rPr>
          <w:i/>
          <w:iCs/>
        </w:rPr>
        <w:t>„</w:t>
      </w:r>
      <w:r w:rsidRPr="00B87BC9">
        <w:rPr>
          <w:i/>
          <w:iCs/>
        </w:rPr>
        <w:t>b)</w:t>
      </w:r>
      <w:r w:rsidRPr="00886A01">
        <w:t xml:space="preserve"> az 1. § (1) bekezdésében, a 3. § </w:t>
      </w:r>
      <w:r w:rsidRPr="00B87BC9">
        <w:rPr>
          <w:i/>
          <w:iCs/>
        </w:rPr>
        <w:t>b)</w:t>
      </w:r>
      <w:r w:rsidRPr="00886A01">
        <w:t xml:space="preserve"> pontjában, a 4. § </w:t>
      </w:r>
      <w:r w:rsidRPr="00B87BC9">
        <w:rPr>
          <w:i/>
          <w:iCs/>
        </w:rPr>
        <w:t>q)</w:t>
      </w:r>
      <w:r w:rsidRPr="00886A01">
        <w:t xml:space="preserve"> </w:t>
      </w:r>
      <w:r>
        <w:t xml:space="preserve">és </w:t>
      </w:r>
      <w:r w:rsidRPr="00DB76A5">
        <w:rPr>
          <w:i/>
          <w:iCs/>
        </w:rPr>
        <w:t>u)</w:t>
      </w:r>
      <w:r w:rsidRPr="00886A01">
        <w:t xml:space="preserve"> pontjában, a 12. § (2) bekezdésében meghatározott esetekben: 3-12 hónap,</w:t>
      </w:r>
    </w:p>
    <w:p w:rsidR="00D74C97" w:rsidRPr="00886A01" w:rsidRDefault="00D74C97" w:rsidP="00D74C97">
      <w:pPr>
        <w:pStyle w:val="Listaszerbekezds"/>
        <w:ind w:left="0"/>
        <w:jc w:val="both"/>
      </w:pPr>
      <w:r w:rsidRPr="00B87BC9">
        <w:rPr>
          <w:i/>
          <w:iCs/>
        </w:rPr>
        <w:t>c)</w:t>
      </w:r>
      <w:r w:rsidRPr="00886A01">
        <w:t xml:space="preserve"> a 4. § </w:t>
      </w:r>
      <w:r w:rsidRPr="00B87BC9">
        <w:rPr>
          <w:i/>
          <w:iCs/>
        </w:rPr>
        <w:t>s)</w:t>
      </w:r>
      <w:r>
        <w:t xml:space="preserve">, </w:t>
      </w:r>
      <w:r w:rsidRPr="00DB76A5">
        <w:rPr>
          <w:i/>
          <w:iCs/>
        </w:rPr>
        <w:t>t)</w:t>
      </w:r>
      <w:r w:rsidRPr="00DB76A5">
        <w:t xml:space="preserve"> és </w:t>
      </w:r>
      <w:r w:rsidRPr="00DB76A5">
        <w:rPr>
          <w:i/>
          <w:iCs/>
        </w:rPr>
        <w:t>v)</w:t>
      </w:r>
      <w:r w:rsidRPr="00886A01">
        <w:t xml:space="preserve"> </w:t>
      </w:r>
      <w:r>
        <w:t>pontjában, a 6. § c) pontjában</w:t>
      </w:r>
      <w:r w:rsidRPr="00886A01">
        <w:t xml:space="preserve"> meghatározott esetekben: 3-18 hónap,</w:t>
      </w:r>
      <w:r>
        <w:t>”</w:t>
      </w:r>
    </w:p>
    <w:p w:rsidR="00D74C97" w:rsidRDefault="00D74C97" w:rsidP="00D74C97">
      <w:pPr>
        <w:rPr>
          <w:i/>
          <w:iCs/>
        </w:rPr>
      </w:pPr>
    </w:p>
    <w:p w:rsidR="00D74C97" w:rsidRPr="007C6D1E" w:rsidRDefault="00D74C97" w:rsidP="00D74C97">
      <w:pPr>
        <w:pStyle w:val="Listaszerbekezds"/>
        <w:numPr>
          <w:ilvl w:val="0"/>
          <w:numId w:val="38"/>
        </w:numPr>
        <w:suppressAutoHyphens w:val="0"/>
        <w:ind w:left="426" w:hanging="426"/>
        <w:contextualSpacing/>
        <w:jc w:val="both"/>
        <w:rPr>
          <w:iCs/>
        </w:rPr>
      </w:pPr>
      <w:r w:rsidRPr="007C6D1E">
        <w:t xml:space="preserve">A Korm. rendelet 15. § (1) bekezdés </w:t>
      </w:r>
      <w:r w:rsidRPr="007C6D1E">
        <w:rPr>
          <w:iCs/>
        </w:rPr>
        <w:t>i)</w:t>
      </w:r>
      <w:r w:rsidRPr="007C6D1E">
        <w:t xml:space="preserve"> pontja helyébe a következő rendelkezés lép:</w:t>
      </w:r>
    </w:p>
    <w:p w:rsidR="00D74C97" w:rsidRDefault="00D74C97" w:rsidP="00D74C97">
      <w:pPr>
        <w:pStyle w:val="Listaszerbekezds"/>
        <w:ind w:left="0"/>
        <w:jc w:val="both"/>
        <w:rPr>
          <w:i/>
        </w:rPr>
      </w:pPr>
    </w:p>
    <w:p w:rsidR="00D74C97" w:rsidRDefault="00D74C97" w:rsidP="00D74C97">
      <w:pPr>
        <w:pStyle w:val="Listaszerbekezds"/>
        <w:ind w:left="0"/>
        <w:jc w:val="both"/>
        <w:rPr>
          <w:i/>
          <w:iCs/>
        </w:rPr>
      </w:pPr>
      <w:r>
        <w:rPr>
          <w:i/>
        </w:rPr>
        <w:t>[</w:t>
      </w:r>
      <w:r w:rsidRPr="00B87BC9">
        <w:rPr>
          <w:i/>
          <w:iCs/>
        </w:rPr>
        <w:t>15. § (1) Az állami horgászjegy, turista állami horgászjegy, állami halászjegy váltásától, illetve a halászati engedély kérelmezésétől való eltiltás (a továbbiakban együtt: eltiltás) időtartama</w:t>
      </w:r>
      <w:r>
        <w:rPr>
          <w:i/>
          <w:iCs/>
        </w:rPr>
        <w:t>:</w:t>
      </w:r>
      <w:r>
        <w:rPr>
          <w:i/>
        </w:rPr>
        <w:t>]</w:t>
      </w:r>
    </w:p>
    <w:p w:rsidR="00D74C97" w:rsidRPr="00B244DD" w:rsidRDefault="00D74C97" w:rsidP="00D74C97">
      <w:pPr>
        <w:rPr>
          <w:b/>
        </w:rPr>
      </w:pPr>
      <w:r>
        <w:rPr>
          <w:i/>
          <w:iCs/>
        </w:rPr>
        <w:t>„</w:t>
      </w:r>
      <w:r w:rsidRPr="00B87BC9">
        <w:rPr>
          <w:i/>
          <w:iCs/>
        </w:rPr>
        <w:t>i)</w:t>
      </w:r>
      <w:r w:rsidRPr="00886A01">
        <w:t xml:space="preserve"> a 2. §</w:t>
      </w:r>
      <w:proofErr w:type="spellStart"/>
      <w:r w:rsidRPr="00886A01">
        <w:t>-ban</w:t>
      </w:r>
      <w:proofErr w:type="spellEnd"/>
      <w:r w:rsidRPr="00886A01">
        <w:t xml:space="preserve">, a 4. § </w:t>
      </w:r>
      <w:r w:rsidRPr="00B87BC9">
        <w:rPr>
          <w:i/>
          <w:iCs/>
        </w:rPr>
        <w:t>d</w:t>
      </w:r>
      <w:r>
        <w:t>)–</w:t>
      </w:r>
      <w:r w:rsidRPr="00B87BC9">
        <w:rPr>
          <w:i/>
          <w:iCs/>
        </w:rPr>
        <w:t>g)</w:t>
      </w:r>
      <w:r w:rsidRPr="00886A01">
        <w:t xml:space="preserve">, </w:t>
      </w:r>
      <w:r w:rsidRPr="00B87BC9">
        <w:rPr>
          <w:i/>
          <w:iCs/>
        </w:rPr>
        <w:t>i)</w:t>
      </w:r>
      <w:r w:rsidRPr="00886A01">
        <w:t xml:space="preserve">, </w:t>
      </w:r>
      <w:r w:rsidRPr="00B87BC9">
        <w:rPr>
          <w:i/>
          <w:iCs/>
        </w:rPr>
        <w:t>m)</w:t>
      </w:r>
      <w:r>
        <w:rPr>
          <w:i/>
          <w:iCs/>
        </w:rPr>
        <w:t>,</w:t>
      </w:r>
      <w:r w:rsidRPr="00886A01">
        <w:t xml:space="preserve"> </w:t>
      </w:r>
      <w:r w:rsidRPr="00B87BC9">
        <w:rPr>
          <w:i/>
          <w:iCs/>
        </w:rPr>
        <w:t>p)</w:t>
      </w:r>
      <w:r w:rsidRPr="00886A01">
        <w:t xml:space="preserve"> </w:t>
      </w:r>
      <w:r w:rsidRPr="00DB76A5">
        <w:t xml:space="preserve">és </w:t>
      </w:r>
      <w:r w:rsidRPr="00DB76A5">
        <w:rPr>
          <w:i/>
          <w:iCs/>
        </w:rPr>
        <w:t>x)</w:t>
      </w:r>
      <w:r w:rsidRPr="00886A01">
        <w:t xml:space="preserve"> pontjában, a 6. § </w:t>
      </w:r>
      <w:r>
        <w:t>a) pontjában</w:t>
      </w:r>
      <w:r w:rsidRPr="00886A01">
        <w:t>, a 10. §</w:t>
      </w:r>
      <w:proofErr w:type="spellStart"/>
      <w:r w:rsidRPr="00886A01">
        <w:t>-ban</w:t>
      </w:r>
      <w:proofErr w:type="spellEnd"/>
      <w:r w:rsidRPr="00886A01">
        <w:t xml:space="preserve"> meghatározott esetekben: 1-3 év</w:t>
      </w:r>
      <w:r>
        <w:t>,”</w:t>
      </w:r>
    </w:p>
    <w:p w:rsidR="00D74C97" w:rsidRDefault="00D74C97" w:rsidP="00D74C97"/>
    <w:p w:rsidR="00D74C97" w:rsidRDefault="00D74C97" w:rsidP="00D74C97"/>
    <w:p w:rsidR="00D74C97" w:rsidRDefault="00D74C97" w:rsidP="00D74C97"/>
    <w:p w:rsidR="00D74C97" w:rsidRDefault="00D74C97" w:rsidP="00D74C97"/>
    <w:p w:rsidR="00D74C97" w:rsidRDefault="00D74C97" w:rsidP="00D74C97">
      <w:pPr>
        <w:pStyle w:val="Listaszerbekezds"/>
        <w:numPr>
          <w:ilvl w:val="0"/>
          <w:numId w:val="36"/>
        </w:numPr>
        <w:suppressAutoHyphens w:val="0"/>
        <w:contextualSpacing/>
        <w:jc w:val="center"/>
        <w:rPr>
          <w:b/>
        </w:rPr>
      </w:pPr>
      <w:r>
        <w:rPr>
          <w:b/>
        </w:rPr>
        <w:t>§</w:t>
      </w:r>
    </w:p>
    <w:p w:rsidR="00D74C97" w:rsidRDefault="00D74C97" w:rsidP="00D74C97"/>
    <w:p w:rsidR="00D74C97" w:rsidRDefault="00D74C97" w:rsidP="00D74C97">
      <w:r>
        <w:t xml:space="preserve">A Korm. rendelet </w:t>
      </w:r>
    </w:p>
    <w:p w:rsidR="00D74C97" w:rsidRDefault="00D74C97" w:rsidP="00D74C97">
      <w:proofErr w:type="gramStart"/>
      <w:r>
        <w:t>a</w:t>
      </w:r>
      <w:proofErr w:type="gramEnd"/>
      <w:r>
        <w:t>) 4. §</w:t>
      </w:r>
      <w:proofErr w:type="spellStart"/>
      <w:r>
        <w:t>-ának</w:t>
      </w:r>
      <w:proofErr w:type="spellEnd"/>
      <w:r>
        <w:t xml:space="preserve"> felvezető szövegében a „nem megengedett módon vagy eszközzel vagy” szövegrész helyébe a </w:t>
      </w:r>
      <w:r w:rsidRPr="00847E44">
        <w:t>„tiltott vagy nem megengedett eszközzel vagy módon, vagy”</w:t>
      </w:r>
      <w:r>
        <w:t xml:space="preserve"> szöveg,</w:t>
      </w:r>
    </w:p>
    <w:p w:rsidR="00D74C97" w:rsidRDefault="00D74C97" w:rsidP="00D74C97">
      <w:r>
        <w:t>b) 15. § (1) bekezdés e) pontjában a „6. § (3) bekezdésében” szövegrész helyébe a „6. § b) pontjában” szöveg</w:t>
      </w:r>
    </w:p>
    <w:p w:rsidR="00D74C97" w:rsidRDefault="00D74C97" w:rsidP="00D74C97">
      <w:proofErr w:type="gramStart"/>
      <w:r>
        <w:t>lép</w:t>
      </w:r>
      <w:proofErr w:type="gramEnd"/>
      <w:r>
        <w:t>.</w:t>
      </w:r>
    </w:p>
    <w:p w:rsidR="00D74C97" w:rsidRDefault="00D74C97" w:rsidP="00D74C97"/>
    <w:p w:rsidR="00D74C97" w:rsidRDefault="00D74C97" w:rsidP="00D74C97">
      <w:pPr>
        <w:pStyle w:val="Listaszerbekezds"/>
        <w:numPr>
          <w:ilvl w:val="0"/>
          <w:numId w:val="36"/>
        </w:numPr>
        <w:suppressAutoHyphens w:val="0"/>
        <w:contextualSpacing/>
        <w:jc w:val="center"/>
        <w:rPr>
          <w:b/>
        </w:rPr>
      </w:pPr>
      <w:r>
        <w:rPr>
          <w:b/>
        </w:rPr>
        <w:t>§</w:t>
      </w:r>
    </w:p>
    <w:p w:rsidR="00D74C97" w:rsidRDefault="00D74C97" w:rsidP="00D74C97"/>
    <w:p w:rsidR="00D74C97" w:rsidRPr="00836BF5" w:rsidRDefault="00D74C97" w:rsidP="00D74C97">
      <w:r>
        <w:t>Ez a rendelet a kihirdetését követő 16. napon lép hatályba.</w:t>
      </w:r>
    </w:p>
    <w:p w:rsidR="00983548" w:rsidRPr="0057529F" w:rsidRDefault="00983548" w:rsidP="00D74C97">
      <w:pPr>
        <w:autoSpaceDE w:val="0"/>
        <w:autoSpaceDN w:val="0"/>
        <w:adjustRightInd w:val="0"/>
        <w:jc w:val="center"/>
        <w:rPr>
          <w:b/>
          <w:bCs/>
        </w:rPr>
      </w:pPr>
      <w:bookmarkStart w:id="0" w:name="_GoBack"/>
      <w:bookmarkEnd w:id="0"/>
    </w:p>
    <w:p w:rsidR="00983548" w:rsidRPr="0057529F" w:rsidRDefault="00983548" w:rsidP="00983548">
      <w:pPr>
        <w:autoSpaceDE w:val="0"/>
        <w:autoSpaceDN w:val="0"/>
        <w:adjustRightInd w:val="0"/>
        <w:jc w:val="center"/>
        <w:rPr>
          <w:b/>
          <w:bCs/>
        </w:rPr>
      </w:pPr>
    </w:p>
    <w:p w:rsidR="003D04C4" w:rsidRPr="003231B3" w:rsidRDefault="003D04C4" w:rsidP="00983548">
      <w:pPr>
        <w:jc w:val="center"/>
      </w:pPr>
    </w:p>
    <w:p w:rsidR="003D04C4" w:rsidRPr="003231B3" w:rsidRDefault="003D04C4" w:rsidP="00983548">
      <w:pPr>
        <w:ind w:left="720"/>
        <w:jc w:val="right"/>
      </w:pPr>
      <w:r w:rsidRPr="003231B3">
        <w:br w:type="page"/>
      </w:r>
    </w:p>
    <w:p w:rsidR="00412878" w:rsidRPr="006C3614" w:rsidRDefault="00412878" w:rsidP="003D04C4">
      <w:pPr>
        <w:jc w:val="center"/>
      </w:pPr>
    </w:p>
    <w:sectPr w:rsidR="00412878" w:rsidRPr="006C3614" w:rsidSect="00C565DF">
      <w:headerReference w:type="default" r:id="rId10"/>
      <w:pgSz w:w="11906" w:h="16838"/>
      <w:pgMar w:top="851" w:right="849" w:bottom="993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F1E" w:rsidRDefault="00574F1E" w:rsidP="008550AA">
      <w:r>
        <w:separator/>
      </w:r>
    </w:p>
  </w:endnote>
  <w:endnote w:type="continuationSeparator" w:id="0">
    <w:p w:rsidR="00574F1E" w:rsidRDefault="00574F1E" w:rsidP="008550AA">
      <w:r>
        <w:continuationSeparator/>
      </w:r>
    </w:p>
  </w:endnote>
  <w:endnote w:type="continuationNotice" w:id="1">
    <w:p w:rsidR="00574F1E" w:rsidRDefault="00574F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"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S Sans Serif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F1E" w:rsidRDefault="00574F1E" w:rsidP="008550AA">
      <w:r>
        <w:separator/>
      </w:r>
    </w:p>
  </w:footnote>
  <w:footnote w:type="continuationSeparator" w:id="0">
    <w:p w:rsidR="00574F1E" w:rsidRDefault="00574F1E" w:rsidP="008550AA">
      <w:r>
        <w:continuationSeparator/>
      </w:r>
    </w:p>
  </w:footnote>
  <w:footnote w:type="continuationNotice" w:id="1">
    <w:p w:rsidR="00574F1E" w:rsidRDefault="00574F1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60C" w:rsidRDefault="006E660C" w:rsidP="006E660C">
    <w:pPr>
      <w:pStyle w:val="lfej"/>
      <w:jc w:val="center"/>
    </w:pPr>
    <w:r>
      <w:t>TERVEZET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  <w:rPr>
        <w:i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eastAsia="Times New Roman"/>
        <w:sz w:val="24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i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5606" w:hanging="360"/>
      </w:pPr>
    </w:lvl>
  </w:abstractNum>
  <w:abstractNum w:abstractNumId="6">
    <w:nsid w:val="00000007"/>
    <w:multiLevelType w:val="singleLevel"/>
    <w:tmpl w:val="00000007"/>
    <w:name w:val="WW8Num1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</w:lvl>
  </w:abstractNum>
  <w:abstractNum w:abstractNumId="8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18"/>
    <w:multiLevelType w:val="singleLevel"/>
    <w:tmpl w:val="B2EEC7DE"/>
    <w:name w:val="WW8Num2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0">
    <w:nsid w:val="00000020"/>
    <w:multiLevelType w:val="singleLevel"/>
    <w:tmpl w:val="03DC619A"/>
    <w:name w:val="WW8Num3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1">
    <w:nsid w:val="00000072"/>
    <w:multiLevelType w:val="multilevel"/>
    <w:tmpl w:val="942E26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49917FF"/>
    <w:multiLevelType w:val="hybridMultilevel"/>
    <w:tmpl w:val="CC2C5530"/>
    <w:lvl w:ilvl="0" w:tplc="B7D2995C">
      <w:start w:val="1"/>
      <w:numFmt w:val="lowerLetter"/>
      <w:lvlText w:val="%1)"/>
      <w:lvlJc w:val="left"/>
      <w:pPr>
        <w:ind w:left="54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082F293A"/>
    <w:multiLevelType w:val="hybridMultilevel"/>
    <w:tmpl w:val="C060ACAC"/>
    <w:lvl w:ilvl="0" w:tplc="AB44C846">
      <w:start w:val="1"/>
      <w:numFmt w:val="lowerLetter"/>
      <w:lvlText w:val="%1)"/>
      <w:lvlJc w:val="left"/>
      <w:pPr>
        <w:ind w:left="72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621" w:hanging="360"/>
      </w:pPr>
    </w:lvl>
    <w:lvl w:ilvl="2" w:tplc="040E001B" w:tentative="1">
      <w:start w:val="1"/>
      <w:numFmt w:val="lowerRoman"/>
      <w:lvlText w:val="%3."/>
      <w:lvlJc w:val="right"/>
      <w:pPr>
        <w:ind w:left="2341" w:hanging="180"/>
      </w:pPr>
    </w:lvl>
    <w:lvl w:ilvl="3" w:tplc="040E000F" w:tentative="1">
      <w:start w:val="1"/>
      <w:numFmt w:val="decimal"/>
      <w:lvlText w:val="%4."/>
      <w:lvlJc w:val="left"/>
      <w:pPr>
        <w:ind w:left="3061" w:hanging="360"/>
      </w:pPr>
    </w:lvl>
    <w:lvl w:ilvl="4" w:tplc="040E0019" w:tentative="1">
      <w:start w:val="1"/>
      <w:numFmt w:val="lowerLetter"/>
      <w:lvlText w:val="%5."/>
      <w:lvlJc w:val="left"/>
      <w:pPr>
        <w:ind w:left="3781" w:hanging="360"/>
      </w:pPr>
    </w:lvl>
    <w:lvl w:ilvl="5" w:tplc="040E001B" w:tentative="1">
      <w:start w:val="1"/>
      <w:numFmt w:val="lowerRoman"/>
      <w:lvlText w:val="%6."/>
      <w:lvlJc w:val="right"/>
      <w:pPr>
        <w:ind w:left="4501" w:hanging="180"/>
      </w:pPr>
    </w:lvl>
    <w:lvl w:ilvl="6" w:tplc="040E000F" w:tentative="1">
      <w:start w:val="1"/>
      <w:numFmt w:val="decimal"/>
      <w:lvlText w:val="%7."/>
      <w:lvlJc w:val="left"/>
      <w:pPr>
        <w:ind w:left="5221" w:hanging="360"/>
      </w:pPr>
    </w:lvl>
    <w:lvl w:ilvl="7" w:tplc="040E0019" w:tentative="1">
      <w:start w:val="1"/>
      <w:numFmt w:val="lowerLetter"/>
      <w:lvlText w:val="%8."/>
      <w:lvlJc w:val="left"/>
      <w:pPr>
        <w:ind w:left="5941" w:hanging="360"/>
      </w:pPr>
    </w:lvl>
    <w:lvl w:ilvl="8" w:tplc="040E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4">
    <w:nsid w:val="0D5C3FD4"/>
    <w:multiLevelType w:val="hybridMultilevel"/>
    <w:tmpl w:val="83945104"/>
    <w:lvl w:ilvl="0" w:tplc="124AF1A8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>
    <w:nsid w:val="0F6707F8"/>
    <w:multiLevelType w:val="hybridMultilevel"/>
    <w:tmpl w:val="C060ACAC"/>
    <w:lvl w:ilvl="0" w:tplc="AB44C846">
      <w:start w:val="1"/>
      <w:numFmt w:val="lowerLetter"/>
      <w:lvlText w:val="%1)"/>
      <w:lvlJc w:val="left"/>
      <w:pPr>
        <w:ind w:left="72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621" w:hanging="360"/>
      </w:pPr>
    </w:lvl>
    <w:lvl w:ilvl="2" w:tplc="040E001B" w:tentative="1">
      <w:start w:val="1"/>
      <w:numFmt w:val="lowerRoman"/>
      <w:lvlText w:val="%3."/>
      <w:lvlJc w:val="right"/>
      <w:pPr>
        <w:ind w:left="2341" w:hanging="180"/>
      </w:pPr>
    </w:lvl>
    <w:lvl w:ilvl="3" w:tplc="040E000F" w:tentative="1">
      <w:start w:val="1"/>
      <w:numFmt w:val="decimal"/>
      <w:lvlText w:val="%4."/>
      <w:lvlJc w:val="left"/>
      <w:pPr>
        <w:ind w:left="3061" w:hanging="360"/>
      </w:pPr>
    </w:lvl>
    <w:lvl w:ilvl="4" w:tplc="040E0019" w:tentative="1">
      <w:start w:val="1"/>
      <w:numFmt w:val="lowerLetter"/>
      <w:lvlText w:val="%5."/>
      <w:lvlJc w:val="left"/>
      <w:pPr>
        <w:ind w:left="3781" w:hanging="360"/>
      </w:pPr>
    </w:lvl>
    <w:lvl w:ilvl="5" w:tplc="040E001B" w:tentative="1">
      <w:start w:val="1"/>
      <w:numFmt w:val="lowerRoman"/>
      <w:lvlText w:val="%6."/>
      <w:lvlJc w:val="right"/>
      <w:pPr>
        <w:ind w:left="4501" w:hanging="180"/>
      </w:pPr>
    </w:lvl>
    <w:lvl w:ilvl="6" w:tplc="040E000F" w:tentative="1">
      <w:start w:val="1"/>
      <w:numFmt w:val="decimal"/>
      <w:lvlText w:val="%7."/>
      <w:lvlJc w:val="left"/>
      <w:pPr>
        <w:ind w:left="5221" w:hanging="360"/>
      </w:pPr>
    </w:lvl>
    <w:lvl w:ilvl="7" w:tplc="040E0019" w:tentative="1">
      <w:start w:val="1"/>
      <w:numFmt w:val="lowerLetter"/>
      <w:lvlText w:val="%8."/>
      <w:lvlJc w:val="left"/>
      <w:pPr>
        <w:ind w:left="5941" w:hanging="360"/>
      </w:pPr>
    </w:lvl>
    <w:lvl w:ilvl="8" w:tplc="040E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6">
    <w:nsid w:val="10C34CA4"/>
    <w:multiLevelType w:val="hybridMultilevel"/>
    <w:tmpl w:val="71A6915A"/>
    <w:lvl w:ilvl="0" w:tplc="040E0017">
      <w:start w:val="1"/>
      <w:numFmt w:val="lowerLetter"/>
      <w:lvlText w:val="%1)"/>
      <w:lvlJc w:val="left"/>
      <w:pPr>
        <w:ind w:left="1060" w:hanging="360"/>
      </w:pPr>
    </w:lvl>
    <w:lvl w:ilvl="1" w:tplc="040E0019" w:tentative="1">
      <w:start w:val="1"/>
      <w:numFmt w:val="lowerLetter"/>
      <w:lvlText w:val="%2."/>
      <w:lvlJc w:val="left"/>
      <w:pPr>
        <w:ind w:left="1780" w:hanging="360"/>
      </w:pPr>
    </w:lvl>
    <w:lvl w:ilvl="2" w:tplc="040E001B" w:tentative="1">
      <w:start w:val="1"/>
      <w:numFmt w:val="lowerRoman"/>
      <w:lvlText w:val="%3."/>
      <w:lvlJc w:val="right"/>
      <w:pPr>
        <w:ind w:left="2500" w:hanging="180"/>
      </w:pPr>
    </w:lvl>
    <w:lvl w:ilvl="3" w:tplc="040E000F" w:tentative="1">
      <w:start w:val="1"/>
      <w:numFmt w:val="decimal"/>
      <w:lvlText w:val="%4."/>
      <w:lvlJc w:val="left"/>
      <w:pPr>
        <w:ind w:left="3220" w:hanging="360"/>
      </w:pPr>
    </w:lvl>
    <w:lvl w:ilvl="4" w:tplc="040E0019" w:tentative="1">
      <w:start w:val="1"/>
      <w:numFmt w:val="lowerLetter"/>
      <w:lvlText w:val="%5."/>
      <w:lvlJc w:val="left"/>
      <w:pPr>
        <w:ind w:left="3940" w:hanging="360"/>
      </w:pPr>
    </w:lvl>
    <w:lvl w:ilvl="5" w:tplc="040E001B" w:tentative="1">
      <w:start w:val="1"/>
      <w:numFmt w:val="lowerRoman"/>
      <w:lvlText w:val="%6."/>
      <w:lvlJc w:val="right"/>
      <w:pPr>
        <w:ind w:left="4660" w:hanging="180"/>
      </w:pPr>
    </w:lvl>
    <w:lvl w:ilvl="6" w:tplc="040E000F" w:tentative="1">
      <w:start w:val="1"/>
      <w:numFmt w:val="decimal"/>
      <w:lvlText w:val="%7."/>
      <w:lvlJc w:val="left"/>
      <w:pPr>
        <w:ind w:left="5380" w:hanging="360"/>
      </w:pPr>
    </w:lvl>
    <w:lvl w:ilvl="7" w:tplc="040E0019" w:tentative="1">
      <w:start w:val="1"/>
      <w:numFmt w:val="lowerLetter"/>
      <w:lvlText w:val="%8."/>
      <w:lvlJc w:val="left"/>
      <w:pPr>
        <w:ind w:left="6100" w:hanging="360"/>
      </w:pPr>
    </w:lvl>
    <w:lvl w:ilvl="8" w:tplc="040E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>
    <w:nsid w:val="11CE46EC"/>
    <w:multiLevelType w:val="hybridMultilevel"/>
    <w:tmpl w:val="C060ACAC"/>
    <w:lvl w:ilvl="0" w:tplc="AB44C846">
      <w:start w:val="1"/>
      <w:numFmt w:val="lowerLetter"/>
      <w:lvlText w:val="%1)"/>
      <w:lvlJc w:val="left"/>
      <w:pPr>
        <w:ind w:left="72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621" w:hanging="360"/>
      </w:pPr>
    </w:lvl>
    <w:lvl w:ilvl="2" w:tplc="040E001B" w:tentative="1">
      <w:start w:val="1"/>
      <w:numFmt w:val="lowerRoman"/>
      <w:lvlText w:val="%3."/>
      <w:lvlJc w:val="right"/>
      <w:pPr>
        <w:ind w:left="2341" w:hanging="180"/>
      </w:pPr>
    </w:lvl>
    <w:lvl w:ilvl="3" w:tplc="040E000F" w:tentative="1">
      <w:start w:val="1"/>
      <w:numFmt w:val="decimal"/>
      <w:lvlText w:val="%4."/>
      <w:lvlJc w:val="left"/>
      <w:pPr>
        <w:ind w:left="3061" w:hanging="360"/>
      </w:pPr>
    </w:lvl>
    <w:lvl w:ilvl="4" w:tplc="040E0019" w:tentative="1">
      <w:start w:val="1"/>
      <w:numFmt w:val="lowerLetter"/>
      <w:lvlText w:val="%5."/>
      <w:lvlJc w:val="left"/>
      <w:pPr>
        <w:ind w:left="3781" w:hanging="360"/>
      </w:pPr>
    </w:lvl>
    <w:lvl w:ilvl="5" w:tplc="040E001B" w:tentative="1">
      <w:start w:val="1"/>
      <w:numFmt w:val="lowerRoman"/>
      <w:lvlText w:val="%6."/>
      <w:lvlJc w:val="right"/>
      <w:pPr>
        <w:ind w:left="4501" w:hanging="180"/>
      </w:pPr>
    </w:lvl>
    <w:lvl w:ilvl="6" w:tplc="040E000F" w:tentative="1">
      <w:start w:val="1"/>
      <w:numFmt w:val="decimal"/>
      <w:lvlText w:val="%7."/>
      <w:lvlJc w:val="left"/>
      <w:pPr>
        <w:ind w:left="5221" w:hanging="360"/>
      </w:pPr>
    </w:lvl>
    <w:lvl w:ilvl="7" w:tplc="040E0019" w:tentative="1">
      <w:start w:val="1"/>
      <w:numFmt w:val="lowerLetter"/>
      <w:lvlText w:val="%8."/>
      <w:lvlJc w:val="left"/>
      <w:pPr>
        <w:ind w:left="5941" w:hanging="360"/>
      </w:pPr>
    </w:lvl>
    <w:lvl w:ilvl="8" w:tplc="040E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8">
    <w:nsid w:val="1E2B1226"/>
    <w:multiLevelType w:val="hybridMultilevel"/>
    <w:tmpl w:val="ED521486"/>
    <w:lvl w:ilvl="0" w:tplc="AB44C846">
      <w:start w:val="1"/>
      <w:numFmt w:val="lowerLetter"/>
      <w:lvlText w:val="%1)"/>
      <w:lvlJc w:val="left"/>
      <w:pPr>
        <w:ind w:left="901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0C54CB4"/>
    <w:multiLevelType w:val="hybridMultilevel"/>
    <w:tmpl w:val="47B8C820"/>
    <w:lvl w:ilvl="0" w:tplc="382A059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6E2F12"/>
    <w:multiLevelType w:val="hybridMultilevel"/>
    <w:tmpl w:val="17740916"/>
    <w:lvl w:ilvl="0" w:tplc="6AA80670">
      <w:start w:val="1"/>
      <w:numFmt w:val="lowerLetter"/>
      <w:lvlText w:val="%1)"/>
      <w:lvlJc w:val="left"/>
      <w:pPr>
        <w:ind w:left="72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621" w:hanging="360"/>
      </w:pPr>
    </w:lvl>
    <w:lvl w:ilvl="2" w:tplc="040E001B" w:tentative="1">
      <w:start w:val="1"/>
      <w:numFmt w:val="lowerRoman"/>
      <w:lvlText w:val="%3."/>
      <w:lvlJc w:val="right"/>
      <w:pPr>
        <w:ind w:left="2341" w:hanging="180"/>
      </w:pPr>
    </w:lvl>
    <w:lvl w:ilvl="3" w:tplc="040E000F" w:tentative="1">
      <w:start w:val="1"/>
      <w:numFmt w:val="decimal"/>
      <w:lvlText w:val="%4."/>
      <w:lvlJc w:val="left"/>
      <w:pPr>
        <w:ind w:left="3061" w:hanging="360"/>
      </w:pPr>
    </w:lvl>
    <w:lvl w:ilvl="4" w:tplc="040E0019" w:tentative="1">
      <w:start w:val="1"/>
      <w:numFmt w:val="lowerLetter"/>
      <w:lvlText w:val="%5."/>
      <w:lvlJc w:val="left"/>
      <w:pPr>
        <w:ind w:left="3781" w:hanging="360"/>
      </w:pPr>
    </w:lvl>
    <w:lvl w:ilvl="5" w:tplc="040E001B" w:tentative="1">
      <w:start w:val="1"/>
      <w:numFmt w:val="lowerRoman"/>
      <w:lvlText w:val="%6."/>
      <w:lvlJc w:val="right"/>
      <w:pPr>
        <w:ind w:left="4501" w:hanging="180"/>
      </w:pPr>
    </w:lvl>
    <w:lvl w:ilvl="6" w:tplc="040E000F" w:tentative="1">
      <w:start w:val="1"/>
      <w:numFmt w:val="decimal"/>
      <w:lvlText w:val="%7."/>
      <w:lvlJc w:val="left"/>
      <w:pPr>
        <w:ind w:left="5221" w:hanging="360"/>
      </w:pPr>
    </w:lvl>
    <w:lvl w:ilvl="7" w:tplc="040E0019" w:tentative="1">
      <w:start w:val="1"/>
      <w:numFmt w:val="lowerLetter"/>
      <w:lvlText w:val="%8."/>
      <w:lvlJc w:val="left"/>
      <w:pPr>
        <w:ind w:left="5941" w:hanging="360"/>
      </w:pPr>
    </w:lvl>
    <w:lvl w:ilvl="8" w:tplc="040E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1">
    <w:nsid w:val="260E27F2"/>
    <w:multiLevelType w:val="hybridMultilevel"/>
    <w:tmpl w:val="62CA5CD8"/>
    <w:lvl w:ilvl="0" w:tplc="88D6F040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092ABD"/>
    <w:multiLevelType w:val="hybridMultilevel"/>
    <w:tmpl w:val="8F509C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BD54456"/>
    <w:multiLevelType w:val="hybridMultilevel"/>
    <w:tmpl w:val="F742418E"/>
    <w:lvl w:ilvl="0" w:tplc="11544088">
      <w:start w:val="1"/>
      <w:numFmt w:val="lowerLetter"/>
      <w:lvlText w:val="%1)"/>
      <w:lvlJc w:val="left"/>
      <w:pPr>
        <w:ind w:left="1234" w:hanging="525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DAF58F9"/>
    <w:multiLevelType w:val="hybridMultilevel"/>
    <w:tmpl w:val="F742418E"/>
    <w:lvl w:ilvl="0" w:tplc="11544088">
      <w:start w:val="1"/>
      <w:numFmt w:val="lowerLetter"/>
      <w:lvlText w:val="%1)"/>
      <w:lvlJc w:val="left"/>
      <w:pPr>
        <w:ind w:left="1234" w:hanging="525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3ED46B4"/>
    <w:multiLevelType w:val="hybridMultilevel"/>
    <w:tmpl w:val="71A6915A"/>
    <w:lvl w:ilvl="0" w:tplc="040E0017">
      <w:start w:val="1"/>
      <w:numFmt w:val="lowerLetter"/>
      <w:lvlText w:val="%1)"/>
      <w:lvlJc w:val="left"/>
      <w:pPr>
        <w:ind w:left="1060" w:hanging="360"/>
      </w:pPr>
    </w:lvl>
    <w:lvl w:ilvl="1" w:tplc="040E0019" w:tentative="1">
      <w:start w:val="1"/>
      <w:numFmt w:val="lowerLetter"/>
      <w:lvlText w:val="%2."/>
      <w:lvlJc w:val="left"/>
      <w:pPr>
        <w:ind w:left="1780" w:hanging="360"/>
      </w:pPr>
    </w:lvl>
    <w:lvl w:ilvl="2" w:tplc="040E001B" w:tentative="1">
      <w:start w:val="1"/>
      <w:numFmt w:val="lowerRoman"/>
      <w:lvlText w:val="%3."/>
      <w:lvlJc w:val="right"/>
      <w:pPr>
        <w:ind w:left="2500" w:hanging="180"/>
      </w:pPr>
    </w:lvl>
    <w:lvl w:ilvl="3" w:tplc="040E000F" w:tentative="1">
      <w:start w:val="1"/>
      <w:numFmt w:val="decimal"/>
      <w:lvlText w:val="%4."/>
      <w:lvlJc w:val="left"/>
      <w:pPr>
        <w:ind w:left="3220" w:hanging="360"/>
      </w:pPr>
    </w:lvl>
    <w:lvl w:ilvl="4" w:tplc="040E0019" w:tentative="1">
      <w:start w:val="1"/>
      <w:numFmt w:val="lowerLetter"/>
      <w:lvlText w:val="%5."/>
      <w:lvlJc w:val="left"/>
      <w:pPr>
        <w:ind w:left="3940" w:hanging="360"/>
      </w:pPr>
    </w:lvl>
    <w:lvl w:ilvl="5" w:tplc="040E001B" w:tentative="1">
      <w:start w:val="1"/>
      <w:numFmt w:val="lowerRoman"/>
      <w:lvlText w:val="%6."/>
      <w:lvlJc w:val="right"/>
      <w:pPr>
        <w:ind w:left="4660" w:hanging="180"/>
      </w:pPr>
    </w:lvl>
    <w:lvl w:ilvl="6" w:tplc="040E000F" w:tentative="1">
      <w:start w:val="1"/>
      <w:numFmt w:val="decimal"/>
      <w:lvlText w:val="%7."/>
      <w:lvlJc w:val="left"/>
      <w:pPr>
        <w:ind w:left="5380" w:hanging="360"/>
      </w:pPr>
    </w:lvl>
    <w:lvl w:ilvl="7" w:tplc="040E0019" w:tentative="1">
      <w:start w:val="1"/>
      <w:numFmt w:val="lowerLetter"/>
      <w:lvlText w:val="%8."/>
      <w:lvlJc w:val="left"/>
      <w:pPr>
        <w:ind w:left="6100" w:hanging="360"/>
      </w:pPr>
    </w:lvl>
    <w:lvl w:ilvl="8" w:tplc="040E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6">
    <w:nsid w:val="33FA40D7"/>
    <w:multiLevelType w:val="hybridMultilevel"/>
    <w:tmpl w:val="C060ACAC"/>
    <w:lvl w:ilvl="0" w:tplc="AB44C846">
      <w:start w:val="1"/>
      <w:numFmt w:val="lowerLetter"/>
      <w:lvlText w:val="%1)"/>
      <w:lvlJc w:val="left"/>
      <w:pPr>
        <w:ind w:left="72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621" w:hanging="360"/>
      </w:pPr>
    </w:lvl>
    <w:lvl w:ilvl="2" w:tplc="040E001B" w:tentative="1">
      <w:start w:val="1"/>
      <w:numFmt w:val="lowerRoman"/>
      <w:lvlText w:val="%3."/>
      <w:lvlJc w:val="right"/>
      <w:pPr>
        <w:ind w:left="2341" w:hanging="180"/>
      </w:pPr>
    </w:lvl>
    <w:lvl w:ilvl="3" w:tplc="040E000F" w:tentative="1">
      <w:start w:val="1"/>
      <w:numFmt w:val="decimal"/>
      <w:lvlText w:val="%4."/>
      <w:lvlJc w:val="left"/>
      <w:pPr>
        <w:ind w:left="3061" w:hanging="360"/>
      </w:pPr>
    </w:lvl>
    <w:lvl w:ilvl="4" w:tplc="040E0019" w:tentative="1">
      <w:start w:val="1"/>
      <w:numFmt w:val="lowerLetter"/>
      <w:lvlText w:val="%5."/>
      <w:lvlJc w:val="left"/>
      <w:pPr>
        <w:ind w:left="3781" w:hanging="360"/>
      </w:pPr>
    </w:lvl>
    <w:lvl w:ilvl="5" w:tplc="040E001B" w:tentative="1">
      <w:start w:val="1"/>
      <w:numFmt w:val="lowerRoman"/>
      <w:lvlText w:val="%6."/>
      <w:lvlJc w:val="right"/>
      <w:pPr>
        <w:ind w:left="4501" w:hanging="180"/>
      </w:pPr>
    </w:lvl>
    <w:lvl w:ilvl="6" w:tplc="040E000F" w:tentative="1">
      <w:start w:val="1"/>
      <w:numFmt w:val="decimal"/>
      <w:lvlText w:val="%7."/>
      <w:lvlJc w:val="left"/>
      <w:pPr>
        <w:ind w:left="5221" w:hanging="360"/>
      </w:pPr>
    </w:lvl>
    <w:lvl w:ilvl="7" w:tplc="040E0019" w:tentative="1">
      <w:start w:val="1"/>
      <w:numFmt w:val="lowerLetter"/>
      <w:lvlText w:val="%8."/>
      <w:lvlJc w:val="left"/>
      <w:pPr>
        <w:ind w:left="5941" w:hanging="360"/>
      </w:pPr>
    </w:lvl>
    <w:lvl w:ilvl="8" w:tplc="040E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7">
    <w:nsid w:val="3A395E3C"/>
    <w:multiLevelType w:val="hybridMultilevel"/>
    <w:tmpl w:val="AD9255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B2A6BFE"/>
    <w:multiLevelType w:val="hybridMultilevel"/>
    <w:tmpl w:val="20663E46"/>
    <w:lvl w:ilvl="0" w:tplc="8EA6E0D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E544AC9"/>
    <w:multiLevelType w:val="hybridMultilevel"/>
    <w:tmpl w:val="876814DA"/>
    <w:lvl w:ilvl="0" w:tplc="6DF8349A">
      <w:numFmt w:val="bullet"/>
      <w:pStyle w:val="Felsorols1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3EE33CFA"/>
    <w:multiLevelType w:val="hybridMultilevel"/>
    <w:tmpl w:val="AD9255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6837A0"/>
    <w:multiLevelType w:val="hybridMultilevel"/>
    <w:tmpl w:val="C060ACAC"/>
    <w:lvl w:ilvl="0" w:tplc="AB44C846">
      <w:start w:val="1"/>
      <w:numFmt w:val="lowerLetter"/>
      <w:lvlText w:val="%1)"/>
      <w:lvlJc w:val="left"/>
      <w:pPr>
        <w:ind w:left="72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621" w:hanging="360"/>
      </w:pPr>
    </w:lvl>
    <w:lvl w:ilvl="2" w:tplc="040E001B" w:tentative="1">
      <w:start w:val="1"/>
      <w:numFmt w:val="lowerRoman"/>
      <w:lvlText w:val="%3."/>
      <w:lvlJc w:val="right"/>
      <w:pPr>
        <w:ind w:left="2341" w:hanging="180"/>
      </w:pPr>
    </w:lvl>
    <w:lvl w:ilvl="3" w:tplc="040E000F" w:tentative="1">
      <w:start w:val="1"/>
      <w:numFmt w:val="decimal"/>
      <w:lvlText w:val="%4."/>
      <w:lvlJc w:val="left"/>
      <w:pPr>
        <w:ind w:left="3061" w:hanging="360"/>
      </w:pPr>
    </w:lvl>
    <w:lvl w:ilvl="4" w:tplc="040E0019" w:tentative="1">
      <w:start w:val="1"/>
      <w:numFmt w:val="lowerLetter"/>
      <w:lvlText w:val="%5."/>
      <w:lvlJc w:val="left"/>
      <w:pPr>
        <w:ind w:left="3781" w:hanging="360"/>
      </w:pPr>
    </w:lvl>
    <w:lvl w:ilvl="5" w:tplc="040E001B" w:tentative="1">
      <w:start w:val="1"/>
      <w:numFmt w:val="lowerRoman"/>
      <w:lvlText w:val="%6."/>
      <w:lvlJc w:val="right"/>
      <w:pPr>
        <w:ind w:left="4501" w:hanging="180"/>
      </w:pPr>
    </w:lvl>
    <w:lvl w:ilvl="6" w:tplc="040E000F" w:tentative="1">
      <w:start w:val="1"/>
      <w:numFmt w:val="decimal"/>
      <w:lvlText w:val="%7."/>
      <w:lvlJc w:val="left"/>
      <w:pPr>
        <w:ind w:left="5221" w:hanging="360"/>
      </w:pPr>
    </w:lvl>
    <w:lvl w:ilvl="7" w:tplc="040E0019" w:tentative="1">
      <w:start w:val="1"/>
      <w:numFmt w:val="lowerLetter"/>
      <w:lvlText w:val="%8."/>
      <w:lvlJc w:val="left"/>
      <w:pPr>
        <w:ind w:left="5941" w:hanging="360"/>
      </w:pPr>
    </w:lvl>
    <w:lvl w:ilvl="8" w:tplc="040E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2">
    <w:nsid w:val="4AAF52C3"/>
    <w:multiLevelType w:val="hybridMultilevel"/>
    <w:tmpl w:val="C060ACAC"/>
    <w:lvl w:ilvl="0" w:tplc="AB44C846">
      <w:start w:val="1"/>
      <w:numFmt w:val="lowerLetter"/>
      <w:lvlText w:val="%1)"/>
      <w:lvlJc w:val="left"/>
      <w:pPr>
        <w:ind w:left="72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621" w:hanging="360"/>
      </w:pPr>
    </w:lvl>
    <w:lvl w:ilvl="2" w:tplc="040E001B" w:tentative="1">
      <w:start w:val="1"/>
      <w:numFmt w:val="lowerRoman"/>
      <w:lvlText w:val="%3."/>
      <w:lvlJc w:val="right"/>
      <w:pPr>
        <w:ind w:left="2341" w:hanging="180"/>
      </w:pPr>
    </w:lvl>
    <w:lvl w:ilvl="3" w:tplc="040E000F" w:tentative="1">
      <w:start w:val="1"/>
      <w:numFmt w:val="decimal"/>
      <w:lvlText w:val="%4."/>
      <w:lvlJc w:val="left"/>
      <w:pPr>
        <w:ind w:left="3061" w:hanging="360"/>
      </w:pPr>
    </w:lvl>
    <w:lvl w:ilvl="4" w:tplc="040E0019" w:tentative="1">
      <w:start w:val="1"/>
      <w:numFmt w:val="lowerLetter"/>
      <w:lvlText w:val="%5."/>
      <w:lvlJc w:val="left"/>
      <w:pPr>
        <w:ind w:left="3781" w:hanging="360"/>
      </w:pPr>
    </w:lvl>
    <w:lvl w:ilvl="5" w:tplc="040E001B" w:tentative="1">
      <w:start w:val="1"/>
      <w:numFmt w:val="lowerRoman"/>
      <w:lvlText w:val="%6."/>
      <w:lvlJc w:val="right"/>
      <w:pPr>
        <w:ind w:left="4501" w:hanging="180"/>
      </w:pPr>
    </w:lvl>
    <w:lvl w:ilvl="6" w:tplc="040E000F" w:tentative="1">
      <w:start w:val="1"/>
      <w:numFmt w:val="decimal"/>
      <w:lvlText w:val="%7."/>
      <w:lvlJc w:val="left"/>
      <w:pPr>
        <w:ind w:left="5221" w:hanging="360"/>
      </w:pPr>
    </w:lvl>
    <w:lvl w:ilvl="7" w:tplc="040E0019" w:tentative="1">
      <w:start w:val="1"/>
      <w:numFmt w:val="lowerLetter"/>
      <w:lvlText w:val="%8."/>
      <w:lvlJc w:val="left"/>
      <w:pPr>
        <w:ind w:left="5941" w:hanging="360"/>
      </w:pPr>
    </w:lvl>
    <w:lvl w:ilvl="8" w:tplc="040E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3">
    <w:nsid w:val="4BEF5F0A"/>
    <w:multiLevelType w:val="hybridMultilevel"/>
    <w:tmpl w:val="93B876DA"/>
    <w:lvl w:ilvl="0" w:tplc="9F74C92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4C1C1D03"/>
    <w:multiLevelType w:val="multilevel"/>
    <w:tmpl w:val="000000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4DA1532F"/>
    <w:multiLevelType w:val="hybridMultilevel"/>
    <w:tmpl w:val="71A6915A"/>
    <w:lvl w:ilvl="0" w:tplc="040E0017">
      <w:start w:val="1"/>
      <w:numFmt w:val="lowerLetter"/>
      <w:lvlText w:val="%1)"/>
      <w:lvlJc w:val="left"/>
      <w:pPr>
        <w:ind w:left="1060" w:hanging="360"/>
      </w:pPr>
    </w:lvl>
    <w:lvl w:ilvl="1" w:tplc="040E0019" w:tentative="1">
      <w:start w:val="1"/>
      <w:numFmt w:val="lowerLetter"/>
      <w:lvlText w:val="%2."/>
      <w:lvlJc w:val="left"/>
      <w:pPr>
        <w:ind w:left="1780" w:hanging="360"/>
      </w:pPr>
    </w:lvl>
    <w:lvl w:ilvl="2" w:tplc="040E001B" w:tentative="1">
      <w:start w:val="1"/>
      <w:numFmt w:val="lowerRoman"/>
      <w:lvlText w:val="%3."/>
      <w:lvlJc w:val="right"/>
      <w:pPr>
        <w:ind w:left="2500" w:hanging="180"/>
      </w:pPr>
    </w:lvl>
    <w:lvl w:ilvl="3" w:tplc="040E000F" w:tentative="1">
      <w:start w:val="1"/>
      <w:numFmt w:val="decimal"/>
      <w:lvlText w:val="%4."/>
      <w:lvlJc w:val="left"/>
      <w:pPr>
        <w:ind w:left="3220" w:hanging="360"/>
      </w:pPr>
    </w:lvl>
    <w:lvl w:ilvl="4" w:tplc="040E0019" w:tentative="1">
      <w:start w:val="1"/>
      <w:numFmt w:val="lowerLetter"/>
      <w:lvlText w:val="%5."/>
      <w:lvlJc w:val="left"/>
      <w:pPr>
        <w:ind w:left="3940" w:hanging="360"/>
      </w:pPr>
    </w:lvl>
    <w:lvl w:ilvl="5" w:tplc="040E001B" w:tentative="1">
      <w:start w:val="1"/>
      <w:numFmt w:val="lowerRoman"/>
      <w:lvlText w:val="%6."/>
      <w:lvlJc w:val="right"/>
      <w:pPr>
        <w:ind w:left="4660" w:hanging="180"/>
      </w:pPr>
    </w:lvl>
    <w:lvl w:ilvl="6" w:tplc="040E000F" w:tentative="1">
      <w:start w:val="1"/>
      <w:numFmt w:val="decimal"/>
      <w:lvlText w:val="%7."/>
      <w:lvlJc w:val="left"/>
      <w:pPr>
        <w:ind w:left="5380" w:hanging="360"/>
      </w:pPr>
    </w:lvl>
    <w:lvl w:ilvl="7" w:tplc="040E0019" w:tentative="1">
      <w:start w:val="1"/>
      <w:numFmt w:val="lowerLetter"/>
      <w:lvlText w:val="%8."/>
      <w:lvlJc w:val="left"/>
      <w:pPr>
        <w:ind w:left="6100" w:hanging="360"/>
      </w:pPr>
    </w:lvl>
    <w:lvl w:ilvl="8" w:tplc="040E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6">
    <w:nsid w:val="4F966BB9"/>
    <w:multiLevelType w:val="hybridMultilevel"/>
    <w:tmpl w:val="C060ACAC"/>
    <w:lvl w:ilvl="0" w:tplc="AB44C846">
      <w:start w:val="1"/>
      <w:numFmt w:val="lowerLetter"/>
      <w:lvlText w:val="%1)"/>
      <w:lvlJc w:val="left"/>
      <w:pPr>
        <w:ind w:left="72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621" w:hanging="360"/>
      </w:pPr>
    </w:lvl>
    <w:lvl w:ilvl="2" w:tplc="040E001B" w:tentative="1">
      <w:start w:val="1"/>
      <w:numFmt w:val="lowerRoman"/>
      <w:lvlText w:val="%3."/>
      <w:lvlJc w:val="right"/>
      <w:pPr>
        <w:ind w:left="2341" w:hanging="180"/>
      </w:pPr>
    </w:lvl>
    <w:lvl w:ilvl="3" w:tplc="040E000F" w:tentative="1">
      <w:start w:val="1"/>
      <w:numFmt w:val="decimal"/>
      <w:lvlText w:val="%4."/>
      <w:lvlJc w:val="left"/>
      <w:pPr>
        <w:ind w:left="3061" w:hanging="360"/>
      </w:pPr>
    </w:lvl>
    <w:lvl w:ilvl="4" w:tplc="040E0019" w:tentative="1">
      <w:start w:val="1"/>
      <w:numFmt w:val="lowerLetter"/>
      <w:lvlText w:val="%5."/>
      <w:lvlJc w:val="left"/>
      <w:pPr>
        <w:ind w:left="3781" w:hanging="360"/>
      </w:pPr>
    </w:lvl>
    <w:lvl w:ilvl="5" w:tplc="040E001B" w:tentative="1">
      <w:start w:val="1"/>
      <w:numFmt w:val="lowerRoman"/>
      <w:lvlText w:val="%6."/>
      <w:lvlJc w:val="right"/>
      <w:pPr>
        <w:ind w:left="4501" w:hanging="180"/>
      </w:pPr>
    </w:lvl>
    <w:lvl w:ilvl="6" w:tplc="040E000F" w:tentative="1">
      <w:start w:val="1"/>
      <w:numFmt w:val="decimal"/>
      <w:lvlText w:val="%7."/>
      <w:lvlJc w:val="left"/>
      <w:pPr>
        <w:ind w:left="5221" w:hanging="360"/>
      </w:pPr>
    </w:lvl>
    <w:lvl w:ilvl="7" w:tplc="040E0019" w:tentative="1">
      <w:start w:val="1"/>
      <w:numFmt w:val="lowerLetter"/>
      <w:lvlText w:val="%8."/>
      <w:lvlJc w:val="left"/>
      <w:pPr>
        <w:ind w:left="5941" w:hanging="360"/>
      </w:pPr>
    </w:lvl>
    <w:lvl w:ilvl="8" w:tplc="040E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7">
    <w:nsid w:val="55167B31"/>
    <w:multiLevelType w:val="hybridMultilevel"/>
    <w:tmpl w:val="906C1B50"/>
    <w:lvl w:ilvl="0" w:tplc="040E0017">
      <w:start w:val="1"/>
      <w:numFmt w:val="lowerLetter"/>
      <w:lvlText w:val="%1)"/>
      <w:lvlJc w:val="left"/>
      <w:pPr>
        <w:ind w:left="901" w:hanging="360"/>
      </w:pPr>
    </w:lvl>
    <w:lvl w:ilvl="1" w:tplc="040E0019" w:tentative="1">
      <w:start w:val="1"/>
      <w:numFmt w:val="lowerLetter"/>
      <w:lvlText w:val="%2."/>
      <w:lvlJc w:val="left"/>
      <w:pPr>
        <w:ind w:left="1621" w:hanging="360"/>
      </w:pPr>
    </w:lvl>
    <w:lvl w:ilvl="2" w:tplc="040E001B" w:tentative="1">
      <w:start w:val="1"/>
      <w:numFmt w:val="lowerRoman"/>
      <w:lvlText w:val="%3."/>
      <w:lvlJc w:val="right"/>
      <w:pPr>
        <w:ind w:left="2341" w:hanging="180"/>
      </w:pPr>
    </w:lvl>
    <w:lvl w:ilvl="3" w:tplc="040E000F" w:tentative="1">
      <w:start w:val="1"/>
      <w:numFmt w:val="decimal"/>
      <w:lvlText w:val="%4."/>
      <w:lvlJc w:val="left"/>
      <w:pPr>
        <w:ind w:left="3061" w:hanging="360"/>
      </w:pPr>
    </w:lvl>
    <w:lvl w:ilvl="4" w:tplc="040E0019" w:tentative="1">
      <w:start w:val="1"/>
      <w:numFmt w:val="lowerLetter"/>
      <w:lvlText w:val="%5."/>
      <w:lvlJc w:val="left"/>
      <w:pPr>
        <w:ind w:left="3781" w:hanging="360"/>
      </w:pPr>
    </w:lvl>
    <w:lvl w:ilvl="5" w:tplc="040E001B" w:tentative="1">
      <w:start w:val="1"/>
      <w:numFmt w:val="lowerRoman"/>
      <w:lvlText w:val="%6."/>
      <w:lvlJc w:val="right"/>
      <w:pPr>
        <w:ind w:left="4501" w:hanging="180"/>
      </w:pPr>
    </w:lvl>
    <w:lvl w:ilvl="6" w:tplc="040E000F" w:tentative="1">
      <w:start w:val="1"/>
      <w:numFmt w:val="decimal"/>
      <w:lvlText w:val="%7."/>
      <w:lvlJc w:val="left"/>
      <w:pPr>
        <w:ind w:left="5221" w:hanging="360"/>
      </w:pPr>
    </w:lvl>
    <w:lvl w:ilvl="7" w:tplc="040E0019" w:tentative="1">
      <w:start w:val="1"/>
      <w:numFmt w:val="lowerLetter"/>
      <w:lvlText w:val="%8."/>
      <w:lvlJc w:val="left"/>
      <w:pPr>
        <w:ind w:left="5941" w:hanging="360"/>
      </w:pPr>
    </w:lvl>
    <w:lvl w:ilvl="8" w:tplc="040E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8">
    <w:nsid w:val="5D624955"/>
    <w:multiLevelType w:val="hybridMultilevel"/>
    <w:tmpl w:val="F53A6F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E868FD"/>
    <w:multiLevelType w:val="hybridMultilevel"/>
    <w:tmpl w:val="EB3285F6"/>
    <w:lvl w:ilvl="0" w:tplc="9CC0F09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F14382"/>
    <w:multiLevelType w:val="hybridMultilevel"/>
    <w:tmpl w:val="C060ACAC"/>
    <w:lvl w:ilvl="0" w:tplc="AB44C846">
      <w:start w:val="1"/>
      <w:numFmt w:val="lowerLetter"/>
      <w:lvlText w:val="%1)"/>
      <w:lvlJc w:val="left"/>
      <w:pPr>
        <w:ind w:left="72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621" w:hanging="360"/>
      </w:pPr>
    </w:lvl>
    <w:lvl w:ilvl="2" w:tplc="040E001B" w:tentative="1">
      <w:start w:val="1"/>
      <w:numFmt w:val="lowerRoman"/>
      <w:lvlText w:val="%3."/>
      <w:lvlJc w:val="right"/>
      <w:pPr>
        <w:ind w:left="2341" w:hanging="180"/>
      </w:pPr>
    </w:lvl>
    <w:lvl w:ilvl="3" w:tplc="040E000F" w:tentative="1">
      <w:start w:val="1"/>
      <w:numFmt w:val="decimal"/>
      <w:lvlText w:val="%4."/>
      <w:lvlJc w:val="left"/>
      <w:pPr>
        <w:ind w:left="3061" w:hanging="360"/>
      </w:pPr>
    </w:lvl>
    <w:lvl w:ilvl="4" w:tplc="040E0019" w:tentative="1">
      <w:start w:val="1"/>
      <w:numFmt w:val="lowerLetter"/>
      <w:lvlText w:val="%5."/>
      <w:lvlJc w:val="left"/>
      <w:pPr>
        <w:ind w:left="3781" w:hanging="360"/>
      </w:pPr>
    </w:lvl>
    <w:lvl w:ilvl="5" w:tplc="040E001B" w:tentative="1">
      <w:start w:val="1"/>
      <w:numFmt w:val="lowerRoman"/>
      <w:lvlText w:val="%6."/>
      <w:lvlJc w:val="right"/>
      <w:pPr>
        <w:ind w:left="4501" w:hanging="180"/>
      </w:pPr>
    </w:lvl>
    <w:lvl w:ilvl="6" w:tplc="040E000F" w:tentative="1">
      <w:start w:val="1"/>
      <w:numFmt w:val="decimal"/>
      <w:lvlText w:val="%7."/>
      <w:lvlJc w:val="left"/>
      <w:pPr>
        <w:ind w:left="5221" w:hanging="360"/>
      </w:pPr>
    </w:lvl>
    <w:lvl w:ilvl="7" w:tplc="040E0019" w:tentative="1">
      <w:start w:val="1"/>
      <w:numFmt w:val="lowerLetter"/>
      <w:lvlText w:val="%8."/>
      <w:lvlJc w:val="left"/>
      <w:pPr>
        <w:ind w:left="5941" w:hanging="360"/>
      </w:pPr>
    </w:lvl>
    <w:lvl w:ilvl="8" w:tplc="040E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1">
    <w:nsid w:val="71FF1CAF"/>
    <w:multiLevelType w:val="hybridMultilevel"/>
    <w:tmpl w:val="71A6915A"/>
    <w:lvl w:ilvl="0" w:tplc="040E0017">
      <w:start w:val="1"/>
      <w:numFmt w:val="lowerLetter"/>
      <w:lvlText w:val="%1)"/>
      <w:lvlJc w:val="left"/>
      <w:pPr>
        <w:ind w:left="1060" w:hanging="360"/>
      </w:pPr>
    </w:lvl>
    <w:lvl w:ilvl="1" w:tplc="040E0019" w:tentative="1">
      <w:start w:val="1"/>
      <w:numFmt w:val="lowerLetter"/>
      <w:lvlText w:val="%2."/>
      <w:lvlJc w:val="left"/>
      <w:pPr>
        <w:ind w:left="1780" w:hanging="360"/>
      </w:pPr>
    </w:lvl>
    <w:lvl w:ilvl="2" w:tplc="040E001B" w:tentative="1">
      <w:start w:val="1"/>
      <w:numFmt w:val="lowerRoman"/>
      <w:lvlText w:val="%3."/>
      <w:lvlJc w:val="right"/>
      <w:pPr>
        <w:ind w:left="2500" w:hanging="180"/>
      </w:pPr>
    </w:lvl>
    <w:lvl w:ilvl="3" w:tplc="040E000F" w:tentative="1">
      <w:start w:val="1"/>
      <w:numFmt w:val="decimal"/>
      <w:lvlText w:val="%4."/>
      <w:lvlJc w:val="left"/>
      <w:pPr>
        <w:ind w:left="3220" w:hanging="360"/>
      </w:pPr>
    </w:lvl>
    <w:lvl w:ilvl="4" w:tplc="040E0019" w:tentative="1">
      <w:start w:val="1"/>
      <w:numFmt w:val="lowerLetter"/>
      <w:lvlText w:val="%5."/>
      <w:lvlJc w:val="left"/>
      <w:pPr>
        <w:ind w:left="3940" w:hanging="360"/>
      </w:pPr>
    </w:lvl>
    <w:lvl w:ilvl="5" w:tplc="040E001B" w:tentative="1">
      <w:start w:val="1"/>
      <w:numFmt w:val="lowerRoman"/>
      <w:lvlText w:val="%6."/>
      <w:lvlJc w:val="right"/>
      <w:pPr>
        <w:ind w:left="4660" w:hanging="180"/>
      </w:pPr>
    </w:lvl>
    <w:lvl w:ilvl="6" w:tplc="040E000F" w:tentative="1">
      <w:start w:val="1"/>
      <w:numFmt w:val="decimal"/>
      <w:lvlText w:val="%7."/>
      <w:lvlJc w:val="left"/>
      <w:pPr>
        <w:ind w:left="5380" w:hanging="360"/>
      </w:pPr>
    </w:lvl>
    <w:lvl w:ilvl="7" w:tplc="040E0019" w:tentative="1">
      <w:start w:val="1"/>
      <w:numFmt w:val="lowerLetter"/>
      <w:lvlText w:val="%8."/>
      <w:lvlJc w:val="left"/>
      <w:pPr>
        <w:ind w:left="6100" w:hanging="360"/>
      </w:pPr>
    </w:lvl>
    <w:lvl w:ilvl="8" w:tplc="040E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2">
    <w:nsid w:val="7481565C"/>
    <w:multiLevelType w:val="hybridMultilevel"/>
    <w:tmpl w:val="DE3670F2"/>
    <w:lvl w:ilvl="0" w:tplc="B9B85D18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3">
    <w:nsid w:val="77C339A6"/>
    <w:multiLevelType w:val="hybridMultilevel"/>
    <w:tmpl w:val="C060ACAC"/>
    <w:lvl w:ilvl="0" w:tplc="AB44C846">
      <w:start w:val="1"/>
      <w:numFmt w:val="lowerLetter"/>
      <w:lvlText w:val="%1)"/>
      <w:lvlJc w:val="left"/>
      <w:pPr>
        <w:ind w:left="72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621" w:hanging="360"/>
      </w:pPr>
    </w:lvl>
    <w:lvl w:ilvl="2" w:tplc="040E001B" w:tentative="1">
      <w:start w:val="1"/>
      <w:numFmt w:val="lowerRoman"/>
      <w:lvlText w:val="%3."/>
      <w:lvlJc w:val="right"/>
      <w:pPr>
        <w:ind w:left="2341" w:hanging="180"/>
      </w:pPr>
    </w:lvl>
    <w:lvl w:ilvl="3" w:tplc="040E000F" w:tentative="1">
      <w:start w:val="1"/>
      <w:numFmt w:val="decimal"/>
      <w:lvlText w:val="%4."/>
      <w:lvlJc w:val="left"/>
      <w:pPr>
        <w:ind w:left="3061" w:hanging="360"/>
      </w:pPr>
    </w:lvl>
    <w:lvl w:ilvl="4" w:tplc="040E0019" w:tentative="1">
      <w:start w:val="1"/>
      <w:numFmt w:val="lowerLetter"/>
      <w:lvlText w:val="%5."/>
      <w:lvlJc w:val="left"/>
      <w:pPr>
        <w:ind w:left="3781" w:hanging="360"/>
      </w:pPr>
    </w:lvl>
    <w:lvl w:ilvl="5" w:tplc="040E001B" w:tentative="1">
      <w:start w:val="1"/>
      <w:numFmt w:val="lowerRoman"/>
      <w:lvlText w:val="%6."/>
      <w:lvlJc w:val="right"/>
      <w:pPr>
        <w:ind w:left="4501" w:hanging="180"/>
      </w:pPr>
    </w:lvl>
    <w:lvl w:ilvl="6" w:tplc="040E000F" w:tentative="1">
      <w:start w:val="1"/>
      <w:numFmt w:val="decimal"/>
      <w:lvlText w:val="%7."/>
      <w:lvlJc w:val="left"/>
      <w:pPr>
        <w:ind w:left="5221" w:hanging="360"/>
      </w:pPr>
    </w:lvl>
    <w:lvl w:ilvl="7" w:tplc="040E0019" w:tentative="1">
      <w:start w:val="1"/>
      <w:numFmt w:val="lowerLetter"/>
      <w:lvlText w:val="%8."/>
      <w:lvlJc w:val="left"/>
      <w:pPr>
        <w:ind w:left="5941" w:hanging="360"/>
      </w:pPr>
    </w:lvl>
    <w:lvl w:ilvl="8" w:tplc="040E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4">
    <w:nsid w:val="788A0B66"/>
    <w:multiLevelType w:val="hybridMultilevel"/>
    <w:tmpl w:val="EB3285F6"/>
    <w:lvl w:ilvl="0" w:tplc="9CC0F09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A06425"/>
    <w:multiLevelType w:val="hybridMultilevel"/>
    <w:tmpl w:val="C060ACAC"/>
    <w:lvl w:ilvl="0" w:tplc="AB44C846">
      <w:start w:val="1"/>
      <w:numFmt w:val="lowerLetter"/>
      <w:lvlText w:val="%1)"/>
      <w:lvlJc w:val="left"/>
      <w:pPr>
        <w:ind w:left="72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621" w:hanging="360"/>
      </w:pPr>
    </w:lvl>
    <w:lvl w:ilvl="2" w:tplc="040E001B" w:tentative="1">
      <w:start w:val="1"/>
      <w:numFmt w:val="lowerRoman"/>
      <w:lvlText w:val="%3."/>
      <w:lvlJc w:val="right"/>
      <w:pPr>
        <w:ind w:left="2341" w:hanging="180"/>
      </w:pPr>
    </w:lvl>
    <w:lvl w:ilvl="3" w:tplc="040E000F" w:tentative="1">
      <w:start w:val="1"/>
      <w:numFmt w:val="decimal"/>
      <w:lvlText w:val="%4."/>
      <w:lvlJc w:val="left"/>
      <w:pPr>
        <w:ind w:left="3061" w:hanging="360"/>
      </w:pPr>
    </w:lvl>
    <w:lvl w:ilvl="4" w:tplc="040E0019" w:tentative="1">
      <w:start w:val="1"/>
      <w:numFmt w:val="lowerLetter"/>
      <w:lvlText w:val="%5."/>
      <w:lvlJc w:val="left"/>
      <w:pPr>
        <w:ind w:left="3781" w:hanging="360"/>
      </w:pPr>
    </w:lvl>
    <w:lvl w:ilvl="5" w:tplc="040E001B" w:tentative="1">
      <w:start w:val="1"/>
      <w:numFmt w:val="lowerRoman"/>
      <w:lvlText w:val="%6."/>
      <w:lvlJc w:val="right"/>
      <w:pPr>
        <w:ind w:left="4501" w:hanging="180"/>
      </w:pPr>
    </w:lvl>
    <w:lvl w:ilvl="6" w:tplc="040E000F" w:tentative="1">
      <w:start w:val="1"/>
      <w:numFmt w:val="decimal"/>
      <w:lvlText w:val="%7."/>
      <w:lvlJc w:val="left"/>
      <w:pPr>
        <w:ind w:left="5221" w:hanging="360"/>
      </w:pPr>
    </w:lvl>
    <w:lvl w:ilvl="7" w:tplc="040E0019" w:tentative="1">
      <w:start w:val="1"/>
      <w:numFmt w:val="lowerLetter"/>
      <w:lvlText w:val="%8."/>
      <w:lvlJc w:val="left"/>
      <w:pPr>
        <w:ind w:left="5941" w:hanging="360"/>
      </w:pPr>
    </w:lvl>
    <w:lvl w:ilvl="8" w:tplc="040E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6">
    <w:nsid w:val="79AA4FD2"/>
    <w:multiLevelType w:val="hybridMultilevel"/>
    <w:tmpl w:val="C060ACAC"/>
    <w:lvl w:ilvl="0" w:tplc="AB44C846">
      <w:start w:val="1"/>
      <w:numFmt w:val="lowerLetter"/>
      <w:lvlText w:val="%1)"/>
      <w:lvlJc w:val="left"/>
      <w:pPr>
        <w:ind w:left="72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621" w:hanging="360"/>
      </w:pPr>
    </w:lvl>
    <w:lvl w:ilvl="2" w:tplc="040E001B" w:tentative="1">
      <w:start w:val="1"/>
      <w:numFmt w:val="lowerRoman"/>
      <w:lvlText w:val="%3."/>
      <w:lvlJc w:val="right"/>
      <w:pPr>
        <w:ind w:left="2341" w:hanging="180"/>
      </w:pPr>
    </w:lvl>
    <w:lvl w:ilvl="3" w:tplc="040E000F" w:tentative="1">
      <w:start w:val="1"/>
      <w:numFmt w:val="decimal"/>
      <w:lvlText w:val="%4."/>
      <w:lvlJc w:val="left"/>
      <w:pPr>
        <w:ind w:left="3061" w:hanging="360"/>
      </w:pPr>
    </w:lvl>
    <w:lvl w:ilvl="4" w:tplc="040E0019" w:tentative="1">
      <w:start w:val="1"/>
      <w:numFmt w:val="lowerLetter"/>
      <w:lvlText w:val="%5."/>
      <w:lvlJc w:val="left"/>
      <w:pPr>
        <w:ind w:left="3781" w:hanging="360"/>
      </w:pPr>
    </w:lvl>
    <w:lvl w:ilvl="5" w:tplc="040E001B" w:tentative="1">
      <w:start w:val="1"/>
      <w:numFmt w:val="lowerRoman"/>
      <w:lvlText w:val="%6."/>
      <w:lvlJc w:val="right"/>
      <w:pPr>
        <w:ind w:left="4501" w:hanging="180"/>
      </w:pPr>
    </w:lvl>
    <w:lvl w:ilvl="6" w:tplc="040E000F" w:tentative="1">
      <w:start w:val="1"/>
      <w:numFmt w:val="decimal"/>
      <w:lvlText w:val="%7."/>
      <w:lvlJc w:val="left"/>
      <w:pPr>
        <w:ind w:left="5221" w:hanging="360"/>
      </w:pPr>
    </w:lvl>
    <w:lvl w:ilvl="7" w:tplc="040E0019" w:tentative="1">
      <w:start w:val="1"/>
      <w:numFmt w:val="lowerLetter"/>
      <w:lvlText w:val="%8."/>
      <w:lvlJc w:val="left"/>
      <w:pPr>
        <w:ind w:left="5941" w:hanging="360"/>
      </w:pPr>
    </w:lvl>
    <w:lvl w:ilvl="8" w:tplc="040E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7">
    <w:nsid w:val="7AFF50D6"/>
    <w:multiLevelType w:val="hybridMultilevel"/>
    <w:tmpl w:val="C060ACAC"/>
    <w:lvl w:ilvl="0" w:tplc="AB44C846">
      <w:start w:val="1"/>
      <w:numFmt w:val="lowerLetter"/>
      <w:lvlText w:val="%1)"/>
      <w:lvlJc w:val="left"/>
      <w:pPr>
        <w:ind w:left="72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621" w:hanging="360"/>
      </w:pPr>
    </w:lvl>
    <w:lvl w:ilvl="2" w:tplc="040E001B" w:tentative="1">
      <w:start w:val="1"/>
      <w:numFmt w:val="lowerRoman"/>
      <w:lvlText w:val="%3."/>
      <w:lvlJc w:val="right"/>
      <w:pPr>
        <w:ind w:left="2341" w:hanging="180"/>
      </w:pPr>
    </w:lvl>
    <w:lvl w:ilvl="3" w:tplc="040E000F" w:tentative="1">
      <w:start w:val="1"/>
      <w:numFmt w:val="decimal"/>
      <w:lvlText w:val="%4."/>
      <w:lvlJc w:val="left"/>
      <w:pPr>
        <w:ind w:left="3061" w:hanging="360"/>
      </w:pPr>
    </w:lvl>
    <w:lvl w:ilvl="4" w:tplc="040E0019" w:tentative="1">
      <w:start w:val="1"/>
      <w:numFmt w:val="lowerLetter"/>
      <w:lvlText w:val="%5."/>
      <w:lvlJc w:val="left"/>
      <w:pPr>
        <w:ind w:left="3781" w:hanging="360"/>
      </w:pPr>
    </w:lvl>
    <w:lvl w:ilvl="5" w:tplc="040E001B" w:tentative="1">
      <w:start w:val="1"/>
      <w:numFmt w:val="lowerRoman"/>
      <w:lvlText w:val="%6."/>
      <w:lvlJc w:val="right"/>
      <w:pPr>
        <w:ind w:left="4501" w:hanging="180"/>
      </w:pPr>
    </w:lvl>
    <w:lvl w:ilvl="6" w:tplc="040E000F" w:tentative="1">
      <w:start w:val="1"/>
      <w:numFmt w:val="decimal"/>
      <w:lvlText w:val="%7."/>
      <w:lvlJc w:val="left"/>
      <w:pPr>
        <w:ind w:left="5221" w:hanging="360"/>
      </w:pPr>
    </w:lvl>
    <w:lvl w:ilvl="7" w:tplc="040E0019" w:tentative="1">
      <w:start w:val="1"/>
      <w:numFmt w:val="lowerLetter"/>
      <w:lvlText w:val="%8."/>
      <w:lvlJc w:val="left"/>
      <w:pPr>
        <w:ind w:left="5941" w:hanging="360"/>
      </w:pPr>
    </w:lvl>
    <w:lvl w:ilvl="8" w:tplc="040E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8">
    <w:nsid w:val="7CD66574"/>
    <w:multiLevelType w:val="hybridMultilevel"/>
    <w:tmpl w:val="CC9E61EA"/>
    <w:lvl w:ilvl="0" w:tplc="0DD4D4BC">
      <w:start w:val="1"/>
      <w:numFmt w:val="decimal"/>
      <w:lvlText w:val="(%1)"/>
      <w:lvlJc w:val="left"/>
      <w:pPr>
        <w:ind w:left="720" w:hanging="360"/>
      </w:pPr>
      <w:rPr>
        <w:rFonts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1"/>
  </w:num>
  <w:num w:numId="3">
    <w:abstractNumId w:val="17"/>
  </w:num>
  <w:num w:numId="4">
    <w:abstractNumId w:val="37"/>
  </w:num>
  <w:num w:numId="5">
    <w:abstractNumId w:val="43"/>
  </w:num>
  <w:num w:numId="6">
    <w:abstractNumId w:val="20"/>
  </w:num>
  <w:num w:numId="7">
    <w:abstractNumId w:val="13"/>
  </w:num>
  <w:num w:numId="8">
    <w:abstractNumId w:val="36"/>
  </w:num>
  <w:num w:numId="9">
    <w:abstractNumId w:val="24"/>
  </w:num>
  <w:num w:numId="10">
    <w:abstractNumId w:val="30"/>
  </w:num>
  <w:num w:numId="11">
    <w:abstractNumId w:val="27"/>
  </w:num>
  <w:num w:numId="12">
    <w:abstractNumId w:val="38"/>
  </w:num>
  <w:num w:numId="13">
    <w:abstractNumId w:val="25"/>
  </w:num>
  <w:num w:numId="14">
    <w:abstractNumId w:val="41"/>
  </w:num>
  <w:num w:numId="15">
    <w:abstractNumId w:val="35"/>
  </w:num>
  <w:num w:numId="16">
    <w:abstractNumId w:val="21"/>
  </w:num>
  <w:num w:numId="17">
    <w:abstractNumId w:val="33"/>
  </w:num>
  <w:num w:numId="18">
    <w:abstractNumId w:val="47"/>
  </w:num>
  <w:num w:numId="19">
    <w:abstractNumId w:val="12"/>
  </w:num>
  <w:num w:numId="20">
    <w:abstractNumId w:val="44"/>
  </w:num>
  <w:num w:numId="21">
    <w:abstractNumId w:val="28"/>
  </w:num>
  <w:num w:numId="22">
    <w:abstractNumId w:val="14"/>
  </w:num>
  <w:num w:numId="23">
    <w:abstractNumId w:val="39"/>
  </w:num>
  <w:num w:numId="24">
    <w:abstractNumId w:val="42"/>
  </w:num>
  <w:num w:numId="25">
    <w:abstractNumId w:val="45"/>
  </w:num>
  <w:num w:numId="26">
    <w:abstractNumId w:val="16"/>
  </w:num>
  <w:num w:numId="27">
    <w:abstractNumId w:val="11"/>
  </w:num>
  <w:num w:numId="28">
    <w:abstractNumId w:val="34"/>
  </w:num>
  <w:num w:numId="29">
    <w:abstractNumId w:val="40"/>
  </w:num>
  <w:num w:numId="30">
    <w:abstractNumId w:val="32"/>
  </w:num>
  <w:num w:numId="31">
    <w:abstractNumId w:val="26"/>
  </w:num>
  <w:num w:numId="32">
    <w:abstractNumId w:val="18"/>
  </w:num>
  <w:num w:numId="33">
    <w:abstractNumId w:val="46"/>
  </w:num>
  <w:num w:numId="34">
    <w:abstractNumId w:val="23"/>
  </w:num>
  <w:num w:numId="35">
    <w:abstractNumId w:val="15"/>
  </w:num>
  <w:num w:numId="36">
    <w:abstractNumId w:val="22"/>
  </w:num>
  <w:num w:numId="37">
    <w:abstractNumId w:val="48"/>
  </w:num>
  <w:num w:numId="38">
    <w:abstractNumId w:val="1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726716"/>
    <w:rsid w:val="0000386D"/>
    <w:rsid w:val="000102E7"/>
    <w:rsid w:val="000135C9"/>
    <w:rsid w:val="00014E1C"/>
    <w:rsid w:val="00031689"/>
    <w:rsid w:val="0003550C"/>
    <w:rsid w:val="0004246C"/>
    <w:rsid w:val="000430DE"/>
    <w:rsid w:val="000433EA"/>
    <w:rsid w:val="00046AB7"/>
    <w:rsid w:val="00046BD0"/>
    <w:rsid w:val="0005339C"/>
    <w:rsid w:val="0007511B"/>
    <w:rsid w:val="00081B1E"/>
    <w:rsid w:val="000926E1"/>
    <w:rsid w:val="0009398A"/>
    <w:rsid w:val="00095355"/>
    <w:rsid w:val="000B473E"/>
    <w:rsid w:val="000B6B59"/>
    <w:rsid w:val="000C57D0"/>
    <w:rsid w:val="000C71F9"/>
    <w:rsid w:val="000D0444"/>
    <w:rsid w:val="000D18E6"/>
    <w:rsid w:val="000D23E8"/>
    <w:rsid w:val="000D5E94"/>
    <w:rsid w:val="000E2DFF"/>
    <w:rsid w:val="000E63F1"/>
    <w:rsid w:val="000F0A45"/>
    <w:rsid w:val="000F4749"/>
    <w:rsid w:val="000F7018"/>
    <w:rsid w:val="000F7EB9"/>
    <w:rsid w:val="001003D9"/>
    <w:rsid w:val="001007F0"/>
    <w:rsid w:val="001026C7"/>
    <w:rsid w:val="00103032"/>
    <w:rsid w:val="001163EB"/>
    <w:rsid w:val="00123958"/>
    <w:rsid w:val="00123BB2"/>
    <w:rsid w:val="00126172"/>
    <w:rsid w:val="001361C9"/>
    <w:rsid w:val="001426E3"/>
    <w:rsid w:val="00143904"/>
    <w:rsid w:val="00144660"/>
    <w:rsid w:val="0014710B"/>
    <w:rsid w:val="0015254F"/>
    <w:rsid w:val="00157D24"/>
    <w:rsid w:val="0016304C"/>
    <w:rsid w:val="0016380B"/>
    <w:rsid w:val="00173508"/>
    <w:rsid w:val="001761CE"/>
    <w:rsid w:val="001804CA"/>
    <w:rsid w:val="0019001C"/>
    <w:rsid w:val="00196B66"/>
    <w:rsid w:val="001C4AD3"/>
    <w:rsid w:val="001D5321"/>
    <w:rsid w:val="001D7C25"/>
    <w:rsid w:val="001F0811"/>
    <w:rsid w:val="001F1017"/>
    <w:rsid w:val="001F4B66"/>
    <w:rsid w:val="00200779"/>
    <w:rsid w:val="00200C7A"/>
    <w:rsid w:val="00201D73"/>
    <w:rsid w:val="00201F25"/>
    <w:rsid w:val="00217BD7"/>
    <w:rsid w:val="002211F9"/>
    <w:rsid w:val="0022190D"/>
    <w:rsid w:val="002232E4"/>
    <w:rsid w:val="00223E5E"/>
    <w:rsid w:val="00261E58"/>
    <w:rsid w:val="00262607"/>
    <w:rsid w:val="00267993"/>
    <w:rsid w:val="00275126"/>
    <w:rsid w:val="00276D5D"/>
    <w:rsid w:val="00277205"/>
    <w:rsid w:val="00282C14"/>
    <w:rsid w:val="00283464"/>
    <w:rsid w:val="00286C3C"/>
    <w:rsid w:val="00291C6F"/>
    <w:rsid w:val="00292688"/>
    <w:rsid w:val="0029538B"/>
    <w:rsid w:val="00296744"/>
    <w:rsid w:val="002A23B4"/>
    <w:rsid w:val="002A4000"/>
    <w:rsid w:val="002A57A0"/>
    <w:rsid w:val="002B14C1"/>
    <w:rsid w:val="002C4684"/>
    <w:rsid w:val="002D13B7"/>
    <w:rsid w:val="002D4D87"/>
    <w:rsid w:val="002E1960"/>
    <w:rsid w:val="00302C47"/>
    <w:rsid w:val="00304E3E"/>
    <w:rsid w:val="00306D3F"/>
    <w:rsid w:val="00306E9C"/>
    <w:rsid w:val="00311588"/>
    <w:rsid w:val="003115DA"/>
    <w:rsid w:val="003251BC"/>
    <w:rsid w:val="003256C7"/>
    <w:rsid w:val="003347D8"/>
    <w:rsid w:val="00336594"/>
    <w:rsid w:val="00336A41"/>
    <w:rsid w:val="00344C95"/>
    <w:rsid w:val="0035257F"/>
    <w:rsid w:val="003627ED"/>
    <w:rsid w:val="003712AE"/>
    <w:rsid w:val="00373E33"/>
    <w:rsid w:val="00376EBE"/>
    <w:rsid w:val="003868D2"/>
    <w:rsid w:val="00386ABE"/>
    <w:rsid w:val="00391203"/>
    <w:rsid w:val="003935EF"/>
    <w:rsid w:val="00393680"/>
    <w:rsid w:val="003A5F38"/>
    <w:rsid w:val="003B1C25"/>
    <w:rsid w:val="003B4892"/>
    <w:rsid w:val="003C04A8"/>
    <w:rsid w:val="003C16BC"/>
    <w:rsid w:val="003C3CA4"/>
    <w:rsid w:val="003D04C4"/>
    <w:rsid w:val="003D34BB"/>
    <w:rsid w:val="003D4B7C"/>
    <w:rsid w:val="003E0947"/>
    <w:rsid w:val="003E3387"/>
    <w:rsid w:val="003E48A9"/>
    <w:rsid w:val="003E776E"/>
    <w:rsid w:val="003F06D9"/>
    <w:rsid w:val="00400834"/>
    <w:rsid w:val="004019AA"/>
    <w:rsid w:val="0041041D"/>
    <w:rsid w:val="00412878"/>
    <w:rsid w:val="00417797"/>
    <w:rsid w:val="00426F17"/>
    <w:rsid w:val="00430663"/>
    <w:rsid w:val="004359B4"/>
    <w:rsid w:val="00440335"/>
    <w:rsid w:val="004608E5"/>
    <w:rsid w:val="00466291"/>
    <w:rsid w:val="00470C86"/>
    <w:rsid w:val="00470E62"/>
    <w:rsid w:val="00474E35"/>
    <w:rsid w:val="00477A77"/>
    <w:rsid w:val="004813F9"/>
    <w:rsid w:val="004847A6"/>
    <w:rsid w:val="004A14C6"/>
    <w:rsid w:val="004A2A03"/>
    <w:rsid w:val="004A417E"/>
    <w:rsid w:val="004A7E30"/>
    <w:rsid w:val="004B61F8"/>
    <w:rsid w:val="004D5336"/>
    <w:rsid w:val="004D7ED1"/>
    <w:rsid w:val="004E09C5"/>
    <w:rsid w:val="004E1D0C"/>
    <w:rsid w:val="004E2B97"/>
    <w:rsid w:val="004E3F4B"/>
    <w:rsid w:val="004F3510"/>
    <w:rsid w:val="004F39AB"/>
    <w:rsid w:val="004F3F3F"/>
    <w:rsid w:val="004F50FB"/>
    <w:rsid w:val="00501AF5"/>
    <w:rsid w:val="00502B64"/>
    <w:rsid w:val="00505367"/>
    <w:rsid w:val="005059EF"/>
    <w:rsid w:val="00505E86"/>
    <w:rsid w:val="00511964"/>
    <w:rsid w:val="00515E28"/>
    <w:rsid w:val="00524B61"/>
    <w:rsid w:val="00525D0A"/>
    <w:rsid w:val="00532AFD"/>
    <w:rsid w:val="00532E7C"/>
    <w:rsid w:val="00534750"/>
    <w:rsid w:val="0053554C"/>
    <w:rsid w:val="005458AE"/>
    <w:rsid w:val="00547949"/>
    <w:rsid w:val="00552FE6"/>
    <w:rsid w:val="00563B23"/>
    <w:rsid w:val="00570A2F"/>
    <w:rsid w:val="00574F1E"/>
    <w:rsid w:val="0058030C"/>
    <w:rsid w:val="00594907"/>
    <w:rsid w:val="005A067F"/>
    <w:rsid w:val="005A34FF"/>
    <w:rsid w:val="005A646C"/>
    <w:rsid w:val="005B1339"/>
    <w:rsid w:val="005E3C8C"/>
    <w:rsid w:val="005E3E46"/>
    <w:rsid w:val="005F27FF"/>
    <w:rsid w:val="006020FB"/>
    <w:rsid w:val="006052F0"/>
    <w:rsid w:val="00606BDB"/>
    <w:rsid w:val="00607563"/>
    <w:rsid w:val="00612C83"/>
    <w:rsid w:val="00620DE3"/>
    <w:rsid w:val="00637555"/>
    <w:rsid w:val="006565A4"/>
    <w:rsid w:val="006656D8"/>
    <w:rsid w:val="00665823"/>
    <w:rsid w:val="00673FC3"/>
    <w:rsid w:val="006878ED"/>
    <w:rsid w:val="0069066C"/>
    <w:rsid w:val="00694974"/>
    <w:rsid w:val="006A0C92"/>
    <w:rsid w:val="006A1D15"/>
    <w:rsid w:val="006A4D1B"/>
    <w:rsid w:val="006A59A9"/>
    <w:rsid w:val="006A6E93"/>
    <w:rsid w:val="006A75FE"/>
    <w:rsid w:val="006B2996"/>
    <w:rsid w:val="006B44DF"/>
    <w:rsid w:val="006C1894"/>
    <w:rsid w:val="006C2B7A"/>
    <w:rsid w:val="006C41DD"/>
    <w:rsid w:val="006C557F"/>
    <w:rsid w:val="006D3172"/>
    <w:rsid w:val="006D4C1F"/>
    <w:rsid w:val="006D6533"/>
    <w:rsid w:val="006D7069"/>
    <w:rsid w:val="006E1C67"/>
    <w:rsid w:val="006E660C"/>
    <w:rsid w:val="006E6B7D"/>
    <w:rsid w:val="006F4859"/>
    <w:rsid w:val="006F5B18"/>
    <w:rsid w:val="00700947"/>
    <w:rsid w:val="00710EBD"/>
    <w:rsid w:val="007225EA"/>
    <w:rsid w:val="00723D55"/>
    <w:rsid w:val="0072467B"/>
    <w:rsid w:val="00726716"/>
    <w:rsid w:val="00732539"/>
    <w:rsid w:val="00735FA5"/>
    <w:rsid w:val="00740230"/>
    <w:rsid w:val="00742A16"/>
    <w:rsid w:val="00742E9B"/>
    <w:rsid w:val="00743A0C"/>
    <w:rsid w:val="00746FE4"/>
    <w:rsid w:val="0075049F"/>
    <w:rsid w:val="00752142"/>
    <w:rsid w:val="00756219"/>
    <w:rsid w:val="00760B7F"/>
    <w:rsid w:val="00762F36"/>
    <w:rsid w:val="00764435"/>
    <w:rsid w:val="00765131"/>
    <w:rsid w:val="007672D9"/>
    <w:rsid w:val="0076764B"/>
    <w:rsid w:val="00767FB5"/>
    <w:rsid w:val="007736C2"/>
    <w:rsid w:val="007773D7"/>
    <w:rsid w:val="00793D5F"/>
    <w:rsid w:val="007A016E"/>
    <w:rsid w:val="007A411E"/>
    <w:rsid w:val="007B0A12"/>
    <w:rsid w:val="007B19D2"/>
    <w:rsid w:val="007B30A9"/>
    <w:rsid w:val="007B4549"/>
    <w:rsid w:val="007B5782"/>
    <w:rsid w:val="007C6DB9"/>
    <w:rsid w:val="007C712C"/>
    <w:rsid w:val="007D1BBD"/>
    <w:rsid w:val="007D1F01"/>
    <w:rsid w:val="007D5B47"/>
    <w:rsid w:val="007D675D"/>
    <w:rsid w:val="007D6B63"/>
    <w:rsid w:val="007F2D8B"/>
    <w:rsid w:val="007F4239"/>
    <w:rsid w:val="007F4861"/>
    <w:rsid w:val="007F4CBA"/>
    <w:rsid w:val="00803554"/>
    <w:rsid w:val="008068A5"/>
    <w:rsid w:val="00820A2E"/>
    <w:rsid w:val="008259A9"/>
    <w:rsid w:val="00825F03"/>
    <w:rsid w:val="008306A4"/>
    <w:rsid w:val="008345E0"/>
    <w:rsid w:val="00836F62"/>
    <w:rsid w:val="00842E9D"/>
    <w:rsid w:val="00845483"/>
    <w:rsid w:val="00847D02"/>
    <w:rsid w:val="008511B8"/>
    <w:rsid w:val="00854ABE"/>
    <w:rsid w:val="008550AA"/>
    <w:rsid w:val="00860DEA"/>
    <w:rsid w:val="008622EF"/>
    <w:rsid w:val="00863B73"/>
    <w:rsid w:val="00865017"/>
    <w:rsid w:val="008702B0"/>
    <w:rsid w:val="008713A9"/>
    <w:rsid w:val="0087563D"/>
    <w:rsid w:val="00882C92"/>
    <w:rsid w:val="008835BA"/>
    <w:rsid w:val="00884F15"/>
    <w:rsid w:val="0089693F"/>
    <w:rsid w:val="008C4588"/>
    <w:rsid w:val="008D1E73"/>
    <w:rsid w:val="008D2A3F"/>
    <w:rsid w:val="008D772E"/>
    <w:rsid w:val="008E15C8"/>
    <w:rsid w:val="008F2EE9"/>
    <w:rsid w:val="008F3388"/>
    <w:rsid w:val="008F4748"/>
    <w:rsid w:val="009020C4"/>
    <w:rsid w:val="00902B12"/>
    <w:rsid w:val="00902DA5"/>
    <w:rsid w:val="00903FE1"/>
    <w:rsid w:val="00905A46"/>
    <w:rsid w:val="00910B11"/>
    <w:rsid w:val="00916DFB"/>
    <w:rsid w:val="00917205"/>
    <w:rsid w:val="00921292"/>
    <w:rsid w:val="0092373B"/>
    <w:rsid w:val="00924335"/>
    <w:rsid w:val="0093670D"/>
    <w:rsid w:val="0093797F"/>
    <w:rsid w:val="009421D1"/>
    <w:rsid w:val="009454FC"/>
    <w:rsid w:val="00945EE7"/>
    <w:rsid w:val="009513BC"/>
    <w:rsid w:val="00954C3B"/>
    <w:rsid w:val="00955536"/>
    <w:rsid w:val="0096087D"/>
    <w:rsid w:val="00983548"/>
    <w:rsid w:val="009856DF"/>
    <w:rsid w:val="0098649A"/>
    <w:rsid w:val="009905C1"/>
    <w:rsid w:val="00992AFC"/>
    <w:rsid w:val="00994AB2"/>
    <w:rsid w:val="009974C2"/>
    <w:rsid w:val="009A6646"/>
    <w:rsid w:val="009B00F3"/>
    <w:rsid w:val="009B6BEF"/>
    <w:rsid w:val="009B7D65"/>
    <w:rsid w:val="009C2A95"/>
    <w:rsid w:val="009C63B2"/>
    <w:rsid w:val="009D2A7A"/>
    <w:rsid w:val="009D4546"/>
    <w:rsid w:val="009D4A57"/>
    <w:rsid w:val="009E2F1D"/>
    <w:rsid w:val="009E320F"/>
    <w:rsid w:val="009E5945"/>
    <w:rsid w:val="009F116F"/>
    <w:rsid w:val="009F1AEC"/>
    <w:rsid w:val="009F2252"/>
    <w:rsid w:val="009F2F31"/>
    <w:rsid w:val="009F637D"/>
    <w:rsid w:val="00A01B25"/>
    <w:rsid w:val="00A107C2"/>
    <w:rsid w:val="00A11D29"/>
    <w:rsid w:val="00A1722C"/>
    <w:rsid w:val="00A20EA7"/>
    <w:rsid w:val="00A23548"/>
    <w:rsid w:val="00A370BE"/>
    <w:rsid w:val="00A43CE0"/>
    <w:rsid w:val="00A458F2"/>
    <w:rsid w:val="00A54802"/>
    <w:rsid w:val="00A622ED"/>
    <w:rsid w:val="00A67F25"/>
    <w:rsid w:val="00A75529"/>
    <w:rsid w:val="00A75E8B"/>
    <w:rsid w:val="00A81F6B"/>
    <w:rsid w:val="00A908E4"/>
    <w:rsid w:val="00AA328C"/>
    <w:rsid w:val="00AB18EC"/>
    <w:rsid w:val="00AB70E7"/>
    <w:rsid w:val="00AB73E4"/>
    <w:rsid w:val="00AC4561"/>
    <w:rsid w:val="00AC6BEC"/>
    <w:rsid w:val="00AD6BBC"/>
    <w:rsid w:val="00AE1639"/>
    <w:rsid w:val="00AE26A3"/>
    <w:rsid w:val="00AE4233"/>
    <w:rsid w:val="00AE4A8A"/>
    <w:rsid w:val="00AF18FB"/>
    <w:rsid w:val="00AF27CE"/>
    <w:rsid w:val="00AF709D"/>
    <w:rsid w:val="00B01CEA"/>
    <w:rsid w:val="00B111FE"/>
    <w:rsid w:val="00B11751"/>
    <w:rsid w:val="00B17EAC"/>
    <w:rsid w:val="00B21DCF"/>
    <w:rsid w:val="00B33717"/>
    <w:rsid w:val="00B4541C"/>
    <w:rsid w:val="00B47259"/>
    <w:rsid w:val="00B5038A"/>
    <w:rsid w:val="00B53F23"/>
    <w:rsid w:val="00B54A45"/>
    <w:rsid w:val="00B62230"/>
    <w:rsid w:val="00B84468"/>
    <w:rsid w:val="00B90C83"/>
    <w:rsid w:val="00B93B17"/>
    <w:rsid w:val="00BA37E6"/>
    <w:rsid w:val="00BA69E6"/>
    <w:rsid w:val="00BB1133"/>
    <w:rsid w:val="00BB3EE2"/>
    <w:rsid w:val="00BB4E7C"/>
    <w:rsid w:val="00BC073E"/>
    <w:rsid w:val="00BC5F7D"/>
    <w:rsid w:val="00BC60E1"/>
    <w:rsid w:val="00BD0A4A"/>
    <w:rsid w:val="00BD2273"/>
    <w:rsid w:val="00BD52EC"/>
    <w:rsid w:val="00BD5618"/>
    <w:rsid w:val="00BE194F"/>
    <w:rsid w:val="00BE5DCB"/>
    <w:rsid w:val="00BE6208"/>
    <w:rsid w:val="00BF17C1"/>
    <w:rsid w:val="00BF244E"/>
    <w:rsid w:val="00C01C8C"/>
    <w:rsid w:val="00C044D6"/>
    <w:rsid w:val="00C06FBE"/>
    <w:rsid w:val="00C07190"/>
    <w:rsid w:val="00C11FEE"/>
    <w:rsid w:val="00C14F1D"/>
    <w:rsid w:val="00C215BC"/>
    <w:rsid w:val="00C273E1"/>
    <w:rsid w:val="00C32448"/>
    <w:rsid w:val="00C32559"/>
    <w:rsid w:val="00C4291A"/>
    <w:rsid w:val="00C436D8"/>
    <w:rsid w:val="00C43A7A"/>
    <w:rsid w:val="00C565DF"/>
    <w:rsid w:val="00C65203"/>
    <w:rsid w:val="00C65CF4"/>
    <w:rsid w:val="00C7428C"/>
    <w:rsid w:val="00C82879"/>
    <w:rsid w:val="00C877F7"/>
    <w:rsid w:val="00C9367A"/>
    <w:rsid w:val="00C93CC6"/>
    <w:rsid w:val="00C95741"/>
    <w:rsid w:val="00CA5FE3"/>
    <w:rsid w:val="00CA7A0A"/>
    <w:rsid w:val="00CA7F05"/>
    <w:rsid w:val="00CB3363"/>
    <w:rsid w:val="00CB5FAF"/>
    <w:rsid w:val="00CB7980"/>
    <w:rsid w:val="00CC1947"/>
    <w:rsid w:val="00CC1E02"/>
    <w:rsid w:val="00CD0D7B"/>
    <w:rsid w:val="00CD65AB"/>
    <w:rsid w:val="00CE7AE0"/>
    <w:rsid w:val="00CF463F"/>
    <w:rsid w:val="00D1074E"/>
    <w:rsid w:val="00D12F7E"/>
    <w:rsid w:val="00D20929"/>
    <w:rsid w:val="00D21D16"/>
    <w:rsid w:val="00D229D0"/>
    <w:rsid w:val="00D24551"/>
    <w:rsid w:val="00D358BC"/>
    <w:rsid w:val="00D4107E"/>
    <w:rsid w:val="00D54111"/>
    <w:rsid w:val="00D54A64"/>
    <w:rsid w:val="00D57903"/>
    <w:rsid w:val="00D64E59"/>
    <w:rsid w:val="00D702D9"/>
    <w:rsid w:val="00D729BC"/>
    <w:rsid w:val="00D74C97"/>
    <w:rsid w:val="00D853BE"/>
    <w:rsid w:val="00D86B69"/>
    <w:rsid w:val="00D92125"/>
    <w:rsid w:val="00D93F48"/>
    <w:rsid w:val="00D9485F"/>
    <w:rsid w:val="00DA14D6"/>
    <w:rsid w:val="00DA31B4"/>
    <w:rsid w:val="00DA6D88"/>
    <w:rsid w:val="00DB27CD"/>
    <w:rsid w:val="00DB412C"/>
    <w:rsid w:val="00DB43A4"/>
    <w:rsid w:val="00DB7BBF"/>
    <w:rsid w:val="00DC0468"/>
    <w:rsid w:val="00DC431D"/>
    <w:rsid w:val="00DC620A"/>
    <w:rsid w:val="00DC7755"/>
    <w:rsid w:val="00DD5D4F"/>
    <w:rsid w:val="00DD76BB"/>
    <w:rsid w:val="00DE0C8A"/>
    <w:rsid w:val="00DE1988"/>
    <w:rsid w:val="00DE1E0A"/>
    <w:rsid w:val="00DE7121"/>
    <w:rsid w:val="00DF19D8"/>
    <w:rsid w:val="00DF6C44"/>
    <w:rsid w:val="00DF6F9E"/>
    <w:rsid w:val="00E05797"/>
    <w:rsid w:val="00E30D1F"/>
    <w:rsid w:val="00E3235A"/>
    <w:rsid w:val="00E35A35"/>
    <w:rsid w:val="00E3607D"/>
    <w:rsid w:val="00E4007F"/>
    <w:rsid w:val="00E447CB"/>
    <w:rsid w:val="00E54D50"/>
    <w:rsid w:val="00E61C18"/>
    <w:rsid w:val="00E61CB3"/>
    <w:rsid w:val="00E7324F"/>
    <w:rsid w:val="00E8004E"/>
    <w:rsid w:val="00E83B8A"/>
    <w:rsid w:val="00E85F1F"/>
    <w:rsid w:val="00E8653B"/>
    <w:rsid w:val="00E871CD"/>
    <w:rsid w:val="00E913CB"/>
    <w:rsid w:val="00E9730E"/>
    <w:rsid w:val="00E977EE"/>
    <w:rsid w:val="00EA521B"/>
    <w:rsid w:val="00EA5A7C"/>
    <w:rsid w:val="00EB1EAC"/>
    <w:rsid w:val="00EB3FE5"/>
    <w:rsid w:val="00EB55D2"/>
    <w:rsid w:val="00ED1F96"/>
    <w:rsid w:val="00ED21AD"/>
    <w:rsid w:val="00ED6382"/>
    <w:rsid w:val="00EE1C91"/>
    <w:rsid w:val="00EE457B"/>
    <w:rsid w:val="00EE75D3"/>
    <w:rsid w:val="00EF10DE"/>
    <w:rsid w:val="00EF436F"/>
    <w:rsid w:val="00EF7A50"/>
    <w:rsid w:val="00F00A2B"/>
    <w:rsid w:val="00F00D80"/>
    <w:rsid w:val="00F04A46"/>
    <w:rsid w:val="00F1651A"/>
    <w:rsid w:val="00F204F6"/>
    <w:rsid w:val="00F27972"/>
    <w:rsid w:val="00F31D2B"/>
    <w:rsid w:val="00F33FC1"/>
    <w:rsid w:val="00F36BB9"/>
    <w:rsid w:val="00F43722"/>
    <w:rsid w:val="00F4502C"/>
    <w:rsid w:val="00F45EEB"/>
    <w:rsid w:val="00F47038"/>
    <w:rsid w:val="00F51165"/>
    <w:rsid w:val="00F56662"/>
    <w:rsid w:val="00F66753"/>
    <w:rsid w:val="00F77AB8"/>
    <w:rsid w:val="00F821D8"/>
    <w:rsid w:val="00F84628"/>
    <w:rsid w:val="00F865CA"/>
    <w:rsid w:val="00F96971"/>
    <w:rsid w:val="00FB0120"/>
    <w:rsid w:val="00FB1243"/>
    <w:rsid w:val="00FB22F7"/>
    <w:rsid w:val="00FB51B4"/>
    <w:rsid w:val="00FB6303"/>
    <w:rsid w:val="00FC2E68"/>
    <w:rsid w:val="00FC5B66"/>
    <w:rsid w:val="00FD3BF4"/>
    <w:rsid w:val="00FE5CD3"/>
    <w:rsid w:val="00FF1627"/>
    <w:rsid w:val="00FF606F"/>
    <w:rsid w:val="00FF6B7C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"/>
    <w:qFormat/>
    <w:rsid w:val="004128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qFormat/>
    <w:rsid w:val="00BE194F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128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D04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6">
    <w:name w:val="heading 6"/>
    <w:basedOn w:val="Norml"/>
    <w:next w:val="Norml"/>
    <w:link w:val="Cmsor6Char"/>
    <w:qFormat/>
    <w:rsid w:val="003D04C4"/>
    <w:pPr>
      <w:suppressAutoHyphens w:val="0"/>
      <w:spacing w:before="240" w:after="60"/>
      <w:outlineLvl w:val="5"/>
    </w:pPr>
    <w:rPr>
      <w:b/>
      <w:bCs/>
      <w:sz w:val="22"/>
      <w:szCs w:val="22"/>
      <w:lang w:eastAsia="hu-HU"/>
    </w:rPr>
  </w:style>
  <w:style w:type="paragraph" w:styleId="Cmsor8">
    <w:name w:val="heading 8"/>
    <w:basedOn w:val="Norml"/>
    <w:next w:val="Norml"/>
    <w:link w:val="Cmsor8Char"/>
    <w:qFormat/>
    <w:rsid w:val="003D04C4"/>
    <w:pPr>
      <w:suppressAutoHyphens w:val="0"/>
      <w:spacing w:before="240" w:after="60"/>
      <w:outlineLvl w:val="7"/>
    </w:pPr>
    <w:rPr>
      <w:i/>
      <w:iCs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i/>
    </w:rPr>
  </w:style>
  <w:style w:type="character" w:customStyle="1" w:styleId="WW8Num2z0">
    <w:name w:val="WW8Num2z0"/>
    <w:rPr>
      <w:rFonts w:eastAsia="Times New Roman"/>
      <w:sz w:val="24"/>
    </w:rPr>
  </w:style>
  <w:style w:type="character" w:customStyle="1" w:styleId="WW8Num3z0">
    <w:name w:val="WW8Num3z0"/>
    <w:rPr>
      <w:rFonts w:ascii="Calibri" w:eastAsia="Calibri" w:hAnsi="Calibri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6z0">
    <w:name w:val="WW8Num6z0"/>
    <w:rPr>
      <w:i/>
    </w:rPr>
  </w:style>
  <w:style w:type="character" w:customStyle="1" w:styleId="WW8Num8z0">
    <w:name w:val="WW8Num8z0"/>
    <w:rPr>
      <w:rFonts w:ascii="Calibri" w:eastAsia="Calibri" w:hAnsi="Calibri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Bekezdsalapbettpusa1">
    <w:name w:val="Bekezdés alapbetűtípusa1"/>
  </w:style>
  <w:style w:type="character" w:customStyle="1" w:styleId="NumberingSymbols">
    <w:name w:val="Numbering Symbols"/>
  </w:style>
  <w:style w:type="paragraph" w:customStyle="1" w:styleId="Heading">
    <w:name w:val="Heading"/>
    <w:basedOn w:val="Norml"/>
    <w:next w:val="Szvegtrzs"/>
    <w:pPr>
      <w:keepNext/>
      <w:spacing w:before="240" w:after="120"/>
    </w:pPr>
    <w:rPr>
      <w:rFonts w:ascii="Liberation Sans" w:eastAsia="Droid Sans" w:hAnsi="Liberation Sans" w:cs="Lohit Hindi"/>
      <w:sz w:val="28"/>
      <w:szCs w:val="28"/>
    </w:rPr>
  </w:style>
  <w:style w:type="paragraph" w:styleId="Szvegtrzs">
    <w:name w:val="Body Text"/>
    <w:basedOn w:val="Norml"/>
    <w:link w:val="SzvegtrzsChar"/>
    <w:pPr>
      <w:spacing w:after="120"/>
    </w:pPr>
  </w:style>
  <w:style w:type="paragraph" w:styleId="Lista">
    <w:name w:val="List"/>
    <w:basedOn w:val="Szvegtrzs"/>
    <w:rPr>
      <w:rFonts w:cs="Lohit Hindi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l"/>
    <w:pPr>
      <w:suppressLineNumbers/>
    </w:pPr>
    <w:rPr>
      <w:rFonts w:cs="Lohit Hindi"/>
    </w:rPr>
  </w:style>
  <w:style w:type="paragraph" w:styleId="Listaszerbekezds">
    <w:name w:val="List Paragraph"/>
    <w:basedOn w:val="Norml"/>
    <w:uiPriority w:val="99"/>
    <w:qFormat/>
    <w:pPr>
      <w:ind w:left="720"/>
    </w:pPr>
  </w:style>
  <w:style w:type="paragraph" w:customStyle="1" w:styleId="Iktatszm">
    <w:name w:val="Iktatószám"/>
    <w:basedOn w:val="Norml"/>
    <w:pPr>
      <w:jc w:val="center"/>
    </w:pPr>
    <w:rPr>
      <w:b/>
      <w:caps/>
    </w:rPr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ramecontents">
    <w:name w:val="Frame contents"/>
    <w:basedOn w:val="Szvegtrzs"/>
  </w:style>
  <w:style w:type="paragraph" w:customStyle="1" w:styleId="TableContents">
    <w:name w:val="Table Contents"/>
    <w:basedOn w:val="Norm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uborkszveg">
    <w:name w:val="Balloon Text"/>
    <w:basedOn w:val="Norml"/>
    <w:link w:val="BuborkszvegChar"/>
    <w:unhideWhenUsed/>
    <w:rsid w:val="0072671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726716"/>
    <w:rPr>
      <w:rFonts w:ascii="Tahoma" w:hAnsi="Tahoma" w:cs="Tahoma"/>
      <w:sz w:val="16"/>
      <w:szCs w:val="16"/>
      <w:lang w:eastAsia="zh-CN"/>
    </w:rPr>
  </w:style>
  <w:style w:type="paragraph" w:styleId="lfej">
    <w:name w:val="header"/>
    <w:basedOn w:val="Norml"/>
    <w:link w:val="lfejChar"/>
    <w:unhideWhenUsed/>
    <w:rsid w:val="008550A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8550AA"/>
    <w:rPr>
      <w:sz w:val="24"/>
      <w:szCs w:val="24"/>
      <w:lang w:eastAsia="zh-CN"/>
    </w:rPr>
  </w:style>
  <w:style w:type="paragraph" w:styleId="llb">
    <w:name w:val="footer"/>
    <w:aliases w:val="Char Char"/>
    <w:basedOn w:val="Norml"/>
    <w:link w:val="llbChar"/>
    <w:unhideWhenUsed/>
    <w:rsid w:val="008550AA"/>
    <w:pPr>
      <w:tabs>
        <w:tab w:val="center" w:pos="4536"/>
        <w:tab w:val="right" w:pos="9072"/>
      </w:tabs>
    </w:pPr>
  </w:style>
  <w:style w:type="character" w:customStyle="1" w:styleId="llbChar">
    <w:name w:val="Élőláb Char"/>
    <w:aliases w:val="Char Char Char"/>
    <w:link w:val="llb"/>
    <w:rsid w:val="008550AA"/>
    <w:rPr>
      <w:sz w:val="24"/>
      <w:szCs w:val="24"/>
      <w:lang w:eastAsia="zh-CN"/>
    </w:rPr>
  </w:style>
  <w:style w:type="character" w:styleId="Jegyzethivatkozs">
    <w:name w:val="annotation reference"/>
    <w:uiPriority w:val="99"/>
    <w:unhideWhenUsed/>
    <w:rsid w:val="00DF19D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F19D8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JegyzetszvegChar">
    <w:name w:val="Jegyzetszöveg Char"/>
    <w:link w:val="Jegyzetszveg"/>
    <w:uiPriority w:val="99"/>
    <w:rsid w:val="00DF19D8"/>
    <w:rPr>
      <w:rFonts w:ascii="Calibri" w:eastAsia="Calibri" w:hAnsi="Calibri"/>
      <w:lang w:eastAsia="en-US"/>
    </w:rPr>
  </w:style>
  <w:style w:type="table" w:styleId="Rcsostblzat">
    <w:name w:val="Table Grid"/>
    <w:basedOn w:val="Normltblzat"/>
    <w:rsid w:val="001F08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egjegyzstrgya">
    <w:name w:val="annotation subject"/>
    <w:basedOn w:val="Jegyzetszveg"/>
    <w:next w:val="Jegyzetszveg"/>
    <w:link w:val="MegjegyzstrgyaChar"/>
    <w:unhideWhenUsed/>
    <w:rsid w:val="00742A16"/>
    <w:pPr>
      <w:suppressAutoHyphens/>
      <w:spacing w:after="0"/>
    </w:pPr>
    <w:rPr>
      <w:rFonts w:ascii="Times New Roman" w:eastAsia="Times New Roman" w:hAnsi="Times New Roman"/>
      <w:b/>
      <w:bCs/>
      <w:lang w:eastAsia="zh-CN"/>
    </w:rPr>
  </w:style>
  <w:style w:type="character" w:customStyle="1" w:styleId="MegjegyzstrgyaChar">
    <w:name w:val="Megjegyzés tárgya Char"/>
    <w:link w:val="Megjegyzstrgya"/>
    <w:rsid w:val="00742A16"/>
    <w:rPr>
      <w:rFonts w:ascii="Calibri" w:eastAsia="Calibri" w:hAnsi="Calibri"/>
      <w:b/>
      <w:bCs/>
      <w:lang w:eastAsia="zh-CN"/>
    </w:rPr>
  </w:style>
  <w:style w:type="character" w:styleId="Hiperhivatkozs">
    <w:name w:val="Hyperlink"/>
    <w:uiPriority w:val="99"/>
    <w:rsid w:val="00AE1639"/>
    <w:rPr>
      <w:rFonts w:cs="Times New Roman"/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C044D6"/>
    <w:pPr>
      <w:suppressAutoHyphens w:val="0"/>
      <w:spacing w:before="100" w:beforeAutospacing="1" w:after="100" w:afterAutospacing="1"/>
    </w:pPr>
    <w:rPr>
      <w:rFonts w:eastAsia="Calibri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AF18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uiPriority w:val="99"/>
    <w:rsid w:val="001361C9"/>
    <w:pPr>
      <w:suppressAutoHyphens w:val="0"/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character" w:customStyle="1" w:styleId="sp-normal">
    <w:name w:val="sp-normal"/>
    <w:basedOn w:val="Bekezdsalapbettpusa"/>
    <w:rsid w:val="00BC073E"/>
  </w:style>
  <w:style w:type="paragraph" w:customStyle="1" w:styleId="Felsorols1">
    <w:name w:val="Felsorolás 1"/>
    <w:basedOn w:val="Norml"/>
    <w:link w:val="Felsorols1Char"/>
    <w:rsid w:val="009A6646"/>
    <w:pPr>
      <w:numPr>
        <w:numId w:val="1"/>
      </w:numPr>
      <w:suppressAutoHyphens w:val="0"/>
      <w:ind w:left="624" w:hanging="284"/>
    </w:pPr>
    <w:rPr>
      <w:lang w:val="x-none" w:eastAsia="x-none"/>
    </w:rPr>
  </w:style>
  <w:style w:type="character" w:customStyle="1" w:styleId="Felsorols1Char">
    <w:name w:val="Felsorolás 1 Char"/>
    <w:link w:val="Felsorols1"/>
    <w:rsid w:val="009A6646"/>
    <w:rPr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uiPriority w:val="9"/>
    <w:rsid w:val="00BE194F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Szvegtrzsbehzssal">
    <w:name w:val="Body Text Indent"/>
    <w:basedOn w:val="Norml"/>
    <w:link w:val="SzvegtrzsbehzssalChar"/>
    <w:rsid w:val="00F66753"/>
    <w:pPr>
      <w:suppressAutoHyphens w:val="0"/>
      <w:spacing w:after="120"/>
      <w:ind w:left="283"/>
    </w:pPr>
    <w:rPr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F66753"/>
    <w:rPr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uiPriority w:val="9"/>
    <w:rsid w:val="004128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Cmsor3Char">
    <w:name w:val="Címsor 3 Char"/>
    <w:basedOn w:val="Bekezdsalapbettpusa"/>
    <w:link w:val="Cmsor3"/>
    <w:uiPriority w:val="9"/>
    <w:rsid w:val="0041287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paragraph" w:customStyle="1" w:styleId="Szakasz">
    <w:name w:val="Szakasz"/>
    <w:basedOn w:val="Norml"/>
    <w:next w:val="Norml"/>
    <w:rsid w:val="00ED1F96"/>
    <w:pPr>
      <w:keepNext/>
      <w:suppressAutoHyphens w:val="0"/>
      <w:autoSpaceDE w:val="0"/>
      <w:autoSpaceDN w:val="0"/>
      <w:adjustRightInd w:val="0"/>
      <w:spacing w:before="360" w:after="360" w:line="360" w:lineRule="auto"/>
      <w:jc w:val="center"/>
      <w:outlineLvl w:val="1"/>
    </w:pPr>
    <w:rPr>
      <w:b/>
      <w:bCs/>
      <w:sz w:val="28"/>
      <w:szCs w:val="26"/>
      <w:lang w:eastAsia="hu-HU"/>
    </w:rPr>
  </w:style>
  <w:style w:type="paragraph" w:customStyle="1" w:styleId="Alcmkodif">
    <w:name w:val="Alcímkodif"/>
    <w:basedOn w:val="Szakasz"/>
    <w:rsid w:val="00ED1F96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uiPriority w:val="99"/>
    <w:rsid w:val="00ED1F96"/>
    <w:pPr>
      <w:suppressAutoHyphens w:val="0"/>
      <w:spacing w:after="120"/>
    </w:pPr>
    <w:rPr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ED1F96"/>
    <w:rPr>
      <w:sz w:val="16"/>
      <w:szCs w:val="16"/>
    </w:rPr>
  </w:style>
  <w:style w:type="paragraph" w:customStyle="1" w:styleId="Fszveg">
    <w:name w:val="Főszöveg"/>
    <w:basedOn w:val="Szvegtrzs3"/>
    <w:rsid w:val="00ED1F96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Cm">
    <w:name w:val="Title"/>
    <w:basedOn w:val="Norml"/>
    <w:link w:val="CmChar"/>
    <w:qFormat/>
    <w:rsid w:val="00ED1F96"/>
    <w:pPr>
      <w:suppressAutoHyphens w:val="0"/>
      <w:spacing w:before="240" w:after="60"/>
      <w:jc w:val="center"/>
      <w:outlineLvl w:val="0"/>
    </w:pPr>
    <w:rPr>
      <w:b/>
      <w:bCs/>
      <w:kern w:val="28"/>
      <w:lang w:val="x-none" w:eastAsia="x-none"/>
    </w:rPr>
  </w:style>
  <w:style w:type="character" w:customStyle="1" w:styleId="CmChar">
    <w:name w:val="Cím Char"/>
    <w:basedOn w:val="Bekezdsalapbettpusa"/>
    <w:link w:val="Cm"/>
    <w:rsid w:val="00ED1F96"/>
    <w:rPr>
      <w:b/>
      <w:bCs/>
      <w:kern w:val="28"/>
      <w:sz w:val="24"/>
      <w:szCs w:val="24"/>
      <w:lang w:val="x-none" w:eastAsia="x-none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ED1F96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Lbjegyzet-hivatkozs">
    <w:name w:val="footnote reference"/>
    <w:semiHidden/>
    <w:rsid w:val="00ED1F96"/>
    <w:rPr>
      <w:rFonts w:cs="Times New Roman"/>
      <w:vertAlign w:val="superscript"/>
    </w:rPr>
  </w:style>
  <w:style w:type="character" w:styleId="Oldalszm">
    <w:name w:val="page number"/>
    <w:basedOn w:val="Bekezdsalapbettpusa"/>
    <w:rsid w:val="00ED1F96"/>
  </w:style>
  <w:style w:type="character" w:customStyle="1" w:styleId="SzvegtrzsChar">
    <w:name w:val="Szövegtörzs Char"/>
    <w:link w:val="Szvegtrzs"/>
    <w:rsid w:val="00ED1F96"/>
    <w:rPr>
      <w:sz w:val="24"/>
      <w:szCs w:val="24"/>
      <w:lang w:eastAsia="zh-CN"/>
    </w:rPr>
  </w:style>
  <w:style w:type="paragraph" w:styleId="Vltozat">
    <w:name w:val="Revision"/>
    <w:hidden/>
    <w:uiPriority w:val="99"/>
    <w:semiHidden/>
    <w:rsid w:val="00ED1F96"/>
    <w:rPr>
      <w:sz w:val="24"/>
      <w:szCs w:val="24"/>
    </w:rPr>
  </w:style>
  <w:style w:type="paragraph" w:styleId="Lbjegyzetszveg">
    <w:name w:val="footnote text"/>
    <w:basedOn w:val="Norml"/>
    <w:link w:val="LbjegyzetszvegChar"/>
    <w:rsid w:val="00ED1F96"/>
    <w:pPr>
      <w:suppressAutoHyphens w:val="0"/>
    </w:pPr>
    <w:rPr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ED1F96"/>
  </w:style>
  <w:style w:type="character" w:styleId="Kiemels">
    <w:name w:val="Emphasis"/>
    <w:uiPriority w:val="20"/>
    <w:qFormat/>
    <w:rsid w:val="00ED1F96"/>
    <w:rPr>
      <w:i/>
      <w:iCs/>
    </w:rPr>
  </w:style>
  <w:style w:type="character" w:customStyle="1" w:styleId="apple-converted-space">
    <w:name w:val="apple-converted-space"/>
    <w:rsid w:val="00ED1F96"/>
  </w:style>
  <w:style w:type="paragraph" w:customStyle="1" w:styleId="Norml0">
    <w:name w:val="Norml"/>
    <w:rsid w:val="00ED1F96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customStyle="1" w:styleId="llbChar1">
    <w:name w:val="Élőláb Char1"/>
    <w:uiPriority w:val="99"/>
    <w:rsid w:val="00ED1F96"/>
    <w:rPr>
      <w:sz w:val="24"/>
      <w:szCs w:val="24"/>
    </w:rPr>
  </w:style>
  <w:style w:type="character" w:styleId="Kiemels2">
    <w:name w:val="Strong"/>
    <w:uiPriority w:val="22"/>
    <w:qFormat/>
    <w:rsid w:val="00ED1F96"/>
    <w:rPr>
      <w:b/>
      <w:bCs/>
    </w:rPr>
  </w:style>
  <w:style w:type="paragraph" w:customStyle="1" w:styleId="Listaszerbekezds1">
    <w:name w:val="Listaszerű bekezdés1"/>
    <w:basedOn w:val="Norml"/>
    <w:rsid w:val="00ED1F9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hu-HU"/>
    </w:rPr>
  </w:style>
  <w:style w:type="paragraph" w:customStyle="1" w:styleId="lead">
    <w:name w:val="lead"/>
    <w:basedOn w:val="Norml"/>
    <w:rsid w:val="00ED1F96"/>
    <w:pPr>
      <w:suppressAutoHyphens w:val="0"/>
      <w:spacing w:before="100" w:beforeAutospacing="1" w:after="100" w:afterAutospacing="1"/>
    </w:pPr>
    <w:rPr>
      <w:lang w:eastAsia="hu-HU"/>
    </w:rPr>
  </w:style>
  <w:style w:type="paragraph" w:customStyle="1" w:styleId="NAGYCM">
    <w:name w:val="NAGYCÍM"/>
    <w:basedOn w:val="Norml"/>
    <w:autoRedefine/>
    <w:uiPriority w:val="99"/>
    <w:rsid w:val="00ED1F96"/>
    <w:pPr>
      <w:suppressAutoHyphens w:val="0"/>
      <w:spacing w:after="120"/>
      <w:jc w:val="both"/>
    </w:pPr>
    <w:rPr>
      <w:i/>
      <w:sz w:val="22"/>
      <w:lang w:eastAsia="hu-HU"/>
    </w:rPr>
  </w:style>
  <w:style w:type="character" w:styleId="Mrltotthiperhivatkozs">
    <w:name w:val="FollowedHyperlink"/>
    <w:uiPriority w:val="99"/>
    <w:unhideWhenUsed/>
    <w:rsid w:val="00ED1F96"/>
    <w:rPr>
      <w:color w:val="800080"/>
      <w:u w:val="single"/>
    </w:rPr>
  </w:style>
  <w:style w:type="paragraph" w:styleId="Nincstrkz">
    <w:name w:val="No Spacing"/>
    <w:uiPriority w:val="1"/>
    <w:qFormat/>
    <w:rsid w:val="00ED1F96"/>
    <w:rPr>
      <w:rFonts w:ascii="Calibri" w:hAnsi="Calibri"/>
      <w:sz w:val="22"/>
      <w:szCs w:val="2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D1F96"/>
    <w:pPr>
      <w:suppressAutoHyphens w:val="0"/>
      <w:spacing w:line="276" w:lineRule="auto"/>
      <w:outlineLvl w:val="9"/>
    </w:pPr>
    <w:rPr>
      <w:rFonts w:ascii="Cambria" w:eastAsia="Times New Roman" w:hAnsi="Cambria" w:cs="Times New Roman"/>
      <w:color w:val="365F91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ED1F96"/>
    <w:pPr>
      <w:tabs>
        <w:tab w:val="right" w:leader="dot" w:pos="9062"/>
      </w:tabs>
      <w:suppressAutoHyphens w:val="0"/>
      <w:spacing w:line="300" w:lineRule="exact"/>
    </w:pPr>
    <w:rPr>
      <w:noProof/>
      <w:sz w:val="22"/>
      <w:szCs w:val="22"/>
      <w:lang w:eastAsia="hu-HU"/>
    </w:rPr>
  </w:style>
  <w:style w:type="paragraph" w:styleId="TJ3">
    <w:name w:val="toc 3"/>
    <w:basedOn w:val="Norml"/>
    <w:next w:val="Norml"/>
    <w:autoRedefine/>
    <w:uiPriority w:val="39"/>
    <w:unhideWhenUsed/>
    <w:rsid w:val="00ED1F96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D1F96"/>
    <w:pPr>
      <w:suppressAutoHyphens w:val="0"/>
    </w:pPr>
    <w:rPr>
      <w:rFonts w:ascii="Calibri" w:hAnsi="Calibri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ED1F96"/>
    <w:rPr>
      <w:rFonts w:ascii="Calibri" w:hAnsi="Calibri"/>
    </w:rPr>
  </w:style>
  <w:style w:type="character" w:styleId="Vgjegyzet-hivatkozs">
    <w:name w:val="endnote reference"/>
    <w:uiPriority w:val="99"/>
    <w:unhideWhenUsed/>
    <w:rsid w:val="00ED1F96"/>
    <w:rPr>
      <w:vertAlign w:val="superscript"/>
    </w:rPr>
  </w:style>
  <w:style w:type="character" w:customStyle="1" w:styleId="CommentTextChar1">
    <w:name w:val="Comment Text Char1"/>
    <w:uiPriority w:val="99"/>
    <w:locked/>
    <w:rsid w:val="00C565DF"/>
    <w:rPr>
      <w:rFonts w:eastAsia="Times New Roman"/>
      <w:lang w:val="x-none"/>
    </w:rPr>
  </w:style>
  <w:style w:type="paragraph" w:customStyle="1" w:styleId="Textbody">
    <w:name w:val="Text body"/>
    <w:basedOn w:val="Norml"/>
    <w:rsid w:val="00C565DF"/>
    <w:pPr>
      <w:widowControl w:val="0"/>
      <w:autoSpaceDN w:val="0"/>
      <w:spacing w:after="120"/>
      <w:ind w:firstLine="567"/>
      <w:jc w:val="both"/>
      <w:textAlignment w:val="baseline"/>
    </w:pPr>
    <w:rPr>
      <w:rFonts w:ascii="Arial" w:eastAsia="SimSun" w:hAnsi="Arial" w:cs="Mangal"/>
      <w:kern w:val="3"/>
      <w:sz w:val="21"/>
      <w:lang w:bidi="hi-IN"/>
    </w:rPr>
  </w:style>
  <w:style w:type="paragraph" w:customStyle="1" w:styleId="NoSpacing2">
    <w:name w:val="No Spacing2"/>
    <w:basedOn w:val="Norml"/>
    <w:rsid w:val="00C565DF"/>
    <w:pPr>
      <w:suppressAutoHyphens w:val="0"/>
      <w:jc w:val="both"/>
    </w:pPr>
    <w:rPr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D04C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Cmsor6Char">
    <w:name w:val="Címsor 6 Char"/>
    <w:basedOn w:val="Bekezdsalapbettpusa"/>
    <w:link w:val="Cmsor6"/>
    <w:rsid w:val="003D04C4"/>
    <w:rPr>
      <w:b/>
      <w:bCs/>
      <w:sz w:val="22"/>
      <w:szCs w:val="22"/>
    </w:rPr>
  </w:style>
  <w:style w:type="character" w:customStyle="1" w:styleId="Cmsor8Char">
    <w:name w:val="Címsor 8 Char"/>
    <w:basedOn w:val="Bekezdsalapbettpusa"/>
    <w:link w:val="Cmsor8"/>
    <w:rsid w:val="003D04C4"/>
    <w:rPr>
      <w:i/>
      <w:iCs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"/>
    <w:qFormat/>
    <w:rsid w:val="004128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qFormat/>
    <w:rsid w:val="00BE194F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128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D04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6">
    <w:name w:val="heading 6"/>
    <w:basedOn w:val="Norml"/>
    <w:next w:val="Norml"/>
    <w:link w:val="Cmsor6Char"/>
    <w:qFormat/>
    <w:rsid w:val="003D04C4"/>
    <w:pPr>
      <w:suppressAutoHyphens w:val="0"/>
      <w:spacing w:before="240" w:after="60"/>
      <w:outlineLvl w:val="5"/>
    </w:pPr>
    <w:rPr>
      <w:b/>
      <w:bCs/>
      <w:sz w:val="22"/>
      <w:szCs w:val="22"/>
      <w:lang w:eastAsia="hu-HU"/>
    </w:rPr>
  </w:style>
  <w:style w:type="paragraph" w:styleId="Cmsor8">
    <w:name w:val="heading 8"/>
    <w:basedOn w:val="Norml"/>
    <w:next w:val="Norml"/>
    <w:link w:val="Cmsor8Char"/>
    <w:qFormat/>
    <w:rsid w:val="003D04C4"/>
    <w:pPr>
      <w:suppressAutoHyphens w:val="0"/>
      <w:spacing w:before="240" w:after="60"/>
      <w:outlineLvl w:val="7"/>
    </w:pPr>
    <w:rPr>
      <w:i/>
      <w:iCs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i/>
    </w:rPr>
  </w:style>
  <w:style w:type="character" w:customStyle="1" w:styleId="WW8Num2z0">
    <w:name w:val="WW8Num2z0"/>
    <w:rPr>
      <w:rFonts w:eastAsia="Times New Roman"/>
      <w:sz w:val="24"/>
    </w:rPr>
  </w:style>
  <w:style w:type="character" w:customStyle="1" w:styleId="WW8Num3z0">
    <w:name w:val="WW8Num3z0"/>
    <w:rPr>
      <w:rFonts w:ascii="Calibri" w:eastAsia="Calibri" w:hAnsi="Calibri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6z0">
    <w:name w:val="WW8Num6z0"/>
    <w:rPr>
      <w:i/>
    </w:rPr>
  </w:style>
  <w:style w:type="character" w:customStyle="1" w:styleId="WW8Num8z0">
    <w:name w:val="WW8Num8z0"/>
    <w:rPr>
      <w:rFonts w:ascii="Calibri" w:eastAsia="Calibri" w:hAnsi="Calibri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Bekezdsalapbettpusa1">
    <w:name w:val="Bekezdés alapbetűtípusa1"/>
  </w:style>
  <w:style w:type="character" w:customStyle="1" w:styleId="NumberingSymbols">
    <w:name w:val="Numbering Symbols"/>
  </w:style>
  <w:style w:type="paragraph" w:customStyle="1" w:styleId="Heading">
    <w:name w:val="Heading"/>
    <w:basedOn w:val="Norml"/>
    <w:next w:val="Szvegtrzs"/>
    <w:pPr>
      <w:keepNext/>
      <w:spacing w:before="240" w:after="120"/>
    </w:pPr>
    <w:rPr>
      <w:rFonts w:ascii="Liberation Sans" w:eastAsia="Droid Sans" w:hAnsi="Liberation Sans" w:cs="Lohit Hindi"/>
      <w:sz w:val="28"/>
      <w:szCs w:val="28"/>
    </w:rPr>
  </w:style>
  <w:style w:type="paragraph" w:styleId="Szvegtrzs">
    <w:name w:val="Body Text"/>
    <w:basedOn w:val="Norml"/>
    <w:link w:val="SzvegtrzsChar"/>
    <w:pPr>
      <w:spacing w:after="120"/>
    </w:pPr>
  </w:style>
  <w:style w:type="paragraph" w:styleId="Lista">
    <w:name w:val="List"/>
    <w:basedOn w:val="Szvegtrzs"/>
    <w:rPr>
      <w:rFonts w:cs="Lohit Hindi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l"/>
    <w:pPr>
      <w:suppressLineNumbers/>
    </w:pPr>
    <w:rPr>
      <w:rFonts w:cs="Lohit Hindi"/>
    </w:rPr>
  </w:style>
  <w:style w:type="paragraph" w:styleId="Listaszerbekezds">
    <w:name w:val="List Paragraph"/>
    <w:basedOn w:val="Norml"/>
    <w:uiPriority w:val="99"/>
    <w:qFormat/>
    <w:pPr>
      <w:ind w:left="720"/>
    </w:pPr>
  </w:style>
  <w:style w:type="paragraph" w:customStyle="1" w:styleId="Iktatszm">
    <w:name w:val="Iktatószám"/>
    <w:basedOn w:val="Norml"/>
    <w:pPr>
      <w:jc w:val="center"/>
    </w:pPr>
    <w:rPr>
      <w:b/>
      <w:caps/>
    </w:rPr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ramecontents">
    <w:name w:val="Frame contents"/>
    <w:basedOn w:val="Szvegtrzs"/>
  </w:style>
  <w:style w:type="paragraph" w:customStyle="1" w:styleId="TableContents">
    <w:name w:val="Table Contents"/>
    <w:basedOn w:val="Norm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uborkszveg">
    <w:name w:val="Balloon Text"/>
    <w:basedOn w:val="Norml"/>
    <w:link w:val="BuborkszvegChar"/>
    <w:unhideWhenUsed/>
    <w:rsid w:val="0072671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726716"/>
    <w:rPr>
      <w:rFonts w:ascii="Tahoma" w:hAnsi="Tahoma" w:cs="Tahoma"/>
      <w:sz w:val="16"/>
      <w:szCs w:val="16"/>
      <w:lang w:eastAsia="zh-CN"/>
    </w:rPr>
  </w:style>
  <w:style w:type="paragraph" w:styleId="lfej">
    <w:name w:val="header"/>
    <w:basedOn w:val="Norml"/>
    <w:link w:val="lfejChar"/>
    <w:unhideWhenUsed/>
    <w:rsid w:val="008550A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8550AA"/>
    <w:rPr>
      <w:sz w:val="24"/>
      <w:szCs w:val="24"/>
      <w:lang w:eastAsia="zh-CN"/>
    </w:rPr>
  </w:style>
  <w:style w:type="paragraph" w:styleId="llb">
    <w:name w:val="footer"/>
    <w:aliases w:val="Char Char"/>
    <w:basedOn w:val="Norml"/>
    <w:link w:val="llbChar"/>
    <w:unhideWhenUsed/>
    <w:rsid w:val="008550AA"/>
    <w:pPr>
      <w:tabs>
        <w:tab w:val="center" w:pos="4536"/>
        <w:tab w:val="right" w:pos="9072"/>
      </w:tabs>
    </w:pPr>
  </w:style>
  <w:style w:type="character" w:customStyle="1" w:styleId="llbChar">
    <w:name w:val="Élőláb Char"/>
    <w:aliases w:val="Char Char Char"/>
    <w:link w:val="llb"/>
    <w:rsid w:val="008550AA"/>
    <w:rPr>
      <w:sz w:val="24"/>
      <w:szCs w:val="24"/>
      <w:lang w:eastAsia="zh-CN"/>
    </w:rPr>
  </w:style>
  <w:style w:type="character" w:styleId="Jegyzethivatkozs">
    <w:name w:val="annotation reference"/>
    <w:uiPriority w:val="99"/>
    <w:unhideWhenUsed/>
    <w:rsid w:val="00DF19D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F19D8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JegyzetszvegChar">
    <w:name w:val="Jegyzetszöveg Char"/>
    <w:link w:val="Jegyzetszveg"/>
    <w:uiPriority w:val="99"/>
    <w:rsid w:val="00DF19D8"/>
    <w:rPr>
      <w:rFonts w:ascii="Calibri" w:eastAsia="Calibri" w:hAnsi="Calibri"/>
      <w:lang w:eastAsia="en-US"/>
    </w:rPr>
  </w:style>
  <w:style w:type="table" w:styleId="Rcsostblzat">
    <w:name w:val="Table Grid"/>
    <w:basedOn w:val="Normltblzat"/>
    <w:rsid w:val="001F08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egjegyzstrgya">
    <w:name w:val="annotation subject"/>
    <w:basedOn w:val="Jegyzetszveg"/>
    <w:next w:val="Jegyzetszveg"/>
    <w:link w:val="MegjegyzstrgyaChar"/>
    <w:unhideWhenUsed/>
    <w:rsid w:val="00742A16"/>
    <w:pPr>
      <w:suppressAutoHyphens/>
      <w:spacing w:after="0"/>
    </w:pPr>
    <w:rPr>
      <w:rFonts w:ascii="Times New Roman" w:eastAsia="Times New Roman" w:hAnsi="Times New Roman"/>
      <w:b/>
      <w:bCs/>
      <w:lang w:eastAsia="zh-CN"/>
    </w:rPr>
  </w:style>
  <w:style w:type="character" w:customStyle="1" w:styleId="MegjegyzstrgyaChar">
    <w:name w:val="Megjegyzés tárgya Char"/>
    <w:link w:val="Megjegyzstrgya"/>
    <w:rsid w:val="00742A16"/>
    <w:rPr>
      <w:rFonts w:ascii="Calibri" w:eastAsia="Calibri" w:hAnsi="Calibri"/>
      <w:b/>
      <w:bCs/>
      <w:lang w:eastAsia="zh-CN"/>
    </w:rPr>
  </w:style>
  <w:style w:type="character" w:styleId="Hiperhivatkozs">
    <w:name w:val="Hyperlink"/>
    <w:uiPriority w:val="99"/>
    <w:rsid w:val="00AE1639"/>
    <w:rPr>
      <w:rFonts w:cs="Times New Roman"/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C044D6"/>
    <w:pPr>
      <w:suppressAutoHyphens w:val="0"/>
      <w:spacing w:before="100" w:beforeAutospacing="1" w:after="100" w:afterAutospacing="1"/>
    </w:pPr>
    <w:rPr>
      <w:rFonts w:eastAsia="Calibri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AF18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uiPriority w:val="99"/>
    <w:rsid w:val="001361C9"/>
    <w:pPr>
      <w:suppressAutoHyphens w:val="0"/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character" w:customStyle="1" w:styleId="sp-normal">
    <w:name w:val="sp-normal"/>
    <w:basedOn w:val="Bekezdsalapbettpusa"/>
    <w:rsid w:val="00BC073E"/>
  </w:style>
  <w:style w:type="paragraph" w:customStyle="1" w:styleId="Felsorols1">
    <w:name w:val="Felsorolás 1"/>
    <w:basedOn w:val="Norml"/>
    <w:link w:val="Felsorols1Char"/>
    <w:rsid w:val="009A6646"/>
    <w:pPr>
      <w:numPr>
        <w:numId w:val="1"/>
      </w:numPr>
      <w:suppressAutoHyphens w:val="0"/>
      <w:ind w:left="624" w:hanging="284"/>
    </w:pPr>
    <w:rPr>
      <w:lang w:val="x-none" w:eastAsia="x-none"/>
    </w:rPr>
  </w:style>
  <w:style w:type="character" w:customStyle="1" w:styleId="Felsorols1Char">
    <w:name w:val="Felsorolás 1 Char"/>
    <w:link w:val="Felsorols1"/>
    <w:rsid w:val="009A6646"/>
    <w:rPr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uiPriority w:val="9"/>
    <w:rsid w:val="00BE194F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Szvegtrzsbehzssal">
    <w:name w:val="Body Text Indent"/>
    <w:basedOn w:val="Norml"/>
    <w:link w:val="SzvegtrzsbehzssalChar"/>
    <w:rsid w:val="00F66753"/>
    <w:pPr>
      <w:suppressAutoHyphens w:val="0"/>
      <w:spacing w:after="120"/>
      <w:ind w:left="283"/>
    </w:pPr>
    <w:rPr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F66753"/>
    <w:rPr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uiPriority w:val="9"/>
    <w:rsid w:val="004128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Cmsor3Char">
    <w:name w:val="Címsor 3 Char"/>
    <w:basedOn w:val="Bekezdsalapbettpusa"/>
    <w:link w:val="Cmsor3"/>
    <w:uiPriority w:val="9"/>
    <w:rsid w:val="0041287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paragraph" w:customStyle="1" w:styleId="Szakasz">
    <w:name w:val="Szakasz"/>
    <w:basedOn w:val="Norml"/>
    <w:next w:val="Norml"/>
    <w:rsid w:val="00ED1F96"/>
    <w:pPr>
      <w:keepNext/>
      <w:suppressAutoHyphens w:val="0"/>
      <w:autoSpaceDE w:val="0"/>
      <w:autoSpaceDN w:val="0"/>
      <w:adjustRightInd w:val="0"/>
      <w:spacing w:before="360" w:after="360" w:line="360" w:lineRule="auto"/>
      <w:jc w:val="center"/>
      <w:outlineLvl w:val="1"/>
    </w:pPr>
    <w:rPr>
      <w:b/>
      <w:bCs/>
      <w:sz w:val="28"/>
      <w:szCs w:val="26"/>
      <w:lang w:eastAsia="hu-HU"/>
    </w:rPr>
  </w:style>
  <w:style w:type="paragraph" w:customStyle="1" w:styleId="Alcmkodif">
    <w:name w:val="Alcímkodif"/>
    <w:basedOn w:val="Szakasz"/>
    <w:rsid w:val="00ED1F96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uiPriority w:val="99"/>
    <w:rsid w:val="00ED1F96"/>
    <w:pPr>
      <w:suppressAutoHyphens w:val="0"/>
      <w:spacing w:after="120"/>
    </w:pPr>
    <w:rPr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ED1F96"/>
    <w:rPr>
      <w:sz w:val="16"/>
      <w:szCs w:val="16"/>
    </w:rPr>
  </w:style>
  <w:style w:type="paragraph" w:customStyle="1" w:styleId="Fszveg">
    <w:name w:val="Főszöveg"/>
    <w:basedOn w:val="Szvegtrzs3"/>
    <w:rsid w:val="00ED1F96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Cm">
    <w:name w:val="Title"/>
    <w:basedOn w:val="Norml"/>
    <w:link w:val="CmChar"/>
    <w:qFormat/>
    <w:rsid w:val="00ED1F96"/>
    <w:pPr>
      <w:suppressAutoHyphens w:val="0"/>
      <w:spacing w:before="240" w:after="60"/>
      <w:jc w:val="center"/>
      <w:outlineLvl w:val="0"/>
    </w:pPr>
    <w:rPr>
      <w:b/>
      <w:bCs/>
      <w:kern w:val="28"/>
      <w:lang w:val="x-none" w:eastAsia="x-none"/>
    </w:rPr>
  </w:style>
  <w:style w:type="character" w:customStyle="1" w:styleId="CmChar">
    <w:name w:val="Cím Char"/>
    <w:basedOn w:val="Bekezdsalapbettpusa"/>
    <w:link w:val="Cm"/>
    <w:rsid w:val="00ED1F96"/>
    <w:rPr>
      <w:b/>
      <w:bCs/>
      <w:kern w:val="28"/>
      <w:sz w:val="24"/>
      <w:szCs w:val="24"/>
      <w:lang w:val="x-none" w:eastAsia="x-none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ED1F96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Lbjegyzet-hivatkozs">
    <w:name w:val="footnote reference"/>
    <w:semiHidden/>
    <w:rsid w:val="00ED1F96"/>
    <w:rPr>
      <w:rFonts w:cs="Times New Roman"/>
      <w:vertAlign w:val="superscript"/>
    </w:rPr>
  </w:style>
  <w:style w:type="character" w:styleId="Oldalszm">
    <w:name w:val="page number"/>
    <w:basedOn w:val="Bekezdsalapbettpusa"/>
    <w:rsid w:val="00ED1F96"/>
  </w:style>
  <w:style w:type="character" w:customStyle="1" w:styleId="SzvegtrzsChar">
    <w:name w:val="Szövegtörzs Char"/>
    <w:link w:val="Szvegtrzs"/>
    <w:rsid w:val="00ED1F96"/>
    <w:rPr>
      <w:sz w:val="24"/>
      <w:szCs w:val="24"/>
      <w:lang w:eastAsia="zh-CN"/>
    </w:rPr>
  </w:style>
  <w:style w:type="paragraph" w:styleId="Vltozat">
    <w:name w:val="Revision"/>
    <w:hidden/>
    <w:uiPriority w:val="99"/>
    <w:semiHidden/>
    <w:rsid w:val="00ED1F96"/>
    <w:rPr>
      <w:sz w:val="24"/>
      <w:szCs w:val="24"/>
    </w:rPr>
  </w:style>
  <w:style w:type="paragraph" w:styleId="Lbjegyzetszveg">
    <w:name w:val="footnote text"/>
    <w:basedOn w:val="Norml"/>
    <w:link w:val="LbjegyzetszvegChar"/>
    <w:rsid w:val="00ED1F96"/>
    <w:pPr>
      <w:suppressAutoHyphens w:val="0"/>
    </w:pPr>
    <w:rPr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ED1F96"/>
  </w:style>
  <w:style w:type="character" w:styleId="Kiemels">
    <w:name w:val="Emphasis"/>
    <w:uiPriority w:val="20"/>
    <w:qFormat/>
    <w:rsid w:val="00ED1F96"/>
    <w:rPr>
      <w:i/>
      <w:iCs/>
    </w:rPr>
  </w:style>
  <w:style w:type="character" w:customStyle="1" w:styleId="apple-converted-space">
    <w:name w:val="apple-converted-space"/>
    <w:rsid w:val="00ED1F96"/>
  </w:style>
  <w:style w:type="paragraph" w:customStyle="1" w:styleId="Norml0">
    <w:name w:val="Norml"/>
    <w:rsid w:val="00ED1F96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customStyle="1" w:styleId="llbChar1">
    <w:name w:val="Élőláb Char1"/>
    <w:uiPriority w:val="99"/>
    <w:rsid w:val="00ED1F96"/>
    <w:rPr>
      <w:sz w:val="24"/>
      <w:szCs w:val="24"/>
    </w:rPr>
  </w:style>
  <w:style w:type="character" w:styleId="Kiemels2">
    <w:name w:val="Strong"/>
    <w:uiPriority w:val="22"/>
    <w:qFormat/>
    <w:rsid w:val="00ED1F96"/>
    <w:rPr>
      <w:b/>
      <w:bCs/>
    </w:rPr>
  </w:style>
  <w:style w:type="paragraph" w:customStyle="1" w:styleId="Listaszerbekezds1">
    <w:name w:val="Listaszerű bekezdés1"/>
    <w:basedOn w:val="Norml"/>
    <w:rsid w:val="00ED1F9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hu-HU"/>
    </w:rPr>
  </w:style>
  <w:style w:type="paragraph" w:customStyle="1" w:styleId="lead">
    <w:name w:val="lead"/>
    <w:basedOn w:val="Norml"/>
    <w:rsid w:val="00ED1F96"/>
    <w:pPr>
      <w:suppressAutoHyphens w:val="0"/>
      <w:spacing w:before="100" w:beforeAutospacing="1" w:after="100" w:afterAutospacing="1"/>
    </w:pPr>
    <w:rPr>
      <w:lang w:eastAsia="hu-HU"/>
    </w:rPr>
  </w:style>
  <w:style w:type="paragraph" w:customStyle="1" w:styleId="NAGYCM">
    <w:name w:val="NAGYCÍM"/>
    <w:basedOn w:val="Norml"/>
    <w:autoRedefine/>
    <w:uiPriority w:val="99"/>
    <w:rsid w:val="00ED1F96"/>
    <w:pPr>
      <w:suppressAutoHyphens w:val="0"/>
      <w:spacing w:after="120"/>
      <w:jc w:val="both"/>
    </w:pPr>
    <w:rPr>
      <w:i/>
      <w:sz w:val="22"/>
      <w:lang w:eastAsia="hu-HU"/>
    </w:rPr>
  </w:style>
  <w:style w:type="character" w:styleId="Mrltotthiperhivatkozs">
    <w:name w:val="FollowedHyperlink"/>
    <w:uiPriority w:val="99"/>
    <w:unhideWhenUsed/>
    <w:rsid w:val="00ED1F96"/>
    <w:rPr>
      <w:color w:val="800080"/>
      <w:u w:val="single"/>
    </w:rPr>
  </w:style>
  <w:style w:type="paragraph" w:styleId="Nincstrkz">
    <w:name w:val="No Spacing"/>
    <w:uiPriority w:val="1"/>
    <w:qFormat/>
    <w:rsid w:val="00ED1F96"/>
    <w:rPr>
      <w:rFonts w:ascii="Calibri" w:hAnsi="Calibri"/>
      <w:sz w:val="22"/>
      <w:szCs w:val="2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D1F96"/>
    <w:pPr>
      <w:suppressAutoHyphens w:val="0"/>
      <w:spacing w:line="276" w:lineRule="auto"/>
      <w:outlineLvl w:val="9"/>
    </w:pPr>
    <w:rPr>
      <w:rFonts w:ascii="Cambria" w:eastAsia="Times New Roman" w:hAnsi="Cambria" w:cs="Times New Roman"/>
      <w:color w:val="365F91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ED1F96"/>
    <w:pPr>
      <w:tabs>
        <w:tab w:val="right" w:leader="dot" w:pos="9062"/>
      </w:tabs>
      <w:suppressAutoHyphens w:val="0"/>
      <w:spacing w:line="300" w:lineRule="exact"/>
    </w:pPr>
    <w:rPr>
      <w:noProof/>
      <w:sz w:val="22"/>
      <w:szCs w:val="22"/>
      <w:lang w:eastAsia="hu-HU"/>
    </w:rPr>
  </w:style>
  <w:style w:type="paragraph" w:styleId="TJ3">
    <w:name w:val="toc 3"/>
    <w:basedOn w:val="Norml"/>
    <w:next w:val="Norml"/>
    <w:autoRedefine/>
    <w:uiPriority w:val="39"/>
    <w:unhideWhenUsed/>
    <w:rsid w:val="00ED1F96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D1F96"/>
    <w:pPr>
      <w:suppressAutoHyphens w:val="0"/>
    </w:pPr>
    <w:rPr>
      <w:rFonts w:ascii="Calibri" w:hAnsi="Calibri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ED1F96"/>
    <w:rPr>
      <w:rFonts w:ascii="Calibri" w:hAnsi="Calibri"/>
    </w:rPr>
  </w:style>
  <w:style w:type="character" w:styleId="Vgjegyzet-hivatkozs">
    <w:name w:val="endnote reference"/>
    <w:uiPriority w:val="99"/>
    <w:unhideWhenUsed/>
    <w:rsid w:val="00ED1F96"/>
    <w:rPr>
      <w:vertAlign w:val="superscript"/>
    </w:rPr>
  </w:style>
  <w:style w:type="character" w:customStyle="1" w:styleId="CommentTextChar1">
    <w:name w:val="Comment Text Char1"/>
    <w:uiPriority w:val="99"/>
    <w:locked/>
    <w:rsid w:val="00C565DF"/>
    <w:rPr>
      <w:rFonts w:eastAsia="Times New Roman"/>
      <w:lang w:val="x-none"/>
    </w:rPr>
  </w:style>
  <w:style w:type="paragraph" w:customStyle="1" w:styleId="Textbody">
    <w:name w:val="Text body"/>
    <w:basedOn w:val="Norml"/>
    <w:rsid w:val="00C565DF"/>
    <w:pPr>
      <w:widowControl w:val="0"/>
      <w:autoSpaceDN w:val="0"/>
      <w:spacing w:after="120"/>
      <w:ind w:firstLine="567"/>
      <w:jc w:val="both"/>
      <w:textAlignment w:val="baseline"/>
    </w:pPr>
    <w:rPr>
      <w:rFonts w:ascii="Arial" w:eastAsia="SimSun" w:hAnsi="Arial" w:cs="Mangal"/>
      <w:kern w:val="3"/>
      <w:sz w:val="21"/>
      <w:lang w:bidi="hi-IN"/>
    </w:rPr>
  </w:style>
  <w:style w:type="paragraph" w:customStyle="1" w:styleId="NoSpacing2">
    <w:name w:val="No Spacing2"/>
    <w:basedOn w:val="Norml"/>
    <w:rsid w:val="00C565DF"/>
    <w:pPr>
      <w:suppressAutoHyphens w:val="0"/>
      <w:jc w:val="both"/>
    </w:pPr>
    <w:rPr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D04C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Cmsor6Char">
    <w:name w:val="Címsor 6 Char"/>
    <w:basedOn w:val="Bekezdsalapbettpusa"/>
    <w:link w:val="Cmsor6"/>
    <w:rsid w:val="003D04C4"/>
    <w:rPr>
      <w:b/>
      <w:bCs/>
      <w:sz w:val="22"/>
      <w:szCs w:val="22"/>
    </w:rPr>
  </w:style>
  <w:style w:type="character" w:customStyle="1" w:styleId="Cmsor8Char">
    <w:name w:val="Címsor 8 Char"/>
    <w:basedOn w:val="Bekezdsalapbettpusa"/>
    <w:link w:val="Cmsor8"/>
    <w:rsid w:val="003D04C4"/>
    <w:rPr>
      <w:i/>
      <w:i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2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064FF-73BA-4974-833F-ECFA1315E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632</Words>
  <Characters>4363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4986</CharactersWithSpaces>
  <SharedDoc>false</SharedDoc>
  <HLinks>
    <vt:vector size="6" baseType="variant">
      <vt:variant>
        <vt:i4>5505139</vt:i4>
      </vt:variant>
      <vt:variant>
        <vt:i4>0</vt:i4>
      </vt:variant>
      <vt:variant>
        <vt:i4>0</vt:i4>
      </vt:variant>
      <vt:variant>
        <vt:i4>5</vt:i4>
      </vt:variant>
      <vt:variant>
        <vt:lpwstr>mailto:viola.paraszka@fm.gov.hu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 Milán László</dc:creator>
  <cp:lastModifiedBy>Somfai G. Balázs dr.</cp:lastModifiedBy>
  <cp:revision>16</cp:revision>
  <cp:lastPrinted>2015-07-10T09:04:00Z</cp:lastPrinted>
  <dcterms:created xsi:type="dcterms:W3CDTF">2015-12-08T08:57:00Z</dcterms:created>
  <dcterms:modified xsi:type="dcterms:W3CDTF">2017-07-25T11:53:00Z</dcterms:modified>
</cp:coreProperties>
</file>