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182" w:rsidRPr="003A5182" w:rsidRDefault="003A5182" w:rsidP="003A5182">
      <w:pPr>
        <w:pStyle w:val="Default"/>
        <w:jc w:val="both"/>
        <w:rPr>
          <w:rFonts w:ascii="Times New Roman" w:hAnsi="Times New Roman" w:cs="Times New Roman"/>
          <w:bCs/>
        </w:rPr>
      </w:pPr>
    </w:p>
    <w:p w:rsidR="003A5182" w:rsidRPr="003A5182" w:rsidRDefault="00F4382F" w:rsidP="00F4382F">
      <w:pPr>
        <w:pStyle w:val="Defaul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drawing>
          <wp:inline distT="0" distB="0" distL="0" distR="0">
            <wp:extent cx="1655475" cy="1080000"/>
            <wp:effectExtent l="0" t="0" r="1905" b="635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475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182" w:rsidRDefault="003A5182" w:rsidP="003A5182">
      <w:pPr>
        <w:pStyle w:val="Default"/>
        <w:jc w:val="both"/>
        <w:rPr>
          <w:rFonts w:ascii="Times New Roman" w:hAnsi="Times New Roman" w:cs="Times New Roman"/>
          <w:bCs/>
        </w:rPr>
      </w:pPr>
    </w:p>
    <w:p w:rsidR="00F4382F" w:rsidRDefault="00F4382F" w:rsidP="003A5182">
      <w:pPr>
        <w:pStyle w:val="Default"/>
        <w:jc w:val="both"/>
        <w:rPr>
          <w:rFonts w:ascii="Times New Roman" w:hAnsi="Times New Roman" w:cs="Times New Roman"/>
          <w:bCs/>
        </w:rPr>
      </w:pPr>
    </w:p>
    <w:p w:rsidR="00F4382F" w:rsidRPr="003A5182" w:rsidRDefault="00F4382F" w:rsidP="003A5182">
      <w:pPr>
        <w:pStyle w:val="Default"/>
        <w:jc w:val="both"/>
        <w:rPr>
          <w:rFonts w:ascii="Times New Roman" w:hAnsi="Times New Roman" w:cs="Times New Roman"/>
          <w:bCs/>
        </w:rPr>
      </w:pPr>
    </w:p>
    <w:p w:rsidR="003A5182" w:rsidRPr="003A5182" w:rsidRDefault="003A5182" w:rsidP="00F4382F">
      <w:pPr>
        <w:pStyle w:val="Default"/>
        <w:ind w:left="170" w:right="17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5182">
        <w:rPr>
          <w:rFonts w:ascii="Times New Roman" w:hAnsi="Times New Roman" w:cs="Times New Roman"/>
          <w:b/>
          <w:bCs/>
          <w:sz w:val="28"/>
          <w:szCs w:val="28"/>
        </w:rPr>
        <w:t xml:space="preserve">Jelen előterjesztés csak tervezet, amelynek közigazgatási egyeztetése folyamatban van. A minisztériumok közötti egyeztetés során az előterjesztés koncepcionális kérdései is jelentősen módosulhatnak, ezért jelen formájában nem tekinthető a Kormány álláspontjának. </w:t>
      </w:r>
    </w:p>
    <w:p w:rsidR="003A5182" w:rsidRPr="003A5182" w:rsidRDefault="003A5182" w:rsidP="00F4382F">
      <w:pPr>
        <w:pStyle w:val="Default"/>
        <w:ind w:left="170" w:right="170"/>
        <w:jc w:val="both"/>
        <w:rPr>
          <w:rFonts w:ascii="Times New Roman" w:hAnsi="Times New Roman" w:cs="Times New Roman"/>
        </w:rPr>
      </w:pPr>
    </w:p>
    <w:p w:rsidR="003A5182" w:rsidRPr="003A5182" w:rsidRDefault="003A5182" w:rsidP="00F4382F">
      <w:pPr>
        <w:pStyle w:val="Default"/>
        <w:ind w:left="170" w:right="170"/>
        <w:jc w:val="both"/>
        <w:rPr>
          <w:rFonts w:ascii="Times New Roman" w:hAnsi="Times New Roman" w:cs="Times New Roman"/>
          <w:sz w:val="28"/>
          <w:szCs w:val="28"/>
        </w:rPr>
      </w:pPr>
      <w:r w:rsidRPr="003A5182">
        <w:rPr>
          <w:rFonts w:ascii="Times New Roman" w:hAnsi="Times New Roman" w:cs="Times New Roman"/>
          <w:b/>
          <w:bCs/>
          <w:sz w:val="28"/>
          <w:szCs w:val="28"/>
        </w:rPr>
        <w:t xml:space="preserve">A dokumentum célja a társadalmi egyeztetés elindítása és a jogalkotási folyamat átláthatóvá tétele, amelynek alapján, illetve eredményeként a mellékelt előterjesztés valamennyi tartalmi és formai eleme módosulhat! </w:t>
      </w:r>
    </w:p>
    <w:p w:rsidR="003A5182" w:rsidRPr="003A5182" w:rsidRDefault="003A5182" w:rsidP="00F4382F">
      <w:pPr>
        <w:widowControl w:val="0"/>
        <w:ind w:left="170" w:right="170"/>
        <w:jc w:val="both"/>
        <w:rPr>
          <w:bCs/>
          <w:sz w:val="28"/>
          <w:szCs w:val="28"/>
        </w:rPr>
      </w:pPr>
    </w:p>
    <w:p w:rsidR="003A5182" w:rsidRPr="003A5182" w:rsidRDefault="003A5182" w:rsidP="00F4382F">
      <w:pPr>
        <w:widowControl w:val="0"/>
        <w:ind w:left="170" w:right="170"/>
        <w:jc w:val="both"/>
        <w:rPr>
          <w:bCs/>
          <w:sz w:val="28"/>
          <w:szCs w:val="28"/>
        </w:rPr>
      </w:pPr>
    </w:p>
    <w:p w:rsidR="003A5182" w:rsidRPr="003A5182" w:rsidRDefault="003A5182" w:rsidP="00F4382F">
      <w:pPr>
        <w:keepNext/>
        <w:ind w:left="170" w:right="170"/>
        <w:jc w:val="right"/>
        <w:rPr>
          <w:b/>
          <w:bCs/>
          <w:sz w:val="28"/>
          <w:szCs w:val="28"/>
        </w:rPr>
      </w:pPr>
      <w:r w:rsidRPr="003A5182">
        <w:rPr>
          <w:b/>
          <w:bCs/>
          <w:sz w:val="28"/>
          <w:szCs w:val="28"/>
        </w:rPr>
        <w:t xml:space="preserve">A tervezet előterjesztője </w:t>
      </w:r>
    </w:p>
    <w:p w:rsidR="00D23004" w:rsidRPr="00AA6BB0" w:rsidRDefault="00D23004" w:rsidP="00D23004"/>
    <w:p w:rsidR="00B51AF8" w:rsidRDefault="00D23004" w:rsidP="00B51AF8">
      <w:pPr>
        <w:jc w:val="center"/>
        <w:rPr>
          <w:iCs/>
        </w:rPr>
      </w:pPr>
      <w:r w:rsidRPr="00AA6BB0">
        <w:rPr>
          <w:iCs/>
        </w:rPr>
        <w:br w:type="page"/>
      </w:r>
    </w:p>
    <w:p w:rsidR="00F4382F" w:rsidRPr="00F4382F" w:rsidRDefault="00F4382F" w:rsidP="00F4382F">
      <w:pPr>
        <w:autoSpaceDE w:val="0"/>
        <w:autoSpaceDN w:val="0"/>
        <w:jc w:val="both"/>
        <w:rPr>
          <w:bCs/>
          <w:iCs/>
        </w:rPr>
      </w:pPr>
    </w:p>
    <w:p w:rsidR="00474499" w:rsidRPr="00474499" w:rsidRDefault="00474499" w:rsidP="00474499">
      <w:pPr>
        <w:suppressAutoHyphens/>
        <w:jc w:val="center"/>
        <w:rPr>
          <w:b/>
          <w:bCs/>
          <w:lang w:eastAsia="zh-CN"/>
        </w:rPr>
      </w:pPr>
    </w:p>
    <w:p w:rsidR="00474499" w:rsidRPr="00474499" w:rsidRDefault="00474499" w:rsidP="00474499">
      <w:pPr>
        <w:suppressAutoHyphens/>
        <w:jc w:val="center"/>
        <w:rPr>
          <w:lang w:eastAsia="zh-CN"/>
        </w:rPr>
      </w:pPr>
      <w:r w:rsidRPr="00474499">
        <w:rPr>
          <w:b/>
          <w:bCs/>
          <w:lang w:eastAsia="zh-CN"/>
        </w:rPr>
        <w:t>A Kormány</w:t>
      </w:r>
    </w:p>
    <w:p w:rsidR="00474499" w:rsidRPr="00474499" w:rsidRDefault="00474499" w:rsidP="00474499">
      <w:pPr>
        <w:suppressAutoHyphens/>
        <w:jc w:val="center"/>
        <w:rPr>
          <w:b/>
          <w:bCs/>
          <w:lang w:eastAsia="zh-CN"/>
        </w:rPr>
      </w:pPr>
    </w:p>
    <w:p w:rsidR="00474499" w:rsidRPr="00474499" w:rsidRDefault="00474499" w:rsidP="00474499">
      <w:pPr>
        <w:suppressAutoHyphens/>
        <w:jc w:val="center"/>
        <w:rPr>
          <w:lang w:eastAsia="zh-CN"/>
        </w:rPr>
      </w:pPr>
      <w:r w:rsidRPr="00474499">
        <w:rPr>
          <w:b/>
          <w:bCs/>
          <w:lang w:eastAsia="zh-CN"/>
        </w:rPr>
        <w:t>…/2018. (.. . ..) Korm. rendelete</w:t>
      </w:r>
    </w:p>
    <w:p w:rsidR="00474499" w:rsidRPr="00474499" w:rsidRDefault="00474499" w:rsidP="00474499">
      <w:pPr>
        <w:suppressAutoHyphens/>
        <w:spacing w:before="280" w:after="280"/>
        <w:jc w:val="center"/>
        <w:rPr>
          <w:lang w:eastAsia="zh-CN"/>
        </w:rPr>
      </w:pPr>
      <w:proofErr w:type="gramStart"/>
      <w:r w:rsidRPr="00474499">
        <w:rPr>
          <w:b/>
          <w:bCs/>
          <w:iCs/>
          <w:color w:val="000000"/>
          <w:lang w:eastAsia="zh-CN"/>
        </w:rPr>
        <w:t>az</w:t>
      </w:r>
      <w:proofErr w:type="gramEnd"/>
      <w:r w:rsidRPr="00474499">
        <w:rPr>
          <w:b/>
          <w:bCs/>
          <w:iCs/>
          <w:color w:val="000000"/>
          <w:lang w:eastAsia="zh-CN"/>
        </w:rPr>
        <w:t xml:space="preserve"> erdőgazdálkodási és erdővédelmi bírság mértékéről és kiszámításának módjáról szóló 143/2009 (VII.6.) Korm. rendelet </w:t>
      </w:r>
      <w:r w:rsidRPr="00474499">
        <w:rPr>
          <w:b/>
          <w:bCs/>
          <w:lang w:eastAsia="zh-CN"/>
        </w:rPr>
        <w:t>módosításáról</w:t>
      </w:r>
    </w:p>
    <w:p w:rsidR="00474499" w:rsidRPr="00474499" w:rsidRDefault="00474499" w:rsidP="00474499">
      <w:pPr>
        <w:suppressAutoHyphens/>
        <w:spacing w:before="280" w:after="280"/>
        <w:jc w:val="both"/>
        <w:rPr>
          <w:lang w:eastAsia="zh-CN"/>
        </w:rPr>
      </w:pPr>
      <w:r w:rsidRPr="00474499">
        <w:rPr>
          <w:lang w:eastAsia="zh-CN"/>
        </w:rPr>
        <w:t xml:space="preserve">A Kormány az </w:t>
      </w:r>
      <w:r w:rsidRPr="00474499">
        <w:rPr>
          <w:rFonts w:ascii="Times" w:hAnsi="Times" w:cs="Times"/>
          <w:lang w:eastAsia="zh-CN"/>
        </w:rPr>
        <w:t xml:space="preserve">erdőről, az erdő védelméről és az erdőgazdálkodásról szóló 2009. évi XXXVII. törvény 112. § (1) bekezdés </w:t>
      </w:r>
      <w:r w:rsidRPr="00474499">
        <w:rPr>
          <w:rFonts w:ascii="Times" w:hAnsi="Times" w:cs="Times"/>
          <w:i/>
          <w:iCs/>
          <w:lang w:eastAsia="zh-CN"/>
        </w:rPr>
        <w:t>b)</w:t>
      </w:r>
      <w:r w:rsidRPr="00474499">
        <w:rPr>
          <w:rFonts w:ascii="Times" w:hAnsi="Times" w:cs="Times"/>
          <w:lang w:eastAsia="zh-CN"/>
        </w:rPr>
        <w:t xml:space="preserve"> pontjában kapott felhatalmazás alapján, </w:t>
      </w:r>
      <w:r w:rsidRPr="00474499">
        <w:rPr>
          <w:lang w:eastAsia="zh-CN"/>
        </w:rPr>
        <w:t>az Alaptörvény 15. cikk (1) bekezdésében meghatározott feladatkörében eljárva a következőket rendeli el:</w:t>
      </w:r>
    </w:p>
    <w:p w:rsidR="00474499" w:rsidRPr="00474499" w:rsidRDefault="00474499" w:rsidP="00474499">
      <w:pPr>
        <w:suppressAutoHyphens/>
        <w:contextualSpacing/>
        <w:jc w:val="both"/>
        <w:rPr>
          <w:rFonts w:eastAsia="Calibri"/>
          <w:b/>
          <w:lang w:eastAsia="zh-CN"/>
        </w:rPr>
      </w:pPr>
    </w:p>
    <w:p w:rsidR="00474499" w:rsidRPr="00474499" w:rsidRDefault="00474499" w:rsidP="00474499">
      <w:pPr>
        <w:pStyle w:val="Listaszerbekezds"/>
        <w:numPr>
          <w:ilvl w:val="0"/>
          <w:numId w:val="49"/>
        </w:numPr>
        <w:suppressAutoHyphens/>
        <w:spacing w:after="20"/>
        <w:jc w:val="center"/>
        <w:rPr>
          <w:lang w:eastAsia="zh-CN"/>
        </w:rPr>
      </w:pPr>
      <w:r w:rsidRPr="00474499">
        <w:rPr>
          <w:b/>
          <w:color w:val="000000"/>
          <w:lang w:eastAsia="zh-CN"/>
        </w:rPr>
        <w:t>§</w:t>
      </w:r>
    </w:p>
    <w:p w:rsidR="00474499" w:rsidRPr="00474499" w:rsidRDefault="00474499" w:rsidP="00474499">
      <w:pPr>
        <w:suppressAutoHyphens/>
        <w:spacing w:after="20"/>
        <w:jc w:val="both"/>
        <w:rPr>
          <w:b/>
          <w:color w:val="000000"/>
          <w:lang w:eastAsia="zh-CN"/>
        </w:rPr>
      </w:pPr>
    </w:p>
    <w:p w:rsidR="00474499" w:rsidRPr="00474499" w:rsidRDefault="00474499" w:rsidP="00474499">
      <w:pPr>
        <w:suppressAutoHyphens/>
        <w:spacing w:after="20"/>
        <w:jc w:val="both"/>
        <w:rPr>
          <w:lang w:eastAsia="zh-CN"/>
        </w:rPr>
      </w:pPr>
      <w:r w:rsidRPr="00474499">
        <w:rPr>
          <w:color w:val="000000"/>
          <w:lang w:eastAsia="zh-CN"/>
        </w:rPr>
        <w:t>Az erdőgazdálkodási és erdővédelmi bírság mértékéről és kiszámításának módjáról szóló 143/2009 (VII.6.) Korm. rendelet 4. § (4) bekezdése helyébe az alábbi rendelkezés lép:</w:t>
      </w:r>
    </w:p>
    <w:p w:rsidR="00474499" w:rsidRPr="00474499" w:rsidRDefault="00474499" w:rsidP="00474499">
      <w:pPr>
        <w:suppressAutoHyphens/>
        <w:spacing w:after="20"/>
        <w:ind w:firstLine="180"/>
        <w:jc w:val="both"/>
        <w:rPr>
          <w:color w:val="000000"/>
          <w:lang w:eastAsia="zh-CN"/>
        </w:rPr>
      </w:pPr>
    </w:p>
    <w:p w:rsidR="00474499" w:rsidRPr="00474499" w:rsidRDefault="00474499" w:rsidP="00474499">
      <w:pPr>
        <w:suppressAutoHyphens/>
        <w:spacing w:after="20"/>
        <w:jc w:val="both"/>
        <w:rPr>
          <w:lang w:eastAsia="zh-CN"/>
        </w:rPr>
      </w:pPr>
      <w:r w:rsidRPr="00474499">
        <w:rPr>
          <w:color w:val="000000"/>
          <w:lang w:eastAsia="zh-CN"/>
        </w:rPr>
        <w:t xml:space="preserve">„(4) A faanyag kereskedelmi lánc hatósági felügyeletével kapcsolatos eljárás során az </w:t>
      </w:r>
      <w:proofErr w:type="spellStart"/>
      <w:r w:rsidRPr="00474499">
        <w:rPr>
          <w:color w:val="000000"/>
          <w:lang w:eastAsia="zh-CN"/>
        </w:rPr>
        <w:t>Evt</w:t>
      </w:r>
      <w:proofErr w:type="spellEnd"/>
      <w:r w:rsidRPr="00474499">
        <w:rPr>
          <w:color w:val="000000"/>
          <w:lang w:eastAsia="zh-CN"/>
        </w:rPr>
        <w:t xml:space="preserve">. 108. § (4) bekezdése szerinti erdővédelmi bírság mértéke – mérlegeléssel megállapítható mérték esetében az </w:t>
      </w:r>
      <w:proofErr w:type="spellStart"/>
      <w:r w:rsidRPr="00474499">
        <w:rPr>
          <w:color w:val="000000"/>
          <w:lang w:eastAsia="zh-CN"/>
        </w:rPr>
        <w:t>Evt</w:t>
      </w:r>
      <w:proofErr w:type="spellEnd"/>
      <w:r w:rsidRPr="00474499">
        <w:rPr>
          <w:color w:val="000000"/>
          <w:lang w:eastAsia="zh-CN"/>
        </w:rPr>
        <w:t>. 108. § (7) bekezdésében foglalt szempontok figyelembevételével –</w:t>
      </w:r>
    </w:p>
    <w:p w:rsidR="00474499" w:rsidRPr="00474499" w:rsidRDefault="00474499" w:rsidP="00474499">
      <w:pPr>
        <w:numPr>
          <w:ilvl w:val="0"/>
          <w:numId w:val="47"/>
        </w:numPr>
        <w:suppressAutoHyphens/>
        <w:spacing w:after="20"/>
        <w:contextualSpacing/>
        <w:jc w:val="both"/>
        <w:rPr>
          <w:rFonts w:eastAsia="Calibri"/>
          <w:lang w:eastAsia="zh-CN"/>
        </w:rPr>
      </w:pPr>
      <w:r w:rsidRPr="00474499">
        <w:rPr>
          <w:rFonts w:eastAsia="Calibri"/>
          <w:lang w:eastAsia="zh-CN"/>
        </w:rPr>
        <w:t xml:space="preserve">az </w:t>
      </w:r>
      <w:proofErr w:type="spellStart"/>
      <w:r w:rsidRPr="00474499">
        <w:rPr>
          <w:rFonts w:eastAsia="Calibri"/>
          <w:lang w:eastAsia="zh-CN"/>
        </w:rPr>
        <w:t>Evt</w:t>
      </w:r>
      <w:proofErr w:type="spellEnd"/>
      <w:r w:rsidRPr="00474499">
        <w:rPr>
          <w:rFonts w:eastAsia="Calibri"/>
          <w:lang w:eastAsia="zh-CN"/>
        </w:rPr>
        <w:t>. 90/</w:t>
      </w:r>
      <w:proofErr w:type="gramStart"/>
      <w:r w:rsidRPr="00474499">
        <w:rPr>
          <w:rFonts w:eastAsia="Calibri"/>
          <w:lang w:eastAsia="zh-CN"/>
        </w:rPr>
        <w:t>A.</w:t>
      </w:r>
      <w:proofErr w:type="gramEnd"/>
      <w:r w:rsidRPr="00474499">
        <w:rPr>
          <w:rFonts w:eastAsia="Calibri"/>
          <w:lang w:eastAsia="zh-CN"/>
        </w:rPr>
        <w:t xml:space="preserve"> § (6) bekezdés szerinti kötelezettség elmulasztása esetén alkalmanként 1,0 EJA – 35,0 EJA;</w:t>
      </w:r>
    </w:p>
    <w:p w:rsidR="00474499" w:rsidRPr="00474499" w:rsidRDefault="00474499" w:rsidP="00474499">
      <w:pPr>
        <w:numPr>
          <w:ilvl w:val="0"/>
          <w:numId w:val="47"/>
        </w:numPr>
        <w:suppressAutoHyphens/>
        <w:spacing w:after="20"/>
        <w:contextualSpacing/>
        <w:jc w:val="both"/>
        <w:rPr>
          <w:rFonts w:eastAsia="Calibri"/>
          <w:lang w:eastAsia="zh-CN"/>
        </w:rPr>
      </w:pPr>
      <w:r w:rsidRPr="00474499">
        <w:rPr>
          <w:rFonts w:eastAsia="Calibri"/>
          <w:lang w:eastAsia="zh-CN"/>
        </w:rPr>
        <w:t xml:space="preserve">az </w:t>
      </w:r>
      <w:proofErr w:type="spellStart"/>
      <w:r w:rsidRPr="00474499">
        <w:rPr>
          <w:rFonts w:eastAsia="Calibri"/>
          <w:lang w:eastAsia="zh-CN"/>
        </w:rPr>
        <w:t>Evt</w:t>
      </w:r>
      <w:proofErr w:type="spellEnd"/>
      <w:r w:rsidRPr="00474499">
        <w:rPr>
          <w:rFonts w:eastAsia="Calibri"/>
          <w:lang w:eastAsia="zh-CN"/>
        </w:rPr>
        <w:t>. 90/</w:t>
      </w:r>
      <w:proofErr w:type="gramStart"/>
      <w:r w:rsidRPr="00474499">
        <w:rPr>
          <w:rFonts w:eastAsia="Calibri"/>
          <w:lang w:eastAsia="zh-CN"/>
        </w:rPr>
        <w:t>A.</w:t>
      </w:r>
      <w:proofErr w:type="gramEnd"/>
      <w:r w:rsidRPr="00474499">
        <w:rPr>
          <w:rFonts w:eastAsia="Calibri"/>
          <w:lang w:eastAsia="zh-CN"/>
        </w:rPr>
        <w:t xml:space="preserve"> § (7) bekezdés </w:t>
      </w:r>
      <w:r w:rsidRPr="00474499">
        <w:rPr>
          <w:rFonts w:eastAsia="Calibri"/>
          <w:i/>
          <w:iCs/>
          <w:lang w:eastAsia="zh-CN"/>
        </w:rPr>
        <w:t>a)</w:t>
      </w:r>
      <w:r w:rsidRPr="00474499">
        <w:rPr>
          <w:rFonts w:eastAsia="Calibri"/>
          <w:lang w:eastAsia="zh-CN"/>
        </w:rPr>
        <w:t xml:space="preserve"> pontja szerinti megőrzési kötelezettség megsértése esetén </w:t>
      </w:r>
      <w:r w:rsidRPr="00474499">
        <w:rPr>
          <w:rFonts w:eastAsia="Calibri"/>
          <w:color w:val="000000"/>
          <w:lang w:eastAsia="zh-CN"/>
        </w:rPr>
        <w:t xml:space="preserve">alkalmanként </w:t>
      </w:r>
      <w:r w:rsidRPr="00474499">
        <w:rPr>
          <w:rFonts w:eastAsia="Calibri"/>
          <w:lang w:eastAsia="zh-CN"/>
        </w:rPr>
        <w:t>1,0 EJA – 20,0 EJA;</w:t>
      </w:r>
    </w:p>
    <w:p w:rsidR="00474499" w:rsidRPr="00474499" w:rsidRDefault="00474499" w:rsidP="00474499">
      <w:pPr>
        <w:numPr>
          <w:ilvl w:val="0"/>
          <w:numId w:val="47"/>
        </w:numPr>
        <w:suppressAutoHyphens/>
        <w:spacing w:after="20"/>
        <w:contextualSpacing/>
        <w:jc w:val="both"/>
        <w:rPr>
          <w:rFonts w:eastAsia="Calibri"/>
          <w:lang w:eastAsia="zh-CN"/>
        </w:rPr>
      </w:pPr>
      <w:r w:rsidRPr="00474499">
        <w:rPr>
          <w:rFonts w:eastAsia="Calibri"/>
          <w:lang w:eastAsia="zh-CN"/>
        </w:rPr>
        <w:t xml:space="preserve">az </w:t>
      </w:r>
      <w:proofErr w:type="spellStart"/>
      <w:r w:rsidRPr="00474499">
        <w:rPr>
          <w:rFonts w:eastAsia="Calibri"/>
          <w:lang w:eastAsia="zh-CN"/>
        </w:rPr>
        <w:t>Evt</w:t>
      </w:r>
      <w:proofErr w:type="spellEnd"/>
      <w:r w:rsidRPr="00474499">
        <w:rPr>
          <w:rFonts w:eastAsia="Calibri"/>
          <w:lang w:eastAsia="zh-CN"/>
        </w:rPr>
        <w:t>. 90/</w:t>
      </w:r>
      <w:proofErr w:type="gramStart"/>
      <w:r w:rsidRPr="00474499">
        <w:rPr>
          <w:rFonts w:eastAsia="Calibri"/>
          <w:lang w:eastAsia="zh-CN"/>
        </w:rPr>
        <w:t>A.</w:t>
      </w:r>
      <w:proofErr w:type="gramEnd"/>
      <w:r w:rsidRPr="00474499">
        <w:rPr>
          <w:rFonts w:eastAsia="Calibri"/>
          <w:lang w:eastAsia="zh-CN"/>
        </w:rPr>
        <w:t xml:space="preserve"> § (7) bekezdés </w:t>
      </w:r>
      <w:r w:rsidRPr="00474499">
        <w:rPr>
          <w:rFonts w:eastAsia="Calibri"/>
          <w:i/>
          <w:iCs/>
          <w:lang w:eastAsia="zh-CN"/>
        </w:rPr>
        <w:t>f)</w:t>
      </w:r>
      <w:r w:rsidRPr="00474499">
        <w:rPr>
          <w:rFonts w:eastAsia="Calibri"/>
          <w:lang w:eastAsia="zh-CN"/>
        </w:rPr>
        <w:t xml:space="preserve"> pontja szerinti kötelezettség megsértése esetén alkalmanként 0,5 EJA – 75,0 EJA;</w:t>
      </w:r>
    </w:p>
    <w:p w:rsidR="00474499" w:rsidRPr="00474499" w:rsidRDefault="00474499" w:rsidP="00474499">
      <w:pPr>
        <w:numPr>
          <w:ilvl w:val="0"/>
          <w:numId w:val="47"/>
        </w:numPr>
        <w:suppressAutoHyphens/>
        <w:spacing w:after="20"/>
        <w:jc w:val="both"/>
        <w:rPr>
          <w:lang w:eastAsia="zh-CN"/>
        </w:rPr>
      </w:pPr>
      <w:r w:rsidRPr="00474499">
        <w:rPr>
          <w:color w:val="000000"/>
          <w:lang w:eastAsia="zh-CN"/>
        </w:rPr>
        <w:t>az erdészeti hatóság zárlati intézkedést vagy zár alá vételt elrendelő döntésében foglaltak megsértése esetén alkalmanként 0,5 EJA – 75,0 EJA;</w:t>
      </w:r>
    </w:p>
    <w:p w:rsidR="00474499" w:rsidRPr="00474499" w:rsidRDefault="00474499" w:rsidP="00474499">
      <w:pPr>
        <w:numPr>
          <w:ilvl w:val="0"/>
          <w:numId w:val="47"/>
        </w:numPr>
        <w:suppressAutoHyphens/>
        <w:spacing w:after="20"/>
        <w:jc w:val="both"/>
        <w:rPr>
          <w:lang w:eastAsia="zh-CN"/>
        </w:rPr>
      </w:pPr>
      <w:r w:rsidRPr="00474499">
        <w:rPr>
          <w:color w:val="000000"/>
          <w:lang w:eastAsia="zh-CN"/>
        </w:rPr>
        <w:t xml:space="preserve">az </w:t>
      </w:r>
      <w:proofErr w:type="spellStart"/>
      <w:r w:rsidRPr="00474499">
        <w:rPr>
          <w:color w:val="000000"/>
          <w:lang w:eastAsia="zh-CN"/>
        </w:rPr>
        <w:t>Evt.-ben</w:t>
      </w:r>
      <w:proofErr w:type="spellEnd"/>
      <w:r w:rsidRPr="00474499">
        <w:rPr>
          <w:color w:val="000000"/>
          <w:lang w:eastAsia="zh-CN"/>
        </w:rPr>
        <w:t>, valamint a végrehajtására kiadott rendeletben a fa és fatermékre előírt szállítási, felhasználási, forgalomba hozatali rendelkezések megsértése esetén alkalmanként 0,5 EJA – 75,0 EJA;</w:t>
      </w:r>
    </w:p>
    <w:p w:rsidR="00474499" w:rsidRPr="00474499" w:rsidRDefault="00474499" w:rsidP="00474499">
      <w:pPr>
        <w:numPr>
          <w:ilvl w:val="0"/>
          <w:numId w:val="47"/>
        </w:numPr>
        <w:suppressAutoHyphens/>
        <w:spacing w:after="20"/>
        <w:jc w:val="both"/>
        <w:rPr>
          <w:lang w:eastAsia="zh-CN"/>
        </w:rPr>
      </w:pPr>
      <w:r w:rsidRPr="00474499">
        <w:rPr>
          <w:color w:val="000000"/>
          <w:lang w:eastAsia="zh-CN"/>
        </w:rPr>
        <w:t xml:space="preserve">az </w:t>
      </w:r>
      <w:proofErr w:type="spellStart"/>
      <w:r w:rsidRPr="00474499">
        <w:rPr>
          <w:color w:val="000000"/>
          <w:lang w:eastAsia="zh-CN"/>
        </w:rPr>
        <w:t>Evt.-ben</w:t>
      </w:r>
      <w:proofErr w:type="spellEnd"/>
      <w:r w:rsidRPr="00474499">
        <w:rPr>
          <w:color w:val="000000"/>
          <w:lang w:eastAsia="zh-CN"/>
        </w:rPr>
        <w:t>, valamint a végrehajtására kiadott rendeletben a fa és fatermékre előírt adatszolgáltatási, nyilvántartási, bejelentési kötelezettség teljesítésének elmulasztása esetén alkalmanként 0,5 EJA-25 EJA;</w:t>
      </w:r>
    </w:p>
    <w:p w:rsidR="00474499" w:rsidRPr="00474499" w:rsidRDefault="00474499" w:rsidP="00474499">
      <w:pPr>
        <w:numPr>
          <w:ilvl w:val="0"/>
          <w:numId w:val="47"/>
        </w:numPr>
        <w:suppressAutoHyphens/>
        <w:spacing w:after="20"/>
        <w:contextualSpacing/>
        <w:jc w:val="both"/>
        <w:rPr>
          <w:rFonts w:eastAsia="Calibri"/>
          <w:lang w:eastAsia="zh-CN"/>
        </w:rPr>
      </w:pPr>
      <w:r w:rsidRPr="00474499">
        <w:rPr>
          <w:rFonts w:eastAsia="Calibri"/>
          <w:color w:val="000000"/>
          <w:lang w:eastAsia="zh-CN"/>
        </w:rPr>
        <w:t>a fát és fatermékeket piaci forgalomba bocsátó piaci szereplők kötelezettségeinek meghatározásáról szóló, 2010. október 20-i 995/2010/EU európai parlamenti és tanácsi rendelet</w:t>
      </w:r>
    </w:p>
    <w:p w:rsidR="00474499" w:rsidRPr="00474499" w:rsidRDefault="00474499" w:rsidP="00474499">
      <w:pPr>
        <w:suppressAutoHyphens/>
        <w:spacing w:after="20"/>
        <w:ind w:left="993" w:hanging="426"/>
        <w:jc w:val="both"/>
        <w:rPr>
          <w:lang w:eastAsia="zh-CN"/>
        </w:rPr>
      </w:pPr>
      <w:proofErr w:type="spellStart"/>
      <w:r w:rsidRPr="00474499">
        <w:rPr>
          <w:i/>
          <w:iCs/>
          <w:color w:val="000000"/>
          <w:lang w:eastAsia="zh-CN"/>
        </w:rPr>
        <w:t>ga</w:t>
      </w:r>
      <w:proofErr w:type="spellEnd"/>
      <w:r w:rsidRPr="00474499">
        <w:rPr>
          <w:i/>
          <w:iCs/>
          <w:color w:val="000000"/>
          <w:lang w:eastAsia="zh-CN"/>
        </w:rPr>
        <w:t>)</w:t>
      </w:r>
      <w:r w:rsidRPr="00474499">
        <w:rPr>
          <w:color w:val="000000"/>
          <w:lang w:eastAsia="zh-CN"/>
        </w:rPr>
        <w:t> 4. cikk (1) bekezdése szerinti tilalom megszegése esetén alkalmanként 0,5 EJA – 150,0 EJA,</w:t>
      </w:r>
    </w:p>
    <w:p w:rsidR="00474499" w:rsidRPr="00474499" w:rsidRDefault="00474499" w:rsidP="00474499">
      <w:pPr>
        <w:suppressAutoHyphens/>
        <w:spacing w:after="20"/>
        <w:ind w:left="993" w:hanging="426"/>
        <w:jc w:val="both"/>
        <w:rPr>
          <w:lang w:eastAsia="zh-CN"/>
        </w:rPr>
      </w:pPr>
      <w:proofErr w:type="spellStart"/>
      <w:r w:rsidRPr="00474499">
        <w:rPr>
          <w:i/>
          <w:iCs/>
          <w:color w:val="000000"/>
          <w:lang w:eastAsia="zh-CN"/>
        </w:rPr>
        <w:t>gb</w:t>
      </w:r>
      <w:proofErr w:type="spellEnd"/>
      <w:r w:rsidRPr="00474499">
        <w:rPr>
          <w:i/>
          <w:iCs/>
          <w:color w:val="000000"/>
          <w:lang w:eastAsia="zh-CN"/>
        </w:rPr>
        <w:t>)</w:t>
      </w:r>
      <w:r w:rsidRPr="00474499">
        <w:rPr>
          <w:color w:val="000000"/>
          <w:lang w:eastAsia="zh-CN"/>
        </w:rPr>
        <w:t> 4. cikk (3) bekezdése szerinti kötelezettség elmulasztása esetén alkalmanként 1,0 EJA – 35,0 EJA,</w:t>
      </w:r>
    </w:p>
    <w:p w:rsidR="00474499" w:rsidRPr="00474499" w:rsidRDefault="00474499" w:rsidP="00474499">
      <w:pPr>
        <w:suppressAutoHyphens/>
        <w:spacing w:after="20"/>
        <w:ind w:left="993" w:hanging="426"/>
        <w:jc w:val="both"/>
        <w:rPr>
          <w:lang w:eastAsia="zh-CN"/>
        </w:rPr>
      </w:pPr>
      <w:proofErr w:type="spellStart"/>
      <w:r w:rsidRPr="00474499">
        <w:rPr>
          <w:i/>
          <w:iCs/>
          <w:color w:val="000000"/>
          <w:lang w:eastAsia="zh-CN"/>
        </w:rPr>
        <w:t>gc</w:t>
      </w:r>
      <w:proofErr w:type="spellEnd"/>
      <w:r w:rsidRPr="00474499">
        <w:rPr>
          <w:i/>
          <w:iCs/>
          <w:color w:val="000000"/>
          <w:lang w:eastAsia="zh-CN"/>
        </w:rPr>
        <w:t>)</w:t>
      </w:r>
      <w:r w:rsidRPr="00474499">
        <w:rPr>
          <w:color w:val="000000"/>
          <w:lang w:eastAsia="zh-CN"/>
        </w:rPr>
        <w:t> 5. cikke szerinti kötelezettség elmulasztása esetén alkalmanként 0,5 EJA – 20,0 EJA,</w:t>
      </w:r>
    </w:p>
    <w:p w:rsidR="00474499" w:rsidRPr="00474499" w:rsidRDefault="00474499" w:rsidP="00474499">
      <w:pPr>
        <w:suppressAutoHyphens/>
        <w:spacing w:after="20"/>
        <w:ind w:left="993" w:hanging="426"/>
        <w:jc w:val="both"/>
        <w:rPr>
          <w:lang w:eastAsia="zh-CN"/>
        </w:rPr>
      </w:pPr>
      <w:proofErr w:type="spellStart"/>
      <w:proofErr w:type="gramStart"/>
      <w:r w:rsidRPr="00474499">
        <w:rPr>
          <w:i/>
          <w:iCs/>
          <w:color w:val="000000"/>
          <w:lang w:eastAsia="zh-CN"/>
        </w:rPr>
        <w:t>gd</w:t>
      </w:r>
      <w:proofErr w:type="spellEnd"/>
      <w:r w:rsidRPr="00474499">
        <w:rPr>
          <w:i/>
          <w:iCs/>
          <w:color w:val="000000"/>
          <w:lang w:eastAsia="zh-CN"/>
        </w:rPr>
        <w:t>)</w:t>
      </w:r>
      <w:r w:rsidRPr="00474499">
        <w:rPr>
          <w:color w:val="000000"/>
          <w:lang w:eastAsia="zh-CN"/>
        </w:rPr>
        <w:t> 6. cikk (1) bekezdés </w:t>
      </w:r>
      <w:r w:rsidRPr="00474499">
        <w:rPr>
          <w:i/>
          <w:iCs/>
          <w:color w:val="000000"/>
          <w:lang w:eastAsia="zh-CN"/>
        </w:rPr>
        <w:t>a)</w:t>
      </w:r>
      <w:r w:rsidRPr="00474499">
        <w:rPr>
          <w:color w:val="000000"/>
          <w:lang w:eastAsia="zh-CN"/>
        </w:rPr>
        <w:t xml:space="preserve"> pontja, illetve a fát és fatermékeket piaci forgalomba bocsátó piaci szereplők kötelezettségeinek meghatározásáról szóló 995/2010 európai parlamenti és tanácsi rendelet által előírt, a kellő gondosság elvén alapuló </w:t>
      </w:r>
      <w:r w:rsidRPr="00474499">
        <w:rPr>
          <w:color w:val="000000"/>
          <w:lang w:eastAsia="zh-CN"/>
        </w:rPr>
        <w:lastRenderedPageBreak/>
        <w:t>rendszerre, valamint az ellenőrző szervezetek felett végzendő ellenőrzések gyakoriságára és jellegére vonatkozó részletes szabályokról szóló, 2012. július 6-i 607/2012/EU bizottsági végrehajtási rendelet (a továbbiakban: 607/2012/EU bizottsági végrehajtási rendelet) 3. cikke szerinti kötelezettség elmulasztása esetén alkalmanként 0,5 EJA – 20,0 EJA,</w:t>
      </w:r>
      <w:proofErr w:type="gramEnd"/>
    </w:p>
    <w:p w:rsidR="00474499" w:rsidRPr="00474499" w:rsidRDefault="00474499" w:rsidP="00474499">
      <w:pPr>
        <w:suppressAutoHyphens/>
        <w:spacing w:after="20"/>
        <w:ind w:left="993" w:hanging="426"/>
        <w:jc w:val="both"/>
        <w:rPr>
          <w:lang w:eastAsia="zh-CN"/>
        </w:rPr>
      </w:pPr>
      <w:proofErr w:type="spellStart"/>
      <w:r w:rsidRPr="00474499">
        <w:rPr>
          <w:i/>
          <w:iCs/>
          <w:color w:val="000000"/>
          <w:lang w:eastAsia="zh-CN"/>
        </w:rPr>
        <w:t>ge</w:t>
      </w:r>
      <w:proofErr w:type="spellEnd"/>
      <w:r w:rsidRPr="00474499">
        <w:rPr>
          <w:i/>
          <w:iCs/>
          <w:color w:val="000000"/>
          <w:lang w:eastAsia="zh-CN"/>
        </w:rPr>
        <w:t>)</w:t>
      </w:r>
      <w:r w:rsidRPr="00474499">
        <w:rPr>
          <w:color w:val="000000"/>
          <w:lang w:eastAsia="zh-CN"/>
        </w:rPr>
        <w:t> 6. cikk (1) bekezdés </w:t>
      </w:r>
      <w:r w:rsidRPr="00474499">
        <w:rPr>
          <w:i/>
          <w:iCs/>
          <w:color w:val="000000"/>
          <w:lang w:eastAsia="zh-CN"/>
        </w:rPr>
        <w:t>b)</w:t>
      </w:r>
      <w:r w:rsidRPr="00474499">
        <w:rPr>
          <w:color w:val="000000"/>
          <w:lang w:eastAsia="zh-CN"/>
        </w:rPr>
        <w:t> és </w:t>
      </w:r>
      <w:r w:rsidRPr="00474499">
        <w:rPr>
          <w:i/>
          <w:iCs/>
          <w:color w:val="000000"/>
          <w:lang w:eastAsia="zh-CN"/>
        </w:rPr>
        <w:t>c)</w:t>
      </w:r>
      <w:r w:rsidRPr="00474499">
        <w:rPr>
          <w:color w:val="000000"/>
          <w:lang w:eastAsia="zh-CN"/>
        </w:rPr>
        <w:t> pontja, illetve a 607/2012/EU bizottsági végrehajtási rendelet 4. cikke szerinti kötelezettség elmulasztása, vagy nem megfelelő teljesítése esetén alkalmanként 1,0 EJA – 15,0 EJA.</w:t>
      </w:r>
    </w:p>
    <w:p w:rsidR="00474499" w:rsidRPr="00474499" w:rsidRDefault="00474499" w:rsidP="00474499">
      <w:pPr>
        <w:suppressAutoHyphens/>
        <w:spacing w:after="20"/>
        <w:ind w:left="993" w:hanging="426"/>
        <w:jc w:val="both"/>
        <w:rPr>
          <w:color w:val="000000"/>
          <w:lang w:eastAsia="zh-CN"/>
        </w:rPr>
      </w:pPr>
    </w:p>
    <w:p w:rsidR="00474499" w:rsidRPr="00474499" w:rsidRDefault="00474499" w:rsidP="00474499">
      <w:pPr>
        <w:pStyle w:val="Listaszerbekezds"/>
        <w:numPr>
          <w:ilvl w:val="0"/>
          <w:numId w:val="49"/>
        </w:numPr>
        <w:suppressAutoHyphens/>
        <w:jc w:val="center"/>
        <w:rPr>
          <w:rFonts w:eastAsia="Calibri" w:cs="Calibri"/>
          <w:szCs w:val="22"/>
          <w:lang w:eastAsia="zh-CN"/>
        </w:rPr>
      </w:pPr>
      <w:bookmarkStart w:id="0" w:name="_GoBack"/>
      <w:bookmarkEnd w:id="0"/>
      <w:r w:rsidRPr="00474499">
        <w:rPr>
          <w:rFonts w:eastAsia="Calibri"/>
          <w:b/>
          <w:lang w:eastAsia="zh-CN"/>
        </w:rPr>
        <w:t>§</w:t>
      </w:r>
    </w:p>
    <w:p w:rsidR="00474499" w:rsidRPr="00474499" w:rsidRDefault="00474499" w:rsidP="00474499">
      <w:pPr>
        <w:suppressAutoHyphens/>
        <w:jc w:val="both"/>
        <w:rPr>
          <w:rFonts w:eastAsia="Calibri"/>
          <w:b/>
          <w:lang w:eastAsia="zh-CN"/>
        </w:rPr>
      </w:pPr>
    </w:p>
    <w:p w:rsidR="00474499" w:rsidRPr="00474499" w:rsidRDefault="00474499" w:rsidP="00474499">
      <w:pPr>
        <w:suppressAutoHyphens/>
        <w:jc w:val="both"/>
        <w:rPr>
          <w:rFonts w:eastAsia="Calibri" w:cs="Calibri"/>
          <w:szCs w:val="22"/>
          <w:lang w:eastAsia="zh-CN"/>
        </w:rPr>
      </w:pPr>
      <w:r w:rsidRPr="00474499">
        <w:rPr>
          <w:rFonts w:eastAsia="Calibri" w:cs="Calibri"/>
          <w:lang w:eastAsia="zh-CN"/>
        </w:rPr>
        <w:t xml:space="preserve">Ez a rendelet </w:t>
      </w:r>
      <w:r w:rsidRPr="00474499">
        <w:rPr>
          <w:rFonts w:eastAsia="Calibri"/>
          <w:lang w:eastAsia="zh-CN"/>
        </w:rPr>
        <w:t>a kihirdetését követő 16. napon lép hatályba.</w:t>
      </w:r>
    </w:p>
    <w:p w:rsidR="00F4382F" w:rsidRPr="00F4382F" w:rsidRDefault="00F4382F" w:rsidP="00474499">
      <w:pPr>
        <w:spacing w:after="120"/>
        <w:ind w:left="147" w:right="147"/>
        <w:jc w:val="center"/>
      </w:pPr>
    </w:p>
    <w:sectPr w:rsidR="00F4382F" w:rsidRPr="00F4382F" w:rsidSect="00E000D0">
      <w:headerReference w:type="default" r:id="rId10"/>
      <w:footerReference w:type="default" r:id="rId11"/>
      <w:pgSz w:w="11906" w:h="16838" w:code="9"/>
      <w:pgMar w:top="1418" w:right="1418" w:bottom="1418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1B3" w:rsidRDefault="000A61B3" w:rsidP="00591D14">
      <w:r>
        <w:separator/>
      </w:r>
    </w:p>
  </w:endnote>
  <w:endnote w:type="continuationSeparator" w:id="0">
    <w:p w:rsidR="000A61B3" w:rsidRDefault="000A61B3" w:rsidP="00591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CNOB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2A" w:rsidRPr="0026332A" w:rsidRDefault="0026332A" w:rsidP="0026332A">
    <w:pPr>
      <w:pStyle w:val="llb"/>
      <w:jc w:val="center"/>
      <w:rPr>
        <w:noProof/>
        <w:sz w:val="16"/>
        <w:szCs w:val="16"/>
      </w:rPr>
    </w:pPr>
    <w:r w:rsidRPr="0026332A">
      <w:rPr>
        <w:sz w:val="16"/>
        <w:szCs w:val="16"/>
      </w:rPr>
      <w:t xml:space="preserve">- </w:t>
    </w:r>
    <w:r w:rsidRPr="0026332A">
      <w:rPr>
        <w:sz w:val="16"/>
        <w:szCs w:val="16"/>
      </w:rPr>
      <w:fldChar w:fldCharType="begin"/>
    </w:r>
    <w:r w:rsidRPr="0026332A">
      <w:rPr>
        <w:sz w:val="16"/>
        <w:szCs w:val="16"/>
      </w:rPr>
      <w:instrText>PAGE   \* MERGEFORMAT</w:instrText>
    </w:r>
    <w:r w:rsidRPr="0026332A">
      <w:rPr>
        <w:sz w:val="16"/>
        <w:szCs w:val="16"/>
      </w:rPr>
      <w:fldChar w:fldCharType="separate"/>
    </w:r>
    <w:r w:rsidR="00474499">
      <w:rPr>
        <w:noProof/>
        <w:sz w:val="16"/>
        <w:szCs w:val="16"/>
      </w:rPr>
      <w:t>1</w:t>
    </w:r>
    <w:r w:rsidRPr="0026332A">
      <w:rPr>
        <w:noProof/>
        <w:sz w:val="16"/>
        <w:szCs w:val="16"/>
      </w:rPr>
      <w:fldChar w:fldCharType="end"/>
    </w:r>
    <w:r w:rsidRPr="0026332A">
      <w:rPr>
        <w:noProof/>
        <w:sz w:val="16"/>
        <w:szCs w:val="16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1B3" w:rsidRDefault="000A61B3" w:rsidP="00591D14">
      <w:r>
        <w:separator/>
      </w:r>
    </w:p>
  </w:footnote>
  <w:footnote w:type="continuationSeparator" w:id="0">
    <w:p w:rsidR="000A61B3" w:rsidRDefault="000A61B3" w:rsidP="00591D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2A" w:rsidRPr="00A906C3" w:rsidRDefault="0026332A" w:rsidP="009101FD">
    <w:pPr>
      <w:pStyle w:val="lfej"/>
      <w:ind w:left="-170" w:right="-17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i/>
      </w:rPr>
    </w:lvl>
  </w:abstractNum>
  <w:abstractNum w:abstractNumId="2">
    <w:nsid w:val="00000008"/>
    <w:multiLevelType w:val="singleLevel"/>
    <w:tmpl w:val="00000008"/>
    <w:name w:val="WW8Num26"/>
    <w:lvl w:ilvl="0">
      <w:start w:val="1"/>
      <w:numFmt w:val="bullet"/>
      <w:lvlText w:val=""/>
      <w:lvlJc w:val="left"/>
      <w:pPr>
        <w:tabs>
          <w:tab w:val="num" w:pos="1445"/>
        </w:tabs>
        <w:ind w:left="1445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2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>
    <w:nsid w:val="00741ABE"/>
    <w:multiLevelType w:val="multilevel"/>
    <w:tmpl w:val="E2740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theme="minorHAnsi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3A173FA"/>
    <w:multiLevelType w:val="multilevel"/>
    <w:tmpl w:val="80C47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63A1951"/>
    <w:multiLevelType w:val="multilevel"/>
    <w:tmpl w:val="65B2D49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8F30592"/>
    <w:multiLevelType w:val="multilevel"/>
    <w:tmpl w:val="E98081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09F3670F"/>
    <w:multiLevelType w:val="multilevel"/>
    <w:tmpl w:val="5CE057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0AA6370B"/>
    <w:multiLevelType w:val="multilevel"/>
    <w:tmpl w:val="380460D2"/>
    <w:styleLink w:val="Stlus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C140F06"/>
    <w:multiLevelType w:val="multilevel"/>
    <w:tmpl w:val="EE20CC4E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D2A2B78"/>
    <w:multiLevelType w:val="multilevel"/>
    <w:tmpl w:val="F5160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129A61DA"/>
    <w:multiLevelType w:val="multilevel"/>
    <w:tmpl w:val="346A43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theme="minorHAnsi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3295269"/>
    <w:multiLevelType w:val="multilevel"/>
    <w:tmpl w:val="AD8427D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Calibri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3E3144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6F44806"/>
    <w:multiLevelType w:val="multilevel"/>
    <w:tmpl w:val="70CA701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7596D8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1A11452E"/>
    <w:multiLevelType w:val="multilevel"/>
    <w:tmpl w:val="7D966D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1CBC0B22"/>
    <w:multiLevelType w:val="multilevel"/>
    <w:tmpl w:val="CECABC8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1DA7343F"/>
    <w:multiLevelType w:val="multilevel"/>
    <w:tmpl w:val="E8B0399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1FF06CCF"/>
    <w:multiLevelType w:val="multilevel"/>
    <w:tmpl w:val="9E78DE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22914F63"/>
    <w:multiLevelType w:val="multilevel"/>
    <w:tmpl w:val="1AA6B8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250C7778"/>
    <w:multiLevelType w:val="multilevel"/>
    <w:tmpl w:val="3B6E7C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theme="minorHAnsi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2BB048FB"/>
    <w:multiLevelType w:val="multilevel"/>
    <w:tmpl w:val="C15C74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2F2C6CE0"/>
    <w:multiLevelType w:val="multilevel"/>
    <w:tmpl w:val="AFA60F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329D5E4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3B976B0"/>
    <w:multiLevelType w:val="hybridMultilevel"/>
    <w:tmpl w:val="CAD267A2"/>
    <w:lvl w:ilvl="0" w:tplc="A550682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5096329"/>
    <w:multiLevelType w:val="multilevel"/>
    <w:tmpl w:val="EAD800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38B8332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3A865FEA"/>
    <w:multiLevelType w:val="multilevel"/>
    <w:tmpl w:val="53EE66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3CC108CC"/>
    <w:multiLevelType w:val="multilevel"/>
    <w:tmpl w:val="DB12DE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3E3D6929"/>
    <w:multiLevelType w:val="multilevel"/>
    <w:tmpl w:val="52D88A7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E046F3"/>
    <w:multiLevelType w:val="multilevel"/>
    <w:tmpl w:val="040E001F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2B314D0"/>
    <w:multiLevelType w:val="hybridMultilevel"/>
    <w:tmpl w:val="0E6EEB7A"/>
    <w:lvl w:ilvl="0" w:tplc="1854C6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53B194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4AFE2939"/>
    <w:multiLevelType w:val="multilevel"/>
    <w:tmpl w:val="040E001F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59346C3A"/>
    <w:multiLevelType w:val="multilevel"/>
    <w:tmpl w:val="A73A01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5A232839"/>
    <w:multiLevelType w:val="multilevel"/>
    <w:tmpl w:val="364085C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5A4E350E"/>
    <w:multiLevelType w:val="multilevel"/>
    <w:tmpl w:val="040E001F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5B87256C"/>
    <w:multiLevelType w:val="multilevel"/>
    <w:tmpl w:val="A938434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5CB25790"/>
    <w:multiLevelType w:val="multilevel"/>
    <w:tmpl w:val="3E8C058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5DD62BA2"/>
    <w:multiLevelType w:val="multilevel"/>
    <w:tmpl w:val="8F9A9B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5FDB2355"/>
    <w:multiLevelType w:val="multilevel"/>
    <w:tmpl w:val="4CB2DA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5FF57CB0"/>
    <w:multiLevelType w:val="multilevel"/>
    <w:tmpl w:val="7046BF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61E14A7E"/>
    <w:multiLevelType w:val="multilevel"/>
    <w:tmpl w:val="EF54FE8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Calibri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64BC5309"/>
    <w:multiLevelType w:val="multilevel"/>
    <w:tmpl w:val="648230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i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6C7A5377"/>
    <w:multiLevelType w:val="multilevel"/>
    <w:tmpl w:val="054460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>
    <w:nsid w:val="70205CF5"/>
    <w:multiLevelType w:val="multilevel"/>
    <w:tmpl w:val="333E58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73460326"/>
    <w:multiLevelType w:val="multilevel"/>
    <w:tmpl w:val="FCB8DEC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>
    <w:nsid w:val="75BF02AD"/>
    <w:multiLevelType w:val="multilevel"/>
    <w:tmpl w:val="040E001F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5"/>
  </w:num>
  <w:num w:numId="3">
    <w:abstractNumId w:val="19"/>
  </w:num>
  <w:num w:numId="4">
    <w:abstractNumId w:val="10"/>
  </w:num>
  <w:num w:numId="5">
    <w:abstractNumId w:val="18"/>
  </w:num>
  <w:num w:numId="6">
    <w:abstractNumId w:val="39"/>
  </w:num>
  <w:num w:numId="7">
    <w:abstractNumId w:val="45"/>
  </w:num>
  <w:num w:numId="8">
    <w:abstractNumId w:val="41"/>
  </w:num>
  <w:num w:numId="9">
    <w:abstractNumId w:val="24"/>
  </w:num>
  <w:num w:numId="10">
    <w:abstractNumId w:val="48"/>
  </w:num>
  <w:num w:numId="11">
    <w:abstractNumId w:val="8"/>
  </w:num>
  <w:num w:numId="12">
    <w:abstractNumId w:val="9"/>
  </w:num>
  <w:num w:numId="13">
    <w:abstractNumId w:val="21"/>
  </w:num>
  <w:num w:numId="14">
    <w:abstractNumId w:val="27"/>
  </w:num>
  <w:num w:numId="15">
    <w:abstractNumId w:val="43"/>
  </w:num>
  <w:num w:numId="16">
    <w:abstractNumId w:val="32"/>
  </w:num>
  <w:num w:numId="17">
    <w:abstractNumId w:val="13"/>
  </w:num>
  <w:num w:numId="18">
    <w:abstractNumId w:val="49"/>
  </w:num>
  <w:num w:numId="19">
    <w:abstractNumId w:val="35"/>
  </w:num>
  <w:num w:numId="20">
    <w:abstractNumId w:val="42"/>
  </w:num>
  <w:num w:numId="21">
    <w:abstractNumId w:val="34"/>
  </w:num>
  <w:num w:numId="22">
    <w:abstractNumId w:val="36"/>
  </w:num>
  <w:num w:numId="23">
    <w:abstractNumId w:val="40"/>
  </w:num>
  <w:num w:numId="24">
    <w:abstractNumId w:val="23"/>
  </w:num>
  <w:num w:numId="25">
    <w:abstractNumId w:val="29"/>
  </w:num>
  <w:num w:numId="26">
    <w:abstractNumId w:val="38"/>
  </w:num>
  <w:num w:numId="27">
    <w:abstractNumId w:val="6"/>
  </w:num>
  <w:num w:numId="28">
    <w:abstractNumId w:val="17"/>
  </w:num>
  <w:num w:numId="29">
    <w:abstractNumId w:val="25"/>
  </w:num>
  <w:num w:numId="30">
    <w:abstractNumId w:val="15"/>
  </w:num>
  <w:num w:numId="31">
    <w:abstractNumId w:val="31"/>
  </w:num>
  <w:num w:numId="32">
    <w:abstractNumId w:val="14"/>
  </w:num>
  <w:num w:numId="33">
    <w:abstractNumId w:val="47"/>
  </w:num>
  <w:num w:numId="34">
    <w:abstractNumId w:val="37"/>
  </w:num>
  <w:num w:numId="35">
    <w:abstractNumId w:val="20"/>
  </w:num>
  <w:num w:numId="36">
    <w:abstractNumId w:val="28"/>
  </w:num>
  <w:num w:numId="37">
    <w:abstractNumId w:val="46"/>
  </w:num>
  <w:num w:numId="38">
    <w:abstractNumId w:val="11"/>
  </w:num>
  <w:num w:numId="39">
    <w:abstractNumId w:val="44"/>
  </w:num>
  <w:num w:numId="40">
    <w:abstractNumId w:val="30"/>
  </w:num>
  <w:num w:numId="41">
    <w:abstractNumId w:val="16"/>
  </w:num>
  <w:num w:numId="42">
    <w:abstractNumId w:val="4"/>
  </w:num>
  <w:num w:numId="43">
    <w:abstractNumId w:val="12"/>
  </w:num>
  <w:num w:numId="44">
    <w:abstractNumId w:val="7"/>
  </w:num>
  <w:num w:numId="45">
    <w:abstractNumId w:val="22"/>
  </w:num>
  <w:num w:numId="46">
    <w:abstractNumId w:val="33"/>
  </w:num>
  <w:num w:numId="47">
    <w:abstractNumId w:val="1"/>
  </w:num>
  <w:num w:numId="48">
    <w:abstractNumId w:val="2"/>
  </w:num>
  <w:num w:numId="49">
    <w:abstractNumId w:val="2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activeWritingStyle w:appName="MSWord" w:lang="hu-HU" w:vendorID="7" w:dllVersion="513" w:checkStyle="1"/>
  <w:activeWritingStyle w:appName="MSWord" w:lang="hu-HU" w:vendorID="7" w:dllVersion="522" w:checkStyle="1"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D14"/>
    <w:rsid w:val="00001974"/>
    <w:rsid w:val="000022CA"/>
    <w:rsid w:val="00002852"/>
    <w:rsid w:val="00002C33"/>
    <w:rsid w:val="00003378"/>
    <w:rsid w:val="00004310"/>
    <w:rsid w:val="000046F8"/>
    <w:rsid w:val="000050BD"/>
    <w:rsid w:val="00006425"/>
    <w:rsid w:val="00007789"/>
    <w:rsid w:val="00007EB8"/>
    <w:rsid w:val="00010D23"/>
    <w:rsid w:val="0001387F"/>
    <w:rsid w:val="00015F4C"/>
    <w:rsid w:val="00016436"/>
    <w:rsid w:val="0002180E"/>
    <w:rsid w:val="0002499A"/>
    <w:rsid w:val="00030EA2"/>
    <w:rsid w:val="00030F00"/>
    <w:rsid w:val="00031265"/>
    <w:rsid w:val="0003421E"/>
    <w:rsid w:val="00034399"/>
    <w:rsid w:val="00035E42"/>
    <w:rsid w:val="00036077"/>
    <w:rsid w:val="00041190"/>
    <w:rsid w:val="00041813"/>
    <w:rsid w:val="0004375A"/>
    <w:rsid w:val="00044149"/>
    <w:rsid w:val="00047982"/>
    <w:rsid w:val="0005253E"/>
    <w:rsid w:val="00053669"/>
    <w:rsid w:val="00060876"/>
    <w:rsid w:val="00060926"/>
    <w:rsid w:val="00064A36"/>
    <w:rsid w:val="00065C89"/>
    <w:rsid w:val="000713E4"/>
    <w:rsid w:val="00071909"/>
    <w:rsid w:val="00073BFE"/>
    <w:rsid w:val="000745F9"/>
    <w:rsid w:val="000758A9"/>
    <w:rsid w:val="00077A69"/>
    <w:rsid w:val="000803C4"/>
    <w:rsid w:val="00080464"/>
    <w:rsid w:val="00080E7E"/>
    <w:rsid w:val="000833B4"/>
    <w:rsid w:val="00085027"/>
    <w:rsid w:val="000861D4"/>
    <w:rsid w:val="00086A5C"/>
    <w:rsid w:val="0009102B"/>
    <w:rsid w:val="00091433"/>
    <w:rsid w:val="0009144E"/>
    <w:rsid w:val="00092648"/>
    <w:rsid w:val="000933B6"/>
    <w:rsid w:val="00093DFF"/>
    <w:rsid w:val="00095B36"/>
    <w:rsid w:val="00095B79"/>
    <w:rsid w:val="00096205"/>
    <w:rsid w:val="000972DA"/>
    <w:rsid w:val="000A2A38"/>
    <w:rsid w:val="000A30E7"/>
    <w:rsid w:val="000A44BA"/>
    <w:rsid w:val="000A5B66"/>
    <w:rsid w:val="000A61B3"/>
    <w:rsid w:val="000A6498"/>
    <w:rsid w:val="000B15C7"/>
    <w:rsid w:val="000B34AC"/>
    <w:rsid w:val="000B377C"/>
    <w:rsid w:val="000B47DA"/>
    <w:rsid w:val="000B6230"/>
    <w:rsid w:val="000C0216"/>
    <w:rsid w:val="000C022B"/>
    <w:rsid w:val="000C0E5C"/>
    <w:rsid w:val="000C0FD2"/>
    <w:rsid w:val="000C2E61"/>
    <w:rsid w:val="000C38E7"/>
    <w:rsid w:val="000C60CD"/>
    <w:rsid w:val="000C6293"/>
    <w:rsid w:val="000C676F"/>
    <w:rsid w:val="000C67BD"/>
    <w:rsid w:val="000D01E0"/>
    <w:rsid w:val="000D2825"/>
    <w:rsid w:val="000D3C0E"/>
    <w:rsid w:val="000D61E7"/>
    <w:rsid w:val="000E1E18"/>
    <w:rsid w:val="000E2230"/>
    <w:rsid w:val="000E23C0"/>
    <w:rsid w:val="000E66AC"/>
    <w:rsid w:val="000F0977"/>
    <w:rsid w:val="000F6059"/>
    <w:rsid w:val="00100459"/>
    <w:rsid w:val="00102679"/>
    <w:rsid w:val="00107E59"/>
    <w:rsid w:val="0011056D"/>
    <w:rsid w:val="00110DA9"/>
    <w:rsid w:val="00111D07"/>
    <w:rsid w:val="00111D08"/>
    <w:rsid w:val="001124B8"/>
    <w:rsid w:val="0011517C"/>
    <w:rsid w:val="001167BF"/>
    <w:rsid w:val="00117006"/>
    <w:rsid w:val="0012141B"/>
    <w:rsid w:val="0012273A"/>
    <w:rsid w:val="001229B9"/>
    <w:rsid w:val="001236DF"/>
    <w:rsid w:val="00124118"/>
    <w:rsid w:val="00126A36"/>
    <w:rsid w:val="00127BD7"/>
    <w:rsid w:val="00131983"/>
    <w:rsid w:val="00135FDB"/>
    <w:rsid w:val="001417B5"/>
    <w:rsid w:val="001502BA"/>
    <w:rsid w:val="001507B3"/>
    <w:rsid w:val="00155A17"/>
    <w:rsid w:val="0015678D"/>
    <w:rsid w:val="001607BA"/>
    <w:rsid w:val="00162C1C"/>
    <w:rsid w:val="00163E22"/>
    <w:rsid w:val="00163F93"/>
    <w:rsid w:val="0016730A"/>
    <w:rsid w:val="001705E6"/>
    <w:rsid w:val="00170745"/>
    <w:rsid w:val="00172404"/>
    <w:rsid w:val="00172F16"/>
    <w:rsid w:val="001765B7"/>
    <w:rsid w:val="0018330B"/>
    <w:rsid w:val="00184D94"/>
    <w:rsid w:val="00187550"/>
    <w:rsid w:val="00194058"/>
    <w:rsid w:val="00196359"/>
    <w:rsid w:val="001A1890"/>
    <w:rsid w:val="001A2E4D"/>
    <w:rsid w:val="001B0837"/>
    <w:rsid w:val="001B13A7"/>
    <w:rsid w:val="001B15F3"/>
    <w:rsid w:val="001B3352"/>
    <w:rsid w:val="001B3D80"/>
    <w:rsid w:val="001B653D"/>
    <w:rsid w:val="001B7B26"/>
    <w:rsid w:val="001C18A7"/>
    <w:rsid w:val="001C2793"/>
    <w:rsid w:val="001C2946"/>
    <w:rsid w:val="001C469F"/>
    <w:rsid w:val="001C6732"/>
    <w:rsid w:val="001C6F59"/>
    <w:rsid w:val="001D1194"/>
    <w:rsid w:val="001D42D4"/>
    <w:rsid w:val="001D55FD"/>
    <w:rsid w:val="001D6D32"/>
    <w:rsid w:val="001E09BC"/>
    <w:rsid w:val="001E2067"/>
    <w:rsid w:val="001E378B"/>
    <w:rsid w:val="001E6369"/>
    <w:rsid w:val="001E65D5"/>
    <w:rsid w:val="001E71C6"/>
    <w:rsid w:val="001E78D6"/>
    <w:rsid w:val="001F0442"/>
    <w:rsid w:val="001F27F9"/>
    <w:rsid w:val="001F3659"/>
    <w:rsid w:val="001F3B74"/>
    <w:rsid w:val="00200460"/>
    <w:rsid w:val="00200F89"/>
    <w:rsid w:val="00201D8F"/>
    <w:rsid w:val="00201EC8"/>
    <w:rsid w:val="00205705"/>
    <w:rsid w:val="00205EA1"/>
    <w:rsid w:val="00205F18"/>
    <w:rsid w:val="00205FF4"/>
    <w:rsid w:val="00210B18"/>
    <w:rsid w:val="00212CEF"/>
    <w:rsid w:val="00215ED1"/>
    <w:rsid w:val="00216F93"/>
    <w:rsid w:val="00217C89"/>
    <w:rsid w:val="002212B0"/>
    <w:rsid w:val="002229AA"/>
    <w:rsid w:val="0022305D"/>
    <w:rsid w:val="0022385D"/>
    <w:rsid w:val="0022732E"/>
    <w:rsid w:val="00232516"/>
    <w:rsid w:val="00233196"/>
    <w:rsid w:val="0024171C"/>
    <w:rsid w:val="002454DC"/>
    <w:rsid w:val="00245BDC"/>
    <w:rsid w:val="00252908"/>
    <w:rsid w:val="00260CC4"/>
    <w:rsid w:val="00262EBA"/>
    <w:rsid w:val="0026332A"/>
    <w:rsid w:val="00263A42"/>
    <w:rsid w:val="002641BD"/>
    <w:rsid w:val="00264C04"/>
    <w:rsid w:val="00264F24"/>
    <w:rsid w:val="00266469"/>
    <w:rsid w:val="00266906"/>
    <w:rsid w:val="00266CF9"/>
    <w:rsid w:val="002704AD"/>
    <w:rsid w:val="002716F0"/>
    <w:rsid w:val="00273950"/>
    <w:rsid w:val="00274448"/>
    <w:rsid w:val="00275B50"/>
    <w:rsid w:val="00282960"/>
    <w:rsid w:val="002900A6"/>
    <w:rsid w:val="002903F3"/>
    <w:rsid w:val="00292B72"/>
    <w:rsid w:val="0029487F"/>
    <w:rsid w:val="00296847"/>
    <w:rsid w:val="00297296"/>
    <w:rsid w:val="002A5C8C"/>
    <w:rsid w:val="002B069F"/>
    <w:rsid w:val="002B06A3"/>
    <w:rsid w:val="002B0758"/>
    <w:rsid w:val="002B28E2"/>
    <w:rsid w:val="002B5210"/>
    <w:rsid w:val="002B6A1F"/>
    <w:rsid w:val="002B729C"/>
    <w:rsid w:val="002C0F7E"/>
    <w:rsid w:val="002C1936"/>
    <w:rsid w:val="002C1AC5"/>
    <w:rsid w:val="002C247D"/>
    <w:rsid w:val="002C28AF"/>
    <w:rsid w:val="002C3135"/>
    <w:rsid w:val="002C4F47"/>
    <w:rsid w:val="002C5DB7"/>
    <w:rsid w:val="002C7280"/>
    <w:rsid w:val="002C7725"/>
    <w:rsid w:val="002D1630"/>
    <w:rsid w:val="002D2BC0"/>
    <w:rsid w:val="002D2F54"/>
    <w:rsid w:val="002D55D2"/>
    <w:rsid w:val="002D5D31"/>
    <w:rsid w:val="002E28AF"/>
    <w:rsid w:val="002E29FF"/>
    <w:rsid w:val="002E6B05"/>
    <w:rsid w:val="002E6BA8"/>
    <w:rsid w:val="002F0955"/>
    <w:rsid w:val="002F2A4D"/>
    <w:rsid w:val="002F566B"/>
    <w:rsid w:val="002F7E2C"/>
    <w:rsid w:val="00300EE8"/>
    <w:rsid w:val="00301473"/>
    <w:rsid w:val="00301FF5"/>
    <w:rsid w:val="00302A4A"/>
    <w:rsid w:val="0030454F"/>
    <w:rsid w:val="00304612"/>
    <w:rsid w:val="00304C63"/>
    <w:rsid w:val="00305014"/>
    <w:rsid w:val="00307AD0"/>
    <w:rsid w:val="00310C8D"/>
    <w:rsid w:val="00312BD9"/>
    <w:rsid w:val="00313A3B"/>
    <w:rsid w:val="003154B9"/>
    <w:rsid w:val="0031791F"/>
    <w:rsid w:val="0032634C"/>
    <w:rsid w:val="003306F8"/>
    <w:rsid w:val="00330FCA"/>
    <w:rsid w:val="00331D3E"/>
    <w:rsid w:val="00333B0D"/>
    <w:rsid w:val="0033701E"/>
    <w:rsid w:val="0033786C"/>
    <w:rsid w:val="00337C93"/>
    <w:rsid w:val="003406D5"/>
    <w:rsid w:val="00340E08"/>
    <w:rsid w:val="00343DE7"/>
    <w:rsid w:val="00345176"/>
    <w:rsid w:val="00345227"/>
    <w:rsid w:val="00345755"/>
    <w:rsid w:val="00345CAD"/>
    <w:rsid w:val="00347853"/>
    <w:rsid w:val="00351289"/>
    <w:rsid w:val="00351937"/>
    <w:rsid w:val="003522DA"/>
    <w:rsid w:val="003528F4"/>
    <w:rsid w:val="00352CE0"/>
    <w:rsid w:val="003547A3"/>
    <w:rsid w:val="0036018F"/>
    <w:rsid w:val="00362D32"/>
    <w:rsid w:val="003642F9"/>
    <w:rsid w:val="00364CC2"/>
    <w:rsid w:val="00365F40"/>
    <w:rsid w:val="003663CC"/>
    <w:rsid w:val="003745A8"/>
    <w:rsid w:val="00374920"/>
    <w:rsid w:val="00375E97"/>
    <w:rsid w:val="00377045"/>
    <w:rsid w:val="00380DB6"/>
    <w:rsid w:val="00381600"/>
    <w:rsid w:val="00381BE0"/>
    <w:rsid w:val="003854EE"/>
    <w:rsid w:val="0038590E"/>
    <w:rsid w:val="003942B6"/>
    <w:rsid w:val="00394D1C"/>
    <w:rsid w:val="00396EF2"/>
    <w:rsid w:val="003A3A2C"/>
    <w:rsid w:val="003A484F"/>
    <w:rsid w:val="003A5182"/>
    <w:rsid w:val="003A5DD1"/>
    <w:rsid w:val="003A6D12"/>
    <w:rsid w:val="003B274F"/>
    <w:rsid w:val="003B2DE2"/>
    <w:rsid w:val="003B3012"/>
    <w:rsid w:val="003B74F3"/>
    <w:rsid w:val="003B79AD"/>
    <w:rsid w:val="003B7D22"/>
    <w:rsid w:val="003C2022"/>
    <w:rsid w:val="003C2163"/>
    <w:rsid w:val="003C3762"/>
    <w:rsid w:val="003C45BC"/>
    <w:rsid w:val="003C6201"/>
    <w:rsid w:val="003C625B"/>
    <w:rsid w:val="003C69C9"/>
    <w:rsid w:val="003D1086"/>
    <w:rsid w:val="003D1286"/>
    <w:rsid w:val="003D1DFA"/>
    <w:rsid w:val="003D2DF7"/>
    <w:rsid w:val="003D46A7"/>
    <w:rsid w:val="003D519B"/>
    <w:rsid w:val="003D6FDA"/>
    <w:rsid w:val="003E13B4"/>
    <w:rsid w:val="003E2F95"/>
    <w:rsid w:val="003E43F6"/>
    <w:rsid w:val="003E496B"/>
    <w:rsid w:val="003E5AEB"/>
    <w:rsid w:val="003E7BD7"/>
    <w:rsid w:val="003E7FEF"/>
    <w:rsid w:val="003F02AD"/>
    <w:rsid w:val="003F0A6B"/>
    <w:rsid w:val="003F1C0E"/>
    <w:rsid w:val="003F4C38"/>
    <w:rsid w:val="003F595D"/>
    <w:rsid w:val="003F5A1C"/>
    <w:rsid w:val="003F6934"/>
    <w:rsid w:val="004052FD"/>
    <w:rsid w:val="00406BD2"/>
    <w:rsid w:val="00411F60"/>
    <w:rsid w:val="00413576"/>
    <w:rsid w:val="00414FC6"/>
    <w:rsid w:val="004164BB"/>
    <w:rsid w:val="00416E6E"/>
    <w:rsid w:val="00417248"/>
    <w:rsid w:val="00422F31"/>
    <w:rsid w:val="004255B7"/>
    <w:rsid w:val="00426A79"/>
    <w:rsid w:val="004334F8"/>
    <w:rsid w:val="0043387B"/>
    <w:rsid w:val="004360FE"/>
    <w:rsid w:val="0043663A"/>
    <w:rsid w:val="004403C5"/>
    <w:rsid w:val="0044296A"/>
    <w:rsid w:val="00443056"/>
    <w:rsid w:val="0044605C"/>
    <w:rsid w:val="00451BFC"/>
    <w:rsid w:val="00452DC3"/>
    <w:rsid w:val="0045301F"/>
    <w:rsid w:val="00453A63"/>
    <w:rsid w:val="00455D2D"/>
    <w:rsid w:val="004563AF"/>
    <w:rsid w:val="00457B24"/>
    <w:rsid w:val="004606B8"/>
    <w:rsid w:val="00460A8C"/>
    <w:rsid w:val="00461CDD"/>
    <w:rsid w:val="004648D9"/>
    <w:rsid w:val="00464E79"/>
    <w:rsid w:val="00465BD7"/>
    <w:rsid w:val="00471B53"/>
    <w:rsid w:val="004731C3"/>
    <w:rsid w:val="00474499"/>
    <w:rsid w:val="00475CEA"/>
    <w:rsid w:val="00476DA6"/>
    <w:rsid w:val="0048152C"/>
    <w:rsid w:val="0048190A"/>
    <w:rsid w:val="00483B60"/>
    <w:rsid w:val="00486AAC"/>
    <w:rsid w:val="00486C24"/>
    <w:rsid w:val="00487212"/>
    <w:rsid w:val="00490D63"/>
    <w:rsid w:val="00491E1A"/>
    <w:rsid w:val="0049288B"/>
    <w:rsid w:val="00492912"/>
    <w:rsid w:val="004957C7"/>
    <w:rsid w:val="004958EC"/>
    <w:rsid w:val="004971FA"/>
    <w:rsid w:val="004976C1"/>
    <w:rsid w:val="004A7E11"/>
    <w:rsid w:val="004B355C"/>
    <w:rsid w:val="004B3A49"/>
    <w:rsid w:val="004B3A5C"/>
    <w:rsid w:val="004B3D43"/>
    <w:rsid w:val="004C2154"/>
    <w:rsid w:val="004C2684"/>
    <w:rsid w:val="004C7099"/>
    <w:rsid w:val="004C74F0"/>
    <w:rsid w:val="004D0940"/>
    <w:rsid w:val="004D200D"/>
    <w:rsid w:val="004D6C6C"/>
    <w:rsid w:val="004D6FB5"/>
    <w:rsid w:val="004D7DAE"/>
    <w:rsid w:val="004D7DD4"/>
    <w:rsid w:val="004E09E1"/>
    <w:rsid w:val="004E10E2"/>
    <w:rsid w:val="004E4C8C"/>
    <w:rsid w:val="004E5557"/>
    <w:rsid w:val="004E7E0C"/>
    <w:rsid w:val="004F3A56"/>
    <w:rsid w:val="004F421F"/>
    <w:rsid w:val="004F5FB7"/>
    <w:rsid w:val="004F7177"/>
    <w:rsid w:val="005059B1"/>
    <w:rsid w:val="00505DBA"/>
    <w:rsid w:val="005068BF"/>
    <w:rsid w:val="00510E28"/>
    <w:rsid w:val="005127BD"/>
    <w:rsid w:val="00513126"/>
    <w:rsid w:val="00516BCF"/>
    <w:rsid w:val="00516FB7"/>
    <w:rsid w:val="00520A49"/>
    <w:rsid w:val="00521D11"/>
    <w:rsid w:val="0052244B"/>
    <w:rsid w:val="005249E7"/>
    <w:rsid w:val="00527A53"/>
    <w:rsid w:val="00533573"/>
    <w:rsid w:val="00535BEF"/>
    <w:rsid w:val="00535DE0"/>
    <w:rsid w:val="00541B8C"/>
    <w:rsid w:val="00541EC4"/>
    <w:rsid w:val="00543966"/>
    <w:rsid w:val="00543F5C"/>
    <w:rsid w:val="0054503D"/>
    <w:rsid w:val="0054532C"/>
    <w:rsid w:val="005522B4"/>
    <w:rsid w:val="005550B1"/>
    <w:rsid w:val="00555244"/>
    <w:rsid w:val="00555723"/>
    <w:rsid w:val="00560E11"/>
    <w:rsid w:val="00562D24"/>
    <w:rsid w:val="00563C25"/>
    <w:rsid w:val="00570735"/>
    <w:rsid w:val="00570C80"/>
    <w:rsid w:val="00570C92"/>
    <w:rsid w:val="005719CD"/>
    <w:rsid w:val="00573875"/>
    <w:rsid w:val="00576DBA"/>
    <w:rsid w:val="00577A1C"/>
    <w:rsid w:val="00577A33"/>
    <w:rsid w:val="00582F6C"/>
    <w:rsid w:val="00585111"/>
    <w:rsid w:val="00586EE8"/>
    <w:rsid w:val="00591D14"/>
    <w:rsid w:val="0059527C"/>
    <w:rsid w:val="00596E5D"/>
    <w:rsid w:val="005A13F3"/>
    <w:rsid w:val="005A18AC"/>
    <w:rsid w:val="005A3AB1"/>
    <w:rsid w:val="005A3FEE"/>
    <w:rsid w:val="005A5465"/>
    <w:rsid w:val="005A57FC"/>
    <w:rsid w:val="005A5EBC"/>
    <w:rsid w:val="005A6541"/>
    <w:rsid w:val="005B77E9"/>
    <w:rsid w:val="005C1A64"/>
    <w:rsid w:val="005C2155"/>
    <w:rsid w:val="005C3317"/>
    <w:rsid w:val="005C3B1E"/>
    <w:rsid w:val="005C42B1"/>
    <w:rsid w:val="005C58EF"/>
    <w:rsid w:val="005C62D2"/>
    <w:rsid w:val="005D255E"/>
    <w:rsid w:val="005D41B0"/>
    <w:rsid w:val="005D53AA"/>
    <w:rsid w:val="005D57E6"/>
    <w:rsid w:val="005E2255"/>
    <w:rsid w:val="005E2F5A"/>
    <w:rsid w:val="005E4722"/>
    <w:rsid w:val="005E4755"/>
    <w:rsid w:val="005E548E"/>
    <w:rsid w:val="005E5728"/>
    <w:rsid w:val="005E5CBA"/>
    <w:rsid w:val="005E79F2"/>
    <w:rsid w:val="005E7EE3"/>
    <w:rsid w:val="005F30C6"/>
    <w:rsid w:val="00600F6A"/>
    <w:rsid w:val="0060244F"/>
    <w:rsid w:val="00603F1B"/>
    <w:rsid w:val="0060532A"/>
    <w:rsid w:val="00605AED"/>
    <w:rsid w:val="00605D35"/>
    <w:rsid w:val="00606982"/>
    <w:rsid w:val="0061350D"/>
    <w:rsid w:val="00613C83"/>
    <w:rsid w:val="00613C9A"/>
    <w:rsid w:val="0061547D"/>
    <w:rsid w:val="006171EC"/>
    <w:rsid w:val="0062142C"/>
    <w:rsid w:val="0062388B"/>
    <w:rsid w:val="00633152"/>
    <w:rsid w:val="00634BC4"/>
    <w:rsid w:val="00635B84"/>
    <w:rsid w:val="0064335F"/>
    <w:rsid w:val="00643BDF"/>
    <w:rsid w:val="006444BE"/>
    <w:rsid w:val="00646344"/>
    <w:rsid w:val="0064665E"/>
    <w:rsid w:val="00650771"/>
    <w:rsid w:val="0065202E"/>
    <w:rsid w:val="006534AF"/>
    <w:rsid w:val="006568D0"/>
    <w:rsid w:val="00660CB0"/>
    <w:rsid w:val="00662664"/>
    <w:rsid w:val="0066665A"/>
    <w:rsid w:val="00667ACF"/>
    <w:rsid w:val="00667D46"/>
    <w:rsid w:val="00667D67"/>
    <w:rsid w:val="006702CE"/>
    <w:rsid w:val="00670EC6"/>
    <w:rsid w:val="006720A3"/>
    <w:rsid w:val="00675A97"/>
    <w:rsid w:val="00681ACD"/>
    <w:rsid w:val="00682337"/>
    <w:rsid w:val="00684FB7"/>
    <w:rsid w:val="006862A1"/>
    <w:rsid w:val="00687351"/>
    <w:rsid w:val="00687539"/>
    <w:rsid w:val="00687568"/>
    <w:rsid w:val="0069119A"/>
    <w:rsid w:val="006918A2"/>
    <w:rsid w:val="0069211A"/>
    <w:rsid w:val="006941F2"/>
    <w:rsid w:val="00695884"/>
    <w:rsid w:val="006A1502"/>
    <w:rsid w:val="006A1C9F"/>
    <w:rsid w:val="006A3F87"/>
    <w:rsid w:val="006A4268"/>
    <w:rsid w:val="006A4D86"/>
    <w:rsid w:val="006A54E8"/>
    <w:rsid w:val="006B01CB"/>
    <w:rsid w:val="006B1445"/>
    <w:rsid w:val="006B4522"/>
    <w:rsid w:val="006B5483"/>
    <w:rsid w:val="006B67B8"/>
    <w:rsid w:val="006B6861"/>
    <w:rsid w:val="006B6F4E"/>
    <w:rsid w:val="006C165A"/>
    <w:rsid w:val="006C19DF"/>
    <w:rsid w:val="006C1D2B"/>
    <w:rsid w:val="006C3FCB"/>
    <w:rsid w:val="006C6A42"/>
    <w:rsid w:val="006D43E5"/>
    <w:rsid w:val="006D449E"/>
    <w:rsid w:val="006D5157"/>
    <w:rsid w:val="006D666A"/>
    <w:rsid w:val="006D796E"/>
    <w:rsid w:val="006E1769"/>
    <w:rsid w:val="006E32C4"/>
    <w:rsid w:val="006E51C6"/>
    <w:rsid w:val="006E58C3"/>
    <w:rsid w:val="006E7C07"/>
    <w:rsid w:val="006F4738"/>
    <w:rsid w:val="006F4C7E"/>
    <w:rsid w:val="006F4F5F"/>
    <w:rsid w:val="00702953"/>
    <w:rsid w:val="007036F0"/>
    <w:rsid w:val="007039BC"/>
    <w:rsid w:val="00704130"/>
    <w:rsid w:val="00705377"/>
    <w:rsid w:val="007073CD"/>
    <w:rsid w:val="0071159F"/>
    <w:rsid w:val="00713507"/>
    <w:rsid w:val="00713F27"/>
    <w:rsid w:val="00714002"/>
    <w:rsid w:val="007143E6"/>
    <w:rsid w:val="007152CC"/>
    <w:rsid w:val="00715D9B"/>
    <w:rsid w:val="007168D6"/>
    <w:rsid w:val="00720F5C"/>
    <w:rsid w:val="00723ADF"/>
    <w:rsid w:val="0072431E"/>
    <w:rsid w:val="0072495F"/>
    <w:rsid w:val="00724CCA"/>
    <w:rsid w:val="0072506B"/>
    <w:rsid w:val="00725085"/>
    <w:rsid w:val="00726E30"/>
    <w:rsid w:val="007301B9"/>
    <w:rsid w:val="007323A3"/>
    <w:rsid w:val="007343A9"/>
    <w:rsid w:val="00734929"/>
    <w:rsid w:val="00737556"/>
    <w:rsid w:val="00740840"/>
    <w:rsid w:val="00740F21"/>
    <w:rsid w:val="007412D7"/>
    <w:rsid w:val="0074495F"/>
    <w:rsid w:val="007477C7"/>
    <w:rsid w:val="00750394"/>
    <w:rsid w:val="007508D5"/>
    <w:rsid w:val="00750C02"/>
    <w:rsid w:val="00752C87"/>
    <w:rsid w:val="007530E3"/>
    <w:rsid w:val="0075389A"/>
    <w:rsid w:val="007606ED"/>
    <w:rsid w:val="0076298E"/>
    <w:rsid w:val="00764A12"/>
    <w:rsid w:val="0076746B"/>
    <w:rsid w:val="0077068A"/>
    <w:rsid w:val="00771624"/>
    <w:rsid w:val="00775C53"/>
    <w:rsid w:val="00776894"/>
    <w:rsid w:val="00777A85"/>
    <w:rsid w:val="007800E7"/>
    <w:rsid w:val="007804AF"/>
    <w:rsid w:val="007812CD"/>
    <w:rsid w:val="00781F38"/>
    <w:rsid w:val="007828EA"/>
    <w:rsid w:val="007845E5"/>
    <w:rsid w:val="00786CC1"/>
    <w:rsid w:val="0078761B"/>
    <w:rsid w:val="00790991"/>
    <w:rsid w:val="00790B40"/>
    <w:rsid w:val="00791572"/>
    <w:rsid w:val="007926F3"/>
    <w:rsid w:val="007928EC"/>
    <w:rsid w:val="00794309"/>
    <w:rsid w:val="00797F48"/>
    <w:rsid w:val="007A0A80"/>
    <w:rsid w:val="007A3C00"/>
    <w:rsid w:val="007A478E"/>
    <w:rsid w:val="007A5595"/>
    <w:rsid w:val="007B0AEC"/>
    <w:rsid w:val="007B237F"/>
    <w:rsid w:val="007B2CEC"/>
    <w:rsid w:val="007B313A"/>
    <w:rsid w:val="007B38E2"/>
    <w:rsid w:val="007B62C9"/>
    <w:rsid w:val="007B6D2E"/>
    <w:rsid w:val="007B6DDD"/>
    <w:rsid w:val="007C0E33"/>
    <w:rsid w:val="007C3090"/>
    <w:rsid w:val="007D0128"/>
    <w:rsid w:val="007D01AC"/>
    <w:rsid w:val="007D13EC"/>
    <w:rsid w:val="007D14CC"/>
    <w:rsid w:val="007D4EDF"/>
    <w:rsid w:val="007D5FFD"/>
    <w:rsid w:val="007D7914"/>
    <w:rsid w:val="007E0C5D"/>
    <w:rsid w:val="007E1E92"/>
    <w:rsid w:val="007E36EA"/>
    <w:rsid w:val="007E41A1"/>
    <w:rsid w:val="007E4F89"/>
    <w:rsid w:val="007E7016"/>
    <w:rsid w:val="007F1A89"/>
    <w:rsid w:val="007F4C46"/>
    <w:rsid w:val="007F737B"/>
    <w:rsid w:val="007F789D"/>
    <w:rsid w:val="00801F5C"/>
    <w:rsid w:val="00802543"/>
    <w:rsid w:val="008067D7"/>
    <w:rsid w:val="0080734F"/>
    <w:rsid w:val="00810FF8"/>
    <w:rsid w:val="008110E8"/>
    <w:rsid w:val="00811A4F"/>
    <w:rsid w:val="008121D9"/>
    <w:rsid w:val="00816F5D"/>
    <w:rsid w:val="008211D6"/>
    <w:rsid w:val="008221AB"/>
    <w:rsid w:val="008233A4"/>
    <w:rsid w:val="00823609"/>
    <w:rsid w:val="00826091"/>
    <w:rsid w:val="00826422"/>
    <w:rsid w:val="00826924"/>
    <w:rsid w:val="00832C6A"/>
    <w:rsid w:val="00837521"/>
    <w:rsid w:val="00841813"/>
    <w:rsid w:val="00842352"/>
    <w:rsid w:val="00842DC6"/>
    <w:rsid w:val="00850B9C"/>
    <w:rsid w:val="00850D06"/>
    <w:rsid w:val="008579AD"/>
    <w:rsid w:val="0086035A"/>
    <w:rsid w:val="008656EC"/>
    <w:rsid w:val="00866C3F"/>
    <w:rsid w:val="008702DC"/>
    <w:rsid w:val="00870339"/>
    <w:rsid w:val="00870BF3"/>
    <w:rsid w:val="00871993"/>
    <w:rsid w:val="008721BC"/>
    <w:rsid w:val="00873A02"/>
    <w:rsid w:val="0087433E"/>
    <w:rsid w:val="00876D89"/>
    <w:rsid w:val="008825AD"/>
    <w:rsid w:val="00887F5E"/>
    <w:rsid w:val="008902D6"/>
    <w:rsid w:val="00896950"/>
    <w:rsid w:val="008A0337"/>
    <w:rsid w:val="008A0B8D"/>
    <w:rsid w:val="008A1449"/>
    <w:rsid w:val="008A1B15"/>
    <w:rsid w:val="008A75F5"/>
    <w:rsid w:val="008B2CFE"/>
    <w:rsid w:val="008B3461"/>
    <w:rsid w:val="008B45F5"/>
    <w:rsid w:val="008B59A6"/>
    <w:rsid w:val="008B786B"/>
    <w:rsid w:val="008B79AF"/>
    <w:rsid w:val="008C1D1D"/>
    <w:rsid w:val="008C3DBA"/>
    <w:rsid w:val="008C51AF"/>
    <w:rsid w:val="008D020D"/>
    <w:rsid w:val="008D1A29"/>
    <w:rsid w:val="008D1F07"/>
    <w:rsid w:val="008D4042"/>
    <w:rsid w:val="008D5B05"/>
    <w:rsid w:val="008D68D7"/>
    <w:rsid w:val="008D6ACD"/>
    <w:rsid w:val="008D71BC"/>
    <w:rsid w:val="008D7867"/>
    <w:rsid w:val="008E2774"/>
    <w:rsid w:val="008E57AD"/>
    <w:rsid w:val="008E5F2B"/>
    <w:rsid w:val="008E67A4"/>
    <w:rsid w:val="008F0E8F"/>
    <w:rsid w:val="008F1915"/>
    <w:rsid w:val="008F5929"/>
    <w:rsid w:val="00900315"/>
    <w:rsid w:val="00900637"/>
    <w:rsid w:val="009031D1"/>
    <w:rsid w:val="00905CC2"/>
    <w:rsid w:val="009064C5"/>
    <w:rsid w:val="00906BB6"/>
    <w:rsid w:val="00907C21"/>
    <w:rsid w:val="00907CC3"/>
    <w:rsid w:val="009101FD"/>
    <w:rsid w:val="0091061F"/>
    <w:rsid w:val="00911438"/>
    <w:rsid w:val="0091187D"/>
    <w:rsid w:val="00913E2A"/>
    <w:rsid w:val="0091620B"/>
    <w:rsid w:val="009237FB"/>
    <w:rsid w:val="00926C2A"/>
    <w:rsid w:val="00926E94"/>
    <w:rsid w:val="00927CC6"/>
    <w:rsid w:val="00930F2A"/>
    <w:rsid w:val="009315E1"/>
    <w:rsid w:val="009328E8"/>
    <w:rsid w:val="00937A99"/>
    <w:rsid w:val="00937CBC"/>
    <w:rsid w:val="00942F0B"/>
    <w:rsid w:val="009437EE"/>
    <w:rsid w:val="00944904"/>
    <w:rsid w:val="00945AED"/>
    <w:rsid w:val="00945F85"/>
    <w:rsid w:val="009508ED"/>
    <w:rsid w:val="0095324E"/>
    <w:rsid w:val="00953E83"/>
    <w:rsid w:val="0095538C"/>
    <w:rsid w:val="00956EE7"/>
    <w:rsid w:val="0095774F"/>
    <w:rsid w:val="00957B5A"/>
    <w:rsid w:val="00966245"/>
    <w:rsid w:val="00966AF9"/>
    <w:rsid w:val="00971580"/>
    <w:rsid w:val="00971F3F"/>
    <w:rsid w:val="00972BC3"/>
    <w:rsid w:val="00974694"/>
    <w:rsid w:val="00975EC0"/>
    <w:rsid w:val="009761E6"/>
    <w:rsid w:val="00976CCA"/>
    <w:rsid w:val="00977EE0"/>
    <w:rsid w:val="009813C1"/>
    <w:rsid w:val="00982265"/>
    <w:rsid w:val="009827EF"/>
    <w:rsid w:val="00982977"/>
    <w:rsid w:val="00983958"/>
    <w:rsid w:val="00983CB4"/>
    <w:rsid w:val="00983FD5"/>
    <w:rsid w:val="00984ACD"/>
    <w:rsid w:val="00990075"/>
    <w:rsid w:val="0099097F"/>
    <w:rsid w:val="00990EC5"/>
    <w:rsid w:val="0099151E"/>
    <w:rsid w:val="009915B2"/>
    <w:rsid w:val="00992408"/>
    <w:rsid w:val="00992939"/>
    <w:rsid w:val="0099393C"/>
    <w:rsid w:val="0099418A"/>
    <w:rsid w:val="00994743"/>
    <w:rsid w:val="00994EAD"/>
    <w:rsid w:val="009A2E00"/>
    <w:rsid w:val="009A3636"/>
    <w:rsid w:val="009A49A0"/>
    <w:rsid w:val="009A5A39"/>
    <w:rsid w:val="009A7B2A"/>
    <w:rsid w:val="009B23DB"/>
    <w:rsid w:val="009B41F5"/>
    <w:rsid w:val="009B5105"/>
    <w:rsid w:val="009B63E4"/>
    <w:rsid w:val="009C0825"/>
    <w:rsid w:val="009C0D6D"/>
    <w:rsid w:val="009C0E55"/>
    <w:rsid w:val="009C21CA"/>
    <w:rsid w:val="009C25C7"/>
    <w:rsid w:val="009C2A82"/>
    <w:rsid w:val="009C484B"/>
    <w:rsid w:val="009C55CB"/>
    <w:rsid w:val="009C7589"/>
    <w:rsid w:val="009E1A78"/>
    <w:rsid w:val="009E2DC2"/>
    <w:rsid w:val="009E2F9D"/>
    <w:rsid w:val="009E531E"/>
    <w:rsid w:val="009E6441"/>
    <w:rsid w:val="009F07DB"/>
    <w:rsid w:val="009F0843"/>
    <w:rsid w:val="009F3805"/>
    <w:rsid w:val="00A01573"/>
    <w:rsid w:val="00A01929"/>
    <w:rsid w:val="00A019E1"/>
    <w:rsid w:val="00A037AB"/>
    <w:rsid w:val="00A05FB5"/>
    <w:rsid w:val="00A07C04"/>
    <w:rsid w:val="00A100AC"/>
    <w:rsid w:val="00A10259"/>
    <w:rsid w:val="00A119DD"/>
    <w:rsid w:val="00A127C7"/>
    <w:rsid w:val="00A15A75"/>
    <w:rsid w:val="00A20D87"/>
    <w:rsid w:val="00A225AB"/>
    <w:rsid w:val="00A24EAC"/>
    <w:rsid w:val="00A2675B"/>
    <w:rsid w:val="00A27F47"/>
    <w:rsid w:val="00A314BD"/>
    <w:rsid w:val="00A344E8"/>
    <w:rsid w:val="00A36AA2"/>
    <w:rsid w:val="00A37ABF"/>
    <w:rsid w:val="00A41580"/>
    <w:rsid w:val="00A46967"/>
    <w:rsid w:val="00A5039C"/>
    <w:rsid w:val="00A50C2D"/>
    <w:rsid w:val="00A5509C"/>
    <w:rsid w:val="00A56026"/>
    <w:rsid w:val="00A56E5A"/>
    <w:rsid w:val="00A57CF0"/>
    <w:rsid w:val="00A658EF"/>
    <w:rsid w:val="00A71242"/>
    <w:rsid w:val="00A7376C"/>
    <w:rsid w:val="00A7537A"/>
    <w:rsid w:val="00A757D0"/>
    <w:rsid w:val="00A815D5"/>
    <w:rsid w:val="00A85242"/>
    <w:rsid w:val="00A85AD3"/>
    <w:rsid w:val="00A86BDF"/>
    <w:rsid w:val="00A906C3"/>
    <w:rsid w:val="00A92FCD"/>
    <w:rsid w:val="00A9319A"/>
    <w:rsid w:val="00A94C8D"/>
    <w:rsid w:val="00A958AB"/>
    <w:rsid w:val="00A963A9"/>
    <w:rsid w:val="00AA040F"/>
    <w:rsid w:val="00AA1704"/>
    <w:rsid w:val="00AA23AF"/>
    <w:rsid w:val="00AA25C9"/>
    <w:rsid w:val="00AA6401"/>
    <w:rsid w:val="00AA6BB0"/>
    <w:rsid w:val="00AA77DE"/>
    <w:rsid w:val="00AB25EE"/>
    <w:rsid w:val="00AB28F7"/>
    <w:rsid w:val="00AB2EA7"/>
    <w:rsid w:val="00AB360C"/>
    <w:rsid w:val="00AB6E87"/>
    <w:rsid w:val="00AC1FAE"/>
    <w:rsid w:val="00AC3BD8"/>
    <w:rsid w:val="00AC504F"/>
    <w:rsid w:val="00AC5754"/>
    <w:rsid w:val="00AC7D80"/>
    <w:rsid w:val="00AD052A"/>
    <w:rsid w:val="00AD1333"/>
    <w:rsid w:val="00AD133E"/>
    <w:rsid w:val="00AD3A61"/>
    <w:rsid w:val="00AD6962"/>
    <w:rsid w:val="00AD69DE"/>
    <w:rsid w:val="00AE0D5E"/>
    <w:rsid w:val="00AE2746"/>
    <w:rsid w:val="00AE482A"/>
    <w:rsid w:val="00AE495D"/>
    <w:rsid w:val="00AE4B02"/>
    <w:rsid w:val="00AE5146"/>
    <w:rsid w:val="00AE5854"/>
    <w:rsid w:val="00AE6A64"/>
    <w:rsid w:val="00AE78E3"/>
    <w:rsid w:val="00AE7E34"/>
    <w:rsid w:val="00AF155D"/>
    <w:rsid w:val="00AF4282"/>
    <w:rsid w:val="00AF4EFA"/>
    <w:rsid w:val="00AF52DA"/>
    <w:rsid w:val="00B02866"/>
    <w:rsid w:val="00B0303C"/>
    <w:rsid w:val="00B062AF"/>
    <w:rsid w:val="00B079CF"/>
    <w:rsid w:val="00B115CD"/>
    <w:rsid w:val="00B155E1"/>
    <w:rsid w:val="00B16593"/>
    <w:rsid w:val="00B1678B"/>
    <w:rsid w:val="00B179AD"/>
    <w:rsid w:val="00B2113E"/>
    <w:rsid w:val="00B23030"/>
    <w:rsid w:val="00B2465F"/>
    <w:rsid w:val="00B261E3"/>
    <w:rsid w:val="00B30ABC"/>
    <w:rsid w:val="00B3305E"/>
    <w:rsid w:val="00B3740B"/>
    <w:rsid w:val="00B413A9"/>
    <w:rsid w:val="00B4230A"/>
    <w:rsid w:val="00B42429"/>
    <w:rsid w:val="00B43910"/>
    <w:rsid w:val="00B46136"/>
    <w:rsid w:val="00B47FE7"/>
    <w:rsid w:val="00B5029F"/>
    <w:rsid w:val="00B5062B"/>
    <w:rsid w:val="00B51AF8"/>
    <w:rsid w:val="00B54CAD"/>
    <w:rsid w:val="00B55559"/>
    <w:rsid w:val="00B567DC"/>
    <w:rsid w:val="00B56AD7"/>
    <w:rsid w:val="00B60376"/>
    <w:rsid w:val="00B61080"/>
    <w:rsid w:val="00B61BFF"/>
    <w:rsid w:val="00B6416C"/>
    <w:rsid w:val="00B66754"/>
    <w:rsid w:val="00B674FA"/>
    <w:rsid w:val="00B70E60"/>
    <w:rsid w:val="00B7118E"/>
    <w:rsid w:val="00B74AEF"/>
    <w:rsid w:val="00B75D5D"/>
    <w:rsid w:val="00B777DC"/>
    <w:rsid w:val="00B81FB7"/>
    <w:rsid w:val="00B8211D"/>
    <w:rsid w:val="00B8300C"/>
    <w:rsid w:val="00B87391"/>
    <w:rsid w:val="00B8784C"/>
    <w:rsid w:val="00B9183C"/>
    <w:rsid w:val="00B927AC"/>
    <w:rsid w:val="00B94469"/>
    <w:rsid w:val="00B9678A"/>
    <w:rsid w:val="00BA0890"/>
    <w:rsid w:val="00BA41DE"/>
    <w:rsid w:val="00BA4CC8"/>
    <w:rsid w:val="00BA5CBF"/>
    <w:rsid w:val="00BA6E35"/>
    <w:rsid w:val="00BA7558"/>
    <w:rsid w:val="00BB26EC"/>
    <w:rsid w:val="00BB5BA0"/>
    <w:rsid w:val="00BC4354"/>
    <w:rsid w:val="00BC7569"/>
    <w:rsid w:val="00BD02A5"/>
    <w:rsid w:val="00BD06D9"/>
    <w:rsid w:val="00BD079D"/>
    <w:rsid w:val="00BD3B55"/>
    <w:rsid w:val="00BD3CCB"/>
    <w:rsid w:val="00BD426C"/>
    <w:rsid w:val="00BD45B1"/>
    <w:rsid w:val="00BD61F5"/>
    <w:rsid w:val="00BD7154"/>
    <w:rsid w:val="00BE2170"/>
    <w:rsid w:val="00BE21A1"/>
    <w:rsid w:val="00BE4F0E"/>
    <w:rsid w:val="00BE5B58"/>
    <w:rsid w:val="00BE631A"/>
    <w:rsid w:val="00BF030D"/>
    <w:rsid w:val="00BF0653"/>
    <w:rsid w:val="00BF0EF8"/>
    <w:rsid w:val="00BF2ACC"/>
    <w:rsid w:val="00BF4FCC"/>
    <w:rsid w:val="00BF7C3E"/>
    <w:rsid w:val="00C00483"/>
    <w:rsid w:val="00C0263F"/>
    <w:rsid w:val="00C04635"/>
    <w:rsid w:val="00C05B78"/>
    <w:rsid w:val="00C106BB"/>
    <w:rsid w:val="00C11782"/>
    <w:rsid w:val="00C12604"/>
    <w:rsid w:val="00C1339F"/>
    <w:rsid w:val="00C13CCA"/>
    <w:rsid w:val="00C14E28"/>
    <w:rsid w:val="00C15C74"/>
    <w:rsid w:val="00C160C6"/>
    <w:rsid w:val="00C1691C"/>
    <w:rsid w:val="00C208D5"/>
    <w:rsid w:val="00C21FC4"/>
    <w:rsid w:val="00C227EF"/>
    <w:rsid w:val="00C25E4C"/>
    <w:rsid w:val="00C26F83"/>
    <w:rsid w:val="00C27C07"/>
    <w:rsid w:val="00C342A2"/>
    <w:rsid w:val="00C34BF3"/>
    <w:rsid w:val="00C360C8"/>
    <w:rsid w:val="00C36B88"/>
    <w:rsid w:val="00C40424"/>
    <w:rsid w:val="00C4116D"/>
    <w:rsid w:val="00C44864"/>
    <w:rsid w:val="00C44F8C"/>
    <w:rsid w:val="00C45DDE"/>
    <w:rsid w:val="00C51507"/>
    <w:rsid w:val="00C570B0"/>
    <w:rsid w:val="00C57605"/>
    <w:rsid w:val="00C579C2"/>
    <w:rsid w:val="00C60870"/>
    <w:rsid w:val="00C61988"/>
    <w:rsid w:val="00C62508"/>
    <w:rsid w:val="00C6283B"/>
    <w:rsid w:val="00C62976"/>
    <w:rsid w:val="00C63DA3"/>
    <w:rsid w:val="00C65A64"/>
    <w:rsid w:val="00C65FA1"/>
    <w:rsid w:val="00C712F9"/>
    <w:rsid w:val="00C7198E"/>
    <w:rsid w:val="00C71B14"/>
    <w:rsid w:val="00C741FC"/>
    <w:rsid w:val="00C761B9"/>
    <w:rsid w:val="00C8603D"/>
    <w:rsid w:val="00C9091B"/>
    <w:rsid w:val="00C91D56"/>
    <w:rsid w:val="00C922F4"/>
    <w:rsid w:val="00C932FA"/>
    <w:rsid w:val="00C93E37"/>
    <w:rsid w:val="00C97042"/>
    <w:rsid w:val="00CA0E03"/>
    <w:rsid w:val="00CA19A1"/>
    <w:rsid w:val="00CA1F63"/>
    <w:rsid w:val="00CA380F"/>
    <w:rsid w:val="00CA5CA6"/>
    <w:rsid w:val="00CA6635"/>
    <w:rsid w:val="00CB035E"/>
    <w:rsid w:val="00CB3739"/>
    <w:rsid w:val="00CB429E"/>
    <w:rsid w:val="00CB4AFE"/>
    <w:rsid w:val="00CB63D9"/>
    <w:rsid w:val="00CB6B8F"/>
    <w:rsid w:val="00CC407B"/>
    <w:rsid w:val="00CC4726"/>
    <w:rsid w:val="00CC66BE"/>
    <w:rsid w:val="00CD0361"/>
    <w:rsid w:val="00CD2F2D"/>
    <w:rsid w:val="00CD437B"/>
    <w:rsid w:val="00CD608E"/>
    <w:rsid w:val="00CD67FE"/>
    <w:rsid w:val="00CD7BCE"/>
    <w:rsid w:val="00CE3A4E"/>
    <w:rsid w:val="00CE3D71"/>
    <w:rsid w:val="00CE64BA"/>
    <w:rsid w:val="00CF09ED"/>
    <w:rsid w:val="00CF1173"/>
    <w:rsid w:val="00CF17AE"/>
    <w:rsid w:val="00CF17B7"/>
    <w:rsid w:val="00CF22EF"/>
    <w:rsid w:val="00CF23EB"/>
    <w:rsid w:val="00CF26B9"/>
    <w:rsid w:val="00CF29D0"/>
    <w:rsid w:val="00CF4189"/>
    <w:rsid w:val="00CF4ABD"/>
    <w:rsid w:val="00CF4E92"/>
    <w:rsid w:val="00CF596D"/>
    <w:rsid w:val="00D00108"/>
    <w:rsid w:val="00D014DB"/>
    <w:rsid w:val="00D01859"/>
    <w:rsid w:val="00D03F74"/>
    <w:rsid w:val="00D04450"/>
    <w:rsid w:val="00D04D06"/>
    <w:rsid w:val="00D0603F"/>
    <w:rsid w:val="00D109E0"/>
    <w:rsid w:val="00D13292"/>
    <w:rsid w:val="00D13635"/>
    <w:rsid w:val="00D14F3D"/>
    <w:rsid w:val="00D172C1"/>
    <w:rsid w:val="00D201A5"/>
    <w:rsid w:val="00D23004"/>
    <w:rsid w:val="00D23A61"/>
    <w:rsid w:val="00D26506"/>
    <w:rsid w:val="00D26908"/>
    <w:rsid w:val="00D26F07"/>
    <w:rsid w:val="00D271DF"/>
    <w:rsid w:val="00D272DB"/>
    <w:rsid w:val="00D32829"/>
    <w:rsid w:val="00D33E18"/>
    <w:rsid w:val="00D35CDD"/>
    <w:rsid w:val="00D40E26"/>
    <w:rsid w:val="00D423EC"/>
    <w:rsid w:val="00D42932"/>
    <w:rsid w:val="00D437A3"/>
    <w:rsid w:val="00D4745B"/>
    <w:rsid w:val="00D47D57"/>
    <w:rsid w:val="00D503BA"/>
    <w:rsid w:val="00D50C1E"/>
    <w:rsid w:val="00D54D39"/>
    <w:rsid w:val="00D63318"/>
    <w:rsid w:val="00D63F04"/>
    <w:rsid w:val="00D6578D"/>
    <w:rsid w:val="00D65BD8"/>
    <w:rsid w:val="00D70999"/>
    <w:rsid w:val="00D71047"/>
    <w:rsid w:val="00D73699"/>
    <w:rsid w:val="00D73F15"/>
    <w:rsid w:val="00D7474A"/>
    <w:rsid w:val="00D74E70"/>
    <w:rsid w:val="00D811D4"/>
    <w:rsid w:val="00D819BD"/>
    <w:rsid w:val="00D82C58"/>
    <w:rsid w:val="00D82D28"/>
    <w:rsid w:val="00D831F3"/>
    <w:rsid w:val="00D84217"/>
    <w:rsid w:val="00D855EA"/>
    <w:rsid w:val="00D86778"/>
    <w:rsid w:val="00D86A9A"/>
    <w:rsid w:val="00D87004"/>
    <w:rsid w:val="00D9007B"/>
    <w:rsid w:val="00D9109B"/>
    <w:rsid w:val="00D92661"/>
    <w:rsid w:val="00D96419"/>
    <w:rsid w:val="00D9650B"/>
    <w:rsid w:val="00D9710D"/>
    <w:rsid w:val="00D97322"/>
    <w:rsid w:val="00D97A60"/>
    <w:rsid w:val="00DA1BFC"/>
    <w:rsid w:val="00DA2DCE"/>
    <w:rsid w:val="00DA3FF5"/>
    <w:rsid w:val="00DA51FB"/>
    <w:rsid w:val="00DA565F"/>
    <w:rsid w:val="00DA56DB"/>
    <w:rsid w:val="00DA71D7"/>
    <w:rsid w:val="00DB3145"/>
    <w:rsid w:val="00DB7B8A"/>
    <w:rsid w:val="00DC238E"/>
    <w:rsid w:val="00DC3482"/>
    <w:rsid w:val="00DC4357"/>
    <w:rsid w:val="00DC4441"/>
    <w:rsid w:val="00DC5F6A"/>
    <w:rsid w:val="00DC6A93"/>
    <w:rsid w:val="00DD06A6"/>
    <w:rsid w:val="00DD1AB3"/>
    <w:rsid w:val="00DD1F5B"/>
    <w:rsid w:val="00DD2EC0"/>
    <w:rsid w:val="00DD3669"/>
    <w:rsid w:val="00DE1E6F"/>
    <w:rsid w:val="00DE2083"/>
    <w:rsid w:val="00DF174F"/>
    <w:rsid w:val="00DF51BA"/>
    <w:rsid w:val="00DF7705"/>
    <w:rsid w:val="00E000D0"/>
    <w:rsid w:val="00E03D00"/>
    <w:rsid w:val="00E06CEB"/>
    <w:rsid w:val="00E134B1"/>
    <w:rsid w:val="00E15DE8"/>
    <w:rsid w:val="00E21F3B"/>
    <w:rsid w:val="00E223A3"/>
    <w:rsid w:val="00E227CA"/>
    <w:rsid w:val="00E22DEC"/>
    <w:rsid w:val="00E25307"/>
    <w:rsid w:val="00E25783"/>
    <w:rsid w:val="00E26A25"/>
    <w:rsid w:val="00E27340"/>
    <w:rsid w:val="00E36B30"/>
    <w:rsid w:val="00E4160D"/>
    <w:rsid w:val="00E43BEE"/>
    <w:rsid w:val="00E4495C"/>
    <w:rsid w:val="00E46772"/>
    <w:rsid w:val="00E47465"/>
    <w:rsid w:val="00E51B68"/>
    <w:rsid w:val="00E529D7"/>
    <w:rsid w:val="00E530C3"/>
    <w:rsid w:val="00E54113"/>
    <w:rsid w:val="00E55D7F"/>
    <w:rsid w:val="00E56F8B"/>
    <w:rsid w:val="00E57EAA"/>
    <w:rsid w:val="00E62783"/>
    <w:rsid w:val="00E63C13"/>
    <w:rsid w:val="00E64CF1"/>
    <w:rsid w:val="00E64E0E"/>
    <w:rsid w:val="00E67E54"/>
    <w:rsid w:val="00E721EC"/>
    <w:rsid w:val="00E73B7E"/>
    <w:rsid w:val="00E7435F"/>
    <w:rsid w:val="00E7578B"/>
    <w:rsid w:val="00E77964"/>
    <w:rsid w:val="00E8418E"/>
    <w:rsid w:val="00E847F6"/>
    <w:rsid w:val="00E8699C"/>
    <w:rsid w:val="00E90637"/>
    <w:rsid w:val="00E91FBD"/>
    <w:rsid w:val="00E94C95"/>
    <w:rsid w:val="00E9630C"/>
    <w:rsid w:val="00E9647F"/>
    <w:rsid w:val="00E971CB"/>
    <w:rsid w:val="00EA00D3"/>
    <w:rsid w:val="00EA3B9C"/>
    <w:rsid w:val="00EA7B33"/>
    <w:rsid w:val="00EB004C"/>
    <w:rsid w:val="00EB061E"/>
    <w:rsid w:val="00EB1DBD"/>
    <w:rsid w:val="00EB315B"/>
    <w:rsid w:val="00EC00D4"/>
    <w:rsid w:val="00EC0635"/>
    <w:rsid w:val="00EC0D2E"/>
    <w:rsid w:val="00EC2C95"/>
    <w:rsid w:val="00EC54E8"/>
    <w:rsid w:val="00EC7910"/>
    <w:rsid w:val="00EC7E0E"/>
    <w:rsid w:val="00ED2542"/>
    <w:rsid w:val="00ED3D8D"/>
    <w:rsid w:val="00ED3F65"/>
    <w:rsid w:val="00ED48D4"/>
    <w:rsid w:val="00ED52AA"/>
    <w:rsid w:val="00ED6F21"/>
    <w:rsid w:val="00ED74B4"/>
    <w:rsid w:val="00EE1CE9"/>
    <w:rsid w:val="00EE369D"/>
    <w:rsid w:val="00EE43E4"/>
    <w:rsid w:val="00EF08AE"/>
    <w:rsid w:val="00EF1DF3"/>
    <w:rsid w:val="00EF3DFC"/>
    <w:rsid w:val="00EF6FD2"/>
    <w:rsid w:val="00EF765A"/>
    <w:rsid w:val="00F032A0"/>
    <w:rsid w:val="00F03BCB"/>
    <w:rsid w:val="00F04D43"/>
    <w:rsid w:val="00F06DF6"/>
    <w:rsid w:val="00F06E70"/>
    <w:rsid w:val="00F071FC"/>
    <w:rsid w:val="00F10256"/>
    <w:rsid w:val="00F10506"/>
    <w:rsid w:val="00F111D0"/>
    <w:rsid w:val="00F114B7"/>
    <w:rsid w:val="00F125EA"/>
    <w:rsid w:val="00F12D5D"/>
    <w:rsid w:val="00F130F6"/>
    <w:rsid w:val="00F14F3B"/>
    <w:rsid w:val="00F15091"/>
    <w:rsid w:val="00F15C19"/>
    <w:rsid w:val="00F15EC2"/>
    <w:rsid w:val="00F1698F"/>
    <w:rsid w:val="00F1761D"/>
    <w:rsid w:val="00F17977"/>
    <w:rsid w:val="00F201E3"/>
    <w:rsid w:val="00F20FD6"/>
    <w:rsid w:val="00F224CD"/>
    <w:rsid w:val="00F24AF5"/>
    <w:rsid w:val="00F270C9"/>
    <w:rsid w:val="00F300B0"/>
    <w:rsid w:val="00F3112B"/>
    <w:rsid w:val="00F31616"/>
    <w:rsid w:val="00F31F78"/>
    <w:rsid w:val="00F33824"/>
    <w:rsid w:val="00F342F5"/>
    <w:rsid w:val="00F359F9"/>
    <w:rsid w:val="00F366F3"/>
    <w:rsid w:val="00F367BC"/>
    <w:rsid w:val="00F40DBE"/>
    <w:rsid w:val="00F4382F"/>
    <w:rsid w:val="00F44488"/>
    <w:rsid w:val="00F4493D"/>
    <w:rsid w:val="00F4640A"/>
    <w:rsid w:val="00F51142"/>
    <w:rsid w:val="00F5207D"/>
    <w:rsid w:val="00F54E20"/>
    <w:rsid w:val="00F56B97"/>
    <w:rsid w:val="00F618CD"/>
    <w:rsid w:val="00F63472"/>
    <w:rsid w:val="00F6423C"/>
    <w:rsid w:val="00F65A2A"/>
    <w:rsid w:val="00F71AB4"/>
    <w:rsid w:val="00F7256E"/>
    <w:rsid w:val="00F7293E"/>
    <w:rsid w:val="00F8095E"/>
    <w:rsid w:val="00F90F4D"/>
    <w:rsid w:val="00F91AF1"/>
    <w:rsid w:val="00F91CA1"/>
    <w:rsid w:val="00F95F98"/>
    <w:rsid w:val="00F97AD9"/>
    <w:rsid w:val="00FA04AE"/>
    <w:rsid w:val="00FA0A77"/>
    <w:rsid w:val="00FA25A3"/>
    <w:rsid w:val="00FA34EF"/>
    <w:rsid w:val="00FA4A6B"/>
    <w:rsid w:val="00FA4F31"/>
    <w:rsid w:val="00FA523F"/>
    <w:rsid w:val="00FA7D7A"/>
    <w:rsid w:val="00FB1031"/>
    <w:rsid w:val="00FB2BCC"/>
    <w:rsid w:val="00FB65A3"/>
    <w:rsid w:val="00FB69C4"/>
    <w:rsid w:val="00FB71FE"/>
    <w:rsid w:val="00FC33DE"/>
    <w:rsid w:val="00FD1A8C"/>
    <w:rsid w:val="00FD30AE"/>
    <w:rsid w:val="00FD440E"/>
    <w:rsid w:val="00FD4CC5"/>
    <w:rsid w:val="00FD7E2E"/>
    <w:rsid w:val="00FE00DC"/>
    <w:rsid w:val="00FE1C92"/>
    <w:rsid w:val="00FE33E3"/>
    <w:rsid w:val="00FE5444"/>
    <w:rsid w:val="00FF3E8A"/>
    <w:rsid w:val="00FF3F40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qFormat="1"/>
    <w:lsdException w:name="header" w:locked="1"/>
    <w:lsdException w:name="footer" w:lock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locked="1" w:uiPriority="0"/>
    <w:lsdException w:name="envelope return" w:semiHidden="1" w:unhideWhenUsed="1"/>
    <w:lsdException w:name="footnote reference" w:locked="1" w:uiPriority="0"/>
    <w:lsdException w:name="annotation reference" w:locked="1" w:qFormat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iPriority="0" w:unhideWhenUsed="1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qFormat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qFormat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">
    <w:name w:val="Normal"/>
    <w:qFormat/>
    <w:rsid w:val="00591D14"/>
    <w:rPr>
      <w:rFonts w:eastAsia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4E10E2"/>
    <w:pPr>
      <w:spacing w:before="480"/>
      <w:contextualSpacing/>
      <w:jc w:val="both"/>
      <w:outlineLvl w:val="0"/>
    </w:pPr>
    <w:rPr>
      <w:rFonts w:ascii="Cambria" w:hAnsi="Cambria"/>
      <w:b/>
      <w:bCs/>
      <w:sz w:val="28"/>
      <w:szCs w:val="28"/>
      <w:lang w:eastAsia="en-US" w:bidi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345227"/>
    <w:pPr>
      <w:keepNext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autoRedefine/>
    <w:qFormat/>
    <w:locked/>
    <w:rsid w:val="00345227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i/>
      <w:i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345227"/>
    <w:pPr>
      <w:keepNext/>
      <w:spacing w:before="240" w:after="120"/>
      <w:ind w:firstLine="397"/>
      <w:outlineLvl w:val="3"/>
    </w:pPr>
    <w:rPr>
      <w:b/>
      <w:bCs/>
      <w:i/>
      <w:iCs/>
      <w:spacing w:val="80"/>
      <w:sz w:val="22"/>
      <w:szCs w:val="22"/>
    </w:rPr>
  </w:style>
  <w:style w:type="paragraph" w:styleId="Cmsor5">
    <w:name w:val="heading 5"/>
    <w:basedOn w:val="Norml"/>
    <w:link w:val="Cmsor5Char"/>
    <w:uiPriority w:val="99"/>
    <w:qFormat/>
    <w:locked/>
    <w:rsid w:val="0034522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locked/>
    <w:rsid w:val="00345227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locked/>
    <w:rsid w:val="00345227"/>
    <w:pPr>
      <w:spacing w:before="240" w:after="60"/>
      <w:outlineLvl w:val="6"/>
    </w:pPr>
  </w:style>
  <w:style w:type="paragraph" w:styleId="Cmsor8">
    <w:name w:val="heading 8"/>
    <w:basedOn w:val="Norml"/>
    <w:next w:val="Norml"/>
    <w:link w:val="Cmsor8Char"/>
    <w:uiPriority w:val="99"/>
    <w:qFormat/>
    <w:locked/>
    <w:rsid w:val="00345227"/>
    <w:p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locked/>
    <w:rsid w:val="0034522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uiPriority w:val="99"/>
    <w:locked/>
    <w:rsid w:val="00345227"/>
    <w:rPr>
      <w:rFonts w:eastAsia="Times New Roman"/>
      <w:b/>
      <w:bCs/>
      <w:sz w:val="24"/>
      <w:szCs w:val="24"/>
    </w:rPr>
  </w:style>
  <w:style w:type="character" w:customStyle="1" w:styleId="Cmsor3Char">
    <w:name w:val="Címsor 3 Char"/>
    <w:link w:val="Cmsor3"/>
    <w:locked/>
    <w:rsid w:val="00345227"/>
    <w:rPr>
      <w:rFonts w:ascii="Arial" w:hAnsi="Arial" w:cs="Arial"/>
      <w:b/>
      <w:bCs/>
      <w:i/>
      <w:iCs/>
      <w:sz w:val="26"/>
      <w:szCs w:val="26"/>
    </w:rPr>
  </w:style>
  <w:style w:type="character" w:customStyle="1" w:styleId="Cmsor4Char">
    <w:name w:val="Címsor 4 Char"/>
    <w:link w:val="Cmsor4"/>
    <w:uiPriority w:val="99"/>
    <w:locked/>
    <w:rsid w:val="00345227"/>
    <w:rPr>
      <w:rFonts w:eastAsia="Times New Roman"/>
      <w:b/>
      <w:bCs/>
      <w:i/>
      <w:iCs/>
      <w:spacing w:val="80"/>
      <w:sz w:val="22"/>
      <w:szCs w:val="22"/>
    </w:rPr>
  </w:style>
  <w:style w:type="character" w:customStyle="1" w:styleId="Cmsor5Char">
    <w:name w:val="Címsor 5 Char"/>
    <w:link w:val="Cmsor5"/>
    <w:uiPriority w:val="99"/>
    <w:locked/>
    <w:rsid w:val="00345227"/>
    <w:rPr>
      <w:rFonts w:eastAsia="Times New Roman"/>
      <w:b/>
      <w:bCs/>
    </w:rPr>
  </w:style>
  <w:style w:type="character" w:customStyle="1" w:styleId="Cmsor6Char">
    <w:name w:val="Címsor 6 Char"/>
    <w:link w:val="Cmsor6"/>
    <w:uiPriority w:val="99"/>
    <w:locked/>
    <w:rsid w:val="00345227"/>
    <w:rPr>
      <w:rFonts w:eastAsia="Times New Roman"/>
      <w:b/>
      <w:bCs/>
      <w:sz w:val="22"/>
      <w:szCs w:val="22"/>
    </w:rPr>
  </w:style>
  <w:style w:type="character" w:customStyle="1" w:styleId="Cmsor7Char">
    <w:name w:val="Címsor 7 Char"/>
    <w:link w:val="Cmsor7"/>
    <w:uiPriority w:val="99"/>
    <w:locked/>
    <w:rsid w:val="00345227"/>
    <w:rPr>
      <w:rFonts w:eastAsia="Times New Roman"/>
      <w:sz w:val="24"/>
      <w:szCs w:val="24"/>
    </w:rPr>
  </w:style>
  <w:style w:type="character" w:customStyle="1" w:styleId="Cmsor8Char">
    <w:name w:val="Címsor 8 Char"/>
    <w:link w:val="Cmsor8"/>
    <w:uiPriority w:val="99"/>
    <w:locked/>
    <w:rsid w:val="00345227"/>
    <w:rPr>
      <w:rFonts w:eastAsia="Times New Roman"/>
      <w:i/>
      <w:iCs/>
      <w:sz w:val="24"/>
      <w:szCs w:val="24"/>
    </w:rPr>
  </w:style>
  <w:style w:type="character" w:customStyle="1" w:styleId="Cmsor9Char">
    <w:name w:val="Címsor 9 Char"/>
    <w:link w:val="Cmsor9"/>
    <w:uiPriority w:val="99"/>
    <w:locked/>
    <w:rsid w:val="00345227"/>
    <w:rPr>
      <w:rFonts w:ascii="Arial" w:hAnsi="Arial" w:cs="Arial"/>
      <w:sz w:val="22"/>
      <w:szCs w:val="22"/>
    </w:rPr>
  </w:style>
  <w:style w:type="paragraph" w:styleId="lfej">
    <w:name w:val="header"/>
    <w:basedOn w:val="Norml"/>
    <w:link w:val="lfejChar"/>
    <w:uiPriority w:val="99"/>
    <w:rsid w:val="00591D1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link w:val="lfej"/>
    <w:uiPriority w:val="99"/>
    <w:qFormat/>
    <w:locked/>
    <w:rsid w:val="00591D14"/>
    <w:rPr>
      <w:rFonts w:eastAsia="Times New Roman"/>
      <w:lang w:eastAsia="hu-HU"/>
    </w:rPr>
  </w:style>
  <w:style w:type="paragraph" w:styleId="llb">
    <w:name w:val="footer"/>
    <w:aliases w:val="Char Char"/>
    <w:basedOn w:val="Norml"/>
    <w:link w:val="llbChar"/>
    <w:uiPriority w:val="99"/>
    <w:rsid w:val="00591D1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aliases w:val="Char Char Char1"/>
    <w:link w:val="llb"/>
    <w:uiPriority w:val="99"/>
    <w:qFormat/>
    <w:locked/>
    <w:rsid w:val="00591D14"/>
    <w:rPr>
      <w:rFonts w:eastAsia="Times New Roman"/>
      <w:lang w:eastAsia="hu-HU"/>
    </w:rPr>
  </w:style>
  <w:style w:type="paragraph" w:customStyle="1" w:styleId="Iktatszm">
    <w:name w:val="Iktatószám"/>
    <w:basedOn w:val="Norml"/>
    <w:rsid w:val="00591D14"/>
    <w:pPr>
      <w:jc w:val="center"/>
    </w:pPr>
    <w:rPr>
      <w:b/>
      <w:bCs/>
      <w:caps/>
    </w:rPr>
  </w:style>
  <w:style w:type="character" w:styleId="Oldalszm">
    <w:name w:val="page number"/>
    <w:basedOn w:val="Bekezdsalapbettpusa"/>
    <w:rsid w:val="00591D14"/>
  </w:style>
  <w:style w:type="character" w:styleId="Hiperhivatkozs">
    <w:name w:val="Hyperlink"/>
    <w:rsid w:val="00591D14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44605C"/>
    <w:pPr>
      <w:ind w:left="720"/>
    </w:pPr>
  </w:style>
  <w:style w:type="table" w:styleId="Rcsostblzat">
    <w:name w:val="Table Grid"/>
    <w:basedOn w:val="Normltblzat"/>
    <w:uiPriority w:val="59"/>
    <w:rsid w:val="00FA0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zveg">
    <w:name w:val="Főszöveg"/>
    <w:basedOn w:val="Szvegtrzs3"/>
    <w:rsid w:val="00BA0890"/>
    <w:pPr>
      <w:autoSpaceDE w:val="0"/>
      <w:autoSpaceDN w:val="0"/>
      <w:spacing w:after="0" w:line="360" w:lineRule="auto"/>
      <w:jc w:val="both"/>
    </w:pPr>
    <w:rPr>
      <w:sz w:val="28"/>
      <w:szCs w:val="28"/>
    </w:rPr>
  </w:style>
  <w:style w:type="paragraph" w:styleId="Szvegtrzs3">
    <w:name w:val="Body Text 3"/>
    <w:basedOn w:val="Norml"/>
    <w:link w:val="Szvegtrzs3Char"/>
    <w:uiPriority w:val="99"/>
    <w:semiHidden/>
    <w:rsid w:val="00BA0890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locked/>
    <w:rsid w:val="00BA0890"/>
    <w:rPr>
      <w:rFonts w:eastAsia="Times New Roman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qFormat/>
    <w:rsid w:val="008B2CFE"/>
    <w:rPr>
      <w:rFonts w:ascii="Tahoma" w:eastAsia="Calibri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qFormat/>
    <w:locked/>
    <w:rsid w:val="008B2CFE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uiPriority w:val="99"/>
    <w:qFormat/>
    <w:rsid w:val="008E67A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qFormat/>
    <w:rsid w:val="008E67A4"/>
    <w:rPr>
      <w:sz w:val="20"/>
      <w:szCs w:val="20"/>
    </w:rPr>
  </w:style>
  <w:style w:type="character" w:customStyle="1" w:styleId="CommentTextChar">
    <w:name w:val="Comment Text Char"/>
    <w:uiPriority w:val="99"/>
    <w:semiHidden/>
    <w:locked/>
    <w:rsid w:val="00345227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qFormat/>
    <w:locked/>
    <w:rsid w:val="008E67A4"/>
    <w:rPr>
      <w:rFonts w:eastAsia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qFormat/>
    <w:rsid w:val="008E67A4"/>
    <w:rPr>
      <w:b/>
      <w:bCs/>
    </w:rPr>
  </w:style>
  <w:style w:type="character" w:customStyle="1" w:styleId="MegjegyzstrgyaChar">
    <w:name w:val="Megjegyzés tárgya Char"/>
    <w:link w:val="Megjegyzstrgya"/>
    <w:uiPriority w:val="99"/>
    <w:qFormat/>
    <w:locked/>
    <w:rsid w:val="008E67A4"/>
    <w:rPr>
      <w:rFonts w:eastAsia="Times New Roman"/>
      <w:b/>
      <w:bCs/>
      <w:sz w:val="20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rsid w:val="00BB5BA0"/>
    <w:pPr>
      <w:spacing w:after="120"/>
    </w:pPr>
    <w:rPr>
      <w:sz w:val="20"/>
      <w:szCs w:val="20"/>
    </w:rPr>
  </w:style>
  <w:style w:type="character" w:customStyle="1" w:styleId="SzvegtrzsChar">
    <w:name w:val="Szövegtörzs Char"/>
    <w:link w:val="Szvegtrzs"/>
    <w:uiPriority w:val="99"/>
    <w:qFormat/>
    <w:locked/>
    <w:rsid w:val="00BB5BA0"/>
    <w:rPr>
      <w:rFonts w:eastAsia="Times New Roman"/>
      <w:lang w:eastAsia="hu-HU"/>
    </w:rPr>
  </w:style>
  <w:style w:type="character" w:customStyle="1" w:styleId="titlehun1">
    <w:name w:val="titlehun1"/>
    <w:uiPriority w:val="99"/>
    <w:rsid w:val="00BB5BA0"/>
    <w:rPr>
      <w:rFonts w:ascii="Arial" w:hAnsi="Arial" w:cs="Arial"/>
      <w:b/>
      <w:bCs/>
      <w:color w:val="auto"/>
      <w:sz w:val="14"/>
      <w:szCs w:val="14"/>
    </w:rPr>
  </w:style>
  <w:style w:type="paragraph" w:styleId="NormlWeb">
    <w:name w:val="Normal (Web)"/>
    <w:basedOn w:val="Norml"/>
    <w:uiPriority w:val="99"/>
    <w:qFormat/>
    <w:rsid w:val="00345227"/>
    <w:pPr>
      <w:spacing w:before="100" w:beforeAutospacing="1" w:after="100" w:afterAutospacing="1"/>
    </w:pPr>
    <w:rPr>
      <w:color w:val="000000"/>
    </w:rPr>
  </w:style>
  <w:style w:type="paragraph" w:customStyle="1" w:styleId="Szvegtrzsbehzssal31">
    <w:name w:val="Szövegtörzs behúzással 31"/>
    <w:basedOn w:val="Norml"/>
    <w:rsid w:val="00345227"/>
    <w:pPr>
      <w:suppressAutoHyphens/>
      <w:ind w:firstLine="709"/>
      <w:jc w:val="both"/>
    </w:pPr>
    <w:rPr>
      <w:lang w:eastAsia="ar-SA"/>
    </w:rPr>
  </w:style>
  <w:style w:type="character" w:customStyle="1" w:styleId="Szvegtrzsbehzssal2Char">
    <w:name w:val="Szövegtörzs behúzással 2 Char"/>
    <w:link w:val="Szvegtrzsbehzssal2"/>
    <w:uiPriority w:val="99"/>
    <w:locked/>
    <w:rsid w:val="00345227"/>
  </w:style>
  <w:style w:type="paragraph" w:styleId="Szvegtrzsbehzssal2">
    <w:name w:val="Body Text Indent 2"/>
    <w:basedOn w:val="Norml"/>
    <w:link w:val="Szvegtrzsbehzssal2Char"/>
    <w:uiPriority w:val="99"/>
    <w:rsid w:val="00345227"/>
    <w:pPr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BodyTextIndent2Char1">
    <w:name w:val="Body Text Indent 2 Char1"/>
    <w:uiPriority w:val="99"/>
    <w:semiHidden/>
    <w:rsid w:val="007B7A3B"/>
    <w:rPr>
      <w:rFonts w:eastAsia="Times New Roman"/>
      <w:sz w:val="24"/>
      <w:szCs w:val="24"/>
    </w:rPr>
  </w:style>
  <w:style w:type="character" w:customStyle="1" w:styleId="Szvegtrzsbehzssal2Char1">
    <w:name w:val="Szövegtörzs behúzással 2 Char1"/>
    <w:uiPriority w:val="99"/>
    <w:semiHidden/>
    <w:rsid w:val="00345227"/>
    <w:rPr>
      <w:rFonts w:eastAsia="Times New Roman"/>
      <w:sz w:val="24"/>
      <w:szCs w:val="24"/>
    </w:rPr>
  </w:style>
  <w:style w:type="character" w:customStyle="1" w:styleId="st1">
    <w:name w:val="st1"/>
    <w:rsid w:val="00345227"/>
  </w:style>
  <w:style w:type="paragraph" w:styleId="TJ2">
    <w:name w:val="toc 2"/>
    <w:basedOn w:val="Norml"/>
    <w:next w:val="Norml"/>
    <w:autoRedefine/>
    <w:uiPriority w:val="99"/>
    <w:semiHidden/>
    <w:locked/>
    <w:rsid w:val="00345227"/>
    <w:pPr>
      <w:ind w:left="240"/>
    </w:pPr>
  </w:style>
  <w:style w:type="table" w:customStyle="1" w:styleId="Rcsostblzat1">
    <w:name w:val="Rácsos táblázat1"/>
    <w:uiPriority w:val="59"/>
    <w:rsid w:val="00345227"/>
    <w:pPr>
      <w:numPr>
        <w:numId w:val="2"/>
      </w:numPr>
      <w:tabs>
        <w:tab w:val="num" w:pos="432"/>
      </w:tabs>
      <w:ind w:left="432" w:hanging="432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3">
    <w:name w:val="Char Char3"/>
    <w:uiPriority w:val="99"/>
    <w:semiHidden/>
    <w:rsid w:val="00345227"/>
    <w:rPr>
      <w:lang w:val="hu-HU" w:eastAsia="hu-HU"/>
    </w:rPr>
  </w:style>
  <w:style w:type="character" w:customStyle="1" w:styleId="CharChar4">
    <w:name w:val="Char Char4"/>
    <w:uiPriority w:val="99"/>
    <w:semiHidden/>
    <w:locked/>
    <w:rsid w:val="00345227"/>
    <w:rPr>
      <w:color w:val="000000"/>
      <w:sz w:val="24"/>
      <w:szCs w:val="24"/>
      <w:lang w:val="hu-HU" w:eastAsia="hu-HU"/>
    </w:rPr>
  </w:style>
  <w:style w:type="character" w:styleId="Kiemels">
    <w:name w:val="Emphasis"/>
    <w:uiPriority w:val="99"/>
    <w:qFormat/>
    <w:locked/>
    <w:rsid w:val="00345227"/>
    <w:rPr>
      <w:i/>
      <w:iCs/>
    </w:rPr>
  </w:style>
  <w:style w:type="paragraph" w:customStyle="1" w:styleId="CM25">
    <w:name w:val="CM25"/>
    <w:basedOn w:val="Norml"/>
    <w:next w:val="Norml"/>
    <w:uiPriority w:val="99"/>
    <w:rsid w:val="00345227"/>
    <w:pPr>
      <w:widowControl w:val="0"/>
      <w:autoSpaceDE w:val="0"/>
      <w:autoSpaceDN w:val="0"/>
      <w:adjustRightInd w:val="0"/>
    </w:pPr>
    <w:rPr>
      <w:rFonts w:ascii="LCNOBL+Arial,Bold" w:hAnsi="LCNOBL+Arial,Bold" w:cs="LCNOBL+Arial,Bold"/>
    </w:rPr>
  </w:style>
  <w:style w:type="paragraph" w:customStyle="1" w:styleId="Cmem01">
    <w:name w:val="Címem_01"/>
    <w:basedOn w:val="Norml"/>
    <w:autoRedefine/>
    <w:uiPriority w:val="99"/>
    <w:rsid w:val="00345227"/>
    <w:pPr>
      <w:spacing w:before="120" w:after="240"/>
      <w:jc w:val="center"/>
    </w:pPr>
    <w:rPr>
      <w:b/>
      <w:bCs/>
    </w:rPr>
  </w:style>
  <w:style w:type="paragraph" w:customStyle="1" w:styleId="Felsorols01">
    <w:name w:val="Felsorolás_01"/>
    <w:basedOn w:val="Norml"/>
    <w:autoRedefine/>
    <w:uiPriority w:val="99"/>
    <w:rsid w:val="00345227"/>
    <w:pPr>
      <w:tabs>
        <w:tab w:val="num" w:pos="928"/>
      </w:tabs>
      <w:spacing w:after="120"/>
      <w:ind w:left="928" w:hanging="360"/>
      <w:jc w:val="both"/>
    </w:pPr>
  </w:style>
  <w:style w:type="character" w:styleId="Lbjegyzet-hivatkozs">
    <w:name w:val="footnote reference"/>
    <w:uiPriority w:val="99"/>
    <w:semiHidden/>
    <w:rsid w:val="00345227"/>
    <w:rPr>
      <w:vertAlign w:val="superscript"/>
    </w:rPr>
  </w:style>
  <w:style w:type="paragraph" w:styleId="Szvegtrzsbehzssal">
    <w:name w:val="Body Text Indent"/>
    <w:basedOn w:val="Norml"/>
    <w:link w:val="SzvegtrzsbehzssalChar"/>
    <w:uiPriority w:val="99"/>
    <w:rsid w:val="00345227"/>
    <w:pPr>
      <w:ind w:firstLine="397"/>
      <w:jc w:val="both"/>
    </w:pPr>
    <w:rPr>
      <w:sz w:val="22"/>
      <w:szCs w:val="22"/>
    </w:rPr>
  </w:style>
  <w:style w:type="character" w:customStyle="1" w:styleId="SzvegtrzsbehzssalChar">
    <w:name w:val="Szövegtörzs behúzással Char"/>
    <w:link w:val="Szvegtrzsbehzssal"/>
    <w:uiPriority w:val="99"/>
    <w:locked/>
    <w:rsid w:val="00345227"/>
    <w:rPr>
      <w:rFonts w:eastAsia="Times New Roman"/>
      <w:sz w:val="22"/>
      <w:szCs w:val="22"/>
    </w:rPr>
  </w:style>
  <w:style w:type="paragraph" w:customStyle="1" w:styleId="szveg">
    <w:name w:val="szöveg"/>
    <w:basedOn w:val="Norml"/>
    <w:uiPriority w:val="99"/>
    <w:rsid w:val="00345227"/>
    <w:pPr>
      <w:tabs>
        <w:tab w:val="left" w:pos="3686"/>
        <w:tab w:val="left" w:pos="5954"/>
        <w:tab w:val="left" w:pos="9356"/>
      </w:tabs>
      <w:spacing w:before="120"/>
      <w:ind w:firstLine="284"/>
      <w:jc w:val="both"/>
    </w:pPr>
    <w:rPr>
      <w:rFonts w:ascii="Book Antiqua" w:hAnsi="Book Antiqua" w:cs="Book Antiqua"/>
    </w:rPr>
  </w:style>
  <w:style w:type="paragraph" w:customStyle="1" w:styleId="BodyText21">
    <w:name w:val="Body Text 21"/>
    <w:basedOn w:val="Norml"/>
    <w:uiPriority w:val="99"/>
    <w:rsid w:val="00345227"/>
    <w:pPr>
      <w:overflowPunct w:val="0"/>
      <w:autoSpaceDE w:val="0"/>
      <w:autoSpaceDN w:val="0"/>
      <w:adjustRightInd w:val="0"/>
      <w:textAlignment w:val="baseline"/>
    </w:pPr>
    <w:rPr>
      <w:b/>
      <w:bCs/>
      <w:sz w:val="26"/>
      <w:szCs w:val="26"/>
    </w:rPr>
  </w:style>
  <w:style w:type="paragraph" w:styleId="Szvegtrzsbehzssal3">
    <w:name w:val="Body Text Indent 3"/>
    <w:aliases w:val=" Char"/>
    <w:basedOn w:val="Norml"/>
    <w:link w:val="Szvegtrzsbehzssal3Char"/>
    <w:uiPriority w:val="99"/>
    <w:rsid w:val="00345227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aliases w:val=" Char Char"/>
    <w:link w:val="Szvegtrzsbehzssal3"/>
    <w:uiPriority w:val="99"/>
    <w:locked/>
    <w:rsid w:val="00345227"/>
    <w:rPr>
      <w:rFonts w:eastAsia="Times New Roman"/>
      <w:sz w:val="16"/>
      <w:szCs w:val="16"/>
    </w:rPr>
  </w:style>
  <w:style w:type="paragraph" w:customStyle="1" w:styleId="Tblzattartalom">
    <w:name w:val="Táblázattartalom"/>
    <w:basedOn w:val="Norml"/>
    <w:rsid w:val="00345227"/>
    <w:pPr>
      <w:suppressLineNumbers/>
      <w:suppressAutoHyphens/>
    </w:pPr>
    <w:rPr>
      <w:lang w:eastAsia="ar-SA"/>
    </w:rPr>
  </w:style>
  <w:style w:type="paragraph" w:customStyle="1" w:styleId="Tblzatfejlc">
    <w:name w:val="Táblázatfejléc"/>
    <w:basedOn w:val="Tblzattartalom"/>
    <w:rsid w:val="00345227"/>
    <w:pPr>
      <w:jc w:val="center"/>
    </w:pPr>
    <w:rPr>
      <w:b/>
      <w:bCs/>
      <w:i/>
      <w:iCs/>
    </w:rPr>
  </w:style>
  <w:style w:type="character" w:styleId="Mrltotthiperhivatkozs">
    <w:name w:val="FollowedHyperlink"/>
    <w:uiPriority w:val="99"/>
    <w:rsid w:val="00345227"/>
    <w:rPr>
      <w:color w:val="800080"/>
      <w:u w:val="single"/>
    </w:rPr>
  </w:style>
  <w:style w:type="paragraph" w:customStyle="1" w:styleId="Default">
    <w:name w:val="Default"/>
    <w:rsid w:val="0034522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itrearticle">
    <w:name w:val="Titre article"/>
    <w:basedOn w:val="Norml"/>
    <w:next w:val="Norml"/>
    <w:uiPriority w:val="99"/>
    <w:rsid w:val="00345227"/>
    <w:pPr>
      <w:keepNext/>
      <w:spacing w:before="360" w:after="120" w:line="360" w:lineRule="auto"/>
      <w:jc w:val="center"/>
    </w:pPr>
    <w:rPr>
      <w:i/>
      <w:iCs/>
      <w:lang w:val="en-GB" w:eastAsia="en-US"/>
    </w:rPr>
  </w:style>
  <w:style w:type="paragraph" w:styleId="Bortkcm">
    <w:name w:val="envelope address"/>
    <w:basedOn w:val="Norml"/>
    <w:uiPriority w:val="99"/>
    <w:rsid w:val="00345227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character" w:customStyle="1" w:styleId="mw-headline">
    <w:name w:val="mw-headline"/>
    <w:uiPriority w:val="99"/>
    <w:rsid w:val="00345227"/>
  </w:style>
  <w:style w:type="paragraph" w:styleId="Szvegtrzs2">
    <w:name w:val="Body Text 2"/>
    <w:basedOn w:val="Norml"/>
    <w:link w:val="Szvegtrzs2Char"/>
    <w:uiPriority w:val="99"/>
    <w:rsid w:val="00345227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locked/>
    <w:rsid w:val="00345227"/>
    <w:rPr>
      <w:rFonts w:eastAsia="Times New Roman"/>
      <w:sz w:val="24"/>
      <w:szCs w:val="24"/>
    </w:rPr>
  </w:style>
  <w:style w:type="paragraph" w:customStyle="1" w:styleId="Szvegtrzsbehzssal32">
    <w:name w:val="Szövegtörzs behúzással 32"/>
    <w:basedOn w:val="Norml"/>
    <w:uiPriority w:val="99"/>
    <w:rsid w:val="00345227"/>
    <w:pPr>
      <w:spacing w:after="120"/>
      <w:ind w:left="283"/>
    </w:pPr>
    <w:rPr>
      <w:sz w:val="16"/>
      <w:szCs w:val="16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345227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345227"/>
    <w:rPr>
      <w:rFonts w:eastAsia="Times New Roman"/>
    </w:rPr>
  </w:style>
  <w:style w:type="paragraph" w:customStyle="1" w:styleId="Szvegtrzs21">
    <w:name w:val="Szövegtörzs 21"/>
    <w:basedOn w:val="Norml"/>
    <w:rsid w:val="00345227"/>
    <w:pPr>
      <w:overflowPunct w:val="0"/>
      <w:autoSpaceDE w:val="0"/>
      <w:autoSpaceDN w:val="0"/>
      <w:adjustRightInd w:val="0"/>
      <w:textAlignment w:val="baseline"/>
    </w:pPr>
    <w:rPr>
      <w:b/>
      <w:bCs/>
      <w:sz w:val="26"/>
      <w:szCs w:val="26"/>
    </w:rPr>
  </w:style>
  <w:style w:type="table" w:customStyle="1" w:styleId="Rcsostblzat2">
    <w:name w:val="Rácsos táblázat2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">
    <w:name w:val="Rácsos táblázat3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">
    <w:name w:val="Rácsos táblázat7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l"/>
    <w:uiPriority w:val="99"/>
    <w:rsid w:val="00345227"/>
    <w:pPr>
      <w:ind w:left="720"/>
    </w:pPr>
  </w:style>
  <w:style w:type="paragraph" w:customStyle="1" w:styleId="np">
    <w:name w:val="np"/>
    <w:basedOn w:val="Norml"/>
    <w:qFormat/>
    <w:rsid w:val="00345227"/>
    <w:pPr>
      <w:spacing w:before="100" w:beforeAutospacing="1" w:after="100" w:afterAutospacing="1"/>
    </w:pPr>
  </w:style>
  <w:style w:type="character" w:customStyle="1" w:styleId="apple-converted-space">
    <w:name w:val="apple-converted-space"/>
    <w:qFormat/>
    <w:rsid w:val="00345227"/>
  </w:style>
  <w:style w:type="character" w:customStyle="1" w:styleId="HeaderChar">
    <w:name w:val="Header Char"/>
    <w:locked/>
    <w:rsid w:val="00D23004"/>
    <w:rPr>
      <w:rFonts w:eastAsia="Times New Roman" w:cs="Times New Roman"/>
      <w:lang w:val="x-none" w:eastAsia="hu-HU"/>
    </w:rPr>
  </w:style>
  <w:style w:type="character" w:customStyle="1" w:styleId="FooterChar">
    <w:name w:val="Footer Char"/>
    <w:aliases w:val="Char Char Char"/>
    <w:locked/>
    <w:rsid w:val="00D23004"/>
    <w:rPr>
      <w:rFonts w:eastAsia="Times New Roman" w:cs="Times New Roman"/>
      <w:lang w:val="x-none" w:eastAsia="hu-HU"/>
    </w:rPr>
  </w:style>
  <w:style w:type="character" w:customStyle="1" w:styleId="Cmsor1Char">
    <w:name w:val="Címsor 1 Char"/>
    <w:link w:val="Cmsor1"/>
    <w:rsid w:val="004E10E2"/>
    <w:rPr>
      <w:rFonts w:ascii="Cambria" w:hAnsi="Cambria"/>
      <w:b/>
      <w:bCs/>
      <w:sz w:val="28"/>
      <w:szCs w:val="28"/>
      <w:lang w:val="hu-HU" w:eastAsia="en-US" w:bidi="en-US"/>
    </w:rPr>
  </w:style>
  <w:style w:type="paragraph" w:styleId="Cm">
    <w:name w:val="Title"/>
    <w:basedOn w:val="Norml"/>
    <w:next w:val="Norml"/>
    <w:link w:val="CmChar"/>
    <w:qFormat/>
    <w:locked/>
    <w:rsid w:val="004E10E2"/>
    <w:pPr>
      <w:pBdr>
        <w:bottom w:val="single" w:sz="4" w:space="1" w:color="auto"/>
      </w:pBdr>
      <w:contextualSpacing/>
      <w:jc w:val="both"/>
    </w:pPr>
    <w:rPr>
      <w:rFonts w:ascii="Cambria" w:hAnsi="Cambria"/>
      <w:spacing w:val="5"/>
      <w:sz w:val="52"/>
      <w:szCs w:val="52"/>
      <w:lang w:eastAsia="en-US" w:bidi="en-US"/>
    </w:rPr>
  </w:style>
  <w:style w:type="paragraph" w:styleId="Alcm">
    <w:name w:val="Subtitle"/>
    <w:basedOn w:val="Norml"/>
    <w:next w:val="Norml"/>
    <w:link w:val="AlcmChar"/>
    <w:qFormat/>
    <w:locked/>
    <w:rsid w:val="004E10E2"/>
    <w:pPr>
      <w:spacing w:after="600"/>
      <w:jc w:val="both"/>
    </w:pPr>
    <w:rPr>
      <w:rFonts w:ascii="Cambria" w:hAnsi="Cambria"/>
      <w:i/>
      <w:iCs/>
      <w:spacing w:val="13"/>
      <w:lang w:eastAsia="en-US" w:bidi="en-US"/>
    </w:rPr>
  </w:style>
  <w:style w:type="character" w:styleId="Kiemels2">
    <w:name w:val="Strong"/>
    <w:qFormat/>
    <w:locked/>
    <w:rsid w:val="004E10E2"/>
    <w:rPr>
      <w:b/>
      <w:bCs/>
    </w:rPr>
  </w:style>
  <w:style w:type="paragraph" w:styleId="Nincstrkz">
    <w:name w:val="No Spacing"/>
    <w:basedOn w:val="Norml"/>
    <w:qFormat/>
    <w:rsid w:val="004E10E2"/>
    <w:pPr>
      <w:jc w:val="both"/>
    </w:pPr>
    <w:rPr>
      <w:rFonts w:eastAsia="Calibri"/>
      <w:szCs w:val="22"/>
      <w:lang w:eastAsia="en-US" w:bidi="en-US"/>
    </w:rPr>
  </w:style>
  <w:style w:type="paragraph" w:styleId="Idzet">
    <w:name w:val="Quote"/>
    <w:basedOn w:val="Norml"/>
    <w:next w:val="Norml"/>
    <w:link w:val="IdzetChar"/>
    <w:qFormat/>
    <w:rsid w:val="004E10E2"/>
    <w:pPr>
      <w:spacing w:before="200"/>
      <w:ind w:left="360" w:right="360"/>
      <w:jc w:val="both"/>
    </w:pPr>
    <w:rPr>
      <w:rFonts w:eastAsia="Calibri"/>
      <w:i/>
      <w:iCs/>
      <w:szCs w:val="22"/>
      <w:lang w:eastAsia="en-US" w:bidi="en-US"/>
    </w:rPr>
  </w:style>
  <w:style w:type="character" w:customStyle="1" w:styleId="IdzetChar">
    <w:name w:val="Idézet Char"/>
    <w:link w:val="Idzet"/>
    <w:rsid w:val="004E10E2"/>
    <w:rPr>
      <w:rFonts w:eastAsia="Calibri"/>
      <w:i/>
      <w:iCs/>
      <w:sz w:val="24"/>
      <w:szCs w:val="22"/>
      <w:lang w:val="hu-HU" w:eastAsia="en-US" w:bidi="en-US"/>
    </w:rPr>
  </w:style>
  <w:style w:type="paragraph" w:styleId="Kiemeltidzet">
    <w:name w:val="Intense Quote"/>
    <w:basedOn w:val="Norml"/>
    <w:next w:val="Norml"/>
    <w:link w:val="KiemeltidzetChar"/>
    <w:qFormat/>
    <w:rsid w:val="004E10E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2"/>
      <w:lang w:eastAsia="en-US" w:bidi="en-US"/>
    </w:rPr>
  </w:style>
  <w:style w:type="character" w:customStyle="1" w:styleId="KiemeltidzetChar">
    <w:name w:val="Kiemelt idézet Char"/>
    <w:link w:val="Kiemeltidzet"/>
    <w:rsid w:val="004E10E2"/>
    <w:rPr>
      <w:rFonts w:eastAsia="Calibri"/>
      <w:b/>
      <w:bCs/>
      <w:i/>
      <w:iCs/>
      <w:sz w:val="24"/>
      <w:szCs w:val="22"/>
      <w:lang w:val="hu-HU" w:eastAsia="en-US" w:bidi="en-US"/>
    </w:rPr>
  </w:style>
  <w:style w:type="character" w:styleId="Finomkiemels">
    <w:name w:val="Subtle Emphasis"/>
    <w:qFormat/>
    <w:rsid w:val="004E10E2"/>
    <w:rPr>
      <w:i/>
      <w:iCs/>
    </w:rPr>
  </w:style>
  <w:style w:type="character" w:styleId="Ershangslyozs">
    <w:name w:val="Intense Emphasis"/>
    <w:qFormat/>
    <w:rsid w:val="004E10E2"/>
    <w:rPr>
      <w:b/>
      <w:bCs/>
    </w:rPr>
  </w:style>
  <w:style w:type="character" w:styleId="Finomhivatkozs">
    <w:name w:val="Subtle Reference"/>
    <w:qFormat/>
    <w:rsid w:val="004E10E2"/>
    <w:rPr>
      <w:smallCaps/>
    </w:rPr>
  </w:style>
  <w:style w:type="character" w:styleId="Ershivatkozs">
    <w:name w:val="Intense Reference"/>
    <w:qFormat/>
    <w:rsid w:val="004E10E2"/>
    <w:rPr>
      <w:smallCaps/>
      <w:spacing w:val="5"/>
      <w:u w:val="single"/>
    </w:rPr>
  </w:style>
  <w:style w:type="character" w:styleId="Knyvcme">
    <w:name w:val="Book Title"/>
    <w:qFormat/>
    <w:rsid w:val="004E10E2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qFormat/>
    <w:rsid w:val="004E10E2"/>
    <w:pPr>
      <w:outlineLvl w:val="9"/>
    </w:pPr>
  </w:style>
  <w:style w:type="paragraph" w:styleId="TJ4">
    <w:name w:val="toc 4"/>
    <w:basedOn w:val="Norml"/>
    <w:next w:val="Norml"/>
    <w:autoRedefine/>
    <w:unhideWhenUsed/>
    <w:locked/>
    <w:rsid w:val="004E10E2"/>
    <w:pPr>
      <w:ind w:left="720"/>
      <w:jc w:val="both"/>
    </w:pPr>
    <w:rPr>
      <w:rFonts w:eastAsia="Calibri"/>
      <w:szCs w:val="22"/>
      <w:lang w:eastAsia="en-US" w:bidi="en-US"/>
    </w:rPr>
  </w:style>
  <w:style w:type="character" w:customStyle="1" w:styleId="CharCharChar">
    <w:name w:val="Char Char Char"/>
    <w:rsid w:val="004E10E2"/>
    <w:rPr>
      <w:rFonts w:ascii="Times New Roman" w:eastAsia="Times New Roman" w:hAnsi="Times New Roman"/>
      <w:sz w:val="16"/>
      <w:szCs w:val="16"/>
    </w:rPr>
  </w:style>
  <w:style w:type="paragraph" w:customStyle="1" w:styleId="Szvegtrzsbehzssal33">
    <w:name w:val="Szövegtörzs behúzással 33"/>
    <w:basedOn w:val="Norml"/>
    <w:rsid w:val="004E10E2"/>
    <w:pPr>
      <w:spacing w:after="120"/>
      <w:ind w:left="283"/>
    </w:pPr>
    <w:rPr>
      <w:sz w:val="16"/>
      <w:szCs w:val="16"/>
      <w:lang w:eastAsia="zh-CN"/>
    </w:rPr>
  </w:style>
  <w:style w:type="character" w:customStyle="1" w:styleId="WW8Num1z0">
    <w:name w:val="WW8Num1z0"/>
    <w:rsid w:val="004E10E2"/>
    <w:rPr>
      <w:rFonts w:cs="Times New Roman"/>
    </w:rPr>
  </w:style>
  <w:style w:type="character" w:customStyle="1" w:styleId="WW8Num1z1">
    <w:name w:val="WW8Num1z1"/>
    <w:rsid w:val="004E10E2"/>
  </w:style>
  <w:style w:type="character" w:customStyle="1" w:styleId="WW8Num1z2">
    <w:name w:val="WW8Num1z2"/>
    <w:rsid w:val="004E10E2"/>
  </w:style>
  <w:style w:type="character" w:customStyle="1" w:styleId="WW8Num1z3">
    <w:name w:val="WW8Num1z3"/>
    <w:rsid w:val="004E10E2"/>
  </w:style>
  <w:style w:type="character" w:customStyle="1" w:styleId="WW8Num1z4">
    <w:name w:val="WW8Num1z4"/>
    <w:rsid w:val="004E10E2"/>
  </w:style>
  <w:style w:type="character" w:customStyle="1" w:styleId="WW8Num1z5">
    <w:name w:val="WW8Num1z5"/>
    <w:rsid w:val="004E10E2"/>
  </w:style>
  <w:style w:type="character" w:customStyle="1" w:styleId="WW8Num1z6">
    <w:name w:val="WW8Num1z6"/>
    <w:rsid w:val="004E10E2"/>
  </w:style>
  <w:style w:type="character" w:customStyle="1" w:styleId="WW8Num1z7">
    <w:name w:val="WW8Num1z7"/>
    <w:rsid w:val="004E10E2"/>
  </w:style>
  <w:style w:type="character" w:customStyle="1" w:styleId="WW8Num1z8">
    <w:name w:val="WW8Num1z8"/>
    <w:rsid w:val="004E10E2"/>
  </w:style>
  <w:style w:type="character" w:customStyle="1" w:styleId="WW8Num2z0">
    <w:name w:val="WW8Num2z0"/>
    <w:rsid w:val="004E10E2"/>
  </w:style>
  <w:style w:type="character" w:customStyle="1" w:styleId="WW8Num3z0">
    <w:name w:val="WW8Num3z0"/>
    <w:rsid w:val="004E10E2"/>
    <w:rPr>
      <w:rFonts w:ascii="Arial" w:hAnsi="Arial" w:cs="Times New Roman"/>
      <w:b/>
      <w:sz w:val="20"/>
      <w:szCs w:val="20"/>
    </w:rPr>
  </w:style>
  <w:style w:type="character" w:customStyle="1" w:styleId="WW8Num3z1">
    <w:name w:val="WW8Num3z1"/>
    <w:rsid w:val="004E10E2"/>
    <w:rPr>
      <w:rFonts w:ascii="Courier New" w:hAnsi="Courier New" w:cs="Courier New"/>
    </w:rPr>
  </w:style>
  <w:style w:type="character" w:customStyle="1" w:styleId="WW8Num3z2">
    <w:name w:val="WW8Num3z2"/>
    <w:rsid w:val="004E10E2"/>
    <w:rPr>
      <w:rFonts w:ascii="Wingdings" w:hAnsi="Wingdings" w:cs="Wingdings"/>
    </w:rPr>
  </w:style>
  <w:style w:type="character" w:customStyle="1" w:styleId="WW8Num4z0">
    <w:name w:val="WW8Num4z0"/>
    <w:rsid w:val="004E10E2"/>
    <w:rPr>
      <w:rFonts w:ascii="Arial" w:hAnsi="Arial" w:cs="Times New Roman"/>
      <w:b/>
      <w:sz w:val="20"/>
      <w:szCs w:val="20"/>
    </w:rPr>
  </w:style>
  <w:style w:type="character" w:customStyle="1" w:styleId="WW8Num5z0">
    <w:name w:val="WW8Num5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6z0">
    <w:name w:val="WW8Num6z0"/>
    <w:rsid w:val="004E10E2"/>
    <w:rPr>
      <w:rFonts w:ascii="Symbol" w:hAnsi="Symbol" w:cs="Symbol"/>
      <w:color w:val="FF3333"/>
      <w:sz w:val="20"/>
      <w:szCs w:val="20"/>
    </w:rPr>
  </w:style>
  <w:style w:type="character" w:customStyle="1" w:styleId="WW8Num6z1">
    <w:name w:val="WW8Num6z1"/>
    <w:rsid w:val="004E10E2"/>
    <w:rPr>
      <w:rFonts w:ascii="Courier New" w:hAnsi="Courier New" w:cs="Courier New"/>
    </w:rPr>
  </w:style>
  <w:style w:type="character" w:customStyle="1" w:styleId="WW8Num6z2">
    <w:name w:val="WW8Num6z2"/>
    <w:rsid w:val="004E10E2"/>
    <w:rPr>
      <w:rFonts w:ascii="Wingdings" w:hAnsi="Wingdings" w:cs="Wingdings"/>
    </w:rPr>
  </w:style>
  <w:style w:type="character" w:customStyle="1" w:styleId="WW8Num7z0">
    <w:name w:val="WW8Num7z0"/>
    <w:rsid w:val="004E10E2"/>
    <w:rPr>
      <w:rFonts w:ascii="Symbol" w:hAnsi="Symbol" w:cs="Symbol"/>
    </w:rPr>
  </w:style>
  <w:style w:type="character" w:customStyle="1" w:styleId="WW8Num7z1">
    <w:name w:val="WW8Num7z1"/>
    <w:rsid w:val="004E10E2"/>
  </w:style>
  <w:style w:type="character" w:customStyle="1" w:styleId="WW8Num7z2">
    <w:name w:val="WW8Num7z2"/>
    <w:rsid w:val="004E10E2"/>
    <w:rPr>
      <w:rFonts w:ascii="Wingdings" w:hAnsi="Wingdings" w:cs="Wingdings"/>
    </w:rPr>
  </w:style>
  <w:style w:type="character" w:customStyle="1" w:styleId="WW8Num8z0">
    <w:name w:val="WW8Num8z0"/>
    <w:rsid w:val="004E10E2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8z1">
    <w:name w:val="WW8Num8z1"/>
    <w:rsid w:val="004E10E2"/>
    <w:rPr>
      <w:rFonts w:ascii="Courier New" w:hAnsi="Courier New" w:cs="Courier New"/>
    </w:rPr>
  </w:style>
  <w:style w:type="character" w:customStyle="1" w:styleId="WW8Num8z2">
    <w:name w:val="WW8Num8z2"/>
    <w:rsid w:val="004E10E2"/>
    <w:rPr>
      <w:rFonts w:ascii="Wingdings" w:hAnsi="Wingdings" w:cs="Wingdings"/>
    </w:rPr>
  </w:style>
  <w:style w:type="character" w:customStyle="1" w:styleId="WW8Num9z0">
    <w:name w:val="WW8Num9z0"/>
    <w:rsid w:val="004E10E2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9z1">
    <w:name w:val="WW8Num9z1"/>
    <w:rsid w:val="004E10E2"/>
    <w:rPr>
      <w:rFonts w:ascii="Courier New" w:hAnsi="Courier New" w:cs="Courier New"/>
    </w:rPr>
  </w:style>
  <w:style w:type="character" w:customStyle="1" w:styleId="WW8Num9z2">
    <w:name w:val="WW8Num9z2"/>
    <w:rsid w:val="004E10E2"/>
    <w:rPr>
      <w:rFonts w:ascii="Wingdings" w:hAnsi="Wingdings" w:cs="Wingdings"/>
    </w:rPr>
  </w:style>
  <w:style w:type="character" w:customStyle="1" w:styleId="WW8Num10z0">
    <w:name w:val="WW8Num10z0"/>
    <w:rsid w:val="004E10E2"/>
    <w:rPr>
      <w:rFonts w:ascii="Symbol" w:hAnsi="Symbol" w:cs="Symbol"/>
      <w:sz w:val="20"/>
      <w:szCs w:val="20"/>
    </w:rPr>
  </w:style>
  <w:style w:type="character" w:customStyle="1" w:styleId="WW8Num10z1">
    <w:name w:val="WW8Num10z1"/>
    <w:rsid w:val="004E10E2"/>
    <w:rPr>
      <w:rFonts w:ascii="Courier New" w:hAnsi="Courier New" w:cs="Courier New"/>
    </w:rPr>
  </w:style>
  <w:style w:type="character" w:customStyle="1" w:styleId="WW8Num10z2">
    <w:name w:val="WW8Num10z2"/>
    <w:rsid w:val="004E10E2"/>
    <w:rPr>
      <w:rFonts w:ascii="Wingdings" w:hAnsi="Wingdings" w:cs="Wingdings"/>
    </w:rPr>
  </w:style>
  <w:style w:type="character" w:customStyle="1" w:styleId="WW8Num11z0">
    <w:name w:val="WW8Num11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1z1">
    <w:name w:val="WW8Num11z1"/>
    <w:rsid w:val="004E10E2"/>
    <w:rPr>
      <w:rFonts w:ascii="Courier New" w:hAnsi="Courier New" w:cs="Courier New"/>
    </w:rPr>
  </w:style>
  <w:style w:type="character" w:customStyle="1" w:styleId="WW8Num11z2">
    <w:name w:val="WW8Num11z2"/>
    <w:rsid w:val="004E10E2"/>
    <w:rPr>
      <w:rFonts w:ascii="Wingdings" w:hAnsi="Wingdings" w:cs="Wingdings"/>
    </w:rPr>
  </w:style>
  <w:style w:type="character" w:customStyle="1" w:styleId="WW8Num12z0">
    <w:name w:val="WW8Num12z0"/>
    <w:rsid w:val="004E10E2"/>
    <w:rPr>
      <w:rFonts w:ascii="Symbol" w:hAnsi="Symbol" w:cs="Symbol"/>
      <w:sz w:val="20"/>
      <w:szCs w:val="20"/>
    </w:rPr>
  </w:style>
  <w:style w:type="character" w:customStyle="1" w:styleId="WW8Num12z1">
    <w:name w:val="WW8Num12z1"/>
    <w:rsid w:val="004E10E2"/>
    <w:rPr>
      <w:rFonts w:ascii="Courier New" w:hAnsi="Courier New" w:cs="Courier New"/>
    </w:rPr>
  </w:style>
  <w:style w:type="character" w:customStyle="1" w:styleId="WW8Num12z2">
    <w:name w:val="WW8Num12z2"/>
    <w:rsid w:val="004E10E2"/>
    <w:rPr>
      <w:rFonts w:ascii="Wingdings" w:hAnsi="Wingdings" w:cs="Wingdings"/>
    </w:rPr>
  </w:style>
  <w:style w:type="character" w:customStyle="1" w:styleId="WW8Num13z0">
    <w:name w:val="WW8Num13z0"/>
    <w:rsid w:val="004E10E2"/>
    <w:rPr>
      <w:rFonts w:ascii="Symbol" w:hAnsi="Symbol" w:cs="Symbol"/>
    </w:rPr>
  </w:style>
  <w:style w:type="character" w:customStyle="1" w:styleId="WW8Num13z1">
    <w:name w:val="WW8Num13z1"/>
    <w:rsid w:val="004E10E2"/>
    <w:rPr>
      <w:rFonts w:ascii="Courier New" w:hAnsi="Courier New" w:cs="Courier New"/>
    </w:rPr>
  </w:style>
  <w:style w:type="character" w:customStyle="1" w:styleId="WW8Num13z2">
    <w:name w:val="WW8Num13z2"/>
    <w:rsid w:val="004E10E2"/>
    <w:rPr>
      <w:rFonts w:ascii="Wingdings" w:hAnsi="Wingdings" w:cs="Wingdings"/>
    </w:rPr>
  </w:style>
  <w:style w:type="character" w:customStyle="1" w:styleId="WW8Num14z0">
    <w:name w:val="WW8Num14z0"/>
    <w:rsid w:val="004E10E2"/>
    <w:rPr>
      <w:rFonts w:ascii="Symbol" w:hAnsi="Symbol" w:cs="Symbol"/>
    </w:rPr>
  </w:style>
  <w:style w:type="character" w:customStyle="1" w:styleId="WW8Num14z1">
    <w:name w:val="WW8Num14z1"/>
    <w:rsid w:val="004E10E2"/>
    <w:rPr>
      <w:rFonts w:ascii="Courier New" w:hAnsi="Courier New" w:cs="Courier New"/>
    </w:rPr>
  </w:style>
  <w:style w:type="character" w:customStyle="1" w:styleId="WW8Num14z2">
    <w:name w:val="WW8Num14z2"/>
    <w:rsid w:val="004E10E2"/>
    <w:rPr>
      <w:rFonts w:ascii="Wingdings" w:hAnsi="Wingdings" w:cs="Wingdings"/>
    </w:rPr>
  </w:style>
  <w:style w:type="character" w:customStyle="1" w:styleId="WW8Num15z0">
    <w:name w:val="WW8Num15z0"/>
    <w:rsid w:val="004E10E2"/>
    <w:rPr>
      <w:rFonts w:ascii="Symbol" w:hAnsi="Symbol" w:cs="Symbol"/>
    </w:rPr>
  </w:style>
  <w:style w:type="character" w:customStyle="1" w:styleId="WW8Num15z1">
    <w:name w:val="WW8Num15z1"/>
    <w:rsid w:val="004E10E2"/>
    <w:rPr>
      <w:rFonts w:ascii="Courier New" w:hAnsi="Courier New" w:cs="Courier New"/>
    </w:rPr>
  </w:style>
  <w:style w:type="character" w:customStyle="1" w:styleId="WW8Num15z2">
    <w:name w:val="WW8Num15z2"/>
    <w:rsid w:val="004E10E2"/>
    <w:rPr>
      <w:rFonts w:ascii="Wingdings" w:hAnsi="Wingdings" w:cs="Wingdings"/>
    </w:rPr>
  </w:style>
  <w:style w:type="character" w:customStyle="1" w:styleId="WW8Num16z0">
    <w:name w:val="WW8Num16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6z1">
    <w:name w:val="WW8Num16z1"/>
    <w:rsid w:val="004E10E2"/>
    <w:rPr>
      <w:rFonts w:ascii="Courier New" w:hAnsi="Courier New" w:cs="Courier New"/>
    </w:rPr>
  </w:style>
  <w:style w:type="character" w:customStyle="1" w:styleId="WW8Num16z2">
    <w:name w:val="WW8Num16z2"/>
    <w:rsid w:val="004E10E2"/>
    <w:rPr>
      <w:rFonts w:ascii="Wingdings" w:hAnsi="Wingdings" w:cs="Wingdings"/>
    </w:rPr>
  </w:style>
  <w:style w:type="character" w:customStyle="1" w:styleId="WW8Num17z0">
    <w:name w:val="WW8Num17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7z1">
    <w:name w:val="WW8Num17z1"/>
    <w:rsid w:val="004E10E2"/>
    <w:rPr>
      <w:rFonts w:ascii="Courier New" w:hAnsi="Courier New" w:cs="Courier New"/>
    </w:rPr>
  </w:style>
  <w:style w:type="character" w:customStyle="1" w:styleId="WW8Num17z2">
    <w:name w:val="WW8Num17z2"/>
    <w:rsid w:val="004E10E2"/>
    <w:rPr>
      <w:rFonts w:ascii="Wingdings" w:hAnsi="Wingdings" w:cs="Wingdings"/>
    </w:rPr>
  </w:style>
  <w:style w:type="character" w:customStyle="1" w:styleId="WW8Num18z0">
    <w:name w:val="WW8Num18z0"/>
    <w:rsid w:val="004E10E2"/>
    <w:rPr>
      <w:rFonts w:ascii="Symbol" w:hAnsi="Symbol" w:cs="Symbol"/>
    </w:rPr>
  </w:style>
  <w:style w:type="character" w:customStyle="1" w:styleId="WW8Num18z1">
    <w:name w:val="WW8Num18z1"/>
    <w:rsid w:val="004E10E2"/>
    <w:rPr>
      <w:rFonts w:ascii="Courier New" w:hAnsi="Courier New" w:cs="Courier New"/>
    </w:rPr>
  </w:style>
  <w:style w:type="character" w:customStyle="1" w:styleId="WW8Num18z2">
    <w:name w:val="WW8Num18z2"/>
    <w:rsid w:val="004E10E2"/>
    <w:rPr>
      <w:rFonts w:ascii="Wingdings" w:hAnsi="Wingdings" w:cs="Wingdings"/>
    </w:rPr>
  </w:style>
  <w:style w:type="character" w:customStyle="1" w:styleId="WW8Num19z0">
    <w:name w:val="WW8Num19z0"/>
    <w:rsid w:val="004E10E2"/>
    <w:rPr>
      <w:rFonts w:ascii="Symbol" w:hAnsi="Symbol" w:cs="Symbol"/>
    </w:rPr>
  </w:style>
  <w:style w:type="character" w:customStyle="1" w:styleId="WW8Num20z0">
    <w:name w:val="WW8Num20z0"/>
    <w:rsid w:val="004E10E2"/>
    <w:rPr>
      <w:rFonts w:ascii="Symbol" w:hAnsi="Symbol" w:cs="Symbol"/>
      <w:sz w:val="20"/>
      <w:szCs w:val="20"/>
    </w:rPr>
  </w:style>
  <w:style w:type="character" w:customStyle="1" w:styleId="WW8Num21z0">
    <w:name w:val="WW8Num21z0"/>
    <w:rsid w:val="004E10E2"/>
    <w:rPr>
      <w:rFonts w:cs="Times New Roman"/>
      <w:color w:val="000000"/>
    </w:rPr>
  </w:style>
  <w:style w:type="character" w:customStyle="1" w:styleId="WW8Num22z0">
    <w:name w:val="WW8Num22z0"/>
    <w:rsid w:val="004E10E2"/>
    <w:rPr>
      <w:rFonts w:ascii="Symbol" w:hAnsi="Symbol" w:cs="Symbol"/>
    </w:rPr>
  </w:style>
  <w:style w:type="character" w:customStyle="1" w:styleId="WW8Num23z0">
    <w:name w:val="WW8Num23z0"/>
    <w:rsid w:val="004E10E2"/>
    <w:rPr>
      <w:rFonts w:ascii="Symbol" w:hAnsi="Symbol" w:cs="Symbol"/>
      <w:sz w:val="20"/>
      <w:szCs w:val="20"/>
    </w:rPr>
  </w:style>
  <w:style w:type="character" w:customStyle="1" w:styleId="WW8Num24z0">
    <w:name w:val="WW8Num24z0"/>
    <w:rsid w:val="004E10E2"/>
  </w:style>
  <w:style w:type="character" w:customStyle="1" w:styleId="WW8Num25z0">
    <w:name w:val="WW8Num25z0"/>
    <w:rsid w:val="004E10E2"/>
    <w:rPr>
      <w:rFonts w:ascii="Arial" w:hAnsi="Arial" w:cs="Arial"/>
      <w:color w:val="000000"/>
      <w:sz w:val="20"/>
      <w:szCs w:val="20"/>
    </w:rPr>
  </w:style>
  <w:style w:type="character" w:customStyle="1" w:styleId="WW8Num26z0">
    <w:name w:val="WW8Num26z0"/>
    <w:rsid w:val="004E10E2"/>
    <w:rPr>
      <w:rFonts w:ascii="Symbol" w:hAnsi="Symbol" w:cs="Symbol"/>
      <w:sz w:val="20"/>
      <w:szCs w:val="20"/>
    </w:rPr>
  </w:style>
  <w:style w:type="character" w:customStyle="1" w:styleId="WW8Num27z0">
    <w:name w:val="WW8Num27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28z0">
    <w:name w:val="WW8Num28z0"/>
    <w:rsid w:val="004E10E2"/>
    <w:rPr>
      <w:rFonts w:ascii="Symbol" w:hAnsi="Symbol" w:cs="Symbol"/>
      <w:sz w:val="20"/>
      <w:szCs w:val="20"/>
    </w:rPr>
  </w:style>
  <w:style w:type="character" w:customStyle="1" w:styleId="WW8Num29z0">
    <w:name w:val="WW8Num29z0"/>
    <w:rsid w:val="004E10E2"/>
    <w:rPr>
      <w:rFonts w:ascii="Symbol" w:hAnsi="Symbol" w:cs="Symbol"/>
      <w:color w:val="000000"/>
      <w:sz w:val="20"/>
      <w:szCs w:val="20"/>
      <w:shd w:val="clear" w:color="auto" w:fill="FF6600"/>
    </w:rPr>
  </w:style>
  <w:style w:type="character" w:customStyle="1" w:styleId="WW8Num30z0">
    <w:name w:val="WW8Num30z0"/>
    <w:rsid w:val="004E10E2"/>
    <w:rPr>
      <w:rFonts w:ascii="Symbol" w:hAnsi="Symbol" w:cs="Symbol"/>
      <w:sz w:val="20"/>
      <w:szCs w:val="20"/>
    </w:rPr>
  </w:style>
  <w:style w:type="character" w:customStyle="1" w:styleId="WW8Num31z0">
    <w:name w:val="WW8Num31z0"/>
    <w:rsid w:val="004E10E2"/>
    <w:rPr>
      <w:rFonts w:ascii="Symbol" w:hAnsi="Symbol" w:cs="Symbol"/>
      <w:color w:val="auto"/>
      <w:sz w:val="20"/>
      <w:szCs w:val="20"/>
    </w:rPr>
  </w:style>
  <w:style w:type="character" w:customStyle="1" w:styleId="WW8Num31z1">
    <w:name w:val="WW8Num31z1"/>
    <w:rsid w:val="004E10E2"/>
    <w:rPr>
      <w:rFonts w:ascii="Courier New" w:hAnsi="Courier New" w:cs="Courier New"/>
    </w:rPr>
  </w:style>
  <w:style w:type="character" w:customStyle="1" w:styleId="WW8Num32z0">
    <w:name w:val="WW8Num32z0"/>
    <w:rsid w:val="004E10E2"/>
    <w:rPr>
      <w:rFonts w:ascii="Symbol" w:hAnsi="Symbol" w:cs="Symbol"/>
      <w:sz w:val="20"/>
      <w:szCs w:val="20"/>
    </w:rPr>
  </w:style>
  <w:style w:type="character" w:customStyle="1" w:styleId="WW8Num32z1">
    <w:name w:val="WW8Num32z1"/>
    <w:rsid w:val="004E10E2"/>
    <w:rPr>
      <w:rFonts w:ascii="Courier New" w:hAnsi="Courier New" w:cs="Courier New"/>
    </w:rPr>
  </w:style>
  <w:style w:type="character" w:customStyle="1" w:styleId="WW8Num33z0">
    <w:name w:val="WW8Num33z0"/>
    <w:rsid w:val="004E10E2"/>
    <w:rPr>
      <w:rFonts w:ascii="Symbol" w:hAnsi="Symbol" w:cs="Symbol"/>
    </w:rPr>
  </w:style>
  <w:style w:type="character" w:customStyle="1" w:styleId="WW8Num33z1">
    <w:name w:val="WW8Num33z1"/>
    <w:rsid w:val="004E10E2"/>
    <w:rPr>
      <w:rFonts w:ascii="Courier New" w:hAnsi="Courier New" w:cs="Courier New"/>
    </w:rPr>
  </w:style>
  <w:style w:type="character" w:customStyle="1" w:styleId="WW8Num33z2">
    <w:name w:val="WW8Num33z2"/>
    <w:rsid w:val="004E10E2"/>
    <w:rPr>
      <w:rFonts w:ascii="Wingdings" w:hAnsi="Wingdings" w:cs="Wingdings"/>
    </w:rPr>
  </w:style>
  <w:style w:type="character" w:customStyle="1" w:styleId="WW8Num34z0">
    <w:name w:val="WW8Num34z0"/>
    <w:rsid w:val="004E10E2"/>
    <w:rPr>
      <w:rFonts w:ascii="Symbol" w:hAnsi="Symbol" w:cs="Symbol"/>
      <w:color w:val="000000"/>
      <w:sz w:val="20"/>
      <w:szCs w:val="20"/>
      <w:shd w:val="clear" w:color="auto" w:fill="FF6600"/>
    </w:rPr>
  </w:style>
  <w:style w:type="character" w:customStyle="1" w:styleId="WW8Num34z1">
    <w:name w:val="WW8Num34z1"/>
    <w:rsid w:val="004E10E2"/>
    <w:rPr>
      <w:rFonts w:ascii="Courier New" w:hAnsi="Courier New" w:cs="Courier New"/>
    </w:rPr>
  </w:style>
  <w:style w:type="character" w:customStyle="1" w:styleId="WW8Num34z2">
    <w:name w:val="WW8Num34z2"/>
    <w:rsid w:val="004E10E2"/>
    <w:rPr>
      <w:rFonts w:ascii="Wingdings" w:hAnsi="Wingdings" w:cs="Wingdings"/>
    </w:rPr>
  </w:style>
  <w:style w:type="character" w:customStyle="1" w:styleId="Bekezdsalapbettpusa2">
    <w:name w:val="Bekezdés alapbetűtípusa2"/>
    <w:rsid w:val="004E10E2"/>
  </w:style>
  <w:style w:type="character" w:customStyle="1" w:styleId="WW8Num2z1">
    <w:name w:val="WW8Num2z1"/>
    <w:rsid w:val="004E10E2"/>
  </w:style>
  <w:style w:type="character" w:customStyle="1" w:styleId="WW8Num2z2">
    <w:name w:val="WW8Num2z2"/>
    <w:rsid w:val="004E10E2"/>
  </w:style>
  <w:style w:type="character" w:customStyle="1" w:styleId="WW8Num5z1">
    <w:name w:val="WW8Num5z1"/>
    <w:rsid w:val="004E10E2"/>
    <w:rPr>
      <w:rFonts w:ascii="Courier New" w:hAnsi="Courier New" w:cs="Courier New"/>
    </w:rPr>
  </w:style>
  <w:style w:type="character" w:customStyle="1" w:styleId="WW8Num5z2">
    <w:name w:val="WW8Num5z2"/>
    <w:rsid w:val="004E10E2"/>
    <w:rPr>
      <w:rFonts w:ascii="Wingdings" w:hAnsi="Wingdings" w:cs="Wingdings"/>
    </w:rPr>
  </w:style>
  <w:style w:type="character" w:customStyle="1" w:styleId="WW8Num19z1">
    <w:name w:val="WW8Num19z1"/>
    <w:rsid w:val="004E10E2"/>
    <w:rPr>
      <w:rFonts w:ascii="Courier New" w:hAnsi="Courier New" w:cs="Courier New"/>
    </w:rPr>
  </w:style>
  <w:style w:type="character" w:customStyle="1" w:styleId="WW8Num19z2">
    <w:name w:val="WW8Num19z2"/>
    <w:rsid w:val="004E10E2"/>
    <w:rPr>
      <w:rFonts w:ascii="Wingdings" w:hAnsi="Wingdings" w:cs="Wingdings"/>
    </w:rPr>
  </w:style>
  <w:style w:type="character" w:customStyle="1" w:styleId="WW8Num20z1">
    <w:name w:val="WW8Num20z1"/>
    <w:rsid w:val="004E10E2"/>
    <w:rPr>
      <w:rFonts w:ascii="Courier New" w:hAnsi="Courier New" w:cs="Courier New"/>
    </w:rPr>
  </w:style>
  <w:style w:type="character" w:customStyle="1" w:styleId="WW8Num20z2">
    <w:name w:val="WW8Num20z2"/>
    <w:rsid w:val="004E10E2"/>
    <w:rPr>
      <w:rFonts w:ascii="Wingdings" w:hAnsi="Wingdings" w:cs="Wingdings"/>
    </w:rPr>
  </w:style>
  <w:style w:type="character" w:customStyle="1" w:styleId="WW8Num22z1">
    <w:name w:val="WW8Num22z1"/>
    <w:rsid w:val="004E10E2"/>
    <w:rPr>
      <w:rFonts w:ascii="Courier New" w:hAnsi="Courier New" w:cs="Courier New"/>
    </w:rPr>
  </w:style>
  <w:style w:type="character" w:customStyle="1" w:styleId="WW8Num22z2">
    <w:name w:val="WW8Num22z2"/>
    <w:rsid w:val="004E10E2"/>
    <w:rPr>
      <w:rFonts w:ascii="Wingdings" w:hAnsi="Wingdings" w:cs="Wingdings"/>
    </w:rPr>
  </w:style>
  <w:style w:type="character" w:customStyle="1" w:styleId="WW8Num25z1">
    <w:name w:val="WW8Num25z1"/>
    <w:rsid w:val="004E10E2"/>
  </w:style>
  <w:style w:type="character" w:customStyle="1" w:styleId="WW8Num25z2">
    <w:name w:val="WW8Num25z2"/>
    <w:rsid w:val="004E10E2"/>
  </w:style>
  <w:style w:type="character" w:customStyle="1" w:styleId="WW8Num25z3">
    <w:name w:val="WW8Num25z3"/>
    <w:rsid w:val="004E10E2"/>
  </w:style>
  <w:style w:type="character" w:customStyle="1" w:styleId="WW8Num25z4">
    <w:name w:val="WW8Num25z4"/>
    <w:rsid w:val="004E10E2"/>
  </w:style>
  <w:style w:type="character" w:customStyle="1" w:styleId="WW8Num25z5">
    <w:name w:val="WW8Num25z5"/>
    <w:rsid w:val="004E10E2"/>
  </w:style>
  <w:style w:type="character" w:customStyle="1" w:styleId="WW8Num25z6">
    <w:name w:val="WW8Num25z6"/>
    <w:rsid w:val="004E10E2"/>
  </w:style>
  <w:style w:type="character" w:customStyle="1" w:styleId="WW8Num25z7">
    <w:name w:val="WW8Num25z7"/>
    <w:rsid w:val="004E10E2"/>
  </w:style>
  <w:style w:type="character" w:customStyle="1" w:styleId="WW8Num25z8">
    <w:name w:val="WW8Num25z8"/>
    <w:rsid w:val="004E10E2"/>
  </w:style>
  <w:style w:type="character" w:customStyle="1" w:styleId="WW8Num26z1">
    <w:name w:val="WW8Num26z1"/>
    <w:rsid w:val="004E10E2"/>
    <w:rPr>
      <w:rFonts w:ascii="Courier New" w:hAnsi="Courier New" w:cs="Courier New"/>
    </w:rPr>
  </w:style>
  <w:style w:type="character" w:customStyle="1" w:styleId="WW8Num26z2">
    <w:name w:val="WW8Num26z2"/>
    <w:rsid w:val="004E10E2"/>
    <w:rPr>
      <w:rFonts w:ascii="Wingdings" w:hAnsi="Wingdings" w:cs="Wingdings"/>
    </w:rPr>
  </w:style>
  <w:style w:type="character" w:customStyle="1" w:styleId="WW8Num27z1">
    <w:name w:val="WW8Num27z1"/>
    <w:rsid w:val="004E10E2"/>
    <w:rPr>
      <w:rFonts w:ascii="Courier New" w:hAnsi="Courier New" w:cs="Courier New"/>
    </w:rPr>
  </w:style>
  <w:style w:type="character" w:customStyle="1" w:styleId="WW8Num27z2">
    <w:name w:val="WW8Num27z2"/>
    <w:rsid w:val="004E10E2"/>
    <w:rPr>
      <w:rFonts w:ascii="Wingdings" w:hAnsi="Wingdings" w:cs="Wingdings"/>
    </w:rPr>
  </w:style>
  <w:style w:type="character" w:customStyle="1" w:styleId="WW8Num28z1">
    <w:name w:val="WW8Num28z1"/>
    <w:rsid w:val="004E10E2"/>
    <w:rPr>
      <w:rFonts w:ascii="Courier New" w:hAnsi="Courier New" w:cs="Courier New"/>
    </w:rPr>
  </w:style>
  <w:style w:type="character" w:customStyle="1" w:styleId="WW8Num28z2">
    <w:name w:val="WW8Num28z2"/>
    <w:rsid w:val="004E10E2"/>
    <w:rPr>
      <w:rFonts w:ascii="Wingdings" w:hAnsi="Wingdings" w:cs="Wingdings"/>
    </w:rPr>
  </w:style>
  <w:style w:type="character" w:customStyle="1" w:styleId="WW8Num29z1">
    <w:name w:val="WW8Num29z1"/>
    <w:rsid w:val="004E10E2"/>
    <w:rPr>
      <w:rFonts w:ascii="Courier New" w:hAnsi="Courier New" w:cs="Courier New"/>
    </w:rPr>
  </w:style>
  <w:style w:type="character" w:customStyle="1" w:styleId="WW8Num29z2">
    <w:name w:val="WW8Num29z2"/>
    <w:rsid w:val="004E10E2"/>
    <w:rPr>
      <w:rFonts w:ascii="Wingdings" w:hAnsi="Wingdings" w:cs="Wingdings"/>
    </w:rPr>
  </w:style>
  <w:style w:type="character" w:customStyle="1" w:styleId="WW8Num30z1">
    <w:name w:val="WW8Num30z1"/>
    <w:rsid w:val="004E10E2"/>
    <w:rPr>
      <w:rFonts w:ascii="Courier New" w:hAnsi="Courier New" w:cs="Courier New"/>
    </w:rPr>
  </w:style>
  <w:style w:type="character" w:customStyle="1" w:styleId="WW8Num30z2">
    <w:name w:val="WW8Num30z2"/>
    <w:rsid w:val="004E10E2"/>
    <w:rPr>
      <w:rFonts w:ascii="Wingdings" w:hAnsi="Wingdings" w:cs="Wingdings"/>
    </w:rPr>
  </w:style>
  <w:style w:type="character" w:customStyle="1" w:styleId="WW8Num31z2">
    <w:name w:val="WW8Num31z2"/>
    <w:rsid w:val="004E10E2"/>
    <w:rPr>
      <w:rFonts w:ascii="Wingdings" w:hAnsi="Wingdings" w:cs="Wingdings"/>
    </w:rPr>
  </w:style>
  <w:style w:type="character" w:customStyle="1" w:styleId="WW8Num32z2">
    <w:name w:val="WW8Num32z2"/>
    <w:rsid w:val="004E10E2"/>
    <w:rPr>
      <w:rFonts w:ascii="Wingdings" w:hAnsi="Wingdings" w:cs="Wingdings"/>
    </w:rPr>
  </w:style>
  <w:style w:type="character" w:customStyle="1" w:styleId="WW8Num35z0">
    <w:name w:val="WW8Num35z0"/>
    <w:rsid w:val="004E10E2"/>
    <w:rPr>
      <w:rFonts w:ascii="Symbol" w:hAnsi="Symbol" w:cs="Symbol"/>
    </w:rPr>
  </w:style>
  <w:style w:type="character" w:customStyle="1" w:styleId="WW8Num35z1">
    <w:name w:val="WW8Num35z1"/>
    <w:rsid w:val="004E10E2"/>
    <w:rPr>
      <w:rFonts w:ascii="Courier New" w:hAnsi="Courier New" w:cs="Courier New"/>
    </w:rPr>
  </w:style>
  <w:style w:type="character" w:customStyle="1" w:styleId="WW8Num35z2">
    <w:name w:val="WW8Num35z2"/>
    <w:rsid w:val="004E10E2"/>
    <w:rPr>
      <w:rFonts w:ascii="Wingdings" w:hAnsi="Wingdings" w:cs="Wingdings"/>
    </w:rPr>
  </w:style>
  <w:style w:type="character" w:customStyle="1" w:styleId="WW8Num36z0">
    <w:name w:val="WW8Num36z0"/>
    <w:rsid w:val="004E10E2"/>
  </w:style>
  <w:style w:type="character" w:customStyle="1" w:styleId="WW8Num36z1">
    <w:name w:val="WW8Num36z1"/>
    <w:rsid w:val="004E10E2"/>
    <w:rPr>
      <w:rFonts w:ascii="Courier New" w:hAnsi="Courier New" w:cs="Courier New"/>
    </w:rPr>
  </w:style>
  <w:style w:type="character" w:customStyle="1" w:styleId="WW8Num36z2">
    <w:name w:val="WW8Num36z2"/>
    <w:rsid w:val="004E10E2"/>
    <w:rPr>
      <w:rFonts w:ascii="Wingdings" w:hAnsi="Wingdings" w:cs="Wingdings"/>
    </w:rPr>
  </w:style>
  <w:style w:type="character" w:customStyle="1" w:styleId="WW8Num36z3">
    <w:name w:val="WW8Num36z3"/>
    <w:rsid w:val="004E10E2"/>
    <w:rPr>
      <w:rFonts w:ascii="Symbol" w:hAnsi="Symbol" w:cs="Symbol"/>
    </w:rPr>
  </w:style>
  <w:style w:type="character" w:customStyle="1" w:styleId="WW8Num37z0">
    <w:name w:val="WW8Num37z0"/>
    <w:rsid w:val="004E10E2"/>
    <w:rPr>
      <w:rFonts w:ascii="Symbol" w:hAnsi="Symbol" w:cs="Symbol"/>
    </w:rPr>
  </w:style>
  <w:style w:type="character" w:customStyle="1" w:styleId="WW8Num37z1">
    <w:name w:val="WW8Num37z1"/>
    <w:rsid w:val="004E10E2"/>
    <w:rPr>
      <w:rFonts w:ascii="Courier New" w:hAnsi="Courier New" w:cs="Courier New"/>
    </w:rPr>
  </w:style>
  <w:style w:type="character" w:customStyle="1" w:styleId="WW8Num37z2">
    <w:name w:val="WW8Num37z2"/>
    <w:rsid w:val="004E10E2"/>
    <w:rPr>
      <w:rFonts w:ascii="Wingdings" w:hAnsi="Wingdings" w:cs="Wingdings"/>
    </w:rPr>
  </w:style>
  <w:style w:type="character" w:customStyle="1" w:styleId="WW8Num38z0">
    <w:name w:val="WW8Num38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38z1">
    <w:name w:val="WW8Num38z1"/>
    <w:rsid w:val="004E10E2"/>
    <w:rPr>
      <w:rFonts w:ascii="Courier New" w:hAnsi="Courier New" w:cs="Courier New"/>
    </w:rPr>
  </w:style>
  <w:style w:type="character" w:customStyle="1" w:styleId="WW8Num38z2">
    <w:name w:val="WW8Num38z2"/>
    <w:rsid w:val="004E10E2"/>
    <w:rPr>
      <w:rFonts w:ascii="Wingdings" w:hAnsi="Wingdings" w:cs="Wingdings"/>
    </w:rPr>
  </w:style>
  <w:style w:type="character" w:customStyle="1" w:styleId="WW8Num39z0">
    <w:name w:val="WW8Num39z0"/>
    <w:rsid w:val="004E10E2"/>
    <w:rPr>
      <w:rFonts w:ascii="Symbol" w:hAnsi="Symbol" w:cs="Symbol"/>
    </w:rPr>
  </w:style>
  <w:style w:type="character" w:customStyle="1" w:styleId="WW8Num39z1">
    <w:name w:val="WW8Num39z1"/>
    <w:rsid w:val="004E10E2"/>
    <w:rPr>
      <w:rFonts w:ascii="Courier New" w:hAnsi="Courier New" w:cs="Courier New"/>
    </w:rPr>
  </w:style>
  <w:style w:type="character" w:customStyle="1" w:styleId="WW8Num39z2">
    <w:name w:val="WW8Num39z2"/>
    <w:rsid w:val="004E10E2"/>
    <w:rPr>
      <w:rFonts w:ascii="Wingdings" w:hAnsi="Wingdings" w:cs="Wingdings"/>
    </w:rPr>
  </w:style>
  <w:style w:type="character" w:customStyle="1" w:styleId="Bekezdsalapbettpusa1">
    <w:name w:val="Bekezdés alapbetűtípusa1"/>
    <w:rsid w:val="004E10E2"/>
  </w:style>
  <w:style w:type="character" w:customStyle="1" w:styleId="Bekezdsalapbettpusa3">
    <w:name w:val="Bekezdés alapbetűtípusa3"/>
    <w:rsid w:val="004E10E2"/>
  </w:style>
  <w:style w:type="character" w:customStyle="1" w:styleId="Heading3Char">
    <w:name w:val="Heading 3 Char"/>
    <w:rsid w:val="004E10E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4E10E2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rsid w:val="004E10E2"/>
    <w:rPr>
      <w:rFonts w:ascii="Calibri" w:hAnsi="Calibri" w:cs="Times New Roman"/>
      <w:b/>
      <w:bCs/>
    </w:rPr>
  </w:style>
  <w:style w:type="character" w:customStyle="1" w:styleId="Heading7Char">
    <w:name w:val="Heading 7 Char"/>
    <w:rsid w:val="004E10E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rsid w:val="004E10E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rsid w:val="004E10E2"/>
    <w:rPr>
      <w:rFonts w:ascii="Cambria" w:hAnsi="Cambria" w:cs="Times New Roman"/>
    </w:rPr>
  </w:style>
  <w:style w:type="character" w:customStyle="1" w:styleId="BodyTextChar">
    <w:name w:val="Body Text Char"/>
    <w:rsid w:val="004E10E2"/>
    <w:rPr>
      <w:rFonts w:cs="Times New Roman"/>
      <w:sz w:val="24"/>
      <w:szCs w:val="24"/>
    </w:rPr>
  </w:style>
  <w:style w:type="character" w:customStyle="1" w:styleId="Jegyzethivatkozs1">
    <w:name w:val="Jegyzethivatkozás1"/>
    <w:rsid w:val="004E10E2"/>
    <w:rPr>
      <w:rFonts w:cs="Times New Roman"/>
      <w:sz w:val="16"/>
      <w:szCs w:val="16"/>
    </w:rPr>
  </w:style>
  <w:style w:type="character" w:customStyle="1" w:styleId="BalloonTextChar">
    <w:name w:val="Balloon Text Char"/>
    <w:rsid w:val="004E10E2"/>
    <w:rPr>
      <w:rFonts w:cs="Times New Roman"/>
      <w:sz w:val="2"/>
    </w:rPr>
  </w:style>
  <w:style w:type="character" w:customStyle="1" w:styleId="CommentSubjectChar">
    <w:name w:val="Comment Subject Char"/>
    <w:rsid w:val="004E10E2"/>
    <w:rPr>
      <w:rFonts w:cs="Times New Roman"/>
      <w:b/>
      <w:bCs/>
      <w:sz w:val="20"/>
      <w:szCs w:val="20"/>
    </w:rPr>
  </w:style>
  <w:style w:type="character" w:customStyle="1" w:styleId="FootnoteTextChar">
    <w:name w:val="Footnote Text Char"/>
    <w:rsid w:val="004E10E2"/>
    <w:rPr>
      <w:rFonts w:cs="Times New Roman"/>
      <w:sz w:val="20"/>
      <w:szCs w:val="20"/>
    </w:rPr>
  </w:style>
  <w:style w:type="character" w:customStyle="1" w:styleId="Lbjegyzet-hivatkozs1">
    <w:name w:val="Lábjegyzet-hivatkozás1"/>
    <w:rsid w:val="004E10E2"/>
    <w:rPr>
      <w:rFonts w:cs="Times New Roman"/>
      <w:vertAlign w:val="superscript"/>
    </w:rPr>
  </w:style>
  <w:style w:type="character" w:customStyle="1" w:styleId="BodyTextIndentChar">
    <w:name w:val="Body Text Indent Char"/>
    <w:rsid w:val="004E10E2"/>
    <w:rPr>
      <w:rFonts w:cs="Times New Roman"/>
      <w:sz w:val="24"/>
      <w:szCs w:val="24"/>
    </w:rPr>
  </w:style>
  <w:style w:type="character" w:customStyle="1" w:styleId="Oldalszm1">
    <w:name w:val="Oldalszám1"/>
    <w:rsid w:val="004E10E2"/>
    <w:rPr>
      <w:rFonts w:cs="Times New Roman"/>
    </w:rPr>
  </w:style>
  <w:style w:type="character" w:customStyle="1" w:styleId="BodyTextIndent2Char">
    <w:name w:val="Body Text Indent 2 Char"/>
    <w:rsid w:val="004E10E2"/>
    <w:rPr>
      <w:rFonts w:cs="Times New Roman"/>
      <w:sz w:val="24"/>
      <w:szCs w:val="24"/>
    </w:rPr>
  </w:style>
  <w:style w:type="character" w:customStyle="1" w:styleId="BodyTextIndent3Char">
    <w:name w:val="Body Text Indent 3 Char"/>
    <w:rsid w:val="004E10E2"/>
    <w:rPr>
      <w:rFonts w:cs="Times New Roman"/>
      <w:sz w:val="16"/>
      <w:szCs w:val="16"/>
    </w:rPr>
  </w:style>
  <w:style w:type="character" w:customStyle="1" w:styleId="ListLabel1">
    <w:name w:val="ListLabel 1"/>
    <w:qFormat/>
    <w:rsid w:val="004E10E2"/>
    <w:rPr>
      <w:rFonts w:cs="Times New Roman"/>
    </w:rPr>
  </w:style>
  <w:style w:type="character" w:customStyle="1" w:styleId="ListLabel2">
    <w:name w:val="ListLabel 2"/>
    <w:qFormat/>
    <w:rsid w:val="004E10E2"/>
    <w:rPr>
      <w:rFonts w:cs="Times New Roman"/>
      <w:i/>
    </w:rPr>
  </w:style>
  <w:style w:type="character" w:customStyle="1" w:styleId="ListLabel3">
    <w:name w:val="ListLabel 3"/>
    <w:qFormat/>
    <w:rsid w:val="004E10E2"/>
    <w:rPr>
      <w:rFonts w:eastAsia="Times New Roman"/>
    </w:rPr>
  </w:style>
  <w:style w:type="character" w:customStyle="1" w:styleId="WW8Num7z4">
    <w:name w:val="WW8Num7z4"/>
    <w:rsid w:val="004E10E2"/>
    <w:rPr>
      <w:rFonts w:ascii="Courier New" w:hAnsi="Courier New" w:cs="Courier New"/>
    </w:rPr>
  </w:style>
  <w:style w:type="character" w:customStyle="1" w:styleId="WW8Num2z3">
    <w:name w:val="WW8Num2z3"/>
    <w:rsid w:val="004E10E2"/>
  </w:style>
  <w:style w:type="character" w:customStyle="1" w:styleId="WW8Num2z4">
    <w:name w:val="WW8Num2z4"/>
    <w:rsid w:val="004E10E2"/>
  </w:style>
  <w:style w:type="character" w:customStyle="1" w:styleId="WW8Num2z5">
    <w:name w:val="WW8Num2z5"/>
    <w:rsid w:val="004E10E2"/>
  </w:style>
  <w:style w:type="character" w:customStyle="1" w:styleId="WW8Num2z6">
    <w:name w:val="WW8Num2z6"/>
    <w:rsid w:val="004E10E2"/>
  </w:style>
  <w:style w:type="character" w:customStyle="1" w:styleId="WW8Num2z7">
    <w:name w:val="WW8Num2z7"/>
    <w:rsid w:val="004E10E2"/>
  </w:style>
  <w:style w:type="character" w:customStyle="1" w:styleId="WW8Num2z8">
    <w:name w:val="WW8Num2z8"/>
    <w:rsid w:val="004E10E2"/>
  </w:style>
  <w:style w:type="character" w:customStyle="1" w:styleId="Felsorolsjel">
    <w:name w:val="Felsorolásjel"/>
    <w:rsid w:val="004E10E2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rsid w:val="004E10E2"/>
    <w:pPr>
      <w:keepNext/>
      <w:suppressAutoHyphens/>
      <w:spacing w:before="240" w:after="120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styleId="Lista">
    <w:name w:val="List"/>
    <w:basedOn w:val="Szvegtrzs"/>
    <w:rsid w:val="004E10E2"/>
    <w:pPr>
      <w:suppressAutoHyphens/>
      <w:spacing w:after="0" w:line="288" w:lineRule="auto"/>
    </w:pPr>
    <w:rPr>
      <w:rFonts w:cs="Mangal"/>
      <w:color w:val="000000"/>
      <w:kern w:val="1"/>
      <w:sz w:val="24"/>
      <w:lang w:eastAsia="zh-CN"/>
    </w:rPr>
  </w:style>
  <w:style w:type="paragraph" w:styleId="Kpalrs">
    <w:name w:val="caption"/>
    <w:basedOn w:val="Norml"/>
    <w:qFormat/>
    <w:locked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Trgymutat">
    <w:name w:val="Tárgymutató"/>
    <w:basedOn w:val="Norml"/>
    <w:rsid w:val="004E10E2"/>
    <w:pPr>
      <w:suppressLineNumbers/>
      <w:suppressAutoHyphens/>
    </w:pPr>
    <w:rPr>
      <w:rFonts w:cs="Mangal"/>
      <w:kern w:val="1"/>
      <w:lang w:eastAsia="zh-CN"/>
    </w:rPr>
  </w:style>
  <w:style w:type="paragraph" w:customStyle="1" w:styleId="Kpalrs2">
    <w:name w:val="Képaláírás2"/>
    <w:basedOn w:val="Norml"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Kpalrs1">
    <w:name w:val="Képaláírás1"/>
    <w:basedOn w:val="Norml"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Jegyzetszveg1">
    <w:name w:val="Jegyzetszöveg1"/>
    <w:basedOn w:val="Norml"/>
    <w:rsid w:val="004E10E2"/>
    <w:pPr>
      <w:suppressAutoHyphens/>
    </w:pPr>
    <w:rPr>
      <w:kern w:val="1"/>
      <w:sz w:val="20"/>
      <w:szCs w:val="20"/>
      <w:lang w:eastAsia="zh-CN"/>
    </w:rPr>
  </w:style>
  <w:style w:type="paragraph" w:customStyle="1" w:styleId="Buborkszveg1">
    <w:name w:val="Buborékszöveg1"/>
    <w:basedOn w:val="Norml"/>
    <w:rsid w:val="004E10E2"/>
    <w:pPr>
      <w:suppressAutoHyphens/>
    </w:pPr>
    <w:rPr>
      <w:rFonts w:ascii="Tahoma" w:hAnsi="Tahoma" w:cs="Tahoma"/>
      <w:kern w:val="1"/>
      <w:sz w:val="16"/>
      <w:szCs w:val="16"/>
      <w:lang w:eastAsia="zh-CN"/>
    </w:rPr>
  </w:style>
  <w:style w:type="paragraph" w:customStyle="1" w:styleId="Megjegyzstrgya1">
    <w:name w:val="Megjegyzés tárgya1"/>
    <w:basedOn w:val="Jegyzetszveg1"/>
    <w:rsid w:val="004E10E2"/>
    <w:rPr>
      <w:b/>
      <w:bCs/>
    </w:rPr>
  </w:style>
  <w:style w:type="paragraph" w:customStyle="1" w:styleId="Lbjegyzetszveg1">
    <w:name w:val="Lábjegyzetszöveg1"/>
    <w:basedOn w:val="Norml"/>
    <w:rsid w:val="004E10E2"/>
    <w:pPr>
      <w:suppressAutoHyphens/>
    </w:pPr>
    <w:rPr>
      <w:kern w:val="1"/>
      <w:sz w:val="20"/>
      <w:szCs w:val="20"/>
      <w:lang w:eastAsia="zh-CN"/>
    </w:rPr>
  </w:style>
  <w:style w:type="paragraph" w:customStyle="1" w:styleId="Szvegtrzsbehzssal21">
    <w:name w:val="Szövegtörzs behúzással 21"/>
    <w:basedOn w:val="Norml"/>
    <w:rsid w:val="004E10E2"/>
    <w:pPr>
      <w:suppressAutoHyphens/>
      <w:spacing w:after="120" w:line="480" w:lineRule="auto"/>
      <w:ind w:left="283"/>
    </w:pPr>
    <w:rPr>
      <w:kern w:val="1"/>
      <w:lang w:eastAsia="zh-CN"/>
    </w:rPr>
  </w:style>
  <w:style w:type="paragraph" w:customStyle="1" w:styleId="Listaszerbekezds1">
    <w:name w:val="Listaszerű bekezdés1"/>
    <w:basedOn w:val="Norml"/>
    <w:uiPriority w:val="99"/>
    <w:qFormat/>
    <w:rsid w:val="004E10E2"/>
    <w:pPr>
      <w:suppressAutoHyphens/>
      <w:ind w:left="720"/>
      <w:contextualSpacing/>
    </w:pPr>
    <w:rPr>
      <w:kern w:val="1"/>
      <w:lang w:eastAsia="zh-CN"/>
    </w:rPr>
  </w:style>
  <w:style w:type="paragraph" w:customStyle="1" w:styleId="NormlWeb1">
    <w:name w:val="Normál (Web)1"/>
    <w:basedOn w:val="Norml"/>
    <w:qFormat/>
    <w:rsid w:val="004E10E2"/>
    <w:pPr>
      <w:suppressAutoHyphens/>
      <w:spacing w:after="280"/>
    </w:pPr>
    <w:rPr>
      <w:color w:val="000000"/>
      <w:kern w:val="1"/>
      <w:lang w:eastAsia="zh-CN"/>
    </w:rPr>
  </w:style>
  <w:style w:type="paragraph" w:customStyle="1" w:styleId="Kerettartalom">
    <w:name w:val="Kerettartalom"/>
    <w:basedOn w:val="Norml"/>
    <w:rsid w:val="004E10E2"/>
    <w:pPr>
      <w:suppressAutoHyphens/>
    </w:pPr>
    <w:rPr>
      <w:kern w:val="1"/>
      <w:lang w:eastAsia="zh-CN"/>
    </w:rPr>
  </w:style>
  <w:style w:type="paragraph" w:customStyle="1" w:styleId="Textbody">
    <w:name w:val="Text body"/>
    <w:basedOn w:val="Norml"/>
    <w:rsid w:val="00417248"/>
    <w:pPr>
      <w:autoSpaceDN w:val="0"/>
      <w:jc w:val="both"/>
    </w:pPr>
    <w:rPr>
      <w:bCs/>
      <w:kern w:val="3"/>
      <w:lang w:eastAsia="zh-CN"/>
    </w:rPr>
  </w:style>
  <w:style w:type="paragraph" w:customStyle="1" w:styleId="Nincstrkz1">
    <w:name w:val="Nincs térköz1"/>
    <w:basedOn w:val="Norml"/>
    <w:rsid w:val="005C3317"/>
    <w:pPr>
      <w:jc w:val="both"/>
    </w:pPr>
    <w:rPr>
      <w:rFonts w:ascii="Calibri" w:hAnsi="Calibri"/>
      <w:lang w:eastAsia="en-US"/>
    </w:rPr>
  </w:style>
  <w:style w:type="paragraph" w:customStyle="1" w:styleId="Listaszerbekezds2">
    <w:name w:val="Listaszerű bekezdés2"/>
    <w:basedOn w:val="Norml"/>
    <w:rsid w:val="008A033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Vltozat">
    <w:name w:val="Revision"/>
    <w:hidden/>
    <w:uiPriority w:val="99"/>
    <w:qFormat/>
    <w:rsid w:val="00307AD0"/>
    <w:rPr>
      <w:rFonts w:eastAsia="Times New Roman"/>
      <w:sz w:val="24"/>
      <w:szCs w:val="24"/>
    </w:rPr>
  </w:style>
  <w:style w:type="character" w:customStyle="1" w:styleId="st">
    <w:name w:val="st"/>
    <w:rsid w:val="004B3A49"/>
  </w:style>
  <w:style w:type="character" w:customStyle="1" w:styleId="Szvegtrzs0">
    <w:name w:val="Szövegtörzs_"/>
    <w:link w:val="Szvegtrzs20"/>
    <w:rsid w:val="00B51AF8"/>
    <w:rPr>
      <w:shd w:val="clear" w:color="auto" w:fill="FFFFFF"/>
    </w:rPr>
  </w:style>
  <w:style w:type="paragraph" w:customStyle="1" w:styleId="Szvegtrzs20">
    <w:name w:val="Szövegtörzs2"/>
    <w:basedOn w:val="Norml"/>
    <w:link w:val="Szvegtrzs0"/>
    <w:rsid w:val="00B51AF8"/>
    <w:pPr>
      <w:widowControl w:val="0"/>
      <w:shd w:val="clear" w:color="auto" w:fill="FFFFFF"/>
      <w:spacing w:before="300" w:after="480" w:line="274" w:lineRule="exact"/>
      <w:jc w:val="both"/>
    </w:pPr>
    <w:rPr>
      <w:rFonts w:eastAsia="Calibri"/>
      <w:sz w:val="20"/>
      <w:szCs w:val="20"/>
    </w:rPr>
  </w:style>
  <w:style w:type="paragraph" w:customStyle="1" w:styleId="CM1">
    <w:name w:val="CM1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uj">
    <w:name w:val="uj"/>
    <w:basedOn w:val="Norml"/>
    <w:rsid w:val="00B51AF8"/>
    <w:pPr>
      <w:spacing w:before="100" w:beforeAutospacing="1" w:after="100" w:afterAutospacing="1"/>
    </w:pPr>
    <w:rPr>
      <w:rFonts w:eastAsia="Calibri"/>
    </w:rPr>
  </w:style>
  <w:style w:type="character" w:customStyle="1" w:styleId="WW8Num3z3">
    <w:name w:val="WW8Num3z3"/>
    <w:rsid w:val="009E531E"/>
  </w:style>
  <w:style w:type="character" w:customStyle="1" w:styleId="WW8Num3z4">
    <w:name w:val="WW8Num3z4"/>
    <w:rsid w:val="009E531E"/>
  </w:style>
  <w:style w:type="character" w:customStyle="1" w:styleId="WW8Num3z5">
    <w:name w:val="WW8Num3z5"/>
    <w:rsid w:val="009E531E"/>
  </w:style>
  <w:style w:type="character" w:customStyle="1" w:styleId="WW8Num3z6">
    <w:name w:val="WW8Num3z6"/>
    <w:rsid w:val="009E531E"/>
  </w:style>
  <w:style w:type="character" w:customStyle="1" w:styleId="WW8Num3z7">
    <w:name w:val="WW8Num3z7"/>
    <w:rsid w:val="009E531E"/>
  </w:style>
  <w:style w:type="character" w:customStyle="1" w:styleId="WW8Num3z8">
    <w:name w:val="WW8Num3z8"/>
    <w:rsid w:val="009E531E"/>
  </w:style>
  <w:style w:type="character" w:customStyle="1" w:styleId="WW8Num4z1">
    <w:name w:val="WW8Num4z1"/>
    <w:rsid w:val="009E531E"/>
    <w:rPr>
      <w:rFonts w:ascii="Courier New" w:hAnsi="Courier New" w:cs="Courier New" w:hint="default"/>
    </w:rPr>
  </w:style>
  <w:style w:type="character" w:customStyle="1" w:styleId="WW8Num4z2">
    <w:name w:val="WW8Num4z2"/>
    <w:rsid w:val="009E531E"/>
    <w:rPr>
      <w:rFonts w:ascii="Wingdings" w:hAnsi="Wingdings" w:cs="Wingdings" w:hint="default"/>
    </w:rPr>
  </w:style>
  <w:style w:type="character" w:customStyle="1" w:styleId="WW8Num4z3">
    <w:name w:val="WW8Num4z3"/>
    <w:rsid w:val="009E531E"/>
    <w:rPr>
      <w:rFonts w:ascii="Symbol" w:hAnsi="Symbol" w:cs="Symbol" w:hint="default"/>
    </w:rPr>
  </w:style>
  <w:style w:type="character" w:customStyle="1" w:styleId="WW8Num5z3">
    <w:name w:val="WW8Num5z3"/>
    <w:rsid w:val="009E531E"/>
  </w:style>
  <w:style w:type="character" w:customStyle="1" w:styleId="WW8Num5z4">
    <w:name w:val="WW8Num5z4"/>
    <w:rsid w:val="009E531E"/>
  </w:style>
  <w:style w:type="character" w:customStyle="1" w:styleId="WW8Num5z5">
    <w:name w:val="WW8Num5z5"/>
    <w:rsid w:val="009E531E"/>
  </w:style>
  <w:style w:type="character" w:customStyle="1" w:styleId="WW8Num5z6">
    <w:name w:val="WW8Num5z6"/>
    <w:rsid w:val="009E531E"/>
  </w:style>
  <w:style w:type="character" w:customStyle="1" w:styleId="WW8Num5z7">
    <w:name w:val="WW8Num5z7"/>
    <w:rsid w:val="009E531E"/>
  </w:style>
  <w:style w:type="character" w:customStyle="1" w:styleId="WW8Num5z8">
    <w:name w:val="WW8Num5z8"/>
    <w:rsid w:val="009E531E"/>
  </w:style>
  <w:style w:type="character" w:customStyle="1" w:styleId="Lbjegyzet-karakterek">
    <w:name w:val="Lábjegyzet-karakterek"/>
    <w:rsid w:val="009E531E"/>
    <w:rPr>
      <w:rFonts w:cs="Times New Roman"/>
      <w:vertAlign w:val="superscript"/>
    </w:rPr>
  </w:style>
  <w:style w:type="character" w:customStyle="1" w:styleId="section">
    <w:name w:val="section"/>
    <w:basedOn w:val="Bekezdsalapbettpusa1"/>
    <w:rsid w:val="009E531E"/>
  </w:style>
  <w:style w:type="character" w:customStyle="1" w:styleId="Jegyzethivatkozs2">
    <w:name w:val="Jegyzethivatkozás2"/>
    <w:rsid w:val="009E531E"/>
    <w:rPr>
      <w:sz w:val="16"/>
      <w:szCs w:val="16"/>
    </w:rPr>
  </w:style>
  <w:style w:type="character" w:customStyle="1" w:styleId="JegyzetszvegChar1">
    <w:name w:val="Jegyzetszöveg Char1"/>
    <w:uiPriority w:val="99"/>
    <w:rsid w:val="009E531E"/>
  </w:style>
  <w:style w:type="character" w:customStyle="1" w:styleId="SzvegtrzsChar1">
    <w:name w:val="Szövegtörzs Char1"/>
    <w:basedOn w:val="Bekezdsalapbettpusa"/>
    <w:uiPriority w:val="99"/>
    <w:rsid w:val="009E531E"/>
    <w:rPr>
      <w:sz w:val="24"/>
      <w:szCs w:val="24"/>
      <w:lang w:eastAsia="ar-SA"/>
    </w:rPr>
  </w:style>
  <w:style w:type="paragraph" w:customStyle="1" w:styleId="Felirat">
    <w:name w:val="Felirat"/>
    <w:basedOn w:val="Norml"/>
    <w:rsid w:val="009E531E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Szakasz">
    <w:name w:val="Szakasz"/>
    <w:basedOn w:val="Norml"/>
    <w:next w:val="Norml"/>
    <w:rsid w:val="009E531E"/>
    <w:pPr>
      <w:keepNext/>
      <w:suppressAutoHyphens/>
      <w:autoSpaceDE w:val="0"/>
      <w:spacing w:before="360" w:after="360" w:line="360" w:lineRule="auto"/>
      <w:jc w:val="center"/>
    </w:pPr>
    <w:rPr>
      <w:b/>
      <w:bCs/>
      <w:sz w:val="28"/>
      <w:szCs w:val="26"/>
      <w:lang w:eastAsia="ar-SA"/>
    </w:rPr>
  </w:style>
  <w:style w:type="paragraph" w:customStyle="1" w:styleId="Alcmkodif">
    <w:name w:val="Alcímkodif"/>
    <w:basedOn w:val="Szakasz"/>
    <w:rsid w:val="009E531E"/>
    <w:pPr>
      <w:spacing w:before="480" w:after="480"/>
    </w:pPr>
    <w:rPr>
      <w:b w:val="0"/>
      <w:i/>
    </w:rPr>
  </w:style>
  <w:style w:type="paragraph" w:customStyle="1" w:styleId="Szvegtrzs31">
    <w:name w:val="Szövegtörzs 31"/>
    <w:basedOn w:val="Norml"/>
    <w:rsid w:val="009E531E"/>
    <w:pPr>
      <w:suppressAutoHyphens/>
      <w:spacing w:after="120"/>
    </w:pPr>
    <w:rPr>
      <w:sz w:val="16"/>
      <w:szCs w:val="16"/>
      <w:lang w:eastAsia="ar-SA"/>
    </w:rPr>
  </w:style>
  <w:style w:type="character" w:customStyle="1" w:styleId="lfejChar1">
    <w:name w:val="Élőfej Char1"/>
    <w:basedOn w:val="Bekezdsalapbettpusa"/>
    <w:uiPriority w:val="99"/>
    <w:rsid w:val="009E531E"/>
    <w:rPr>
      <w:sz w:val="24"/>
      <w:szCs w:val="24"/>
      <w:lang w:eastAsia="ar-SA"/>
    </w:rPr>
  </w:style>
  <w:style w:type="character" w:customStyle="1" w:styleId="llbChar1">
    <w:name w:val="Élőláb Char1"/>
    <w:basedOn w:val="Bekezdsalapbettpusa"/>
    <w:uiPriority w:val="99"/>
    <w:rsid w:val="009E531E"/>
    <w:rPr>
      <w:sz w:val="24"/>
      <w:szCs w:val="24"/>
      <w:lang w:eastAsia="ar-SA"/>
    </w:rPr>
  </w:style>
  <w:style w:type="character" w:customStyle="1" w:styleId="CmChar">
    <w:name w:val="Cím Char"/>
    <w:basedOn w:val="Bekezdsalapbettpusa"/>
    <w:link w:val="Cm"/>
    <w:rsid w:val="009E531E"/>
    <w:rPr>
      <w:rFonts w:ascii="Cambria" w:eastAsia="Times New Roman" w:hAnsi="Cambria"/>
      <w:spacing w:val="5"/>
      <w:sz w:val="52"/>
      <w:szCs w:val="52"/>
      <w:lang w:eastAsia="en-US" w:bidi="en-US"/>
    </w:rPr>
  </w:style>
  <w:style w:type="character" w:customStyle="1" w:styleId="AlcmChar">
    <w:name w:val="Alcím Char"/>
    <w:basedOn w:val="Bekezdsalapbettpusa"/>
    <w:link w:val="Alcm"/>
    <w:rsid w:val="009E531E"/>
    <w:rPr>
      <w:rFonts w:ascii="Cambria" w:eastAsia="Times New Roman" w:hAnsi="Cambria"/>
      <w:i/>
      <w:iCs/>
      <w:spacing w:val="13"/>
      <w:sz w:val="24"/>
      <w:szCs w:val="24"/>
      <w:lang w:eastAsia="en-US" w:bidi="en-US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9E531E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d17c01contentplaintx">
    <w:name w:val="d17_c01_contentplaintx"/>
    <w:basedOn w:val="Norml"/>
    <w:rsid w:val="009E531E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customStyle="1" w:styleId="Dokumentumtrkp1">
    <w:name w:val="Dokumentumtérkép1"/>
    <w:basedOn w:val="Norml"/>
    <w:rsid w:val="009E531E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character" w:customStyle="1" w:styleId="JegyzetszvegChar2">
    <w:name w:val="Jegyzetszöveg Char2"/>
    <w:basedOn w:val="Bekezdsalapbettpusa"/>
    <w:uiPriority w:val="99"/>
    <w:semiHidden/>
    <w:rsid w:val="009E531E"/>
    <w:rPr>
      <w:lang w:eastAsia="ar-SA"/>
    </w:rPr>
  </w:style>
  <w:style w:type="character" w:customStyle="1" w:styleId="MegjegyzstrgyaChar1">
    <w:name w:val="Megjegyzés tárgya Char1"/>
    <w:basedOn w:val="JegyzetszvegChar2"/>
    <w:uiPriority w:val="99"/>
    <w:rsid w:val="009E531E"/>
    <w:rPr>
      <w:b/>
      <w:bCs/>
      <w:lang w:eastAsia="ar-SA"/>
    </w:rPr>
  </w:style>
  <w:style w:type="paragraph" w:customStyle="1" w:styleId="Jegyzetszveg2">
    <w:name w:val="Jegyzetszöveg2"/>
    <w:basedOn w:val="Norml"/>
    <w:rsid w:val="009E531E"/>
    <w:pPr>
      <w:suppressAutoHyphens/>
    </w:pPr>
    <w:rPr>
      <w:sz w:val="20"/>
      <w:szCs w:val="20"/>
      <w:lang w:eastAsia="ar-SA"/>
    </w:rPr>
  </w:style>
  <w:style w:type="paragraph" w:customStyle="1" w:styleId="p24">
    <w:name w:val="p24"/>
    <w:basedOn w:val="Norml"/>
    <w:rsid w:val="002F566B"/>
    <w:pPr>
      <w:spacing w:before="100" w:beforeAutospacing="1" w:after="100" w:afterAutospacing="1"/>
    </w:pPr>
  </w:style>
  <w:style w:type="character" w:customStyle="1" w:styleId="t5">
    <w:name w:val="t5"/>
    <w:basedOn w:val="Bekezdsalapbettpusa"/>
    <w:rsid w:val="002F566B"/>
  </w:style>
  <w:style w:type="character" w:customStyle="1" w:styleId="EndnoteCharacters">
    <w:name w:val="Endnote Characters"/>
    <w:qFormat/>
    <w:rsid w:val="002F566B"/>
  </w:style>
  <w:style w:type="character" w:customStyle="1" w:styleId="ListLabel4">
    <w:name w:val="ListLabel 4"/>
    <w:qFormat/>
    <w:rsid w:val="002F566B"/>
    <w:rPr>
      <w:rFonts w:cs="OpenSymbol"/>
      <w:b w:val="0"/>
    </w:rPr>
  </w:style>
  <w:style w:type="character" w:customStyle="1" w:styleId="ListLabel5">
    <w:name w:val="ListLabel 5"/>
    <w:qFormat/>
    <w:rsid w:val="002F566B"/>
    <w:rPr>
      <w:rFonts w:cs="OpenSymbol"/>
    </w:rPr>
  </w:style>
  <w:style w:type="character" w:customStyle="1" w:styleId="ListLabel6">
    <w:name w:val="ListLabel 6"/>
    <w:qFormat/>
    <w:rsid w:val="002F566B"/>
    <w:rPr>
      <w:rFonts w:cs="OpenSymbol"/>
    </w:rPr>
  </w:style>
  <w:style w:type="character" w:customStyle="1" w:styleId="ListLabel7">
    <w:name w:val="ListLabel 7"/>
    <w:qFormat/>
    <w:rsid w:val="002F566B"/>
    <w:rPr>
      <w:rFonts w:cs="OpenSymbol"/>
    </w:rPr>
  </w:style>
  <w:style w:type="character" w:customStyle="1" w:styleId="ListLabel8">
    <w:name w:val="ListLabel 8"/>
    <w:qFormat/>
    <w:rsid w:val="002F566B"/>
    <w:rPr>
      <w:rFonts w:cs="OpenSymbol"/>
    </w:rPr>
  </w:style>
  <w:style w:type="character" w:customStyle="1" w:styleId="ListLabel9">
    <w:name w:val="ListLabel 9"/>
    <w:qFormat/>
    <w:rsid w:val="002F566B"/>
    <w:rPr>
      <w:rFonts w:cs="OpenSymbol"/>
    </w:rPr>
  </w:style>
  <w:style w:type="character" w:customStyle="1" w:styleId="ListLabel10">
    <w:name w:val="ListLabel 10"/>
    <w:qFormat/>
    <w:rsid w:val="002F566B"/>
    <w:rPr>
      <w:rFonts w:cs="OpenSymbol"/>
    </w:rPr>
  </w:style>
  <w:style w:type="character" w:customStyle="1" w:styleId="ListLabel11">
    <w:name w:val="ListLabel 11"/>
    <w:qFormat/>
    <w:rsid w:val="002F566B"/>
    <w:rPr>
      <w:rFonts w:cs="OpenSymbol"/>
    </w:rPr>
  </w:style>
  <w:style w:type="character" w:customStyle="1" w:styleId="ListLabel12">
    <w:name w:val="ListLabel 12"/>
    <w:qFormat/>
    <w:rsid w:val="002F566B"/>
    <w:rPr>
      <w:rFonts w:cs="OpenSymbol"/>
    </w:rPr>
  </w:style>
  <w:style w:type="character" w:customStyle="1" w:styleId="ListLabel13">
    <w:name w:val="ListLabel 13"/>
    <w:qFormat/>
    <w:rsid w:val="002F566B"/>
    <w:rPr>
      <w:rFonts w:cs="Courier New"/>
    </w:rPr>
  </w:style>
  <w:style w:type="character" w:customStyle="1" w:styleId="ListLabel14">
    <w:name w:val="ListLabel 14"/>
    <w:qFormat/>
    <w:rsid w:val="002F566B"/>
    <w:rPr>
      <w:rFonts w:cs="Courier New"/>
    </w:rPr>
  </w:style>
  <w:style w:type="character" w:customStyle="1" w:styleId="ListLabel15">
    <w:name w:val="ListLabel 15"/>
    <w:qFormat/>
    <w:rsid w:val="002F566B"/>
    <w:rPr>
      <w:rFonts w:cs="Courier New"/>
    </w:rPr>
  </w:style>
  <w:style w:type="character" w:customStyle="1" w:styleId="ListLabel16">
    <w:name w:val="ListLabel 16"/>
    <w:qFormat/>
    <w:rsid w:val="002F566B"/>
    <w:rPr>
      <w:rFonts w:cs="OpenSymbol"/>
      <w:b w:val="0"/>
    </w:rPr>
  </w:style>
  <w:style w:type="character" w:customStyle="1" w:styleId="ListLabel17">
    <w:name w:val="ListLabel 17"/>
    <w:qFormat/>
    <w:rsid w:val="002F566B"/>
    <w:rPr>
      <w:rFonts w:cs="OpenSymbol"/>
    </w:rPr>
  </w:style>
  <w:style w:type="character" w:customStyle="1" w:styleId="ListLabel18">
    <w:name w:val="ListLabel 18"/>
    <w:qFormat/>
    <w:rsid w:val="002F566B"/>
    <w:rPr>
      <w:rFonts w:cs="OpenSymbol"/>
    </w:rPr>
  </w:style>
  <w:style w:type="character" w:customStyle="1" w:styleId="ListLabel19">
    <w:name w:val="ListLabel 19"/>
    <w:qFormat/>
    <w:rsid w:val="002F566B"/>
    <w:rPr>
      <w:rFonts w:cs="OpenSymbol"/>
    </w:rPr>
  </w:style>
  <w:style w:type="character" w:customStyle="1" w:styleId="ListLabel20">
    <w:name w:val="ListLabel 20"/>
    <w:qFormat/>
    <w:rsid w:val="002F566B"/>
    <w:rPr>
      <w:rFonts w:cs="OpenSymbol"/>
    </w:rPr>
  </w:style>
  <w:style w:type="character" w:customStyle="1" w:styleId="ListLabel21">
    <w:name w:val="ListLabel 21"/>
    <w:qFormat/>
    <w:rsid w:val="002F566B"/>
    <w:rPr>
      <w:rFonts w:cs="OpenSymbol"/>
    </w:rPr>
  </w:style>
  <w:style w:type="character" w:customStyle="1" w:styleId="ListLabel22">
    <w:name w:val="ListLabel 22"/>
    <w:qFormat/>
    <w:rsid w:val="002F566B"/>
    <w:rPr>
      <w:rFonts w:cs="OpenSymbol"/>
    </w:rPr>
  </w:style>
  <w:style w:type="character" w:customStyle="1" w:styleId="ListLabel23">
    <w:name w:val="ListLabel 23"/>
    <w:qFormat/>
    <w:rsid w:val="002F566B"/>
    <w:rPr>
      <w:rFonts w:cs="OpenSymbol"/>
    </w:rPr>
  </w:style>
  <w:style w:type="character" w:customStyle="1" w:styleId="ListLabel24">
    <w:name w:val="ListLabel 24"/>
    <w:qFormat/>
    <w:rsid w:val="002F566B"/>
    <w:rPr>
      <w:rFonts w:cs="OpenSymbol"/>
    </w:rPr>
  </w:style>
  <w:style w:type="character" w:customStyle="1" w:styleId="ListLabel25">
    <w:name w:val="ListLabel 25"/>
    <w:qFormat/>
    <w:rsid w:val="002F566B"/>
    <w:rPr>
      <w:rFonts w:cs="Courier New"/>
    </w:rPr>
  </w:style>
  <w:style w:type="character" w:customStyle="1" w:styleId="ListLabel26">
    <w:name w:val="ListLabel 26"/>
    <w:qFormat/>
    <w:rsid w:val="002F566B"/>
    <w:rPr>
      <w:rFonts w:cs="Courier New"/>
    </w:rPr>
  </w:style>
  <w:style w:type="character" w:customStyle="1" w:styleId="ListLabel27">
    <w:name w:val="ListLabel 27"/>
    <w:qFormat/>
    <w:rsid w:val="002F566B"/>
    <w:rPr>
      <w:rFonts w:cs="Courier New"/>
    </w:rPr>
  </w:style>
  <w:style w:type="character" w:customStyle="1" w:styleId="ListLabel28">
    <w:name w:val="ListLabel 28"/>
    <w:qFormat/>
    <w:rsid w:val="002F566B"/>
    <w:rPr>
      <w:rFonts w:cs="OpenSymbol"/>
    </w:rPr>
  </w:style>
  <w:style w:type="character" w:customStyle="1" w:styleId="ListLabel29">
    <w:name w:val="ListLabel 29"/>
    <w:qFormat/>
    <w:rsid w:val="002F566B"/>
    <w:rPr>
      <w:rFonts w:cs="OpenSymbol"/>
    </w:rPr>
  </w:style>
  <w:style w:type="character" w:customStyle="1" w:styleId="ListLabel30">
    <w:name w:val="ListLabel 30"/>
    <w:qFormat/>
    <w:rsid w:val="002F566B"/>
    <w:rPr>
      <w:rFonts w:cs="OpenSymbol"/>
    </w:rPr>
  </w:style>
  <w:style w:type="character" w:customStyle="1" w:styleId="ListLabel31">
    <w:name w:val="ListLabel 31"/>
    <w:qFormat/>
    <w:rsid w:val="002F566B"/>
    <w:rPr>
      <w:rFonts w:cs="OpenSymbol"/>
    </w:rPr>
  </w:style>
  <w:style w:type="character" w:customStyle="1" w:styleId="ListLabel32">
    <w:name w:val="ListLabel 32"/>
    <w:qFormat/>
    <w:rsid w:val="002F566B"/>
    <w:rPr>
      <w:rFonts w:cs="OpenSymbol"/>
    </w:rPr>
  </w:style>
  <w:style w:type="character" w:customStyle="1" w:styleId="ListLabel33">
    <w:name w:val="ListLabel 33"/>
    <w:qFormat/>
    <w:rsid w:val="002F566B"/>
    <w:rPr>
      <w:rFonts w:cs="OpenSymbol"/>
    </w:rPr>
  </w:style>
  <w:style w:type="character" w:customStyle="1" w:styleId="ListLabel34">
    <w:name w:val="ListLabel 34"/>
    <w:qFormat/>
    <w:rsid w:val="002F566B"/>
    <w:rPr>
      <w:rFonts w:cs="OpenSymbol"/>
    </w:rPr>
  </w:style>
  <w:style w:type="character" w:customStyle="1" w:styleId="ListLabel35">
    <w:name w:val="ListLabel 35"/>
    <w:qFormat/>
    <w:rsid w:val="002F566B"/>
    <w:rPr>
      <w:rFonts w:cs="OpenSymbol"/>
    </w:rPr>
  </w:style>
  <w:style w:type="character" w:customStyle="1" w:styleId="ListLabel36">
    <w:name w:val="ListLabel 36"/>
    <w:qFormat/>
    <w:rsid w:val="002F566B"/>
    <w:rPr>
      <w:rFonts w:cs="OpenSymbol"/>
    </w:rPr>
  </w:style>
  <w:style w:type="character" w:customStyle="1" w:styleId="ListLabel37">
    <w:name w:val="ListLabel 37"/>
    <w:qFormat/>
    <w:rsid w:val="002F566B"/>
    <w:rPr>
      <w:rFonts w:cs="Courier New"/>
    </w:rPr>
  </w:style>
  <w:style w:type="character" w:customStyle="1" w:styleId="ListLabel38">
    <w:name w:val="ListLabel 38"/>
    <w:qFormat/>
    <w:rsid w:val="002F566B"/>
    <w:rPr>
      <w:rFonts w:cs="Courier New"/>
    </w:rPr>
  </w:style>
  <w:style w:type="character" w:customStyle="1" w:styleId="ListLabel39">
    <w:name w:val="ListLabel 39"/>
    <w:qFormat/>
    <w:rsid w:val="002F566B"/>
    <w:rPr>
      <w:rFonts w:cs="Courier New"/>
    </w:rPr>
  </w:style>
  <w:style w:type="character" w:customStyle="1" w:styleId="ListLabel40">
    <w:name w:val="ListLabel 40"/>
    <w:qFormat/>
    <w:rsid w:val="002F566B"/>
    <w:rPr>
      <w:rFonts w:ascii="Times New Roman" w:hAnsi="Times New Roman"/>
      <w:b/>
      <w:i w:val="0"/>
      <w:color w:val="FF0000"/>
      <w:sz w:val="24"/>
    </w:rPr>
  </w:style>
  <w:style w:type="character" w:customStyle="1" w:styleId="ListLabel41">
    <w:name w:val="ListLabel 41"/>
    <w:qFormat/>
    <w:rsid w:val="002F566B"/>
    <w:rPr>
      <w:rFonts w:cs="Courier New"/>
    </w:rPr>
  </w:style>
  <w:style w:type="character" w:customStyle="1" w:styleId="ListLabel42">
    <w:name w:val="ListLabel 42"/>
    <w:qFormat/>
    <w:rsid w:val="002F566B"/>
    <w:rPr>
      <w:rFonts w:cs="Wingdings"/>
    </w:rPr>
  </w:style>
  <w:style w:type="character" w:customStyle="1" w:styleId="ListLabel43">
    <w:name w:val="ListLabel 43"/>
    <w:qFormat/>
    <w:rsid w:val="002F566B"/>
    <w:rPr>
      <w:rFonts w:cs="Symbol"/>
      <w:sz w:val="24"/>
    </w:rPr>
  </w:style>
  <w:style w:type="character" w:customStyle="1" w:styleId="ListLabel44">
    <w:name w:val="ListLabel 44"/>
    <w:qFormat/>
    <w:rsid w:val="002F566B"/>
    <w:rPr>
      <w:rFonts w:cs="Courier New"/>
    </w:rPr>
  </w:style>
  <w:style w:type="character" w:customStyle="1" w:styleId="ListLabel45">
    <w:name w:val="ListLabel 45"/>
    <w:qFormat/>
    <w:rsid w:val="002F566B"/>
    <w:rPr>
      <w:rFonts w:cs="Wingdings"/>
    </w:rPr>
  </w:style>
  <w:style w:type="character" w:customStyle="1" w:styleId="ListLabel46">
    <w:name w:val="ListLabel 46"/>
    <w:qFormat/>
    <w:rsid w:val="002F566B"/>
    <w:rPr>
      <w:rFonts w:cs="Symbol"/>
      <w:sz w:val="24"/>
    </w:rPr>
  </w:style>
  <w:style w:type="character" w:customStyle="1" w:styleId="ListLabel47">
    <w:name w:val="ListLabel 47"/>
    <w:qFormat/>
    <w:rsid w:val="002F566B"/>
    <w:rPr>
      <w:rFonts w:cs="Courier New"/>
    </w:rPr>
  </w:style>
  <w:style w:type="character" w:customStyle="1" w:styleId="ListLabel48">
    <w:name w:val="ListLabel 48"/>
    <w:qFormat/>
    <w:rsid w:val="002F566B"/>
    <w:rPr>
      <w:rFonts w:cs="Wingdings"/>
    </w:rPr>
  </w:style>
  <w:style w:type="paragraph" w:customStyle="1" w:styleId="Heading">
    <w:name w:val="Heading"/>
    <w:basedOn w:val="Norml"/>
    <w:next w:val="Szvegtrzs"/>
    <w:qFormat/>
    <w:rsid w:val="002F566B"/>
    <w:pPr>
      <w:keepNext/>
      <w:overflowPunct w:val="0"/>
      <w:spacing w:before="240" w:after="120" w:line="276" w:lineRule="auto"/>
    </w:pPr>
    <w:rPr>
      <w:rFonts w:ascii="Arial" w:eastAsia="Arial Unicode MS" w:hAnsi="Arial" w:cs="Arial Unicode MS"/>
      <w:color w:val="00000A"/>
      <w:sz w:val="28"/>
      <w:szCs w:val="28"/>
      <w:lang w:eastAsia="en-US"/>
    </w:rPr>
  </w:style>
  <w:style w:type="paragraph" w:customStyle="1" w:styleId="Index">
    <w:name w:val="Index"/>
    <w:basedOn w:val="Norml"/>
    <w:qFormat/>
    <w:rsid w:val="002F566B"/>
    <w:pPr>
      <w:suppressLineNumbers/>
      <w:overflowPunct w:val="0"/>
      <w:spacing w:after="200" w:line="276" w:lineRule="auto"/>
    </w:pPr>
    <w:rPr>
      <w:rFonts w:ascii="Arial" w:eastAsia="Calibri" w:hAnsi="Arial" w:cs="Tahoma"/>
      <w:color w:val="00000A"/>
      <w:sz w:val="22"/>
      <w:szCs w:val="22"/>
      <w:lang w:eastAsia="en-US"/>
    </w:rPr>
  </w:style>
  <w:style w:type="paragraph" w:customStyle="1" w:styleId="TableContents">
    <w:name w:val="Table Contents"/>
    <w:basedOn w:val="Szvegtrzs"/>
    <w:qFormat/>
    <w:rsid w:val="002F566B"/>
    <w:pPr>
      <w:widowControl w:val="0"/>
      <w:suppressAutoHyphens/>
      <w:overflowPunct w:val="0"/>
      <w:spacing w:after="0"/>
    </w:pPr>
    <w:rPr>
      <w:rFonts w:ascii="Liberation Serif" w:eastAsia="Arial Unicode MS" w:hAnsi="Liberation Serif" w:cs="Arial Unicode MS"/>
      <w:color w:val="00000A"/>
      <w:sz w:val="24"/>
      <w:szCs w:val="24"/>
      <w:lang w:eastAsia="zh-CN" w:bidi="hi-IN"/>
    </w:rPr>
  </w:style>
  <w:style w:type="character" w:customStyle="1" w:styleId="BuborkszvegChar1">
    <w:name w:val="Buborékszöveg Char1"/>
    <w:basedOn w:val="Bekezdsalapbettpusa"/>
    <w:uiPriority w:val="99"/>
    <w:rsid w:val="002F566B"/>
    <w:rPr>
      <w:rFonts w:ascii="Tahoma" w:eastAsia="Calibri" w:hAnsi="Tahoma" w:cs="Tahoma"/>
      <w:color w:val="00000A"/>
      <w:sz w:val="16"/>
      <w:szCs w:val="16"/>
    </w:rPr>
  </w:style>
  <w:style w:type="paragraph" w:customStyle="1" w:styleId="Listaszerbekezds11">
    <w:name w:val="Listaszerű bekezdés11"/>
    <w:basedOn w:val="Norml"/>
    <w:qFormat/>
    <w:rsid w:val="002F566B"/>
    <w:pPr>
      <w:suppressAutoHyphens/>
      <w:overflowPunct w:val="0"/>
      <w:spacing w:after="200" w:line="276" w:lineRule="auto"/>
      <w:ind w:left="720"/>
    </w:pPr>
    <w:rPr>
      <w:rFonts w:ascii="Calibri" w:hAnsi="Calibri"/>
      <w:color w:val="00000A"/>
      <w:sz w:val="22"/>
      <w:szCs w:val="22"/>
      <w:lang w:eastAsia="ar-SA"/>
    </w:rPr>
  </w:style>
  <w:style w:type="numbering" w:customStyle="1" w:styleId="Stlus1">
    <w:name w:val="Stílus1"/>
    <w:uiPriority w:val="99"/>
    <w:qFormat/>
    <w:rsid w:val="002F566B"/>
  </w:style>
  <w:style w:type="numbering" w:customStyle="1" w:styleId="Stlus2">
    <w:name w:val="Stílus2"/>
    <w:uiPriority w:val="99"/>
    <w:qFormat/>
    <w:rsid w:val="002F566B"/>
  </w:style>
  <w:style w:type="numbering" w:customStyle="1" w:styleId="Stlus3">
    <w:name w:val="Stílus3"/>
    <w:uiPriority w:val="99"/>
    <w:qFormat/>
    <w:rsid w:val="002F566B"/>
  </w:style>
  <w:style w:type="numbering" w:customStyle="1" w:styleId="Stlus4">
    <w:name w:val="Stílus4"/>
    <w:uiPriority w:val="99"/>
    <w:qFormat/>
    <w:rsid w:val="002F566B"/>
  </w:style>
  <w:style w:type="numbering" w:customStyle="1" w:styleId="Stlus5">
    <w:name w:val="Stílus5"/>
    <w:uiPriority w:val="99"/>
    <w:qFormat/>
    <w:rsid w:val="002F566B"/>
  </w:style>
  <w:style w:type="numbering" w:customStyle="1" w:styleId="Stlus6">
    <w:name w:val="Stílus6"/>
    <w:uiPriority w:val="99"/>
    <w:qFormat/>
    <w:rsid w:val="002F566B"/>
  </w:style>
  <w:style w:type="numbering" w:customStyle="1" w:styleId="Stlus7">
    <w:name w:val="Stílus7"/>
    <w:uiPriority w:val="99"/>
    <w:qFormat/>
    <w:rsid w:val="002F566B"/>
  </w:style>
  <w:style w:type="numbering" w:customStyle="1" w:styleId="Stlus8">
    <w:name w:val="Stílus8"/>
    <w:uiPriority w:val="99"/>
    <w:qFormat/>
    <w:rsid w:val="002F566B"/>
  </w:style>
  <w:style w:type="numbering" w:customStyle="1" w:styleId="Stlus9">
    <w:name w:val="Stílus9"/>
    <w:uiPriority w:val="99"/>
    <w:qFormat/>
    <w:rsid w:val="002F566B"/>
  </w:style>
  <w:style w:type="numbering" w:customStyle="1" w:styleId="Stlus10">
    <w:name w:val="Stílus10"/>
    <w:uiPriority w:val="99"/>
    <w:qFormat/>
    <w:rsid w:val="002F566B"/>
  </w:style>
  <w:style w:type="numbering" w:customStyle="1" w:styleId="Stlus11">
    <w:name w:val="Stílus11"/>
    <w:uiPriority w:val="99"/>
    <w:qFormat/>
    <w:rsid w:val="002F566B"/>
  </w:style>
  <w:style w:type="numbering" w:customStyle="1" w:styleId="Stlus12">
    <w:name w:val="Stílus12"/>
    <w:uiPriority w:val="99"/>
    <w:qFormat/>
    <w:rsid w:val="002F566B"/>
  </w:style>
  <w:style w:type="numbering" w:customStyle="1" w:styleId="Stlus13">
    <w:name w:val="Stílus13"/>
    <w:uiPriority w:val="99"/>
    <w:qFormat/>
    <w:rsid w:val="002F566B"/>
  </w:style>
  <w:style w:type="numbering" w:customStyle="1" w:styleId="Stlus16">
    <w:name w:val="Stílus16"/>
    <w:uiPriority w:val="99"/>
    <w:qFormat/>
    <w:rsid w:val="002F566B"/>
  </w:style>
  <w:style w:type="numbering" w:customStyle="1" w:styleId="Stlus14">
    <w:name w:val="Stílus14"/>
    <w:uiPriority w:val="99"/>
    <w:qFormat/>
    <w:rsid w:val="002F566B"/>
  </w:style>
  <w:style w:type="numbering" w:customStyle="1" w:styleId="Stlus15">
    <w:name w:val="Stílus15"/>
    <w:uiPriority w:val="99"/>
    <w:qFormat/>
    <w:rsid w:val="002F566B"/>
    <w:pPr>
      <w:numPr>
        <w:numId w:val="12"/>
      </w:numPr>
    </w:pPr>
  </w:style>
  <w:style w:type="numbering" w:customStyle="1" w:styleId="Stlus150">
    <w:name w:val="Stlus15"/>
    <w:qFormat/>
    <w:rsid w:val="002F566B"/>
  </w:style>
  <w:style w:type="numbering" w:customStyle="1" w:styleId="Stlus160">
    <w:name w:val="Stlus16"/>
    <w:uiPriority w:val="99"/>
    <w:qFormat/>
    <w:rsid w:val="002F566B"/>
  </w:style>
  <w:style w:type="numbering" w:customStyle="1" w:styleId="Stlus140">
    <w:name w:val="Stlus14"/>
    <w:qFormat/>
    <w:rsid w:val="002F566B"/>
  </w:style>
  <w:style w:type="numbering" w:customStyle="1" w:styleId="Nemlista1">
    <w:name w:val="Nem lista1"/>
    <w:next w:val="Nemlista"/>
    <w:uiPriority w:val="99"/>
    <w:semiHidden/>
    <w:unhideWhenUsed/>
    <w:rsid w:val="002F566B"/>
  </w:style>
  <w:style w:type="character" w:customStyle="1" w:styleId="ListLabel49">
    <w:name w:val="ListLabel 49"/>
    <w:qFormat/>
    <w:rsid w:val="002F566B"/>
    <w:rPr>
      <w:rFonts w:cs="OpenSymbol"/>
    </w:rPr>
  </w:style>
  <w:style w:type="character" w:customStyle="1" w:styleId="ListLabel50">
    <w:name w:val="ListLabel 50"/>
    <w:qFormat/>
    <w:rsid w:val="002F566B"/>
    <w:rPr>
      <w:rFonts w:cs="OpenSymbol"/>
    </w:rPr>
  </w:style>
  <w:style w:type="character" w:customStyle="1" w:styleId="ListLabel51">
    <w:name w:val="ListLabel 51"/>
    <w:qFormat/>
    <w:rsid w:val="002F566B"/>
    <w:rPr>
      <w:rFonts w:cs="OpenSymbol"/>
    </w:rPr>
  </w:style>
  <w:style w:type="character" w:customStyle="1" w:styleId="ListLabel52">
    <w:name w:val="ListLabel 52"/>
    <w:qFormat/>
    <w:rsid w:val="002F566B"/>
    <w:rPr>
      <w:color w:val="00000A"/>
    </w:rPr>
  </w:style>
  <w:style w:type="numbering" w:customStyle="1" w:styleId="Stlus17">
    <w:name w:val="Stílus17"/>
    <w:uiPriority w:val="99"/>
    <w:qFormat/>
    <w:rsid w:val="002F566B"/>
  </w:style>
  <w:style w:type="numbering" w:customStyle="1" w:styleId="Stlus21">
    <w:name w:val="Stílus21"/>
    <w:uiPriority w:val="99"/>
    <w:qFormat/>
    <w:rsid w:val="002F566B"/>
  </w:style>
  <w:style w:type="numbering" w:customStyle="1" w:styleId="Stlus31">
    <w:name w:val="Stílus31"/>
    <w:uiPriority w:val="99"/>
    <w:qFormat/>
    <w:rsid w:val="002F566B"/>
  </w:style>
  <w:style w:type="numbering" w:customStyle="1" w:styleId="Stlus41">
    <w:name w:val="Stílus41"/>
    <w:uiPriority w:val="99"/>
    <w:qFormat/>
    <w:rsid w:val="002F566B"/>
  </w:style>
  <w:style w:type="numbering" w:customStyle="1" w:styleId="Stlus51">
    <w:name w:val="Stílus51"/>
    <w:uiPriority w:val="99"/>
    <w:qFormat/>
    <w:rsid w:val="002F566B"/>
  </w:style>
  <w:style w:type="numbering" w:customStyle="1" w:styleId="Stlus61">
    <w:name w:val="Stílus61"/>
    <w:uiPriority w:val="99"/>
    <w:qFormat/>
    <w:rsid w:val="002F566B"/>
  </w:style>
  <w:style w:type="numbering" w:customStyle="1" w:styleId="Stlus71">
    <w:name w:val="Stílus71"/>
    <w:uiPriority w:val="99"/>
    <w:qFormat/>
    <w:rsid w:val="002F566B"/>
  </w:style>
  <w:style w:type="numbering" w:customStyle="1" w:styleId="Stlus81">
    <w:name w:val="Stílus81"/>
    <w:uiPriority w:val="99"/>
    <w:qFormat/>
    <w:rsid w:val="002F566B"/>
  </w:style>
  <w:style w:type="numbering" w:customStyle="1" w:styleId="Stlus91">
    <w:name w:val="Stílus91"/>
    <w:uiPriority w:val="99"/>
    <w:qFormat/>
    <w:rsid w:val="002F566B"/>
  </w:style>
  <w:style w:type="numbering" w:customStyle="1" w:styleId="Stlus101">
    <w:name w:val="Stílus101"/>
    <w:uiPriority w:val="99"/>
    <w:qFormat/>
    <w:rsid w:val="002F566B"/>
  </w:style>
  <w:style w:type="numbering" w:customStyle="1" w:styleId="Stlus111">
    <w:name w:val="Stílus111"/>
    <w:uiPriority w:val="99"/>
    <w:qFormat/>
    <w:rsid w:val="002F566B"/>
  </w:style>
  <w:style w:type="numbering" w:customStyle="1" w:styleId="Stlus121">
    <w:name w:val="Stílus121"/>
    <w:uiPriority w:val="99"/>
    <w:qFormat/>
    <w:rsid w:val="002F566B"/>
  </w:style>
  <w:style w:type="numbering" w:customStyle="1" w:styleId="Stlus131">
    <w:name w:val="Stílus131"/>
    <w:uiPriority w:val="99"/>
    <w:qFormat/>
    <w:rsid w:val="002F566B"/>
  </w:style>
  <w:style w:type="numbering" w:customStyle="1" w:styleId="Stlus141">
    <w:name w:val="Stílus141"/>
    <w:uiPriority w:val="99"/>
    <w:qFormat/>
    <w:rsid w:val="002F566B"/>
  </w:style>
  <w:style w:type="numbering" w:customStyle="1" w:styleId="Stlus170">
    <w:name w:val="Stlus17"/>
    <w:uiPriority w:val="99"/>
    <w:qFormat/>
    <w:rsid w:val="002F566B"/>
  </w:style>
  <w:style w:type="numbering" w:customStyle="1" w:styleId="Stlus151">
    <w:name w:val="Stlus151"/>
    <w:uiPriority w:val="99"/>
    <w:qFormat/>
    <w:rsid w:val="002F566B"/>
  </w:style>
  <w:style w:type="numbering" w:customStyle="1" w:styleId="Stlus18">
    <w:name w:val="Stlus18"/>
    <w:uiPriority w:val="99"/>
    <w:qFormat/>
    <w:rsid w:val="002F566B"/>
  </w:style>
  <w:style w:type="numbering" w:customStyle="1" w:styleId="Stlus161">
    <w:name w:val="Stlus161"/>
    <w:uiPriority w:val="99"/>
    <w:qFormat/>
    <w:rsid w:val="002F566B"/>
  </w:style>
  <w:style w:type="numbering" w:customStyle="1" w:styleId="Stlus19">
    <w:name w:val="Stlus19"/>
    <w:uiPriority w:val="99"/>
    <w:qFormat/>
    <w:rsid w:val="002F566B"/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2F566B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qFormat="1"/>
    <w:lsdException w:name="header" w:locked="1"/>
    <w:lsdException w:name="footer" w:lock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locked="1" w:uiPriority="0"/>
    <w:lsdException w:name="envelope return" w:semiHidden="1" w:unhideWhenUsed="1"/>
    <w:lsdException w:name="footnote reference" w:locked="1" w:uiPriority="0"/>
    <w:lsdException w:name="annotation reference" w:locked="1" w:qFormat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iPriority="0" w:unhideWhenUsed="1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qFormat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qFormat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">
    <w:name w:val="Normal"/>
    <w:qFormat/>
    <w:rsid w:val="00591D14"/>
    <w:rPr>
      <w:rFonts w:eastAsia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4E10E2"/>
    <w:pPr>
      <w:spacing w:before="480"/>
      <w:contextualSpacing/>
      <w:jc w:val="both"/>
      <w:outlineLvl w:val="0"/>
    </w:pPr>
    <w:rPr>
      <w:rFonts w:ascii="Cambria" w:hAnsi="Cambria"/>
      <w:b/>
      <w:bCs/>
      <w:sz w:val="28"/>
      <w:szCs w:val="28"/>
      <w:lang w:eastAsia="en-US" w:bidi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345227"/>
    <w:pPr>
      <w:keepNext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autoRedefine/>
    <w:qFormat/>
    <w:locked/>
    <w:rsid w:val="00345227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i/>
      <w:i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345227"/>
    <w:pPr>
      <w:keepNext/>
      <w:spacing w:before="240" w:after="120"/>
      <w:ind w:firstLine="397"/>
      <w:outlineLvl w:val="3"/>
    </w:pPr>
    <w:rPr>
      <w:b/>
      <w:bCs/>
      <w:i/>
      <w:iCs/>
      <w:spacing w:val="80"/>
      <w:sz w:val="22"/>
      <w:szCs w:val="22"/>
    </w:rPr>
  </w:style>
  <w:style w:type="paragraph" w:styleId="Cmsor5">
    <w:name w:val="heading 5"/>
    <w:basedOn w:val="Norml"/>
    <w:link w:val="Cmsor5Char"/>
    <w:uiPriority w:val="99"/>
    <w:qFormat/>
    <w:locked/>
    <w:rsid w:val="0034522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locked/>
    <w:rsid w:val="00345227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locked/>
    <w:rsid w:val="00345227"/>
    <w:pPr>
      <w:spacing w:before="240" w:after="60"/>
      <w:outlineLvl w:val="6"/>
    </w:pPr>
  </w:style>
  <w:style w:type="paragraph" w:styleId="Cmsor8">
    <w:name w:val="heading 8"/>
    <w:basedOn w:val="Norml"/>
    <w:next w:val="Norml"/>
    <w:link w:val="Cmsor8Char"/>
    <w:uiPriority w:val="99"/>
    <w:qFormat/>
    <w:locked/>
    <w:rsid w:val="00345227"/>
    <w:p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locked/>
    <w:rsid w:val="0034522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uiPriority w:val="99"/>
    <w:locked/>
    <w:rsid w:val="00345227"/>
    <w:rPr>
      <w:rFonts w:eastAsia="Times New Roman"/>
      <w:b/>
      <w:bCs/>
      <w:sz w:val="24"/>
      <w:szCs w:val="24"/>
    </w:rPr>
  </w:style>
  <w:style w:type="character" w:customStyle="1" w:styleId="Cmsor3Char">
    <w:name w:val="Címsor 3 Char"/>
    <w:link w:val="Cmsor3"/>
    <w:locked/>
    <w:rsid w:val="00345227"/>
    <w:rPr>
      <w:rFonts w:ascii="Arial" w:hAnsi="Arial" w:cs="Arial"/>
      <w:b/>
      <w:bCs/>
      <w:i/>
      <w:iCs/>
      <w:sz w:val="26"/>
      <w:szCs w:val="26"/>
    </w:rPr>
  </w:style>
  <w:style w:type="character" w:customStyle="1" w:styleId="Cmsor4Char">
    <w:name w:val="Címsor 4 Char"/>
    <w:link w:val="Cmsor4"/>
    <w:uiPriority w:val="99"/>
    <w:locked/>
    <w:rsid w:val="00345227"/>
    <w:rPr>
      <w:rFonts w:eastAsia="Times New Roman"/>
      <w:b/>
      <w:bCs/>
      <w:i/>
      <w:iCs/>
      <w:spacing w:val="80"/>
      <w:sz w:val="22"/>
      <w:szCs w:val="22"/>
    </w:rPr>
  </w:style>
  <w:style w:type="character" w:customStyle="1" w:styleId="Cmsor5Char">
    <w:name w:val="Címsor 5 Char"/>
    <w:link w:val="Cmsor5"/>
    <w:uiPriority w:val="99"/>
    <w:locked/>
    <w:rsid w:val="00345227"/>
    <w:rPr>
      <w:rFonts w:eastAsia="Times New Roman"/>
      <w:b/>
      <w:bCs/>
    </w:rPr>
  </w:style>
  <w:style w:type="character" w:customStyle="1" w:styleId="Cmsor6Char">
    <w:name w:val="Címsor 6 Char"/>
    <w:link w:val="Cmsor6"/>
    <w:uiPriority w:val="99"/>
    <w:locked/>
    <w:rsid w:val="00345227"/>
    <w:rPr>
      <w:rFonts w:eastAsia="Times New Roman"/>
      <w:b/>
      <w:bCs/>
      <w:sz w:val="22"/>
      <w:szCs w:val="22"/>
    </w:rPr>
  </w:style>
  <w:style w:type="character" w:customStyle="1" w:styleId="Cmsor7Char">
    <w:name w:val="Címsor 7 Char"/>
    <w:link w:val="Cmsor7"/>
    <w:uiPriority w:val="99"/>
    <w:locked/>
    <w:rsid w:val="00345227"/>
    <w:rPr>
      <w:rFonts w:eastAsia="Times New Roman"/>
      <w:sz w:val="24"/>
      <w:szCs w:val="24"/>
    </w:rPr>
  </w:style>
  <w:style w:type="character" w:customStyle="1" w:styleId="Cmsor8Char">
    <w:name w:val="Címsor 8 Char"/>
    <w:link w:val="Cmsor8"/>
    <w:uiPriority w:val="99"/>
    <w:locked/>
    <w:rsid w:val="00345227"/>
    <w:rPr>
      <w:rFonts w:eastAsia="Times New Roman"/>
      <w:i/>
      <w:iCs/>
      <w:sz w:val="24"/>
      <w:szCs w:val="24"/>
    </w:rPr>
  </w:style>
  <w:style w:type="character" w:customStyle="1" w:styleId="Cmsor9Char">
    <w:name w:val="Címsor 9 Char"/>
    <w:link w:val="Cmsor9"/>
    <w:uiPriority w:val="99"/>
    <w:locked/>
    <w:rsid w:val="00345227"/>
    <w:rPr>
      <w:rFonts w:ascii="Arial" w:hAnsi="Arial" w:cs="Arial"/>
      <w:sz w:val="22"/>
      <w:szCs w:val="22"/>
    </w:rPr>
  </w:style>
  <w:style w:type="paragraph" w:styleId="lfej">
    <w:name w:val="header"/>
    <w:basedOn w:val="Norml"/>
    <w:link w:val="lfejChar"/>
    <w:uiPriority w:val="99"/>
    <w:rsid w:val="00591D1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link w:val="lfej"/>
    <w:uiPriority w:val="99"/>
    <w:qFormat/>
    <w:locked/>
    <w:rsid w:val="00591D14"/>
    <w:rPr>
      <w:rFonts w:eastAsia="Times New Roman"/>
      <w:lang w:eastAsia="hu-HU"/>
    </w:rPr>
  </w:style>
  <w:style w:type="paragraph" w:styleId="llb">
    <w:name w:val="footer"/>
    <w:aliases w:val="Char Char"/>
    <w:basedOn w:val="Norml"/>
    <w:link w:val="llbChar"/>
    <w:uiPriority w:val="99"/>
    <w:rsid w:val="00591D1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aliases w:val="Char Char Char1"/>
    <w:link w:val="llb"/>
    <w:uiPriority w:val="99"/>
    <w:qFormat/>
    <w:locked/>
    <w:rsid w:val="00591D14"/>
    <w:rPr>
      <w:rFonts w:eastAsia="Times New Roman"/>
      <w:lang w:eastAsia="hu-HU"/>
    </w:rPr>
  </w:style>
  <w:style w:type="paragraph" w:customStyle="1" w:styleId="Iktatszm">
    <w:name w:val="Iktatószám"/>
    <w:basedOn w:val="Norml"/>
    <w:rsid w:val="00591D14"/>
    <w:pPr>
      <w:jc w:val="center"/>
    </w:pPr>
    <w:rPr>
      <w:b/>
      <w:bCs/>
      <w:caps/>
    </w:rPr>
  </w:style>
  <w:style w:type="character" w:styleId="Oldalszm">
    <w:name w:val="page number"/>
    <w:basedOn w:val="Bekezdsalapbettpusa"/>
    <w:rsid w:val="00591D14"/>
  </w:style>
  <w:style w:type="character" w:styleId="Hiperhivatkozs">
    <w:name w:val="Hyperlink"/>
    <w:rsid w:val="00591D14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44605C"/>
    <w:pPr>
      <w:ind w:left="720"/>
    </w:pPr>
  </w:style>
  <w:style w:type="table" w:styleId="Rcsostblzat">
    <w:name w:val="Table Grid"/>
    <w:basedOn w:val="Normltblzat"/>
    <w:uiPriority w:val="59"/>
    <w:rsid w:val="00FA0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zveg">
    <w:name w:val="Főszöveg"/>
    <w:basedOn w:val="Szvegtrzs3"/>
    <w:rsid w:val="00BA0890"/>
    <w:pPr>
      <w:autoSpaceDE w:val="0"/>
      <w:autoSpaceDN w:val="0"/>
      <w:spacing w:after="0" w:line="360" w:lineRule="auto"/>
      <w:jc w:val="both"/>
    </w:pPr>
    <w:rPr>
      <w:sz w:val="28"/>
      <w:szCs w:val="28"/>
    </w:rPr>
  </w:style>
  <w:style w:type="paragraph" w:styleId="Szvegtrzs3">
    <w:name w:val="Body Text 3"/>
    <w:basedOn w:val="Norml"/>
    <w:link w:val="Szvegtrzs3Char"/>
    <w:uiPriority w:val="99"/>
    <w:semiHidden/>
    <w:rsid w:val="00BA0890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locked/>
    <w:rsid w:val="00BA0890"/>
    <w:rPr>
      <w:rFonts w:eastAsia="Times New Roman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qFormat/>
    <w:rsid w:val="008B2CFE"/>
    <w:rPr>
      <w:rFonts w:ascii="Tahoma" w:eastAsia="Calibri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qFormat/>
    <w:locked/>
    <w:rsid w:val="008B2CFE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uiPriority w:val="99"/>
    <w:qFormat/>
    <w:rsid w:val="008E67A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qFormat/>
    <w:rsid w:val="008E67A4"/>
    <w:rPr>
      <w:sz w:val="20"/>
      <w:szCs w:val="20"/>
    </w:rPr>
  </w:style>
  <w:style w:type="character" w:customStyle="1" w:styleId="CommentTextChar">
    <w:name w:val="Comment Text Char"/>
    <w:uiPriority w:val="99"/>
    <w:semiHidden/>
    <w:locked/>
    <w:rsid w:val="00345227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qFormat/>
    <w:locked/>
    <w:rsid w:val="008E67A4"/>
    <w:rPr>
      <w:rFonts w:eastAsia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qFormat/>
    <w:rsid w:val="008E67A4"/>
    <w:rPr>
      <w:b/>
      <w:bCs/>
    </w:rPr>
  </w:style>
  <w:style w:type="character" w:customStyle="1" w:styleId="MegjegyzstrgyaChar">
    <w:name w:val="Megjegyzés tárgya Char"/>
    <w:link w:val="Megjegyzstrgya"/>
    <w:uiPriority w:val="99"/>
    <w:qFormat/>
    <w:locked/>
    <w:rsid w:val="008E67A4"/>
    <w:rPr>
      <w:rFonts w:eastAsia="Times New Roman"/>
      <w:b/>
      <w:bCs/>
      <w:sz w:val="20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rsid w:val="00BB5BA0"/>
    <w:pPr>
      <w:spacing w:after="120"/>
    </w:pPr>
    <w:rPr>
      <w:sz w:val="20"/>
      <w:szCs w:val="20"/>
    </w:rPr>
  </w:style>
  <w:style w:type="character" w:customStyle="1" w:styleId="SzvegtrzsChar">
    <w:name w:val="Szövegtörzs Char"/>
    <w:link w:val="Szvegtrzs"/>
    <w:uiPriority w:val="99"/>
    <w:qFormat/>
    <w:locked/>
    <w:rsid w:val="00BB5BA0"/>
    <w:rPr>
      <w:rFonts w:eastAsia="Times New Roman"/>
      <w:lang w:eastAsia="hu-HU"/>
    </w:rPr>
  </w:style>
  <w:style w:type="character" w:customStyle="1" w:styleId="titlehun1">
    <w:name w:val="titlehun1"/>
    <w:uiPriority w:val="99"/>
    <w:rsid w:val="00BB5BA0"/>
    <w:rPr>
      <w:rFonts w:ascii="Arial" w:hAnsi="Arial" w:cs="Arial"/>
      <w:b/>
      <w:bCs/>
      <w:color w:val="auto"/>
      <w:sz w:val="14"/>
      <w:szCs w:val="14"/>
    </w:rPr>
  </w:style>
  <w:style w:type="paragraph" w:styleId="NormlWeb">
    <w:name w:val="Normal (Web)"/>
    <w:basedOn w:val="Norml"/>
    <w:uiPriority w:val="99"/>
    <w:qFormat/>
    <w:rsid w:val="00345227"/>
    <w:pPr>
      <w:spacing w:before="100" w:beforeAutospacing="1" w:after="100" w:afterAutospacing="1"/>
    </w:pPr>
    <w:rPr>
      <w:color w:val="000000"/>
    </w:rPr>
  </w:style>
  <w:style w:type="paragraph" w:customStyle="1" w:styleId="Szvegtrzsbehzssal31">
    <w:name w:val="Szövegtörzs behúzással 31"/>
    <w:basedOn w:val="Norml"/>
    <w:rsid w:val="00345227"/>
    <w:pPr>
      <w:suppressAutoHyphens/>
      <w:ind w:firstLine="709"/>
      <w:jc w:val="both"/>
    </w:pPr>
    <w:rPr>
      <w:lang w:eastAsia="ar-SA"/>
    </w:rPr>
  </w:style>
  <w:style w:type="character" w:customStyle="1" w:styleId="Szvegtrzsbehzssal2Char">
    <w:name w:val="Szövegtörzs behúzással 2 Char"/>
    <w:link w:val="Szvegtrzsbehzssal2"/>
    <w:uiPriority w:val="99"/>
    <w:locked/>
    <w:rsid w:val="00345227"/>
  </w:style>
  <w:style w:type="paragraph" w:styleId="Szvegtrzsbehzssal2">
    <w:name w:val="Body Text Indent 2"/>
    <w:basedOn w:val="Norml"/>
    <w:link w:val="Szvegtrzsbehzssal2Char"/>
    <w:uiPriority w:val="99"/>
    <w:rsid w:val="00345227"/>
    <w:pPr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BodyTextIndent2Char1">
    <w:name w:val="Body Text Indent 2 Char1"/>
    <w:uiPriority w:val="99"/>
    <w:semiHidden/>
    <w:rsid w:val="007B7A3B"/>
    <w:rPr>
      <w:rFonts w:eastAsia="Times New Roman"/>
      <w:sz w:val="24"/>
      <w:szCs w:val="24"/>
    </w:rPr>
  </w:style>
  <w:style w:type="character" w:customStyle="1" w:styleId="Szvegtrzsbehzssal2Char1">
    <w:name w:val="Szövegtörzs behúzással 2 Char1"/>
    <w:uiPriority w:val="99"/>
    <w:semiHidden/>
    <w:rsid w:val="00345227"/>
    <w:rPr>
      <w:rFonts w:eastAsia="Times New Roman"/>
      <w:sz w:val="24"/>
      <w:szCs w:val="24"/>
    </w:rPr>
  </w:style>
  <w:style w:type="character" w:customStyle="1" w:styleId="st1">
    <w:name w:val="st1"/>
    <w:rsid w:val="00345227"/>
  </w:style>
  <w:style w:type="paragraph" w:styleId="TJ2">
    <w:name w:val="toc 2"/>
    <w:basedOn w:val="Norml"/>
    <w:next w:val="Norml"/>
    <w:autoRedefine/>
    <w:uiPriority w:val="99"/>
    <w:semiHidden/>
    <w:locked/>
    <w:rsid w:val="00345227"/>
    <w:pPr>
      <w:ind w:left="240"/>
    </w:pPr>
  </w:style>
  <w:style w:type="table" w:customStyle="1" w:styleId="Rcsostblzat1">
    <w:name w:val="Rácsos táblázat1"/>
    <w:uiPriority w:val="59"/>
    <w:rsid w:val="00345227"/>
    <w:pPr>
      <w:numPr>
        <w:numId w:val="2"/>
      </w:numPr>
      <w:tabs>
        <w:tab w:val="num" w:pos="432"/>
      </w:tabs>
      <w:ind w:left="432" w:hanging="432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3">
    <w:name w:val="Char Char3"/>
    <w:uiPriority w:val="99"/>
    <w:semiHidden/>
    <w:rsid w:val="00345227"/>
    <w:rPr>
      <w:lang w:val="hu-HU" w:eastAsia="hu-HU"/>
    </w:rPr>
  </w:style>
  <w:style w:type="character" w:customStyle="1" w:styleId="CharChar4">
    <w:name w:val="Char Char4"/>
    <w:uiPriority w:val="99"/>
    <w:semiHidden/>
    <w:locked/>
    <w:rsid w:val="00345227"/>
    <w:rPr>
      <w:color w:val="000000"/>
      <w:sz w:val="24"/>
      <w:szCs w:val="24"/>
      <w:lang w:val="hu-HU" w:eastAsia="hu-HU"/>
    </w:rPr>
  </w:style>
  <w:style w:type="character" w:styleId="Kiemels">
    <w:name w:val="Emphasis"/>
    <w:uiPriority w:val="99"/>
    <w:qFormat/>
    <w:locked/>
    <w:rsid w:val="00345227"/>
    <w:rPr>
      <w:i/>
      <w:iCs/>
    </w:rPr>
  </w:style>
  <w:style w:type="paragraph" w:customStyle="1" w:styleId="CM25">
    <w:name w:val="CM25"/>
    <w:basedOn w:val="Norml"/>
    <w:next w:val="Norml"/>
    <w:uiPriority w:val="99"/>
    <w:rsid w:val="00345227"/>
    <w:pPr>
      <w:widowControl w:val="0"/>
      <w:autoSpaceDE w:val="0"/>
      <w:autoSpaceDN w:val="0"/>
      <w:adjustRightInd w:val="0"/>
    </w:pPr>
    <w:rPr>
      <w:rFonts w:ascii="LCNOBL+Arial,Bold" w:hAnsi="LCNOBL+Arial,Bold" w:cs="LCNOBL+Arial,Bold"/>
    </w:rPr>
  </w:style>
  <w:style w:type="paragraph" w:customStyle="1" w:styleId="Cmem01">
    <w:name w:val="Címem_01"/>
    <w:basedOn w:val="Norml"/>
    <w:autoRedefine/>
    <w:uiPriority w:val="99"/>
    <w:rsid w:val="00345227"/>
    <w:pPr>
      <w:spacing w:before="120" w:after="240"/>
      <w:jc w:val="center"/>
    </w:pPr>
    <w:rPr>
      <w:b/>
      <w:bCs/>
    </w:rPr>
  </w:style>
  <w:style w:type="paragraph" w:customStyle="1" w:styleId="Felsorols01">
    <w:name w:val="Felsorolás_01"/>
    <w:basedOn w:val="Norml"/>
    <w:autoRedefine/>
    <w:uiPriority w:val="99"/>
    <w:rsid w:val="00345227"/>
    <w:pPr>
      <w:tabs>
        <w:tab w:val="num" w:pos="928"/>
      </w:tabs>
      <w:spacing w:after="120"/>
      <w:ind w:left="928" w:hanging="360"/>
      <w:jc w:val="both"/>
    </w:pPr>
  </w:style>
  <w:style w:type="character" w:styleId="Lbjegyzet-hivatkozs">
    <w:name w:val="footnote reference"/>
    <w:uiPriority w:val="99"/>
    <w:semiHidden/>
    <w:rsid w:val="00345227"/>
    <w:rPr>
      <w:vertAlign w:val="superscript"/>
    </w:rPr>
  </w:style>
  <w:style w:type="paragraph" w:styleId="Szvegtrzsbehzssal">
    <w:name w:val="Body Text Indent"/>
    <w:basedOn w:val="Norml"/>
    <w:link w:val="SzvegtrzsbehzssalChar"/>
    <w:uiPriority w:val="99"/>
    <w:rsid w:val="00345227"/>
    <w:pPr>
      <w:ind w:firstLine="397"/>
      <w:jc w:val="both"/>
    </w:pPr>
    <w:rPr>
      <w:sz w:val="22"/>
      <w:szCs w:val="22"/>
    </w:rPr>
  </w:style>
  <w:style w:type="character" w:customStyle="1" w:styleId="SzvegtrzsbehzssalChar">
    <w:name w:val="Szövegtörzs behúzással Char"/>
    <w:link w:val="Szvegtrzsbehzssal"/>
    <w:uiPriority w:val="99"/>
    <w:locked/>
    <w:rsid w:val="00345227"/>
    <w:rPr>
      <w:rFonts w:eastAsia="Times New Roman"/>
      <w:sz w:val="22"/>
      <w:szCs w:val="22"/>
    </w:rPr>
  </w:style>
  <w:style w:type="paragraph" w:customStyle="1" w:styleId="szveg">
    <w:name w:val="szöveg"/>
    <w:basedOn w:val="Norml"/>
    <w:uiPriority w:val="99"/>
    <w:rsid w:val="00345227"/>
    <w:pPr>
      <w:tabs>
        <w:tab w:val="left" w:pos="3686"/>
        <w:tab w:val="left" w:pos="5954"/>
        <w:tab w:val="left" w:pos="9356"/>
      </w:tabs>
      <w:spacing w:before="120"/>
      <w:ind w:firstLine="284"/>
      <w:jc w:val="both"/>
    </w:pPr>
    <w:rPr>
      <w:rFonts w:ascii="Book Antiqua" w:hAnsi="Book Antiqua" w:cs="Book Antiqua"/>
    </w:rPr>
  </w:style>
  <w:style w:type="paragraph" w:customStyle="1" w:styleId="BodyText21">
    <w:name w:val="Body Text 21"/>
    <w:basedOn w:val="Norml"/>
    <w:uiPriority w:val="99"/>
    <w:rsid w:val="00345227"/>
    <w:pPr>
      <w:overflowPunct w:val="0"/>
      <w:autoSpaceDE w:val="0"/>
      <w:autoSpaceDN w:val="0"/>
      <w:adjustRightInd w:val="0"/>
      <w:textAlignment w:val="baseline"/>
    </w:pPr>
    <w:rPr>
      <w:b/>
      <w:bCs/>
      <w:sz w:val="26"/>
      <w:szCs w:val="26"/>
    </w:rPr>
  </w:style>
  <w:style w:type="paragraph" w:styleId="Szvegtrzsbehzssal3">
    <w:name w:val="Body Text Indent 3"/>
    <w:aliases w:val=" Char"/>
    <w:basedOn w:val="Norml"/>
    <w:link w:val="Szvegtrzsbehzssal3Char"/>
    <w:uiPriority w:val="99"/>
    <w:rsid w:val="00345227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aliases w:val=" Char Char"/>
    <w:link w:val="Szvegtrzsbehzssal3"/>
    <w:uiPriority w:val="99"/>
    <w:locked/>
    <w:rsid w:val="00345227"/>
    <w:rPr>
      <w:rFonts w:eastAsia="Times New Roman"/>
      <w:sz w:val="16"/>
      <w:szCs w:val="16"/>
    </w:rPr>
  </w:style>
  <w:style w:type="paragraph" w:customStyle="1" w:styleId="Tblzattartalom">
    <w:name w:val="Táblázattartalom"/>
    <w:basedOn w:val="Norml"/>
    <w:rsid w:val="00345227"/>
    <w:pPr>
      <w:suppressLineNumbers/>
      <w:suppressAutoHyphens/>
    </w:pPr>
    <w:rPr>
      <w:lang w:eastAsia="ar-SA"/>
    </w:rPr>
  </w:style>
  <w:style w:type="paragraph" w:customStyle="1" w:styleId="Tblzatfejlc">
    <w:name w:val="Táblázatfejléc"/>
    <w:basedOn w:val="Tblzattartalom"/>
    <w:rsid w:val="00345227"/>
    <w:pPr>
      <w:jc w:val="center"/>
    </w:pPr>
    <w:rPr>
      <w:b/>
      <w:bCs/>
      <w:i/>
      <w:iCs/>
    </w:rPr>
  </w:style>
  <w:style w:type="character" w:styleId="Mrltotthiperhivatkozs">
    <w:name w:val="FollowedHyperlink"/>
    <w:uiPriority w:val="99"/>
    <w:rsid w:val="00345227"/>
    <w:rPr>
      <w:color w:val="800080"/>
      <w:u w:val="single"/>
    </w:rPr>
  </w:style>
  <w:style w:type="paragraph" w:customStyle="1" w:styleId="Default">
    <w:name w:val="Default"/>
    <w:rsid w:val="0034522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itrearticle">
    <w:name w:val="Titre article"/>
    <w:basedOn w:val="Norml"/>
    <w:next w:val="Norml"/>
    <w:uiPriority w:val="99"/>
    <w:rsid w:val="00345227"/>
    <w:pPr>
      <w:keepNext/>
      <w:spacing w:before="360" w:after="120" w:line="360" w:lineRule="auto"/>
      <w:jc w:val="center"/>
    </w:pPr>
    <w:rPr>
      <w:i/>
      <w:iCs/>
      <w:lang w:val="en-GB" w:eastAsia="en-US"/>
    </w:rPr>
  </w:style>
  <w:style w:type="paragraph" w:styleId="Bortkcm">
    <w:name w:val="envelope address"/>
    <w:basedOn w:val="Norml"/>
    <w:uiPriority w:val="99"/>
    <w:rsid w:val="00345227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character" w:customStyle="1" w:styleId="mw-headline">
    <w:name w:val="mw-headline"/>
    <w:uiPriority w:val="99"/>
    <w:rsid w:val="00345227"/>
  </w:style>
  <w:style w:type="paragraph" w:styleId="Szvegtrzs2">
    <w:name w:val="Body Text 2"/>
    <w:basedOn w:val="Norml"/>
    <w:link w:val="Szvegtrzs2Char"/>
    <w:uiPriority w:val="99"/>
    <w:rsid w:val="00345227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locked/>
    <w:rsid w:val="00345227"/>
    <w:rPr>
      <w:rFonts w:eastAsia="Times New Roman"/>
      <w:sz w:val="24"/>
      <w:szCs w:val="24"/>
    </w:rPr>
  </w:style>
  <w:style w:type="paragraph" w:customStyle="1" w:styleId="Szvegtrzsbehzssal32">
    <w:name w:val="Szövegtörzs behúzással 32"/>
    <w:basedOn w:val="Norml"/>
    <w:uiPriority w:val="99"/>
    <w:rsid w:val="00345227"/>
    <w:pPr>
      <w:spacing w:after="120"/>
      <w:ind w:left="283"/>
    </w:pPr>
    <w:rPr>
      <w:sz w:val="16"/>
      <w:szCs w:val="16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345227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345227"/>
    <w:rPr>
      <w:rFonts w:eastAsia="Times New Roman"/>
    </w:rPr>
  </w:style>
  <w:style w:type="paragraph" w:customStyle="1" w:styleId="Szvegtrzs21">
    <w:name w:val="Szövegtörzs 21"/>
    <w:basedOn w:val="Norml"/>
    <w:rsid w:val="00345227"/>
    <w:pPr>
      <w:overflowPunct w:val="0"/>
      <w:autoSpaceDE w:val="0"/>
      <w:autoSpaceDN w:val="0"/>
      <w:adjustRightInd w:val="0"/>
      <w:textAlignment w:val="baseline"/>
    </w:pPr>
    <w:rPr>
      <w:b/>
      <w:bCs/>
      <w:sz w:val="26"/>
      <w:szCs w:val="26"/>
    </w:rPr>
  </w:style>
  <w:style w:type="table" w:customStyle="1" w:styleId="Rcsostblzat2">
    <w:name w:val="Rácsos táblázat2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">
    <w:name w:val="Rácsos táblázat3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">
    <w:name w:val="Rácsos táblázat7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34522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l"/>
    <w:uiPriority w:val="99"/>
    <w:rsid w:val="00345227"/>
    <w:pPr>
      <w:ind w:left="720"/>
    </w:pPr>
  </w:style>
  <w:style w:type="paragraph" w:customStyle="1" w:styleId="np">
    <w:name w:val="np"/>
    <w:basedOn w:val="Norml"/>
    <w:qFormat/>
    <w:rsid w:val="00345227"/>
    <w:pPr>
      <w:spacing w:before="100" w:beforeAutospacing="1" w:after="100" w:afterAutospacing="1"/>
    </w:pPr>
  </w:style>
  <w:style w:type="character" w:customStyle="1" w:styleId="apple-converted-space">
    <w:name w:val="apple-converted-space"/>
    <w:qFormat/>
    <w:rsid w:val="00345227"/>
  </w:style>
  <w:style w:type="character" w:customStyle="1" w:styleId="HeaderChar">
    <w:name w:val="Header Char"/>
    <w:locked/>
    <w:rsid w:val="00D23004"/>
    <w:rPr>
      <w:rFonts w:eastAsia="Times New Roman" w:cs="Times New Roman"/>
      <w:lang w:val="x-none" w:eastAsia="hu-HU"/>
    </w:rPr>
  </w:style>
  <w:style w:type="character" w:customStyle="1" w:styleId="FooterChar">
    <w:name w:val="Footer Char"/>
    <w:aliases w:val="Char Char Char"/>
    <w:locked/>
    <w:rsid w:val="00D23004"/>
    <w:rPr>
      <w:rFonts w:eastAsia="Times New Roman" w:cs="Times New Roman"/>
      <w:lang w:val="x-none" w:eastAsia="hu-HU"/>
    </w:rPr>
  </w:style>
  <w:style w:type="character" w:customStyle="1" w:styleId="Cmsor1Char">
    <w:name w:val="Címsor 1 Char"/>
    <w:link w:val="Cmsor1"/>
    <w:rsid w:val="004E10E2"/>
    <w:rPr>
      <w:rFonts w:ascii="Cambria" w:hAnsi="Cambria"/>
      <w:b/>
      <w:bCs/>
      <w:sz w:val="28"/>
      <w:szCs w:val="28"/>
      <w:lang w:val="hu-HU" w:eastAsia="en-US" w:bidi="en-US"/>
    </w:rPr>
  </w:style>
  <w:style w:type="paragraph" w:styleId="Cm">
    <w:name w:val="Title"/>
    <w:basedOn w:val="Norml"/>
    <w:next w:val="Norml"/>
    <w:link w:val="CmChar"/>
    <w:qFormat/>
    <w:locked/>
    <w:rsid w:val="004E10E2"/>
    <w:pPr>
      <w:pBdr>
        <w:bottom w:val="single" w:sz="4" w:space="1" w:color="auto"/>
      </w:pBdr>
      <w:contextualSpacing/>
      <w:jc w:val="both"/>
    </w:pPr>
    <w:rPr>
      <w:rFonts w:ascii="Cambria" w:hAnsi="Cambria"/>
      <w:spacing w:val="5"/>
      <w:sz w:val="52"/>
      <w:szCs w:val="52"/>
      <w:lang w:eastAsia="en-US" w:bidi="en-US"/>
    </w:rPr>
  </w:style>
  <w:style w:type="paragraph" w:styleId="Alcm">
    <w:name w:val="Subtitle"/>
    <w:basedOn w:val="Norml"/>
    <w:next w:val="Norml"/>
    <w:link w:val="AlcmChar"/>
    <w:qFormat/>
    <w:locked/>
    <w:rsid w:val="004E10E2"/>
    <w:pPr>
      <w:spacing w:after="600"/>
      <w:jc w:val="both"/>
    </w:pPr>
    <w:rPr>
      <w:rFonts w:ascii="Cambria" w:hAnsi="Cambria"/>
      <w:i/>
      <w:iCs/>
      <w:spacing w:val="13"/>
      <w:lang w:eastAsia="en-US" w:bidi="en-US"/>
    </w:rPr>
  </w:style>
  <w:style w:type="character" w:styleId="Kiemels2">
    <w:name w:val="Strong"/>
    <w:qFormat/>
    <w:locked/>
    <w:rsid w:val="004E10E2"/>
    <w:rPr>
      <w:b/>
      <w:bCs/>
    </w:rPr>
  </w:style>
  <w:style w:type="paragraph" w:styleId="Nincstrkz">
    <w:name w:val="No Spacing"/>
    <w:basedOn w:val="Norml"/>
    <w:qFormat/>
    <w:rsid w:val="004E10E2"/>
    <w:pPr>
      <w:jc w:val="both"/>
    </w:pPr>
    <w:rPr>
      <w:rFonts w:eastAsia="Calibri"/>
      <w:szCs w:val="22"/>
      <w:lang w:eastAsia="en-US" w:bidi="en-US"/>
    </w:rPr>
  </w:style>
  <w:style w:type="paragraph" w:styleId="Idzet">
    <w:name w:val="Quote"/>
    <w:basedOn w:val="Norml"/>
    <w:next w:val="Norml"/>
    <w:link w:val="IdzetChar"/>
    <w:qFormat/>
    <w:rsid w:val="004E10E2"/>
    <w:pPr>
      <w:spacing w:before="200"/>
      <w:ind w:left="360" w:right="360"/>
      <w:jc w:val="both"/>
    </w:pPr>
    <w:rPr>
      <w:rFonts w:eastAsia="Calibri"/>
      <w:i/>
      <w:iCs/>
      <w:szCs w:val="22"/>
      <w:lang w:eastAsia="en-US" w:bidi="en-US"/>
    </w:rPr>
  </w:style>
  <w:style w:type="character" w:customStyle="1" w:styleId="IdzetChar">
    <w:name w:val="Idézet Char"/>
    <w:link w:val="Idzet"/>
    <w:rsid w:val="004E10E2"/>
    <w:rPr>
      <w:rFonts w:eastAsia="Calibri"/>
      <w:i/>
      <w:iCs/>
      <w:sz w:val="24"/>
      <w:szCs w:val="22"/>
      <w:lang w:val="hu-HU" w:eastAsia="en-US" w:bidi="en-US"/>
    </w:rPr>
  </w:style>
  <w:style w:type="paragraph" w:styleId="Kiemeltidzet">
    <w:name w:val="Intense Quote"/>
    <w:basedOn w:val="Norml"/>
    <w:next w:val="Norml"/>
    <w:link w:val="KiemeltidzetChar"/>
    <w:qFormat/>
    <w:rsid w:val="004E10E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2"/>
      <w:lang w:eastAsia="en-US" w:bidi="en-US"/>
    </w:rPr>
  </w:style>
  <w:style w:type="character" w:customStyle="1" w:styleId="KiemeltidzetChar">
    <w:name w:val="Kiemelt idézet Char"/>
    <w:link w:val="Kiemeltidzet"/>
    <w:rsid w:val="004E10E2"/>
    <w:rPr>
      <w:rFonts w:eastAsia="Calibri"/>
      <w:b/>
      <w:bCs/>
      <w:i/>
      <w:iCs/>
      <w:sz w:val="24"/>
      <w:szCs w:val="22"/>
      <w:lang w:val="hu-HU" w:eastAsia="en-US" w:bidi="en-US"/>
    </w:rPr>
  </w:style>
  <w:style w:type="character" w:styleId="Finomkiemels">
    <w:name w:val="Subtle Emphasis"/>
    <w:qFormat/>
    <w:rsid w:val="004E10E2"/>
    <w:rPr>
      <w:i/>
      <w:iCs/>
    </w:rPr>
  </w:style>
  <w:style w:type="character" w:styleId="Ershangslyozs">
    <w:name w:val="Intense Emphasis"/>
    <w:qFormat/>
    <w:rsid w:val="004E10E2"/>
    <w:rPr>
      <w:b/>
      <w:bCs/>
    </w:rPr>
  </w:style>
  <w:style w:type="character" w:styleId="Finomhivatkozs">
    <w:name w:val="Subtle Reference"/>
    <w:qFormat/>
    <w:rsid w:val="004E10E2"/>
    <w:rPr>
      <w:smallCaps/>
    </w:rPr>
  </w:style>
  <w:style w:type="character" w:styleId="Ershivatkozs">
    <w:name w:val="Intense Reference"/>
    <w:qFormat/>
    <w:rsid w:val="004E10E2"/>
    <w:rPr>
      <w:smallCaps/>
      <w:spacing w:val="5"/>
      <w:u w:val="single"/>
    </w:rPr>
  </w:style>
  <w:style w:type="character" w:styleId="Knyvcme">
    <w:name w:val="Book Title"/>
    <w:qFormat/>
    <w:rsid w:val="004E10E2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qFormat/>
    <w:rsid w:val="004E10E2"/>
    <w:pPr>
      <w:outlineLvl w:val="9"/>
    </w:pPr>
  </w:style>
  <w:style w:type="paragraph" w:styleId="TJ4">
    <w:name w:val="toc 4"/>
    <w:basedOn w:val="Norml"/>
    <w:next w:val="Norml"/>
    <w:autoRedefine/>
    <w:unhideWhenUsed/>
    <w:locked/>
    <w:rsid w:val="004E10E2"/>
    <w:pPr>
      <w:ind w:left="720"/>
      <w:jc w:val="both"/>
    </w:pPr>
    <w:rPr>
      <w:rFonts w:eastAsia="Calibri"/>
      <w:szCs w:val="22"/>
      <w:lang w:eastAsia="en-US" w:bidi="en-US"/>
    </w:rPr>
  </w:style>
  <w:style w:type="character" w:customStyle="1" w:styleId="CharCharChar">
    <w:name w:val="Char Char Char"/>
    <w:rsid w:val="004E10E2"/>
    <w:rPr>
      <w:rFonts w:ascii="Times New Roman" w:eastAsia="Times New Roman" w:hAnsi="Times New Roman"/>
      <w:sz w:val="16"/>
      <w:szCs w:val="16"/>
    </w:rPr>
  </w:style>
  <w:style w:type="paragraph" w:customStyle="1" w:styleId="Szvegtrzsbehzssal33">
    <w:name w:val="Szövegtörzs behúzással 33"/>
    <w:basedOn w:val="Norml"/>
    <w:rsid w:val="004E10E2"/>
    <w:pPr>
      <w:spacing w:after="120"/>
      <w:ind w:left="283"/>
    </w:pPr>
    <w:rPr>
      <w:sz w:val="16"/>
      <w:szCs w:val="16"/>
      <w:lang w:eastAsia="zh-CN"/>
    </w:rPr>
  </w:style>
  <w:style w:type="character" w:customStyle="1" w:styleId="WW8Num1z0">
    <w:name w:val="WW8Num1z0"/>
    <w:rsid w:val="004E10E2"/>
    <w:rPr>
      <w:rFonts w:cs="Times New Roman"/>
    </w:rPr>
  </w:style>
  <w:style w:type="character" w:customStyle="1" w:styleId="WW8Num1z1">
    <w:name w:val="WW8Num1z1"/>
    <w:rsid w:val="004E10E2"/>
  </w:style>
  <w:style w:type="character" w:customStyle="1" w:styleId="WW8Num1z2">
    <w:name w:val="WW8Num1z2"/>
    <w:rsid w:val="004E10E2"/>
  </w:style>
  <w:style w:type="character" w:customStyle="1" w:styleId="WW8Num1z3">
    <w:name w:val="WW8Num1z3"/>
    <w:rsid w:val="004E10E2"/>
  </w:style>
  <w:style w:type="character" w:customStyle="1" w:styleId="WW8Num1z4">
    <w:name w:val="WW8Num1z4"/>
    <w:rsid w:val="004E10E2"/>
  </w:style>
  <w:style w:type="character" w:customStyle="1" w:styleId="WW8Num1z5">
    <w:name w:val="WW8Num1z5"/>
    <w:rsid w:val="004E10E2"/>
  </w:style>
  <w:style w:type="character" w:customStyle="1" w:styleId="WW8Num1z6">
    <w:name w:val="WW8Num1z6"/>
    <w:rsid w:val="004E10E2"/>
  </w:style>
  <w:style w:type="character" w:customStyle="1" w:styleId="WW8Num1z7">
    <w:name w:val="WW8Num1z7"/>
    <w:rsid w:val="004E10E2"/>
  </w:style>
  <w:style w:type="character" w:customStyle="1" w:styleId="WW8Num1z8">
    <w:name w:val="WW8Num1z8"/>
    <w:rsid w:val="004E10E2"/>
  </w:style>
  <w:style w:type="character" w:customStyle="1" w:styleId="WW8Num2z0">
    <w:name w:val="WW8Num2z0"/>
    <w:rsid w:val="004E10E2"/>
  </w:style>
  <w:style w:type="character" w:customStyle="1" w:styleId="WW8Num3z0">
    <w:name w:val="WW8Num3z0"/>
    <w:rsid w:val="004E10E2"/>
    <w:rPr>
      <w:rFonts w:ascii="Arial" w:hAnsi="Arial" w:cs="Times New Roman"/>
      <w:b/>
      <w:sz w:val="20"/>
      <w:szCs w:val="20"/>
    </w:rPr>
  </w:style>
  <w:style w:type="character" w:customStyle="1" w:styleId="WW8Num3z1">
    <w:name w:val="WW8Num3z1"/>
    <w:rsid w:val="004E10E2"/>
    <w:rPr>
      <w:rFonts w:ascii="Courier New" w:hAnsi="Courier New" w:cs="Courier New"/>
    </w:rPr>
  </w:style>
  <w:style w:type="character" w:customStyle="1" w:styleId="WW8Num3z2">
    <w:name w:val="WW8Num3z2"/>
    <w:rsid w:val="004E10E2"/>
    <w:rPr>
      <w:rFonts w:ascii="Wingdings" w:hAnsi="Wingdings" w:cs="Wingdings"/>
    </w:rPr>
  </w:style>
  <w:style w:type="character" w:customStyle="1" w:styleId="WW8Num4z0">
    <w:name w:val="WW8Num4z0"/>
    <w:rsid w:val="004E10E2"/>
    <w:rPr>
      <w:rFonts w:ascii="Arial" w:hAnsi="Arial" w:cs="Times New Roman"/>
      <w:b/>
      <w:sz w:val="20"/>
      <w:szCs w:val="20"/>
    </w:rPr>
  </w:style>
  <w:style w:type="character" w:customStyle="1" w:styleId="WW8Num5z0">
    <w:name w:val="WW8Num5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6z0">
    <w:name w:val="WW8Num6z0"/>
    <w:rsid w:val="004E10E2"/>
    <w:rPr>
      <w:rFonts w:ascii="Symbol" w:hAnsi="Symbol" w:cs="Symbol"/>
      <w:color w:val="FF3333"/>
      <w:sz w:val="20"/>
      <w:szCs w:val="20"/>
    </w:rPr>
  </w:style>
  <w:style w:type="character" w:customStyle="1" w:styleId="WW8Num6z1">
    <w:name w:val="WW8Num6z1"/>
    <w:rsid w:val="004E10E2"/>
    <w:rPr>
      <w:rFonts w:ascii="Courier New" w:hAnsi="Courier New" w:cs="Courier New"/>
    </w:rPr>
  </w:style>
  <w:style w:type="character" w:customStyle="1" w:styleId="WW8Num6z2">
    <w:name w:val="WW8Num6z2"/>
    <w:rsid w:val="004E10E2"/>
    <w:rPr>
      <w:rFonts w:ascii="Wingdings" w:hAnsi="Wingdings" w:cs="Wingdings"/>
    </w:rPr>
  </w:style>
  <w:style w:type="character" w:customStyle="1" w:styleId="WW8Num7z0">
    <w:name w:val="WW8Num7z0"/>
    <w:rsid w:val="004E10E2"/>
    <w:rPr>
      <w:rFonts w:ascii="Symbol" w:hAnsi="Symbol" w:cs="Symbol"/>
    </w:rPr>
  </w:style>
  <w:style w:type="character" w:customStyle="1" w:styleId="WW8Num7z1">
    <w:name w:val="WW8Num7z1"/>
    <w:rsid w:val="004E10E2"/>
  </w:style>
  <w:style w:type="character" w:customStyle="1" w:styleId="WW8Num7z2">
    <w:name w:val="WW8Num7z2"/>
    <w:rsid w:val="004E10E2"/>
    <w:rPr>
      <w:rFonts w:ascii="Wingdings" w:hAnsi="Wingdings" w:cs="Wingdings"/>
    </w:rPr>
  </w:style>
  <w:style w:type="character" w:customStyle="1" w:styleId="WW8Num8z0">
    <w:name w:val="WW8Num8z0"/>
    <w:rsid w:val="004E10E2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8z1">
    <w:name w:val="WW8Num8z1"/>
    <w:rsid w:val="004E10E2"/>
    <w:rPr>
      <w:rFonts w:ascii="Courier New" w:hAnsi="Courier New" w:cs="Courier New"/>
    </w:rPr>
  </w:style>
  <w:style w:type="character" w:customStyle="1" w:styleId="WW8Num8z2">
    <w:name w:val="WW8Num8z2"/>
    <w:rsid w:val="004E10E2"/>
    <w:rPr>
      <w:rFonts w:ascii="Wingdings" w:hAnsi="Wingdings" w:cs="Wingdings"/>
    </w:rPr>
  </w:style>
  <w:style w:type="character" w:customStyle="1" w:styleId="WW8Num9z0">
    <w:name w:val="WW8Num9z0"/>
    <w:rsid w:val="004E10E2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9z1">
    <w:name w:val="WW8Num9z1"/>
    <w:rsid w:val="004E10E2"/>
    <w:rPr>
      <w:rFonts w:ascii="Courier New" w:hAnsi="Courier New" w:cs="Courier New"/>
    </w:rPr>
  </w:style>
  <w:style w:type="character" w:customStyle="1" w:styleId="WW8Num9z2">
    <w:name w:val="WW8Num9z2"/>
    <w:rsid w:val="004E10E2"/>
    <w:rPr>
      <w:rFonts w:ascii="Wingdings" w:hAnsi="Wingdings" w:cs="Wingdings"/>
    </w:rPr>
  </w:style>
  <w:style w:type="character" w:customStyle="1" w:styleId="WW8Num10z0">
    <w:name w:val="WW8Num10z0"/>
    <w:rsid w:val="004E10E2"/>
    <w:rPr>
      <w:rFonts w:ascii="Symbol" w:hAnsi="Symbol" w:cs="Symbol"/>
      <w:sz w:val="20"/>
      <w:szCs w:val="20"/>
    </w:rPr>
  </w:style>
  <w:style w:type="character" w:customStyle="1" w:styleId="WW8Num10z1">
    <w:name w:val="WW8Num10z1"/>
    <w:rsid w:val="004E10E2"/>
    <w:rPr>
      <w:rFonts w:ascii="Courier New" w:hAnsi="Courier New" w:cs="Courier New"/>
    </w:rPr>
  </w:style>
  <w:style w:type="character" w:customStyle="1" w:styleId="WW8Num10z2">
    <w:name w:val="WW8Num10z2"/>
    <w:rsid w:val="004E10E2"/>
    <w:rPr>
      <w:rFonts w:ascii="Wingdings" w:hAnsi="Wingdings" w:cs="Wingdings"/>
    </w:rPr>
  </w:style>
  <w:style w:type="character" w:customStyle="1" w:styleId="WW8Num11z0">
    <w:name w:val="WW8Num11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1z1">
    <w:name w:val="WW8Num11z1"/>
    <w:rsid w:val="004E10E2"/>
    <w:rPr>
      <w:rFonts w:ascii="Courier New" w:hAnsi="Courier New" w:cs="Courier New"/>
    </w:rPr>
  </w:style>
  <w:style w:type="character" w:customStyle="1" w:styleId="WW8Num11z2">
    <w:name w:val="WW8Num11z2"/>
    <w:rsid w:val="004E10E2"/>
    <w:rPr>
      <w:rFonts w:ascii="Wingdings" w:hAnsi="Wingdings" w:cs="Wingdings"/>
    </w:rPr>
  </w:style>
  <w:style w:type="character" w:customStyle="1" w:styleId="WW8Num12z0">
    <w:name w:val="WW8Num12z0"/>
    <w:rsid w:val="004E10E2"/>
    <w:rPr>
      <w:rFonts w:ascii="Symbol" w:hAnsi="Symbol" w:cs="Symbol"/>
      <w:sz w:val="20"/>
      <w:szCs w:val="20"/>
    </w:rPr>
  </w:style>
  <w:style w:type="character" w:customStyle="1" w:styleId="WW8Num12z1">
    <w:name w:val="WW8Num12z1"/>
    <w:rsid w:val="004E10E2"/>
    <w:rPr>
      <w:rFonts w:ascii="Courier New" w:hAnsi="Courier New" w:cs="Courier New"/>
    </w:rPr>
  </w:style>
  <w:style w:type="character" w:customStyle="1" w:styleId="WW8Num12z2">
    <w:name w:val="WW8Num12z2"/>
    <w:rsid w:val="004E10E2"/>
    <w:rPr>
      <w:rFonts w:ascii="Wingdings" w:hAnsi="Wingdings" w:cs="Wingdings"/>
    </w:rPr>
  </w:style>
  <w:style w:type="character" w:customStyle="1" w:styleId="WW8Num13z0">
    <w:name w:val="WW8Num13z0"/>
    <w:rsid w:val="004E10E2"/>
    <w:rPr>
      <w:rFonts w:ascii="Symbol" w:hAnsi="Symbol" w:cs="Symbol"/>
    </w:rPr>
  </w:style>
  <w:style w:type="character" w:customStyle="1" w:styleId="WW8Num13z1">
    <w:name w:val="WW8Num13z1"/>
    <w:rsid w:val="004E10E2"/>
    <w:rPr>
      <w:rFonts w:ascii="Courier New" w:hAnsi="Courier New" w:cs="Courier New"/>
    </w:rPr>
  </w:style>
  <w:style w:type="character" w:customStyle="1" w:styleId="WW8Num13z2">
    <w:name w:val="WW8Num13z2"/>
    <w:rsid w:val="004E10E2"/>
    <w:rPr>
      <w:rFonts w:ascii="Wingdings" w:hAnsi="Wingdings" w:cs="Wingdings"/>
    </w:rPr>
  </w:style>
  <w:style w:type="character" w:customStyle="1" w:styleId="WW8Num14z0">
    <w:name w:val="WW8Num14z0"/>
    <w:rsid w:val="004E10E2"/>
    <w:rPr>
      <w:rFonts w:ascii="Symbol" w:hAnsi="Symbol" w:cs="Symbol"/>
    </w:rPr>
  </w:style>
  <w:style w:type="character" w:customStyle="1" w:styleId="WW8Num14z1">
    <w:name w:val="WW8Num14z1"/>
    <w:rsid w:val="004E10E2"/>
    <w:rPr>
      <w:rFonts w:ascii="Courier New" w:hAnsi="Courier New" w:cs="Courier New"/>
    </w:rPr>
  </w:style>
  <w:style w:type="character" w:customStyle="1" w:styleId="WW8Num14z2">
    <w:name w:val="WW8Num14z2"/>
    <w:rsid w:val="004E10E2"/>
    <w:rPr>
      <w:rFonts w:ascii="Wingdings" w:hAnsi="Wingdings" w:cs="Wingdings"/>
    </w:rPr>
  </w:style>
  <w:style w:type="character" w:customStyle="1" w:styleId="WW8Num15z0">
    <w:name w:val="WW8Num15z0"/>
    <w:rsid w:val="004E10E2"/>
    <w:rPr>
      <w:rFonts w:ascii="Symbol" w:hAnsi="Symbol" w:cs="Symbol"/>
    </w:rPr>
  </w:style>
  <w:style w:type="character" w:customStyle="1" w:styleId="WW8Num15z1">
    <w:name w:val="WW8Num15z1"/>
    <w:rsid w:val="004E10E2"/>
    <w:rPr>
      <w:rFonts w:ascii="Courier New" w:hAnsi="Courier New" w:cs="Courier New"/>
    </w:rPr>
  </w:style>
  <w:style w:type="character" w:customStyle="1" w:styleId="WW8Num15z2">
    <w:name w:val="WW8Num15z2"/>
    <w:rsid w:val="004E10E2"/>
    <w:rPr>
      <w:rFonts w:ascii="Wingdings" w:hAnsi="Wingdings" w:cs="Wingdings"/>
    </w:rPr>
  </w:style>
  <w:style w:type="character" w:customStyle="1" w:styleId="WW8Num16z0">
    <w:name w:val="WW8Num16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6z1">
    <w:name w:val="WW8Num16z1"/>
    <w:rsid w:val="004E10E2"/>
    <w:rPr>
      <w:rFonts w:ascii="Courier New" w:hAnsi="Courier New" w:cs="Courier New"/>
    </w:rPr>
  </w:style>
  <w:style w:type="character" w:customStyle="1" w:styleId="WW8Num16z2">
    <w:name w:val="WW8Num16z2"/>
    <w:rsid w:val="004E10E2"/>
    <w:rPr>
      <w:rFonts w:ascii="Wingdings" w:hAnsi="Wingdings" w:cs="Wingdings"/>
    </w:rPr>
  </w:style>
  <w:style w:type="character" w:customStyle="1" w:styleId="WW8Num17z0">
    <w:name w:val="WW8Num17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17z1">
    <w:name w:val="WW8Num17z1"/>
    <w:rsid w:val="004E10E2"/>
    <w:rPr>
      <w:rFonts w:ascii="Courier New" w:hAnsi="Courier New" w:cs="Courier New"/>
    </w:rPr>
  </w:style>
  <w:style w:type="character" w:customStyle="1" w:styleId="WW8Num17z2">
    <w:name w:val="WW8Num17z2"/>
    <w:rsid w:val="004E10E2"/>
    <w:rPr>
      <w:rFonts w:ascii="Wingdings" w:hAnsi="Wingdings" w:cs="Wingdings"/>
    </w:rPr>
  </w:style>
  <w:style w:type="character" w:customStyle="1" w:styleId="WW8Num18z0">
    <w:name w:val="WW8Num18z0"/>
    <w:rsid w:val="004E10E2"/>
    <w:rPr>
      <w:rFonts w:ascii="Symbol" w:hAnsi="Symbol" w:cs="Symbol"/>
    </w:rPr>
  </w:style>
  <w:style w:type="character" w:customStyle="1" w:styleId="WW8Num18z1">
    <w:name w:val="WW8Num18z1"/>
    <w:rsid w:val="004E10E2"/>
    <w:rPr>
      <w:rFonts w:ascii="Courier New" w:hAnsi="Courier New" w:cs="Courier New"/>
    </w:rPr>
  </w:style>
  <w:style w:type="character" w:customStyle="1" w:styleId="WW8Num18z2">
    <w:name w:val="WW8Num18z2"/>
    <w:rsid w:val="004E10E2"/>
    <w:rPr>
      <w:rFonts w:ascii="Wingdings" w:hAnsi="Wingdings" w:cs="Wingdings"/>
    </w:rPr>
  </w:style>
  <w:style w:type="character" w:customStyle="1" w:styleId="WW8Num19z0">
    <w:name w:val="WW8Num19z0"/>
    <w:rsid w:val="004E10E2"/>
    <w:rPr>
      <w:rFonts w:ascii="Symbol" w:hAnsi="Symbol" w:cs="Symbol"/>
    </w:rPr>
  </w:style>
  <w:style w:type="character" w:customStyle="1" w:styleId="WW8Num20z0">
    <w:name w:val="WW8Num20z0"/>
    <w:rsid w:val="004E10E2"/>
    <w:rPr>
      <w:rFonts w:ascii="Symbol" w:hAnsi="Symbol" w:cs="Symbol"/>
      <w:sz w:val="20"/>
      <w:szCs w:val="20"/>
    </w:rPr>
  </w:style>
  <w:style w:type="character" w:customStyle="1" w:styleId="WW8Num21z0">
    <w:name w:val="WW8Num21z0"/>
    <w:rsid w:val="004E10E2"/>
    <w:rPr>
      <w:rFonts w:cs="Times New Roman"/>
      <w:color w:val="000000"/>
    </w:rPr>
  </w:style>
  <w:style w:type="character" w:customStyle="1" w:styleId="WW8Num22z0">
    <w:name w:val="WW8Num22z0"/>
    <w:rsid w:val="004E10E2"/>
    <w:rPr>
      <w:rFonts w:ascii="Symbol" w:hAnsi="Symbol" w:cs="Symbol"/>
    </w:rPr>
  </w:style>
  <w:style w:type="character" w:customStyle="1" w:styleId="WW8Num23z0">
    <w:name w:val="WW8Num23z0"/>
    <w:rsid w:val="004E10E2"/>
    <w:rPr>
      <w:rFonts w:ascii="Symbol" w:hAnsi="Symbol" w:cs="Symbol"/>
      <w:sz w:val="20"/>
      <w:szCs w:val="20"/>
    </w:rPr>
  </w:style>
  <w:style w:type="character" w:customStyle="1" w:styleId="WW8Num24z0">
    <w:name w:val="WW8Num24z0"/>
    <w:rsid w:val="004E10E2"/>
  </w:style>
  <w:style w:type="character" w:customStyle="1" w:styleId="WW8Num25z0">
    <w:name w:val="WW8Num25z0"/>
    <w:rsid w:val="004E10E2"/>
    <w:rPr>
      <w:rFonts w:ascii="Arial" w:hAnsi="Arial" w:cs="Arial"/>
      <w:color w:val="000000"/>
      <w:sz w:val="20"/>
      <w:szCs w:val="20"/>
    </w:rPr>
  </w:style>
  <w:style w:type="character" w:customStyle="1" w:styleId="WW8Num26z0">
    <w:name w:val="WW8Num26z0"/>
    <w:rsid w:val="004E10E2"/>
    <w:rPr>
      <w:rFonts w:ascii="Symbol" w:hAnsi="Symbol" w:cs="Symbol"/>
      <w:sz w:val="20"/>
      <w:szCs w:val="20"/>
    </w:rPr>
  </w:style>
  <w:style w:type="character" w:customStyle="1" w:styleId="WW8Num27z0">
    <w:name w:val="WW8Num27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28z0">
    <w:name w:val="WW8Num28z0"/>
    <w:rsid w:val="004E10E2"/>
    <w:rPr>
      <w:rFonts w:ascii="Symbol" w:hAnsi="Symbol" w:cs="Symbol"/>
      <w:sz w:val="20"/>
      <w:szCs w:val="20"/>
    </w:rPr>
  </w:style>
  <w:style w:type="character" w:customStyle="1" w:styleId="WW8Num29z0">
    <w:name w:val="WW8Num29z0"/>
    <w:rsid w:val="004E10E2"/>
    <w:rPr>
      <w:rFonts w:ascii="Symbol" w:hAnsi="Symbol" w:cs="Symbol"/>
      <w:color w:val="000000"/>
      <w:sz w:val="20"/>
      <w:szCs w:val="20"/>
      <w:shd w:val="clear" w:color="auto" w:fill="FF6600"/>
    </w:rPr>
  </w:style>
  <w:style w:type="character" w:customStyle="1" w:styleId="WW8Num30z0">
    <w:name w:val="WW8Num30z0"/>
    <w:rsid w:val="004E10E2"/>
    <w:rPr>
      <w:rFonts w:ascii="Symbol" w:hAnsi="Symbol" w:cs="Symbol"/>
      <w:sz w:val="20"/>
      <w:szCs w:val="20"/>
    </w:rPr>
  </w:style>
  <w:style w:type="character" w:customStyle="1" w:styleId="WW8Num31z0">
    <w:name w:val="WW8Num31z0"/>
    <w:rsid w:val="004E10E2"/>
    <w:rPr>
      <w:rFonts w:ascii="Symbol" w:hAnsi="Symbol" w:cs="Symbol"/>
      <w:color w:val="auto"/>
      <w:sz w:val="20"/>
      <w:szCs w:val="20"/>
    </w:rPr>
  </w:style>
  <w:style w:type="character" w:customStyle="1" w:styleId="WW8Num31z1">
    <w:name w:val="WW8Num31z1"/>
    <w:rsid w:val="004E10E2"/>
    <w:rPr>
      <w:rFonts w:ascii="Courier New" w:hAnsi="Courier New" w:cs="Courier New"/>
    </w:rPr>
  </w:style>
  <w:style w:type="character" w:customStyle="1" w:styleId="WW8Num32z0">
    <w:name w:val="WW8Num32z0"/>
    <w:rsid w:val="004E10E2"/>
    <w:rPr>
      <w:rFonts w:ascii="Symbol" w:hAnsi="Symbol" w:cs="Symbol"/>
      <w:sz w:val="20"/>
      <w:szCs w:val="20"/>
    </w:rPr>
  </w:style>
  <w:style w:type="character" w:customStyle="1" w:styleId="WW8Num32z1">
    <w:name w:val="WW8Num32z1"/>
    <w:rsid w:val="004E10E2"/>
    <w:rPr>
      <w:rFonts w:ascii="Courier New" w:hAnsi="Courier New" w:cs="Courier New"/>
    </w:rPr>
  </w:style>
  <w:style w:type="character" w:customStyle="1" w:styleId="WW8Num33z0">
    <w:name w:val="WW8Num33z0"/>
    <w:rsid w:val="004E10E2"/>
    <w:rPr>
      <w:rFonts w:ascii="Symbol" w:hAnsi="Symbol" w:cs="Symbol"/>
    </w:rPr>
  </w:style>
  <w:style w:type="character" w:customStyle="1" w:styleId="WW8Num33z1">
    <w:name w:val="WW8Num33z1"/>
    <w:rsid w:val="004E10E2"/>
    <w:rPr>
      <w:rFonts w:ascii="Courier New" w:hAnsi="Courier New" w:cs="Courier New"/>
    </w:rPr>
  </w:style>
  <w:style w:type="character" w:customStyle="1" w:styleId="WW8Num33z2">
    <w:name w:val="WW8Num33z2"/>
    <w:rsid w:val="004E10E2"/>
    <w:rPr>
      <w:rFonts w:ascii="Wingdings" w:hAnsi="Wingdings" w:cs="Wingdings"/>
    </w:rPr>
  </w:style>
  <w:style w:type="character" w:customStyle="1" w:styleId="WW8Num34z0">
    <w:name w:val="WW8Num34z0"/>
    <w:rsid w:val="004E10E2"/>
    <w:rPr>
      <w:rFonts w:ascii="Symbol" w:hAnsi="Symbol" w:cs="Symbol"/>
      <w:color w:val="000000"/>
      <w:sz w:val="20"/>
      <w:szCs w:val="20"/>
      <w:shd w:val="clear" w:color="auto" w:fill="FF6600"/>
    </w:rPr>
  </w:style>
  <w:style w:type="character" w:customStyle="1" w:styleId="WW8Num34z1">
    <w:name w:val="WW8Num34z1"/>
    <w:rsid w:val="004E10E2"/>
    <w:rPr>
      <w:rFonts w:ascii="Courier New" w:hAnsi="Courier New" w:cs="Courier New"/>
    </w:rPr>
  </w:style>
  <w:style w:type="character" w:customStyle="1" w:styleId="WW8Num34z2">
    <w:name w:val="WW8Num34z2"/>
    <w:rsid w:val="004E10E2"/>
    <w:rPr>
      <w:rFonts w:ascii="Wingdings" w:hAnsi="Wingdings" w:cs="Wingdings"/>
    </w:rPr>
  </w:style>
  <w:style w:type="character" w:customStyle="1" w:styleId="Bekezdsalapbettpusa2">
    <w:name w:val="Bekezdés alapbetűtípusa2"/>
    <w:rsid w:val="004E10E2"/>
  </w:style>
  <w:style w:type="character" w:customStyle="1" w:styleId="WW8Num2z1">
    <w:name w:val="WW8Num2z1"/>
    <w:rsid w:val="004E10E2"/>
  </w:style>
  <w:style w:type="character" w:customStyle="1" w:styleId="WW8Num2z2">
    <w:name w:val="WW8Num2z2"/>
    <w:rsid w:val="004E10E2"/>
  </w:style>
  <w:style w:type="character" w:customStyle="1" w:styleId="WW8Num5z1">
    <w:name w:val="WW8Num5z1"/>
    <w:rsid w:val="004E10E2"/>
    <w:rPr>
      <w:rFonts w:ascii="Courier New" w:hAnsi="Courier New" w:cs="Courier New"/>
    </w:rPr>
  </w:style>
  <w:style w:type="character" w:customStyle="1" w:styleId="WW8Num5z2">
    <w:name w:val="WW8Num5z2"/>
    <w:rsid w:val="004E10E2"/>
    <w:rPr>
      <w:rFonts w:ascii="Wingdings" w:hAnsi="Wingdings" w:cs="Wingdings"/>
    </w:rPr>
  </w:style>
  <w:style w:type="character" w:customStyle="1" w:styleId="WW8Num19z1">
    <w:name w:val="WW8Num19z1"/>
    <w:rsid w:val="004E10E2"/>
    <w:rPr>
      <w:rFonts w:ascii="Courier New" w:hAnsi="Courier New" w:cs="Courier New"/>
    </w:rPr>
  </w:style>
  <w:style w:type="character" w:customStyle="1" w:styleId="WW8Num19z2">
    <w:name w:val="WW8Num19z2"/>
    <w:rsid w:val="004E10E2"/>
    <w:rPr>
      <w:rFonts w:ascii="Wingdings" w:hAnsi="Wingdings" w:cs="Wingdings"/>
    </w:rPr>
  </w:style>
  <w:style w:type="character" w:customStyle="1" w:styleId="WW8Num20z1">
    <w:name w:val="WW8Num20z1"/>
    <w:rsid w:val="004E10E2"/>
    <w:rPr>
      <w:rFonts w:ascii="Courier New" w:hAnsi="Courier New" w:cs="Courier New"/>
    </w:rPr>
  </w:style>
  <w:style w:type="character" w:customStyle="1" w:styleId="WW8Num20z2">
    <w:name w:val="WW8Num20z2"/>
    <w:rsid w:val="004E10E2"/>
    <w:rPr>
      <w:rFonts w:ascii="Wingdings" w:hAnsi="Wingdings" w:cs="Wingdings"/>
    </w:rPr>
  </w:style>
  <w:style w:type="character" w:customStyle="1" w:styleId="WW8Num22z1">
    <w:name w:val="WW8Num22z1"/>
    <w:rsid w:val="004E10E2"/>
    <w:rPr>
      <w:rFonts w:ascii="Courier New" w:hAnsi="Courier New" w:cs="Courier New"/>
    </w:rPr>
  </w:style>
  <w:style w:type="character" w:customStyle="1" w:styleId="WW8Num22z2">
    <w:name w:val="WW8Num22z2"/>
    <w:rsid w:val="004E10E2"/>
    <w:rPr>
      <w:rFonts w:ascii="Wingdings" w:hAnsi="Wingdings" w:cs="Wingdings"/>
    </w:rPr>
  </w:style>
  <w:style w:type="character" w:customStyle="1" w:styleId="WW8Num25z1">
    <w:name w:val="WW8Num25z1"/>
    <w:rsid w:val="004E10E2"/>
  </w:style>
  <w:style w:type="character" w:customStyle="1" w:styleId="WW8Num25z2">
    <w:name w:val="WW8Num25z2"/>
    <w:rsid w:val="004E10E2"/>
  </w:style>
  <w:style w:type="character" w:customStyle="1" w:styleId="WW8Num25z3">
    <w:name w:val="WW8Num25z3"/>
    <w:rsid w:val="004E10E2"/>
  </w:style>
  <w:style w:type="character" w:customStyle="1" w:styleId="WW8Num25z4">
    <w:name w:val="WW8Num25z4"/>
    <w:rsid w:val="004E10E2"/>
  </w:style>
  <w:style w:type="character" w:customStyle="1" w:styleId="WW8Num25z5">
    <w:name w:val="WW8Num25z5"/>
    <w:rsid w:val="004E10E2"/>
  </w:style>
  <w:style w:type="character" w:customStyle="1" w:styleId="WW8Num25z6">
    <w:name w:val="WW8Num25z6"/>
    <w:rsid w:val="004E10E2"/>
  </w:style>
  <w:style w:type="character" w:customStyle="1" w:styleId="WW8Num25z7">
    <w:name w:val="WW8Num25z7"/>
    <w:rsid w:val="004E10E2"/>
  </w:style>
  <w:style w:type="character" w:customStyle="1" w:styleId="WW8Num25z8">
    <w:name w:val="WW8Num25z8"/>
    <w:rsid w:val="004E10E2"/>
  </w:style>
  <w:style w:type="character" w:customStyle="1" w:styleId="WW8Num26z1">
    <w:name w:val="WW8Num26z1"/>
    <w:rsid w:val="004E10E2"/>
    <w:rPr>
      <w:rFonts w:ascii="Courier New" w:hAnsi="Courier New" w:cs="Courier New"/>
    </w:rPr>
  </w:style>
  <w:style w:type="character" w:customStyle="1" w:styleId="WW8Num26z2">
    <w:name w:val="WW8Num26z2"/>
    <w:rsid w:val="004E10E2"/>
    <w:rPr>
      <w:rFonts w:ascii="Wingdings" w:hAnsi="Wingdings" w:cs="Wingdings"/>
    </w:rPr>
  </w:style>
  <w:style w:type="character" w:customStyle="1" w:styleId="WW8Num27z1">
    <w:name w:val="WW8Num27z1"/>
    <w:rsid w:val="004E10E2"/>
    <w:rPr>
      <w:rFonts w:ascii="Courier New" w:hAnsi="Courier New" w:cs="Courier New"/>
    </w:rPr>
  </w:style>
  <w:style w:type="character" w:customStyle="1" w:styleId="WW8Num27z2">
    <w:name w:val="WW8Num27z2"/>
    <w:rsid w:val="004E10E2"/>
    <w:rPr>
      <w:rFonts w:ascii="Wingdings" w:hAnsi="Wingdings" w:cs="Wingdings"/>
    </w:rPr>
  </w:style>
  <w:style w:type="character" w:customStyle="1" w:styleId="WW8Num28z1">
    <w:name w:val="WW8Num28z1"/>
    <w:rsid w:val="004E10E2"/>
    <w:rPr>
      <w:rFonts w:ascii="Courier New" w:hAnsi="Courier New" w:cs="Courier New"/>
    </w:rPr>
  </w:style>
  <w:style w:type="character" w:customStyle="1" w:styleId="WW8Num28z2">
    <w:name w:val="WW8Num28z2"/>
    <w:rsid w:val="004E10E2"/>
    <w:rPr>
      <w:rFonts w:ascii="Wingdings" w:hAnsi="Wingdings" w:cs="Wingdings"/>
    </w:rPr>
  </w:style>
  <w:style w:type="character" w:customStyle="1" w:styleId="WW8Num29z1">
    <w:name w:val="WW8Num29z1"/>
    <w:rsid w:val="004E10E2"/>
    <w:rPr>
      <w:rFonts w:ascii="Courier New" w:hAnsi="Courier New" w:cs="Courier New"/>
    </w:rPr>
  </w:style>
  <w:style w:type="character" w:customStyle="1" w:styleId="WW8Num29z2">
    <w:name w:val="WW8Num29z2"/>
    <w:rsid w:val="004E10E2"/>
    <w:rPr>
      <w:rFonts w:ascii="Wingdings" w:hAnsi="Wingdings" w:cs="Wingdings"/>
    </w:rPr>
  </w:style>
  <w:style w:type="character" w:customStyle="1" w:styleId="WW8Num30z1">
    <w:name w:val="WW8Num30z1"/>
    <w:rsid w:val="004E10E2"/>
    <w:rPr>
      <w:rFonts w:ascii="Courier New" w:hAnsi="Courier New" w:cs="Courier New"/>
    </w:rPr>
  </w:style>
  <w:style w:type="character" w:customStyle="1" w:styleId="WW8Num30z2">
    <w:name w:val="WW8Num30z2"/>
    <w:rsid w:val="004E10E2"/>
    <w:rPr>
      <w:rFonts w:ascii="Wingdings" w:hAnsi="Wingdings" w:cs="Wingdings"/>
    </w:rPr>
  </w:style>
  <w:style w:type="character" w:customStyle="1" w:styleId="WW8Num31z2">
    <w:name w:val="WW8Num31z2"/>
    <w:rsid w:val="004E10E2"/>
    <w:rPr>
      <w:rFonts w:ascii="Wingdings" w:hAnsi="Wingdings" w:cs="Wingdings"/>
    </w:rPr>
  </w:style>
  <w:style w:type="character" w:customStyle="1" w:styleId="WW8Num32z2">
    <w:name w:val="WW8Num32z2"/>
    <w:rsid w:val="004E10E2"/>
    <w:rPr>
      <w:rFonts w:ascii="Wingdings" w:hAnsi="Wingdings" w:cs="Wingdings"/>
    </w:rPr>
  </w:style>
  <w:style w:type="character" w:customStyle="1" w:styleId="WW8Num35z0">
    <w:name w:val="WW8Num35z0"/>
    <w:rsid w:val="004E10E2"/>
    <w:rPr>
      <w:rFonts w:ascii="Symbol" w:hAnsi="Symbol" w:cs="Symbol"/>
    </w:rPr>
  </w:style>
  <w:style w:type="character" w:customStyle="1" w:styleId="WW8Num35z1">
    <w:name w:val="WW8Num35z1"/>
    <w:rsid w:val="004E10E2"/>
    <w:rPr>
      <w:rFonts w:ascii="Courier New" w:hAnsi="Courier New" w:cs="Courier New"/>
    </w:rPr>
  </w:style>
  <w:style w:type="character" w:customStyle="1" w:styleId="WW8Num35z2">
    <w:name w:val="WW8Num35z2"/>
    <w:rsid w:val="004E10E2"/>
    <w:rPr>
      <w:rFonts w:ascii="Wingdings" w:hAnsi="Wingdings" w:cs="Wingdings"/>
    </w:rPr>
  </w:style>
  <w:style w:type="character" w:customStyle="1" w:styleId="WW8Num36z0">
    <w:name w:val="WW8Num36z0"/>
    <w:rsid w:val="004E10E2"/>
  </w:style>
  <w:style w:type="character" w:customStyle="1" w:styleId="WW8Num36z1">
    <w:name w:val="WW8Num36z1"/>
    <w:rsid w:val="004E10E2"/>
    <w:rPr>
      <w:rFonts w:ascii="Courier New" w:hAnsi="Courier New" w:cs="Courier New"/>
    </w:rPr>
  </w:style>
  <w:style w:type="character" w:customStyle="1" w:styleId="WW8Num36z2">
    <w:name w:val="WW8Num36z2"/>
    <w:rsid w:val="004E10E2"/>
    <w:rPr>
      <w:rFonts w:ascii="Wingdings" w:hAnsi="Wingdings" w:cs="Wingdings"/>
    </w:rPr>
  </w:style>
  <w:style w:type="character" w:customStyle="1" w:styleId="WW8Num36z3">
    <w:name w:val="WW8Num36z3"/>
    <w:rsid w:val="004E10E2"/>
    <w:rPr>
      <w:rFonts w:ascii="Symbol" w:hAnsi="Symbol" w:cs="Symbol"/>
    </w:rPr>
  </w:style>
  <w:style w:type="character" w:customStyle="1" w:styleId="WW8Num37z0">
    <w:name w:val="WW8Num37z0"/>
    <w:rsid w:val="004E10E2"/>
    <w:rPr>
      <w:rFonts w:ascii="Symbol" w:hAnsi="Symbol" w:cs="Symbol"/>
    </w:rPr>
  </w:style>
  <w:style w:type="character" w:customStyle="1" w:styleId="WW8Num37z1">
    <w:name w:val="WW8Num37z1"/>
    <w:rsid w:val="004E10E2"/>
    <w:rPr>
      <w:rFonts w:ascii="Courier New" w:hAnsi="Courier New" w:cs="Courier New"/>
    </w:rPr>
  </w:style>
  <w:style w:type="character" w:customStyle="1" w:styleId="WW8Num37z2">
    <w:name w:val="WW8Num37z2"/>
    <w:rsid w:val="004E10E2"/>
    <w:rPr>
      <w:rFonts w:ascii="Wingdings" w:hAnsi="Wingdings" w:cs="Wingdings"/>
    </w:rPr>
  </w:style>
  <w:style w:type="character" w:customStyle="1" w:styleId="WW8Num38z0">
    <w:name w:val="WW8Num38z0"/>
    <w:rsid w:val="004E10E2"/>
    <w:rPr>
      <w:rFonts w:ascii="Symbol" w:hAnsi="Symbol" w:cs="Symbol"/>
      <w:color w:val="000000"/>
      <w:sz w:val="20"/>
      <w:szCs w:val="20"/>
    </w:rPr>
  </w:style>
  <w:style w:type="character" w:customStyle="1" w:styleId="WW8Num38z1">
    <w:name w:val="WW8Num38z1"/>
    <w:rsid w:val="004E10E2"/>
    <w:rPr>
      <w:rFonts w:ascii="Courier New" w:hAnsi="Courier New" w:cs="Courier New"/>
    </w:rPr>
  </w:style>
  <w:style w:type="character" w:customStyle="1" w:styleId="WW8Num38z2">
    <w:name w:val="WW8Num38z2"/>
    <w:rsid w:val="004E10E2"/>
    <w:rPr>
      <w:rFonts w:ascii="Wingdings" w:hAnsi="Wingdings" w:cs="Wingdings"/>
    </w:rPr>
  </w:style>
  <w:style w:type="character" w:customStyle="1" w:styleId="WW8Num39z0">
    <w:name w:val="WW8Num39z0"/>
    <w:rsid w:val="004E10E2"/>
    <w:rPr>
      <w:rFonts w:ascii="Symbol" w:hAnsi="Symbol" w:cs="Symbol"/>
    </w:rPr>
  </w:style>
  <w:style w:type="character" w:customStyle="1" w:styleId="WW8Num39z1">
    <w:name w:val="WW8Num39z1"/>
    <w:rsid w:val="004E10E2"/>
    <w:rPr>
      <w:rFonts w:ascii="Courier New" w:hAnsi="Courier New" w:cs="Courier New"/>
    </w:rPr>
  </w:style>
  <w:style w:type="character" w:customStyle="1" w:styleId="WW8Num39z2">
    <w:name w:val="WW8Num39z2"/>
    <w:rsid w:val="004E10E2"/>
    <w:rPr>
      <w:rFonts w:ascii="Wingdings" w:hAnsi="Wingdings" w:cs="Wingdings"/>
    </w:rPr>
  </w:style>
  <w:style w:type="character" w:customStyle="1" w:styleId="Bekezdsalapbettpusa1">
    <w:name w:val="Bekezdés alapbetűtípusa1"/>
    <w:rsid w:val="004E10E2"/>
  </w:style>
  <w:style w:type="character" w:customStyle="1" w:styleId="Bekezdsalapbettpusa3">
    <w:name w:val="Bekezdés alapbetűtípusa3"/>
    <w:rsid w:val="004E10E2"/>
  </w:style>
  <w:style w:type="character" w:customStyle="1" w:styleId="Heading3Char">
    <w:name w:val="Heading 3 Char"/>
    <w:rsid w:val="004E10E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4E10E2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rsid w:val="004E10E2"/>
    <w:rPr>
      <w:rFonts w:ascii="Calibri" w:hAnsi="Calibri" w:cs="Times New Roman"/>
      <w:b/>
      <w:bCs/>
    </w:rPr>
  </w:style>
  <w:style w:type="character" w:customStyle="1" w:styleId="Heading7Char">
    <w:name w:val="Heading 7 Char"/>
    <w:rsid w:val="004E10E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rsid w:val="004E10E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rsid w:val="004E10E2"/>
    <w:rPr>
      <w:rFonts w:ascii="Cambria" w:hAnsi="Cambria" w:cs="Times New Roman"/>
    </w:rPr>
  </w:style>
  <w:style w:type="character" w:customStyle="1" w:styleId="BodyTextChar">
    <w:name w:val="Body Text Char"/>
    <w:rsid w:val="004E10E2"/>
    <w:rPr>
      <w:rFonts w:cs="Times New Roman"/>
      <w:sz w:val="24"/>
      <w:szCs w:val="24"/>
    </w:rPr>
  </w:style>
  <w:style w:type="character" w:customStyle="1" w:styleId="Jegyzethivatkozs1">
    <w:name w:val="Jegyzethivatkozás1"/>
    <w:rsid w:val="004E10E2"/>
    <w:rPr>
      <w:rFonts w:cs="Times New Roman"/>
      <w:sz w:val="16"/>
      <w:szCs w:val="16"/>
    </w:rPr>
  </w:style>
  <w:style w:type="character" w:customStyle="1" w:styleId="BalloonTextChar">
    <w:name w:val="Balloon Text Char"/>
    <w:rsid w:val="004E10E2"/>
    <w:rPr>
      <w:rFonts w:cs="Times New Roman"/>
      <w:sz w:val="2"/>
    </w:rPr>
  </w:style>
  <w:style w:type="character" w:customStyle="1" w:styleId="CommentSubjectChar">
    <w:name w:val="Comment Subject Char"/>
    <w:rsid w:val="004E10E2"/>
    <w:rPr>
      <w:rFonts w:cs="Times New Roman"/>
      <w:b/>
      <w:bCs/>
      <w:sz w:val="20"/>
      <w:szCs w:val="20"/>
    </w:rPr>
  </w:style>
  <w:style w:type="character" w:customStyle="1" w:styleId="FootnoteTextChar">
    <w:name w:val="Footnote Text Char"/>
    <w:rsid w:val="004E10E2"/>
    <w:rPr>
      <w:rFonts w:cs="Times New Roman"/>
      <w:sz w:val="20"/>
      <w:szCs w:val="20"/>
    </w:rPr>
  </w:style>
  <w:style w:type="character" w:customStyle="1" w:styleId="Lbjegyzet-hivatkozs1">
    <w:name w:val="Lábjegyzet-hivatkozás1"/>
    <w:rsid w:val="004E10E2"/>
    <w:rPr>
      <w:rFonts w:cs="Times New Roman"/>
      <w:vertAlign w:val="superscript"/>
    </w:rPr>
  </w:style>
  <w:style w:type="character" w:customStyle="1" w:styleId="BodyTextIndentChar">
    <w:name w:val="Body Text Indent Char"/>
    <w:rsid w:val="004E10E2"/>
    <w:rPr>
      <w:rFonts w:cs="Times New Roman"/>
      <w:sz w:val="24"/>
      <w:szCs w:val="24"/>
    </w:rPr>
  </w:style>
  <w:style w:type="character" w:customStyle="1" w:styleId="Oldalszm1">
    <w:name w:val="Oldalszám1"/>
    <w:rsid w:val="004E10E2"/>
    <w:rPr>
      <w:rFonts w:cs="Times New Roman"/>
    </w:rPr>
  </w:style>
  <w:style w:type="character" w:customStyle="1" w:styleId="BodyTextIndent2Char">
    <w:name w:val="Body Text Indent 2 Char"/>
    <w:rsid w:val="004E10E2"/>
    <w:rPr>
      <w:rFonts w:cs="Times New Roman"/>
      <w:sz w:val="24"/>
      <w:szCs w:val="24"/>
    </w:rPr>
  </w:style>
  <w:style w:type="character" w:customStyle="1" w:styleId="BodyTextIndent3Char">
    <w:name w:val="Body Text Indent 3 Char"/>
    <w:rsid w:val="004E10E2"/>
    <w:rPr>
      <w:rFonts w:cs="Times New Roman"/>
      <w:sz w:val="16"/>
      <w:szCs w:val="16"/>
    </w:rPr>
  </w:style>
  <w:style w:type="character" w:customStyle="1" w:styleId="ListLabel1">
    <w:name w:val="ListLabel 1"/>
    <w:qFormat/>
    <w:rsid w:val="004E10E2"/>
    <w:rPr>
      <w:rFonts w:cs="Times New Roman"/>
    </w:rPr>
  </w:style>
  <w:style w:type="character" w:customStyle="1" w:styleId="ListLabel2">
    <w:name w:val="ListLabel 2"/>
    <w:qFormat/>
    <w:rsid w:val="004E10E2"/>
    <w:rPr>
      <w:rFonts w:cs="Times New Roman"/>
      <w:i/>
    </w:rPr>
  </w:style>
  <w:style w:type="character" w:customStyle="1" w:styleId="ListLabel3">
    <w:name w:val="ListLabel 3"/>
    <w:qFormat/>
    <w:rsid w:val="004E10E2"/>
    <w:rPr>
      <w:rFonts w:eastAsia="Times New Roman"/>
    </w:rPr>
  </w:style>
  <w:style w:type="character" w:customStyle="1" w:styleId="WW8Num7z4">
    <w:name w:val="WW8Num7z4"/>
    <w:rsid w:val="004E10E2"/>
    <w:rPr>
      <w:rFonts w:ascii="Courier New" w:hAnsi="Courier New" w:cs="Courier New"/>
    </w:rPr>
  </w:style>
  <w:style w:type="character" w:customStyle="1" w:styleId="WW8Num2z3">
    <w:name w:val="WW8Num2z3"/>
    <w:rsid w:val="004E10E2"/>
  </w:style>
  <w:style w:type="character" w:customStyle="1" w:styleId="WW8Num2z4">
    <w:name w:val="WW8Num2z4"/>
    <w:rsid w:val="004E10E2"/>
  </w:style>
  <w:style w:type="character" w:customStyle="1" w:styleId="WW8Num2z5">
    <w:name w:val="WW8Num2z5"/>
    <w:rsid w:val="004E10E2"/>
  </w:style>
  <w:style w:type="character" w:customStyle="1" w:styleId="WW8Num2z6">
    <w:name w:val="WW8Num2z6"/>
    <w:rsid w:val="004E10E2"/>
  </w:style>
  <w:style w:type="character" w:customStyle="1" w:styleId="WW8Num2z7">
    <w:name w:val="WW8Num2z7"/>
    <w:rsid w:val="004E10E2"/>
  </w:style>
  <w:style w:type="character" w:customStyle="1" w:styleId="WW8Num2z8">
    <w:name w:val="WW8Num2z8"/>
    <w:rsid w:val="004E10E2"/>
  </w:style>
  <w:style w:type="character" w:customStyle="1" w:styleId="Felsorolsjel">
    <w:name w:val="Felsorolásjel"/>
    <w:rsid w:val="004E10E2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rsid w:val="004E10E2"/>
    <w:pPr>
      <w:keepNext/>
      <w:suppressAutoHyphens/>
      <w:spacing w:before="240" w:after="120"/>
    </w:pPr>
    <w:rPr>
      <w:rFonts w:ascii="Liberation Sans" w:eastAsia="Microsoft YaHei" w:hAnsi="Liberation Sans" w:cs="Mangal"/>
      <w:kern w:val="1"/>
      <w:sz w:val="28"/>
      <w:szCs w:val="28"/>
      <w:lang w:eastAsia="zh-CN"/>
    </w:rPr>
  </w:style>
  <w:style w:type="paragraph" w:styleId="Lista">
    <w:name w:val="List"/>
    <w:basedOn w:val="Szvegtrzs"/>
    <w:rsid w:val="004E10E2"/>
    <w:pPr>
      <w:suppressAutoHyphens/>
      <w:spacing w:after="0" w:line="288" w:lineRule="auto"/>
    </w:pPr>
    <w:rPr>
      <w:rFonts w:cs="Mangal"/>
      <w:color w:val="000000"/>
      <w:kern w:val="1"/>
      <w:sz w:val="24"/>
      <w:lang w:eastAsia="zh-CN"/>
    </w:rPr>
  </w:style>
  <w:style w:type="paragraph" w:styleId="Kpalrs">
    <w:name w:val="caption"/>
    <w:basedOn w:val="Norml"/>
    <w:qFormat/>
    <w:locked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Trgymutat">
    <w:name w:val="Tárgymutató"/>
    <w:basedOn w:val="Norml"/>
    <w:rsid w:val="004E10E2"/>
    <w:pPr>
      <w:suppressLineNumbers/>
      <w:suppressAutoHyphens/>
    </w:pPr>
    <w:rPr>
      <w:rFonts w:cs="Mangal"/>
      <w:kern w:val="1"/>
      <w:lang w:eastAsia="zh-CN"/>
    </w:rPr>
  </w:style>
  <w:style w:type="paragraph" w:customStyle="1" w:styleId="Kpalrs2">
    <w:name w:val="Képaláírás2"/>
    <w:basedOn w:val="Norml"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Kpalrs1">
    <w:name w:val="Képaláírás1"/>
    <w:basedOn w:val="Norml"/>
    <w:rsid w:val="004E10E2"/>
    <w:pPr>
      <w:suppressLineNumbers/>
      <w:suppressAutoHyphens/>
      <w:spacing w:before="120" w:after="120"/>
    </w:pPr>
    <w:rPr>
      <w:rFonts w:cs="Mangal"/>
      <w:i/>
      <w:iCs/>
      <w:kern w:val="1"/>
      <w:lang w:eastAsia="zh-CN"/>
    </w:rPr>
  </w:style>
  <w:style w:type="paragraph" w:customStyle="1" w:styleId="Jegyzetszveg1">
    <w:name w:val="Jegyzetszöveg1"/>
    <w:basedOn w:val="Norml"/>
    <w:rsid w:val="004E10E2"/>
    <w:pPr>
      <w:suppressAutoHyphens/>
    </w:pPr>
    <w:rPr>
      <w:kern w:val="1"/>
      <w:sz w:val="20"/>
      <w:szCs w:val="20"/>
      <w:lang w:eastAsia="zh-CN"/>
    </w:rPr>
  </w:style>
  <w:style w:type="paragraph" w:customStyle="1" w:styleId="Buborkszveg1">
    <w:name w:val="Buborékszöveg1"/>
    <w:basedOn w:val="Norml"/>
    <w:rsid w:val="004E10E2"/>
    <w:pPr>
      <w:suppressAutoHyphens/>
    </w:pPr>
    <w:rPr>
      <w:rFonts w:ascii="Tahoma" w:hAnsi="Tahoma" w:cs="Tahoma"/>
      <w:kern w:val="1"/>
      <w:sz w:val="16"/>
      <w:szCs w:val="16"/>
      <w:lang w:eastAsia="zh-CN"/>
    </w:rPr>
  </w:style>
  <w:style w:type="paragraph" w:customStyle="1" w:styleId="Megjegyzstrgya1">
    <w:name w:val="Megjegyzés tárgya1"/>
    <w:basedOn w:val="Jegyzetszveg1"/>
    <w:rsid w:val="004E10E2"/>
    <w:rPr>
      <w:b/>
      <w:bCs/>
    </w:rPr>
  </w:style>
  <w:style w:type="paragraph" w:customStyle="1" w:styleId="Lbjegyzetszveg1">
    <w:name w:val="Lábjegyzetszöveg1"/>
    <w:basedOn w:val="Norml"/>
    <w:rsid w:val="004E10E2"/>
    <w:pPr>
      <w:suppressAutoHyphens/>
    </w:pPr>
    <w:rPr>
      <w:kern w:val="1"/>
      <w:sz w:val="20"/>
      <w:szCs w:val="20"/>
      <w:lang w:eastAsia="zh-CN"/>
    </w:rPr>
  </w:style>
  <w:style w:type="paragraph" w:customStyle="1" w:styleId="Szvegtrzsbehzssal21">
    <w:name w:val="Szövegtörzs behúzással 21"/>
    <w:basedOn w:val="Norml"/>
    <w:rsid w:val="004E10E2"/>
    <w:pPr>
      <w:suppressAutoHyphens/>
      <w:spacing w:after="120" w:line="480" w:lineRule="auto"/>
      <w:ind w:left="283"/>
    </w:pPr>
    <w:rPr>
      <w:kern w:val="1"/>
      <w:lang w:eastAsia="zh-CN"/>
    </w:rPr>
  </w:style>
  <w:style w:type="paragraph" w:customStyle="1" w:styleId="Listaszerbekezds1">
    <w:name w:val="Listaszerű bekezdés1"/>
    <w:basedOn w:val="Norml"/>
    <w:uiPriority w:val="99"/>
    <w:qFormat/>
    <w:rsid w:val="004E10E2"/>
    <w:pPr>
      <w:suppressAutoHyphens/>
      <w:ind w:left="720"/>
      <w:contextualSpacing/>
    </w:pPr>
    <w:rPr>
      <w:kern w:val="1"/>
      <w:lang w:eastAsia="zh-CN"/>
    </w:rPr>
  </w:style>
  <w:style w:type="paragraph" w:customStyle="1" w:styleId="NormlWeb1">
    <w:name w:val="Normál (Web)1"/>
    <w:basedOn w:val="Norml"/>
    <w:qFormat/>
    <w:rsid w:val="004E10E2"/>
    <w:pPr>
      <w:suppressAutoHyphens/>
      <w:spacing w:after="280"/>
    </w:pPr>
    <w:rPr>
      <w:color w:val="000000"/>
      <w:kern w:val="1"/>
      <w:lang w:eastAsia="zh-CN"/>
    </w:rPr>
  </w:style>
  <w:style w:type="paragraph" w:customStyle="1" w:styleId="Kerettartalom">
    <w:name w:val="Kerettartalom"/>
    <w:basedOn w:val="Norml"/>
    <w:rsid w:val="004E10E2"/>
    <w:pPr>
      <w:suppressAutoHyphens/>
    </w:pPr>
    <w:rPr>
      <w:kern w:val="1"/>
      <w:lang w:eastAsia="zh-CN"/>
    </w:rPr>
  </w:style>
  <w:style w:type="paragraph" w:customStyle="1" w:styleId="Textbody">
    <w:name w:val="Text body"/>
    <w:basedOn w:val="Norml"/>
    <w:rsid w:val="00417248"/>
    <w:pPr>
      <w:autoSpaceDN w:val="0"/>
      <w:jc w:val="both"/>
    </w:pPr>
    <w:rPr>
      <w:bCs/>
      <w:kern w:val="3"/>
      <w:lang w:eastAsia="zh-CN"/>
    </w:rPr>
  </w:style>
  <w:style w:type="paragraph" w:customStyle="1" w:styleId="Nincstrkz1">
    <w:name w:val="Nincs térköz1"/>
    <w:basedOn w:val="Norml"/>
    <w:rsid w:val="005C3317"/>
    <w:pPr>
      <w:jc w:val="both"/>
    </w:pPr>
    <w:rPr>
      <w:rFonts w:ascii="Calibri" w:hAnsi="Calibri"/>
      <w:lang w:eastAsia="en-US"/>
    </w:rPr>
  </w:style>
  <w:style w:type="paragraph" w:customStyle="1" w:styleId="Listaszerbekezds2">
    <w:name w:val="Listaszerű bekezdés2"/>
    <w:basedOn w:val="Norml"/>
    <w:rsid w:val="008A033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Vltozat">
    <w:name w:val="Revision"/>
    <w:hidden/>
    <w:uiPriority w:val="99"/>
    <w:qFormat/>
    <w:rsid w:val="00307AD0"/>
    <w:rPr>
      <w:rFonts w:eastAsia="Times New Roman"/>
      <w:sz w:val="24"/>
      <w:szCs w:val="24"/>
    </w:rPr>
  </w:style>
  <w:style w:type="character" w:customStyle="1" w:styleId="st">
    <w:name w:val="st"/>
    <w:rsid w:val="004B3A49"/>
  </w:style>
  <w:style w:type="character" w:customStyle="1" w:styleId="Szvegtrzs0">
    <w:name w:val="Szövegtörzs_"/>
    <w:link w:val="Szvegtrzs20"/>
    <w:rsid w:val="00B51AF8"/>
    <w:rPr>
      <w:shd w:val="clear" w:color="auto" w:fill="FFFFFF"/>
    </w:rPr>
  </w:style>
  <w:style w:type="paragraph" w:customStyle="1" w:styleId="Szvegtrzs20">
    <w:name w:val="Szövegtörzs2"/>
    <w:basedOn w:val="Norml"/>
    <w:link w:val="Szvegtrzs0"/>
    <w:rsid w:val="00B51AF8"/>
    <w:pPr>
      <w:widowControl w:val="0"/>
      <w:shd w:val="clear" w:color="auto" w:fill="FFFFFF"/>
      <w:spacing w:before="300" w:after="480" w:line="274" w:lineRule="exact"/>
      <w:jc w:val="both"/>
    </w:pPr>
    <w:rPr>
      <w:rFonts w:eastAsia="Calibri"/>
      <w:sz w:val="20"/>
      <w:szCs w:val="20"/>
    </w:rPr>
  </w:style>
  <w:style w:type="paragraph" w:customStyle="1" w:styleId="CM1">
    <w:name w:val="CM1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B51AF8"/>
    <w:rPr>
      <w:rFonts w:ascii="EUAlbertina" w:eastAsia="Calibri" w:hAnsi="EUAlbertina" w:cs="Times New Roman"/>
      <w:color w:val="auto"/>
      <w:lang w:eastAsia="en-US"/>
    </w:rPr>
  </w:style>
  <w:style w:type="paragraph" w:customStyle="1" w:styleId="uj">
    <w:name w:val="uj"/>
    <w:basedOn w:val="Norml"/>
    <w:rsid w:val="00B51AF8"/>
    <w:pPr>
      <w:spacing w:before="100" w:beforeAutospacing="1" w:after="100" w:afterAutospacing="1"/>
    </w:pPr>
    <w:rPr>
      <w:rFonts w:eastAsia="Calibri"/>
    </w:rPr>
  </w:style>
  <w:style w:type="character" w:customStyle="1" w:styleId="WW8Num3z3">
    <w:name w:val="WW8Num3z3"/>
    <w:rsid w:val="009E531E"/>
  </w:style>
  <w:style w:type="character" w:customStyle="1" w:styleId="WW8Num3z4">
    <w:name w:val="WW8Num3z4"/>
    <w:rsid w:val="009E531E"/>
  </w:style>
  <w:style w:type="character" w:customStyle="1" w:styleId="WW8Num3z5">
    <w:name w:val="WW8Num3z5"/>
    <w:rsid w:val="009E531E"/>
  </w:style>
  <w:style w:type="character" w:customStyle="1" w:styleId="WW8Num3z6">
    <w:name w:val="WW8Num3z6"/>
    <w:rsid w:val="009E531E"/>
  </w:style>
  <w:style w:type="character" w:customStyle="1" w:styleId="WW8Num3z7">
    <w:name w:val="WW8Num3z7"/>
    <w:rsid w:val="009E531E"/>
  </w:style>
  <w:style w:type="character" w:customStyle="1" w:styleId="WW8Num3z8">
    <w:name w:val="WW8Num3z8"/>
    <w:rsid w:val="009E531E"/>
  </w:style>
  <w:style w:type="character" w:customStyle="1" w:styleId="WW8Num4z1">
    <w:name w:val="WW8Num4z1"/>
    <w:rsid w:val="009E531E"/>
    <w:rPr>
      <w:rFonts w:ascii="Courier New" w:hAnsi="Courier New" w:cs="Courier New" w:hint="default"/>
    </w:rPr>
  </w:style>
  <w:style w:type="character" w:customStyle="1" w:styleId="WW8Num4z2">
    <w:name w:val="WW8Num4z2"/>
    <w:rsid w:val="009E531E"/>
    <w:rPr>
      <w:rFonts w:ascii="Wingdings" w:hAnsi="Wingdings" w:cs="Wingdings" w:hint="default"/>
    </w:rPr>
  </w:style>
  <w:style w:type="character" w:customStyle="1" w:styleId="WW8Num4z3">
    <w:name w:val="WW8Num4z3"/>
    <w:rsid w:val="009E531E"/>
    <w:rPr>
      <w:rFonts w:ascii="Symbol" w:hAnsi="Symbol" w:cs="Symbol" w:hint="default"/>
    </w:rPr>
  </w:style>
  <w:style w:type="character" w:customStyle="1" w:styleId="WW8Num5z3">
    <w:name w:val="WW8Num5z3"/>
    <w:rsid w:val="009E531E"/>
  </w:style>
  <w:style w:type="character" w:customStyle="1" w:styleId="WW8Num5z4">
    <w:name w:val="WW8Num5z4"/>
    <w:rsid w:val="009E531E"/>
  </w:style>
  <w:style w:type="character" w:customStyle="1" w:styleId="WW8Num5z5">
    <w:name w:val="WW8Num5z5"/>
    <w:rsid w:val="009E531E"/>
  </w:style>
  <w:style w:type="character" w:customStyle="1" w:styleId="WW8Num5z6">
    <w:name w:val="WW8Num5z6"/>
    <w:rsid w:val="009E531E"/>
  </w:style>
  <w:style w:type="character" w:customStyle="1" w:styleId="WW8Num5z7">
    <w:name w:val="WW8Num5z7"/>
    <w:rsid w:val="009E531E"/>
  </w:style>
  <w:style w:type="character" w:customStyle="1" w:styleId="WW8Num5z8">
    <w:name w:val="WW8Num5z8"/>
    <w:rsid w:val="009E531E"/>
  </w:style>
  <w:style w:type="character" w:customStyle="1" w:styleId="Lbjegyzet-karakterek">
    <w:name w:val="Lábjegyzet-karakterek"/>
    <w:rsid w:val="009E531E"/>
    <w:rPr>
      <w:rFonts w:cs="Times New Roman"/>
      <w:vertAlign w:val="superscript"/>
    </w:rPr>
  </w:style>
  <w:style w:type="character" w:customStyle="1" w:styleId="section">
    <w:name w:val="section"/>
    <w:basedOn w:val="Bekezdsalapbettpusa1"/>
    <w:rsid w:val="009E531E"/>
  </w:style>
  <w:style w:type="character" w:customStyle="1" w:styleId="Jegyzethivatkozs2">
    <w:name w:val="Jegyzethivatkozás2"/>
    <w:rsid w:val="009E531E"/>
    <w:rPr>
      <w:sz w:val="16"/>
      <w:szCs w:val="16"/>
    </w:rPr>
  </w:style>
  <w:style w:type="character" w:customStyle="1" w:styleId="JegyzetszvegChar1">
    <w:name w:val="Jegyzetszöveg Char1"/>
    <w:uiPriority w:val="99"/>
    <w:rsid w:val="009E531E"/>
  </w:style>
  <w:style w:type="character" w:customStyle="1" w:styleId="SzvegtrzsChar1">
    <w:name w:val="Szövegtörzs Char1"/>
    <w:basedOn w:val="Bekezdsalapbettpusa"/>
    <w:uiPriority w:val="99"/>
    <w:rsid w:val="009E531E"/>
    <w:rPr>
      <w:sz w:val="24"/>
      <w:szCs w:val="24"/>
      <w:lang w:eastAsia="ar-SA"/>
    </w:rPr>
  </w:style>
  <w:style w:type="paragraph" w:customStyle="1" w:styleId="Felirat">
    <w:name w:val="Felirat"/>
    <w:basedOn w:val="Norml"/>
    <w:rsid w:val="009E531E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Szakasz">
    <w:name w:val="Szakasz"/>
    <w:basedOn w:val="Norml"/>
    <w:next w:val="Norml"/>
    <w:rsid w:val="009E531E"/>
    <w:pPr>
      <w:keepNext/>
      <w:suppressAutoHyphens/>
      <w:autoSpaceDE w:val="0"/>
      <w:spacing w:before="360" w:after="360" w:line="360" w:lineRule="auto"/>
      <w:jc w:val="center"/>
    </w:pPr>
    <w:rPr>
      <w:b/>
      <w:bCs/>
      <w:sz w:val="28"/>
      <w:szCs w:val="26"/>
      <w:lang w:eastAsia="ar-SA"/>
    </w:rPr>
  </w:style>
  <w:style w:type="paragraph" w:customStyle="1" w:styleId="Alcmkodif">
    <w:name w:val="Alcímkodif"/>
    <w:basedOn w:val="Szakasz"/>
    <w:rsid w:val="009E531E"/>
    <w:pPr>
      <w:spacing w:before="480" w:after="480"/>
    </w:pPr>
    <w:rPr>
      <w:b w:val="0"/>
      <w:i/>
    </w:rPr>
  </w:style>
  <w:style w:type="paragraph" w:customStyle="1" w:styleId="Szvegtrzs31">
    <w:name w:val="Szövegtörzs 31"/>
    <w:basedOn w:val="Norml"/>
    <w:rsid w:val="009E531E"/>
    <w:pPr>
      <w:suppressAutoHyphens/>
      <w:spacing w:after="120"/>
    </w:pPr>
    <w:rPr>
      <w:sz w:val="16"/>
      <w:szCs w:val="16"/>
      <w:lang w:eastAsia="ar-SA"/>
    </w:rPr>
  </w:style>
  <w:style w:type="character" w:customStyle="1" w:styleId="lfejChar1">
    <w:name w:val="Élőfej Char1"/>
    <w:basedOn w:val="Bekezdsalapbettpusa"/>
    <w:uiPriority w:val="99"/>
    <w:rsid w:val="009E531E"/>
    <w:rPr>
      <w:sz w:val="24"/>
      <w:szCs w:val="24"/>
      <w:lang w:eastAsia="ar-SA"/>
    </w:rPr>
  </w:style>
  <w:style w:type="character" w:customStyle="1" w:styleId="llbChar1">
    <w:name w:val="Élőláb Char1"/>
    <w:basedOn w:val="Bekezdsalapbettpusa"/>
    <w:uiPriority w:val="99"/>
    <w:rsid w:val="009E531E"/>
    <w:rPr>
      <w:sz w:val="24"/>
      <w:szCs w:val="24"/>
      <w:lang w:eastAsia="ar-SA"/>
    </w:rPr>
  </w:style>
  <w:style w:type="character" w:customStyle="1" w:styleId="CmChar">
    <w:name w:val="Cím Char"/>
    <w:basedOn w:val="Bekezdsalapbettpusa"/>
    <w:link w:val="Cm"/>
    <w:rsid w:val="009E531E"/>
    <w:rPr>
      <w:rFonts w:ascii="Cambria" w:eastAsia="Times New Roman" w:hAnsi="Cambria"/>
      <w:spacing w:val="5"/>
      <w:sz w:val="52"/>
      <w:szCs w:val="52"/>
      <w:lang w:eastAsia="en-US" w:bidi="en-US"/>
    </w:rPr>
  </w:style>
  <w:style w:type="character" w:customStyle="1" w:styleId="AlcmChar">
    <w:name w:val="Alcím Char"/>
    <w:basedOn w:val="Bekezdsalapbettpusa"/>
    <w:link w:val="Alcm"/>
    <w:rsid w:val="009E531E"/>
    <w:rPr>
      <w:rFonts w:ascii="Cambria" w:eastAsia="Times New Roman" w:hAnsi="Cambria"/>
      <w:i/>
      <w:iCs/>
      <w:spacing w:val="13"/>
      <w:sz w:val="24"/>
      <w:szCs w:val="24"/>
      <w:lang w:eastAsia="en-US" w:bidi="en-US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9E531E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d17c01contentplaintx">
    <w:name w:val="d17_c01_contentplaintx"/>
    <w:basedOn w:val="Norml"/>
    <w:rsid w:val="009E531E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customStyle="1" w:styleId="Dokumentumtrkp1">
    <w:name w:val="Dokumentumtérkép1"/>
    <w:basedOn w:val="Norml"/>
    <w:rsid w:val="009E531E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character" w:customStyle="1" w:styleId="JegyzetszvegChar2">
    <w:name w:val="Jegyzetszöveg Char2"/>
    <w:basedOn w:val="Bekezdsalapbettpusa"/>
    <w:uiPriority w:val="99"/>
    <w:semiHidden/>
    <w:rsid w:val="009E531E"/>
    <w:rPr>
      <w:lang w:eastAsia="ar-SA"/>
    </w:rPr>
  </w:style>
  <w:style w:type="character" w:customStyle="1" w:styleId="MegjegyzstrgyaChar1">
    <w:name w:val="Megjegyzés tárgya Char1"/>
    <w:basedOn w:val="JegyzetszvegChar2"/>
    <w:uiPriority w:val="99"/>
    <w:rsid w:val="009E531E"/>
    <w:rPr>
      <w:b/>
      <w:bCs/>
      <w:lang w:eastAsia="ar-SA"/>
    </w:rPr>
  </w:style>
  <w:style w:type="paragraph" w:customStyle="1" w:styleId="Jegyzetszveg2">
    <w:name w:val="Jegyzetszöveg2"/>
    <w:basedOn w:val="Norml"/>
    <w:rsid w:val="009E531E"/>
    <w:pPr>
      <w:suppressAutoHyphens/>
    </w:pPr>
    <w:rPr>
      <w:sz w:val="20"/>
      <w:szCs w:val="20"/>
      <w:lang w:eastAsia="ar-SA"/>
    </w:rPr>
  </w:style>
  <w:style w:type="paragraph" w:customStyle="1" w:styleId="p24">
    <w:name w:val="p24"/>
    <w:basedOn w:val="Norml"/>
    <w:rsid w:val="002F566B"/>
    <w:pPr>
      <w:spacing w:before="100" w:beforeAutospacing="1" w:after="100" w:afterAutospacing="1"/>
    </w:pPr>
  </w:style>
  <w:style w:type="character" w:customStyle="1" w:styleId="t5">
    <w:name w:val="t5"/>
    <w:basedOn w:val="Bekezdsalapbettpusa"/>
    <w:rsid w:val="002F566B"/>
  </w:style>
  <w:style w:type="character" w:customStyle="1" w:styleId="EndnoteCharacters">
    <w:name w:val="Endnote Characters"/>
    <w:qFormat/>
    <w:rsid w:val="002F566B"/>
  </w:style>
  <w:style w:type="character" w:customStyle="1" w:styleId="ListLabel4">
    <w:name w:val="ListLabel 4"/>
    <w:qFormat/>
    <w:rsid w:val="002F566B"/>
    <w:rPr>
      <w:rFonts w:cs="OpenSymbol"/>
      <w:b w:val="0"/>
    </w:rPr>
  </w:style>
  <w:style w:type="character" w:customStyle="1" w:styleId="ListLabel5">
    <w:name w:val="ListLabel 5"/>
    <w:qFormat/>
    <w:rsid w:val="002F566B"/>
    <w:rPr>
      <w:rFonts w:cs="OpenSymbol"/>
    </w:rPr>
  </w:style>
  <w:style w:type="character" w:customStyle="1" w:styleId="ListLabel6">
    <w:name w:val="ListLabel 6"/>
    <w:qFormat/>
    <w:rsid w:val="002F566B"/>
    <w:rPr>
      <w:rFonts w:cs="OpenSymbol"/>
    </w:rPr>
  </w:style>
  <w:style w:type="character" w:customStyle="1" w:styleId="ListLabel7">
    <w:name w:val="ListLabel 7"/>
    <w:qFormat/>
    <w:rsid w:val="002F566B"/>
    <w:rPr>
      <w:rFonts w:cs="OpenSymbol"/>
    </w:rPr>
  </w:style>
  <w:style w:type="character" w:customStyle="1" w:styleId="ListLabel8">
    <w:name w:val="ListLabel 8"/>
    <w:qFormat/>
    <w:rsid w:val="002F566B"/>
    <w:rPr>
      <w:rFonts w:cs="OpenSymbol"/>
    </w:rPr>
  </w:style>
  <w:style w:type="character" w:customStyle="1" w:styleId="ListLabel9">
    <w:name w:val="ListLabel 9"/>
    <w:qFormat/>
    <w:rsid w:val="002F566B"/>
    <w:rPr>
      <w:rFonts w:cs="OpenSymbol"/>
    </w:rPr>
  </w:style>
  <w:style w:type="character" w:customStyle="1" w:styleId="ListLabel10">
    <w:name w:val="ListLabel 10"/>
    <w:qFormat/>
    <w:rsid w:val="002F566B"/>
    <w:rPr>
      <w:rFonts w:cs="OpenSymbol"/>
    </w:rPr>
  </w:style>
  <w:style w:type="character" w:customStyle="1" w:styleId="ListLabel11">
    <w:name w:val="ListLabel 11"/>
    <w:qFormat/>
    <w:rsid w:val="002F566B"/>
    <w:rPr>
      <w:rFonts w:cs="OpenSymbol"/>
    </w:rPr>
  </w:style>
  <w:style w:type="character" w:customStyle="1" w:styleId="ListLabel12">
    <w:name w:val="ListLabel 12"/>
    <w:qFormat/>
    <w:rsid w:val="002F566B"/>
    <w:rPr>
      <w:rFonts w:cs="OpenSymbol"/>
    </w:rPr>
  </w:style>
  <w:style w:type="character" w:customStyle="1" w:styleId="ListLabel13">
    <w:name w:val="ListLabel 13"/>
    <w:qFormat/>
    <w:rsid w:val="002F566B"/>
    <w:rPr>
      <w:rFonts w:cs="Courier New"/>
    </w:rPr>
  </w:style>
  <w:style w:type="character" w:customStyle="1" w:styleId="ListLabel14">
    <w:name w:val="ListLabel 14"/>
    <w:qFormat/>
    <w:rsid w:val="002F566B"/>
    <w:rPr>
      <w:rFonts w:cs="Courier New"/>
    </w:rPr>
  </w:style>
  <w:style w:type="character" w:customStyle="1" w:styleId="ListLabel15">
    <w:name w:val="ListLabel 15"/>
    <w:qFormat/>
    <w:rsid w:val="002F566B"/>
    <w:rPr>
      <w:rFonts w:cs="Courier New"/>
    </w:rPr>
  </w:style>
  <w:style w:type="character" w:customStyle="1" w:styleId="ListLabel16">
    <w:name w:val="ListLabel 16"/>
    <w:qFormat/>
    <w:rsid w:val="002F566B"/>
    <w:rPr>
      <w:rFonts w:cs="OpenSymbol"/>
      <w:b w:val="0"/>
    </w:rPr>
  </w:style>
  <w:style w:type="character" w:customStyle="1" w:styleId="ListLabel17">
    <w:name w:val="ListLabel 17"/>
    <w:qFormat/>
    <w:rsid w:val="002F566B"/>
    <w:rPr>
      <w:rFonts w:cs="OpenSymbol"/>
    </w:rPr>
  </w:style>
  <w:style w:type="character" w:customStyle="1" w:styleId="ListLabel18">
    <w:name w:val="ListLabel 18"/>
    <w:qFormat/>
    <w:rsid w:val="002F566B"/>
    <w:rPr>
      <w:rFonts w:cs="OpenSymbol"/>
    </w:rPr>
  </w:style>
  <w:style w:type="character" w:customStyle="1" w:styleId="ListLabel19">
    <w:name w:val="ListLabel 19"/>
    <w:qFormat/>
    <w:rsid w:val="002F566B"/>
    <w:rPr>
      <w:rFonts w:cs="OpenSymbol"/>
    </w:rPr>
  </w:style>
  <w:style w:type="character" w:customStyle="1" w:styleId="ListLabel20">
    <w:name w:val="ListLabel 20"/>
    <w:qFormat/>
    <w:rsid w:val="002F566B"/>
    <w:rPr>
      <w:rFonts w:cs="OpenSymbol"/>
    </w:rPr>
  </w:style>
  <w:style w:type="character" w:customStyle="1" w:styleId="ListLabel21">
    <w:name w:val="ListLabel 21"/>
    <w:qFormat/>
    <w:rsid w:val="002F566B"/>
    <w:rPr>
      <w:rFonts w:cs="OpenSymbol"/>
    </w:rPr>
  </w:style>
  <w:style w:type="character" w:customStyle="1" w:styleId="ListLabel22">
    <w:name w:val="ListLabel 22"/>
    <w:qFormat/>
    <w:rsid w:val="002F566B"/>
    <w:rPr>
      <w:rFonts w:cs="OpenSymbol"/>
    </w:rPr>
  </w:style>
  <w:style w:type="character" w:customStyle="1" w:styleId="ListLabel23">
    <w:name w:val="ListLabel 23"/>
    <w:qFormat/>
    <w:rsid w:val="002F566B"/>
    <w:rPr>
      <w:rFonts w:cs="OpenSymbol"/>
    </w:rPr>
  </w:style>
  <w:style w:type="character" w:customStyle="1" w:styleId="ListLabel24">
    <w:name w:val="ListLabel 24"/>
    <w:qFormat/>
    <w:rsid w:val="002F566B"/>
    <w:rPr>
      <w:rFonts w:cs="OpenSymbol"/>
    </w:rPr>
  </w:style>
  <w:style w:type="character" w:customStyle="1" w:styleId="ListLabel25">
    <w:name w:val="ListLabel 25"/>
    <w:qFormat/>
    <w:rsid w:val="002F566B"/>
    <w:rPr>
      <w:rFonts w:cs="Courier New"/>
    </w:rPr>
  </w:style>
  <w:style w:type="character" w:customStyle="1" w:styleId="ListLabel26">
    <w:name w:val="ListLabel 26"/>
    <w:qFormat/>
    <w:rsid w:val="002F566B"/>
    <w:rPr>
      <w:rFonts w:cs="Courier New"/>
    </w:rPr>
  </w:style>
  <w:style w:type="character" w:customStyle="1" w:styleId="ListLabel27">
    <w:name w:val="ListLabel 27"/>
    <w:qFormat/>
    <w:rsid w:val="002F566B"/>
    <w:rPr>
      <w:rFonts w:cs="Courier New"/>
    </w:rPr>
  </w:style>
  <w:style w:type="character" w:customStyle="1" w:styleId="ListLabel28">
    <w:name w:val="ListLabel 28"/>
    <w:qFormat/>
    <w:rsid w:val="002F566B"/>
    <w:rPr>
      <w:rFonts w:cs="OpenSymbol"/>
    </w:rPr>
  </w:style>
  <w:style w:type="character" w:customStyle="1" w:styleId="ListLabel29">
    <w:name w:val="ListLabel 29"/>
    <w:qFormat/>
    <w:rsid w:val="002F566B"/>
    <w:rPr>
      <w:rFonts w:cs="OpenSymbol"/>
    </w:rPr>
  </w:style>
  <w:style w:type="character" w:customStyle="1" w:styleId="ListLabel30">
    <w:name w:val="ListLabel 30"/>
    <w:qFormat/>
    <w:rsid w:val="002F566B"/>
    <w:rPr>
      <w:rFonts w:cs="OpenSymbol"/>
    </w:rPr>
  </w:style>
  <w:style w:type="character" w:customStyle="1" w:styleId="ListLabel31">
    <w:name w:val="ListLabel 31"/>
    <w:qFormat/>
    <w:rsid w:val="002F566B"/>
    <w:rPr>
      <w:rFonts w:cs="OpenSymbol"/>
    </w:rPr>
  </w:style>
  <w:style w:type="character" w:customStyle="1" w:styleId="ListLabel32">
    <w:name w:val="ListLabel 32"/>
    <w:qFormat/>
    <w:rsid w:val="002F566B"/>
    <w:rPr>
      <w:rFonts w:cs="OpenSymbol"/>
    </w:rPr>
  </w:style>
  <w:style w:type="character" w:customStyle="1" w:styleId="ListLabel33">
    <w:name w:val="ListLabel 33"/>
    <w:qFormat/>
    <w:rsid w:val="002F566B"/>
    <w:rPr>
      <w:rFonts w:cs="OpenSymbol"/>
    </w:rPr>
  </w:style>
  <w:style w:type="character" w:customStyle="1" w:styleId="ListLabel34">
    <w:name w:val="ListLabel 34"/>
    <w:qFormat/>
    <w:rsid w:val="002F566B"/>
    <w:rPr>
      <w:rFonts w:cs="OpenSymbol"/>
    </w:rPr>
  </w:style>
  <w:style w:type="character" w:customStyle="1" w:styleId="ListLabel35">
    <w:name w:val="ListLabel 35"/>
    <w:qFormat/>
    <w:rsid w:val="002F566B"/>
    <w:rPr>
      <w:rFonts w:cs="OpenSymbol"/>
    </w:rPr>
  </w:style>
  <w:style w:type="character" w:customStyle="1" w:styleId="ListLabel36">
    <w:name w:val="ListLabel 36"/>
    <w:qFormat/>
    <w:rsid w:val="002F566B"/>
    <w:rPr>
      <w:rFonts w:cs="OpenSymbol"/>
    </w:rPr>
  </w:style>
  <w:style w:type="character" w:customStyle="1" w:styleId="ListLabel37">
    <w:name w:val="ListLabel 37"/>
    <w:qFormat/>
    <w:rsid w:val="002F566B"/>
    <w:rPr>
      <w:rFonts w:cs="Courier New"/>
    </w:rPr>
  </w:style>
  <w:style w:type="character" w:customStyle="1" w:styleId="ListLabel38">
    <w:name w:val="ListLabel 38"/>
    <w:qFormat/>
    <w:rsid w:val="002F566B"/>
    <w:rPr>
      <w:rFonts w:cs="Courier New"/>
    </w:rPr>
  </w:style>
  <w:style w:type="character" w:customStyle="1" w:styleId="ListLabel39">
    <w:name w:val="ListLabel 39"/>
    <w:qFormat/>
    <w:rsid w:val="002F566B"/>
    <w:rPr>
      <w:rFonts w:cs="Courier New"/>
    </w:rPr>
  </w:style>
  <w:style w:type="character" w:customStyle="1" w:styleId="ListLabel40">
    <w:name w:val="ListLabel 40"/>
    <w:qFormat/>
    <w:rsid w:val="002F566B"/>
    <w:rPr>
      <w:rFonts w:ascii="Times New Roman" w:hAnsi="Times New Roman"/>
      <w:b/>
      <w:i w:val="0"/>
      <w:color w:val="FF0000"/>
      <w:sz w:val="24"/>
    </w:rPr>
  </w:style>
  <w:style w:type="character" w:customStyle="1" w:styleId="ListLabel41">
    <w:name w:val="ListLabel 41"/>
    <w:qFormat/>
    <w:rsid w:val="002F566B"/>
    <w:rPr>
      <w:rFonts w:cs="Courier New"/>
    </w:rPr>
  </w:style>
  <w:style w:type="character" w:customStyle="1" w:styleId="ListLabel42">
    <w:name w:val="ListLabel 42"/>
    <w:qFormat/>
    <w:rsid w:val="002F566B"/>
    <w:rPr>
      <w:rFonts w:cs="Wingdings"/>
    </w:rPr>
  </w:style>
  <w:style w:type="character" w:customStyle="1" w:styleId="ListLabel43">
    <w:name w:val="ListLabel 43"/>
    <w:qFormat/>
    <w:rsid w:val="002F566B"/>
    <w:rPr>
      <w:rFonts w:cs="Symbol"/>
      <w:sz w:val="24"/>
    </w:rPr>
  </w:style>
  <w:style w:type="character" w:customStyle="1" w:styleId="ListLabel44">
    <w:name w:val="ListLabel 44"/>
    <w:qFormat/>
    <w:rsid w:val="002F566B"/>
    <w:rPr>
      <w:rFonts w:cs="Courier New"/>
    </w:rPr>
  </w:style>
  <w:style w:type="character" w:customStyle="1" w:styleId="ListLabel45">
    <w:name w:val="ListLabel 45"/>
    <w:qFormat/>
    <w:rsid w:val="002F566B"/>
    <w:rPr>
      <w:rFonts w:cs="Wingdings"/>
    </w:rPr>
  </w:style>
  <w:style w:type="character" w:customStyle="1" w:styleId="ListLabel46">
    <w:name w:val="ListLabel 46"/>
    <w:qFormat/>
    <w:rsid w:val="002F566B"/>
    <w:rPr>
      <w:rFonts w:cs="Symbol"/>
      <w:sz w:val="24"/>
    </w:rPr>
  </w:style>
  <w:style w:type="character" w:customStyle="1" w:styleId="ListLabel47">
    <w:name w:val="ListLabel 47"/>
    <w:qFormat/>
    <w:rsid w:val="002F566B"/>
    <w:rPr>
      <w:rFonts w:cs="Courier New"/>
    </w:rPr>
  </w:style>
  <w:style w:type="character" w:customStyle="1" w:styleId="ListLabel48">
    <w:name w:val="ListLabel 48"/>
    <w:qFormat/>
    <w:rsid w:val="002F566B"/>
    <w:rPr>
      <w:rFonts w:cs="Wingdings"/>
    </w:rPr>
  </w:style>
  <w:style w:type="paragraph" w:customStyle="1" w:styleId="Heading">
    <w:name w:val="Heading"/>
    <w:basedOn w:val="Norml"/>
    <w:next w:val="Szvegtrzs"/>
    <w:qFormat/>
    <w:rsid w:val="002F566B"/>
    <w:pPr>
      <w:keepNext/>
      <w:overflowPunct w:val="0"/>
      <w:spacing w:before="240" w:after="120" w:line="276" w:lineRule="auto"/>
    </w:pPr>
    <w:rPr>
      <w:rFonts w:ascii="Arial" w:eastAsia="Arial Unicode MS" w:hAnsi="Arial" w:cs="Arial Unicode MS"/>
      <w:color w:val="00000A"/>
      <w:sz w:val="28"/>
      <w:szCs w:val="28"/>
      <w:lang w:eastAsia="en-US"/>
    </w:rPr>
  </w:style>
  <w:style w:type="paragraph" w:customStyle="1" w:styleId="Index">
    <w:name w:val="Index"/>
    <w:basedOn w:val="Norml"/>
    <w:qFormat/>
    <w:rsid w:val="002F566B"/>
    <w:pPr>
      <w:suppressLineNumbers/>
      <w:overflowPunct w:val="0"/>
      <w:spacing w:after="200" w:line="276" w:lineRule="auto"/>
    </w:pPr>
    <w:rPr>
      <w:rFonts w:ascii="Arial" w:eastAsia="Calibri" w:hAnsi="Arial" w:cs="Tahoma"/>
      <w:color w:val="00000A"/>
      <w:sz w:val="22"/>
      <w:szCs w:val="22"/>
      <w:lang w:eastAsia="en-US"/>
    </w:rPr>
  </w:style>
  <w:style w:type="paragraph" w:customStyle="1" w:styleId="TableContents">
    <w:name w:val="Table Contents"/>
    <w:basedOn w:val="Szvegtrzs"/>
    <w:qFormat/>
    <w:rsid w:val="002F566B"/>
    <w:pPr>
      <w:widowControl w:val="0"/>
      <w:suppressAutoHyphens/>
      <w:overflowPunct w:val="0"/>
      <w:spacing w:after="0"/>
    </w:pPr>
    <w:rPr>
      <w:rFonts w:ascii="Liberation Serif" w:eastAsia="Arial Unicode MS" w:hAnsi="Liberation Serif" w:cs="Arial Unicode MS"/>
      <w:color w:val="00000A"/>
      <w:sz w:val="24"/>
      <w:szCs w:val="24"/>
      <w:lang w:eastAsia="zh-CN" w:bidi="hi-IN"/>
    </w:rPr>
  </w:style>
  <w:style w:type="character" w:customStyle="1" w:styleId="BuborkszvegChar1">
    <w:name w:val="Buborékszöveg Char1"/>
    <w:basedOn w:val="Bekezdsalapbettpusa"/>
    <w:uiPriority w:val="99"/>
    <w:rsid w:val="002F566B"/>
    <w:rPr>
      <w:rFonts w:ascii="Tahoma" w:eastAsia="Calibri" w:hAnsi="Tahoma" w:cs="Tahoma"/>
      <w:color w:val="00000A"/>
      <w:sz w:val="16"/>
      <w:szCs w:val="16"/>
    </w:rPr>
  </w:style>
  <w:style w:type="paragraph" w:customStyle="1" w:styleId="Listaszerbekezds11">
    <w:name w:val="Listaszerű bekezdés11"/>
    <w:basedOn w:val="Norml"/>
    <w:qFormat/>
    <w:rsid w:val="002F566B"/>
    <w:pPr>
      <w:suppressAutoHyphens/>
      <w:overflowPunct w:val="0"/>
      <w:spacing w:after="200" w:line="276" w:lineRule="auto"/>
      <w:ind w:left="720"/>
    </w:pPr>
    <w:rPr>
      <w:rFonts w:ascii="Calibri" w:hAnsi="Calibri"/>
      <w:color w:val="00000A"/>
      <w:sz w:val="22"/>
      <w:szCs w:val="22"/>
      <w:lang w:eastAsia="ar-SA"/>
    </w:rPr>
  </w:style>
  <w:style w:type="numbering" w:customStyle="1" w:styleId="Stlus1">
    <w:name w:val="Stílus1"/>
    <w:uiPriority w:val="99"/>
    <w:qFormat/>
    <w:rsid w:val="002F566B"/>
  </w:style>
  <w:style w:type="numbering" w:customStyle="1" w:styleId="Stlus2">
    <w:name w:val="Stílus2"/>
    <w:uiPriority w:val="99"/>
    <w:qFormat/>
    <w:rsid w:val="002F566B"/>
  </w:style>
  <w:style w:type="numbering" w:customStyle="1" w:styleId="Stlus3">
    <w:name w:val="Stílus3"/>
    <w:uiPriority w:val="99"/>
    <w:qFormat/>
    <w:rsid w:val="002F566B"/>
  </w:style>
  <w:style w:type="numbering" w:customStyle="1" w:styleId="Stlus4">
    <w:name w:val="Stílus4"/>
    <w:uiPriority w:val="99"/>
    <w:qFormat/>
    <w:rsid w:val="002F566B"/>
  </w:style>
  <w:style w:type="numbering" w:customStyle="1" w:styleId="Stlus5">
    <w:name w:val="Stílus5"/>
    <w:uiPriority w:val="99"/>
    <w:qFormat/>
    <w:rsid w:val="002F566B"/>
  </w:style>
  <w:style w:type="numbering" w:customStyle="1" w:styleId="Stlus6">
    <w:name w:val="Stílus6"/>
    <w:uiPriority w:val="99"/>
    <w:qFormat/>
    <w:rsid w:val="002F566B"/>
  </w:style>
  <w:style w:type="numbering" w:customStyle="1" w:styleId="Stlus7">
    <w:name w:val="Stílus7"/>
    <w:uiPriority w:val="99"/>
    <w:qFormat/>
    <w:rsid w:val="002F566B"/>
  </w:style>
  <w:style w:type="numbering" w:customStyle="1" w:styleId="Stlus8">
    <w:name w:val="Stílus8"/>
    <w:uiPriority w:val="99"/>
    <w:qFormat/>
    <w:rsid w:val="002F566B"/>
  </w:style>
  <w:style w:type="numbering" w:customStyle="1" w:styleId="Stlus9">
    <w:name w:val="Stílus9"/>
    <w:uiPriority w:val="99"/>
    <w:qFormat/>
    <w:rsid w:val="002F566B"/>
  </w:style>
  <w:style w:type="numbering" w:customStyle="1" w:styleId="Stlus10">
    <w:name w:val="Stílus10"/>
    <w:uiPriority w:val="99"/>
    <w:qFormat/>
    <w:rsid w:val="002F566B"/>
  </w:style>
  <w:style w:type="numbering" w:customStyle="1" w:styleId="Stlus11">
    <w:name w:val="Stílus11"/>
    <w:uiPriority w:val="99"/>
    <w:qFormat/>
    <w:rsid w:val="002F566B"/>
  </w:style>
  <w:style w:type="numbering" w:customStyle="1" w:styleId="Stlus12">
    <w:name w:val="Stílus12"/>
    <w:uiPriority w:val="99"/>
    <w:qFormat/>
    <w:rsid w:val="002F566B"/>
  </w:style>
  <w:style w:type="numbering" w:customStyle="1" w:styleId="Stlus13">
    <w:name w:val="Stílus13"/>
    <w:uiPriority w:val="99"/>
    <w:qFormat/>
    <w:rsid w:val="002F566B"/>
  </w:style>
  <w:style w:type="numbering" w:customStyle="1" w:styleId="Stlus16">
    <w:name w:val="Stílus16"/>
    <w:uiPriority w:val="99"/>
    <w:qFormat/>
    <w:rsid w:val="002F566B"/>
  </w:style>
  <w:style w:type="numbering" w:customStyle="1" w:styleId="Stlus14">
    <w:name w:val="Stílus14"/>
    <w:uiPriority w:val="99"/>
    <w:qFormat/>
    <w:rsid w:val="002F566B"/>
  </w:style>
  <w:style w:type="numbering" w:customStyle="1" w:styleId="Stlus15">
    <w:name w:val="Stílus15"/>
    <w:uiPriority w:val="99"/>
    <w:qFormat/>
    <w:rsid w:val="002F566B"/>
    <w:pPr>
      <w:numPr>
        <w:numId w:val="12"/>
      </w:numPr>
    </w:pPr>
  </w:style>
  <w:style w:type="numbering" w:customStyle="1" w:styleId="Stlus150">
    <w:name w:val="Stlus15"/>
    <w:qFormat/>
    <w:rsid w:val="002F566B"/>
  </w:style>
  <w:style w:type="numbering" w:customStyle="1" w:styleId="Stlus160">
    <w:name w:val="Stlus16"/>
    <w:uiPriority w:val="99"/>
    <w:qFormat/>
    <w:rsid w:val="002F566B"/>
  </w:style>
  <w:style w:type="numbering" w:customStyle="1" w:styleId="Stlus140">
    <w:name w:val="Stlus14"/>
    <w:qFormat/>
    <w:rsid w:val="002F566B"/>
  </w:style>
  <w:style w:type="numbering" w:customStyle="1" w:styleId="Nemlista1">
    <w:name w:val="Nem lista1"/>
    <w:next w:val="Nemlista"/>
    <w:uiPriority w:val="99"/>
    <w:semiHidden/>
    <w:unhideWhenUsed/>
    <w:rsid w:val="002F566B"/>
  </w:style>
  <w:style w:type="character" w:customStyle="1" w:styleId="ListLabel49">
    <w:name w:val="ListLabel 49"/>
    <w:qFormat/>
    <w:rsid w:val="002F566B"/>
    <w:rPr>
      <w:rFonts w:cs="OpenSymbol"/>
    </w:rPr>
  </w:style>
  <w:style w:type="character" w:customStyle="1" w:styleId="ListLabel50">
    <w:name w:val="ListLabel 50"/>
    <w:qFormat/>
    <w:rsid w:val="002F566B"/>
    <w:rPr>
      <w:rFonts w:cs="OpenSymbol"/>
    </w:rPr>
  </w:style>
  <w:style w:type="character" w:customStyle="1" w:styleId="ListLabel51">
    <w:name w:val="ListLabel 51"/>
    <w:qFormat/>
    <w:rsid w:val="002F566B"/>
    <w:rPr>
      <w:rFonts w:cs="OpenSymbol"/>
    </w:rPr>
  </w:style>
  <w:style w:type="character" w:customStyle="1" w:styleId="ListLabel52">
    <w:name w:val="ListLabel 52"/>
    <w:qFormat/>
    <w:rsid w:val="002F566B"/>
    <w:rPr>
      <w:color w:val="00000A"/>
    </w:rPr>
  </w:style>
  <w:style w:type="numbering" w:customStyle="1" w:styleId="Stlus17">
    <w:name w:val="Stílus17"/>
    <w:uiPriority w:val="99"/>
    <w:qFormat/>
    <w:rsid w:val="002F566B"/>
  </w:style>
  <w:style w:type="numbering" w:customStyle="1" w:styleId="Stlus21">
    <w:name w:val="Stílus21"/>
    <w:uiPriority w:val="99"/>
    <w:qFormat/>
    <w:rsid w:val="002F566B"/>
  </w:style>
  <w:style w:type="numbering" w:customStyle="1" w:styleId="Stlus31">
    <w:name w:val="Stílus31"/>
    <w:uiPriority w:val="99"/>
    <w:qFormat/>
    <w:rsid w:val="002F566B"/>
  </w:style>
  <w:style w:type="numbering" w:customStyle="1" w:styleId="Stlus41">
    <w:name w:val="Stílus41"/>
    <w:uiPriority w:val="99"/>
    <w:qFormat/>
    <w:rsid w:val="002F566B"/>
  </w:style>
  <w:style w:type="numbering" w:customStyle="1" w:styleId="Stlus51">
    <w:name w:val="Stílus51"/>
    <w:uiPriority w:val="99"/>
    <w:qFormat/>
    <w:rsid w:val="002F566B"/>
  </w:style>
  <w:style w:type="numbering" w:customStyle="1" w:styleId="Stlus61">
    <w:name w:val="Stílus61"/>
    <w:uiPriority w:val="99"/>
    <w:qFormat/>
    <w:rsid w:val="002F566B"/>
  </w:style>
  <w:style w:type="numbering" w:customStyle="1" w:styleId="Stlus71">
    <w:name w:val="Stílus71"/>
    <w:uiPriority w:val="99"/>
    <w:qFormat/>
    <w:rsid w:val="002F566B"/>
  </w:style>
  <w:style w:type="numbering" w:customStyle="1" w:styleId="Stlus81">
    <w:name w:val="Stílus81"/>
    <w:uiPriority w:val="99"/>
    <w:qFormat/>
    <w:rsid w:val="002F566B"/>
  </w:style>
  <w:style w:type="numbering" w:customStyle="1" w:styleId="Stlus91">
    <w:name w:val="Stílus91"/>
    <w:uiPriority w:val="99"/>
    <w:qFormat/>
    <w:rsid w:val="002F566B"/>
  </w:style>
  <w:style w:type="numbering" w:customStyle="1" w:styleId="Stlus101">
    <w:name w:val="Stílus101"/>
    <w:uiPriority w:val="99"/>
    <w:qFormat/>
    <w:rsid w:val="002F566B"/>
  </w:style>
  <w:style w:type="numbering" w:customStyle="1" w:styleId="Stlus111">
    <w:name w:val="Stílus111"/>
    <w:uiPriority w:val="99"/>
    <w:qFormat/>
    <w:rsid w:val="002F566B"/>
  </w:style>
  <w:style w:type="numbering" w:customStyle="1" w:styleId="Stlus121">
    <w:name w:val="Stílus121"/>
    <w:uiPriority w:val="99"/>
    <w:qFormat/>
    <w:rsid w:val="002F566B"/>
  </w:style>
  <w:style w:type="numbering" w:customStyle="1" w:styleId="Stlus131">
    <w:name w:val="Stílus131"/>
    <w:uiPriority w:val="99"/>
    <w:qFormat/>
    <w:rsid w:val="002F566B"/>
  </w:style>
  <w:style w:type="numbering" w:customStyle="1" w:styleId="Stlus141">
    <w:name w:val="Stílus141"/>
    <w:uiPriority w:val="99"/>
    <w:qFormat/>
    <w:rsid w:val="002F566B"/>
  </w:style>
  <w:style w:type="numbering" w:customStyle="1" w:styleId="Stlus170">
    <w:name w:val="Stlus17"/>
    <w:uiPriority w:val="99"/>
    <w:qFormat/>
    <w:rsid w:val="002F566B"/>
  </w:style>
  <w:style w:type="numbering" w:customStyle="1" w:styleId="Stlus151">
    <w:name w:val="Stlus151"/>
    <w:uiPriority w:val="99"/>
    <w:qFormat/>
    <w:rsid w:val="002F566B"/>
  </w:style>
  <w:style w:type="numbering" w:customStyle="1" w:styleId="Stlus18">
    <w:name w:val="Stlus18"/>
    <w:uiPriority w:val="99"/>
    <w:qFormat/>
    <w:rsid w:val="002F566B"/>
  </w:style>
  <w:style w:type="numbering" w:customStyle="1" w:styleId="Stlus161">
    <w:name w:val="Stlus161"/>
    <w:uiPriority w:val="99"/>
    <w:qFormat/>
    <w:rsid w:val="002F566B"/>
  </w:style>
  <w:style w:type="numbering" w:customStyle="1" w:styleId="Stlus19">
    <w:name w:val="Stlus19"/>
    <w:uiPriority w:val="99"/>
    <w:qFormat/>
    <w:rsid w:val="002F566B"/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2F566B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42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5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F730A-B8DB-4F0C-9721-87BE8F632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460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VIDÉKFJLESZTÉSI MINISZTÉRIUM</vt:lpstr>
    </vt:vector>
  </TitlesOfParts>
  <Company>KD</Company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VIDÉKFJLESZTÉSI MINISZTÉRIUM</dc:title>
  <dc:creator>Bea</dc:creator>
  <cp:lastModifiedBy>KE utáni módosítások</cp:lastModifiedBy>
  <cp:revision>3</cp:revision>
  <cp:lastPrinted>2015-06-19T11:10:00Z</cp:lastPrinted>
  <dcterms:created xsi:type="dcterms:W3CDTF">2018-07-13T07:41:00Z</dcterms:created>
  <dcterms:modified xsi:type="dcterms:W3CDTF">2018-07-13T07:43:00Z</dcterms:modified>
</cp:coreProperties>
</file>