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6C7" w:rsidRPr="00A94CD4" w:rsidRDefault="00B746C7" w:rsidP="00B746C7">
      <w:pPr>
        <w:pStyle w:val="Cm"/>
        <w:rPr>
          <w:sz w:val="24"/>
          <w:szCs w:val="24"/>
        </w:rPr>
      </w:pPr>
      <w:bookmarkStart w:id="0" w:name="_GoBack"/>
      <w:bookmarkEnd w:id="0"/>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534342" w:rsidRPr="00A94CD4" w:rsidRDefault="00534342" w:rsidP="00B746C7">
      <w:pPr>
        <w:pStyle w:val="Cm"/>
        <w:rPr>
          <w:sz w:val="24"/>
          <w:szCs w:val="24"/>
        </w:rPr>
      </w:pPr>
      <w:r w:rsidRPr="00A94CD4">
        <w:rPr>
          <w:sz w:val="24"/>
          <w:szCs w:val="24"/>
        </w:rPr>
        <w:t>Pályázati dokumentáció</w:t>
      </w:r>
    </w:p>
    <w:p w:rsidR="00534342" w:rsidRPr="00A94CD4" w:rsidRDefault="00534342" w:rsidP="00B746C7">
      <w:pPr>
        <w:pStyle w:val="Cm"/>
        <w:rPr>
          <w:sz w:val="24"/>
          <w:szCs w:val="24"/>
        </w:rPr>
      </w:pPr>
    </w:p>
    <w:p w:rsidR="00534342" w:rsidRPr="00A94CD4" w:rsidRDefault="00534342" w:rsidP="00B746C7">
      <w:pPr>
        <w:pStyle w:val="Cm"/>
        <w:rPr>
          <w:sz w:val="24"/>
          <w:szCs w:val="24"/>
        </w:rPr>
      </w:pPr>
    </w:p>
    <w:p w:rsidR="00534342" w:rsidRPr="00A94CD4" w:rsidRDefault="00534342" w:rsidP="00B746C7">
      <w:pPr>
        <w:pStyle w:val="Cm"/>
        <w:rPr>
          <w:sz w:val="24"/>
          <w:szCs w:val="24"/>
        </w:rPr>
      </w:pPr>
    </w:p>
    <w:p w:rsidR="00A62988" w:rsidRPr="00A62988" w:rsidRDefault="00A62988" w:rsidP="00A62988">
      <w:pPr>
        <w:pStyle w:val="Cm"/>
        <w:rPr>
          <w:sz w:val="24"/>
          <w:szCs w:val="24"/>
        </w:rPr>
      </w:pPr>
      <w:proofErr w:type="gramStart"/>
      <w:r>
        <w:rPr>
          <w:sz w:val="24"/>
          <w:szCs w:val="24"/>
        </w:rPr>
        <w:t>a</w:t>
      </w:r>
      <w:proofErr w:type="gramEnd"/>
      <w:r w:rsidRPr="00A62988">
        <w:rPr>
          <w:sz w:val="24"/>
          <w:szCs w:val="24"/>
        </w:rPr>
        <w:t xml:space="preserve"> Földművelésügyi Minisztérium </w:t>
      </w:r>
    </w:p>
    <w:p w:rsidR="00A62988" w:rsidRPr="00A62988" w:rsidRDefault="00A62988" w:rsidP="00A62988">
      <w:pPr>
        <w:pStyle w:val="Cm"/>
        <w:rPr>
          <w:sz w:val="24"/>
          <w:szCs w:val="24"/>
        </w:rPr>
      </w:pPr>
    </w:p>
    <w:p w:rsidR="00A62988" w:rsidRDefault="00A62988" w:rsidP="00A62988">
      <w:pPr>
        <w:pStyle w:val="Cm"/>
        <w:jc w:val="both"/>
        <w:rPr>
          <w:sz w:val="24"/>
          <w:szCs w:val="24"/>
        </w:rPr>
      </w:pPr>
    </w:p>
    <w:p w:rsidR="00A62988" w:rsidRPr="00A62988" w:rsidRDefault="00A62988" w:rsidP="00A62988">
      <w:pPr>
        <w:pStyle w:val="Cm"/>
        <w:jc w:val="both"/>
        <w:rPr>
          <w:sz w:val="24"/>
          <w:szCs w:val="24"/>
        </w:rPr>
      </w:pPr>
    </w:p>
    <w:p w:rsidR="00A62988" w:rsidRPr="00A62988" w:rsidRDefault="00A62988" w:rsidP="00A62988">
      <w:pPr>
        <w:pStyle w:val="Cm"/>
        <w:rPr>
          <w:sz w:val="24"/>
          <w:szCs w:val="24"/>
        </w:rPr>
      </w:pPr>
      <w:r w:rsidRPr="00A62988">
        <w:rPr>
          <w:sz w:val="24"/>
          <w:szCs w:val="24"/>
        </w:rPr>
        <w:t>„</w:t>
      </w:r>
      <w:r w:rsidR="00B55F92">
        <w:rPr>
          <w:sz w:val="24"/>
          <w:szCs w:val="24"/>
        </w:rPr>
        <w:t>Halgazdálkodási tárgyú könyvkiadás támogatása, 2018.</w:t>
      </w:r>
      <w:r w:rsidRPr="00A62988">
        <w:rPr>
          <w:sz w:val="24"/>
          <w:szCs w:val="24"/>
        </w:rPr>
        <w:t>”</w:t>
      </w:r>
    </w:p>
    <w:p w:rsidR="00A62988" w:rsidRDefault="00A62988" w:rsidP="00A62988">
      <w:pPr>
        <w:jc w:val="center"/>
        <w:rPr>
          <w:b/>
          <w:sz w:val="24"/>
          <w:szCs w:val="24"/>
        </w:rPr>
      </w:pPr>
    </w:p>
    <w:p w:rsidR="00A62988" w:rsidRDefault="00A62988" w:rsidP="00A62988">
      <w:pPr>
        <w:jc w:val="center"/>
        <w:rPr>
          <w:b/>
          <w:sz w:val="24"/>
          <w:szCs w:val="24"/>
        </w:rPr>
      </w:pPr>
    </w:p>
    <w:p w:rsidR="00A62988" w:rsidRDefault="00A62988" w:rsidP="00A62988">
      <w:pPr>
        <w:jc w:val="center"/>
        <w:rPr>
          <w:b/>
          <w:sz w:val="24"/>
          <w:szCs w:val="24"/>
        </w:rPr>
      </w:pPr>
    </w:p>
    <w:p w:rsidR="00A62988" w:rsidRPr="00A94CD4" w:rsidRDefault="00A62988" w:rsidP="00A62988">
      <w:pPr>
        <w:jc w:val="center"/>
        <w:rPr>
          <w:b/>
          <w:sz w:val="24"/>
          <w:szCs w:val="24"/>
        </w:rPr>
      </w:pPr>
      <w:proofErr w:type="gramStart"/>
      <w:r w:rsidRPr="00A94CD4">
        <w:rPr>
          <w:b/>
          <w:sz w:val="24"/>
          <w:szCs w:val="24"/>
        </w:rPr>
        <w:t>című</w:t>
      </w:r>
      <w:proofErr w:type="gramEnd"/>
      <w:r w:rsidRPr="00A94CD4">
        <w:rPr>
          <w:b/>
          <w:sz w:val="24"/>
          <w:szCs w:val="24"/>
        </w:rPr>
        <w:t xml:space="preserve"> nyílt pályázati felhívásához</w:t>
      </w:r>
    </w:p>
    <w:p w:rsidR="00A62988" w:rsidRPr="00A62988" w:rsidRDefault="00A62988" w:rsidP="00A62988">
      <w:pPr>
        <w:pStyle w:val="Cm"/>
        <w:rPr>
          <w:sz w:val="24"/>
          <w:szCs w:val="24"/>
        </w:rPr>
      </w:pPr>
    </w:p>
    <w:p w:rsidR="00A62988" w:rsidRPr="00A62988" w:rsidRDefault="00A62988" w:rsidP="00A62988">
      <w:pPr>
        <w:pStyle w:val="Cm"/>
        <w:rPr>
          <w:sz w:val="24"/>
          <w:szCs w:val="24"/>
        </w:rPr>
      </w:pPr>
    </w:p>
    <w:p w:rsidR="00A62988" w:rsidRPr="00A62988" w:rsidRDefault="00A62988" w:rsidP="00A62988">
      <w:pPr>
        <w:pStyle w:val="Cm"/>
        <w:rPr>
          <w:sz w:val="24"/>
          <w:szCs w:val="24"/>
        </w:rPr>
      </w:pPr>
    </w:p>
    <w:p w:rsidR="00A62988" w:rsidRPr="00E6587B" w:rsidRDefault="00A62988" w:rsidP="00A62988">
      <w:pPr>
        <w:pStyle w:val="Cm"/>
        <w:rPr>
          <w:b w:val="0"/>
          <w:sz w:val="24"/>
          <w:szCs w:val="24"/>
        </w:rPr>
      </w:pPr>
      <w:r w:rsidRPr="00A62988">
        <w:rPr>
          <w:sz w:val="24"/>
          <w:szCs w:val="24"/>
        </w:rPr>
        <w:t xml:space="preserve">Pályázat kódja: </w:t>
      </w:r>
      <w:proofErr w:type="spellStart"/>
      <w:r w:rsidRPr="00E6587B">
        <w:rPr>
          <w:b w:val="0"/>
          <w:sz w:val="24"/>
          <w:szCs w:val="24"/>
        </w:rPr>
        <w:t>HHgF</w:t>
      </w:r>
      <w:proofErr w:type="spellEnd"/>
      <w:r w:rsidRPr="00E6587B">
        <w:rPr>
          <w:b w:val="0"/>
          <w:sz w:val="24"/>
          <w:szCs w:val="24"/>
        </w:rPr>
        <w:t>/</w:t>
      </w:r>
      <w:r w:rsidR="00B55F92">
        <w:rPr>
          <w:b w:val="0"/>
          <w:sz w:val="24"/>
          <w:szCs w:val="24"/>
        </w:rPr>
        <w:t>156/2018</w:t>
      </w:r>
      <w:r w:rsidRPr="00E6587B">
        <w:rPr>
          <w:b w:val="0"/>
          <w:sz w:val="24"/>
          <w:szCs w:val="24"/>
        </w:rPr>
        <w:t>.</w:t>
      </w:r>
    </w:p>
    <w:p w:rsidR="00534342" w:rsidRPr="00A94CD4" w:rsidRDefault="00534342" w:rsidP="00B746C7">
      <w:pPr>
        <w:jc w:val="center"/>
        <w:rPr>
          <w:sz w:val="24"/>
          <w:szCs w:val="24"/>
        </w:rPr>
      </w:pPr>
    </w:p>
    <w:p w:rsidR="00B746C7" w:rsidRPr="00A94CD4" w:rsidRDefault="00B746C7" w:rsidP="00B746C7">
      <w:pPr>
        <w:jc w:val="center"/>
        <w:rPr>
          <w:sz w:val="24"/>
          <w:szCs w:val="24"/>
        </w:rPr>
      </w:pPr>
    </w:p>
    <w:p w:rsidR="00534342" w:rsidRPr="00A94CD4" w:rsidRDefault="00534342" w:rsidP="00B746C7">
      <w:pPr>
        <w:jc w:val="center"/>
        <w:rPr>
          <w:sz w:val="24"/>
          <w:szCs w:val="24"/>
        </w:rPr>
      </w:pPr>
    </w:p>
    <w:p w:rsidR="00534342" w:rsidRPr="00A94CD4" w:rsidRDefault="00B55F92" w:rsidP="00B746C7">
      <w:pPr>
        <w:jc w:val="center"/>
        <w:rPr>
          <w:b/>
          <w:bCs/>
          <w:sz w:val="24"/>
          <w:szCs w:val="24"/>
        </w:rPr>
      </w:pPr>
      <w:r>
        <w:rPr>
          <w:b/>
          <w:bCs/>
          <w:sz w:val="24"/>
          <w:szCs w:val="24"/>
        </w:rPr>
        <w:t>2018</w:t>
      </w:r>
      <w:r w:rsidR="00534342" w:rsidRPr="00A94CD4">
        <w:rPr>
          <w:b/>
          <w:bCs/>
          <w:sz w:val="24"/>
          <w:szCs w:val="24"/>
        </w:rPr>
        <w:t>.</w:t>
      </w:r>
    </w:p>
    <w:p w:rsidR="00B746C7" w:rsidRPr="00A94CD4" w:rsidRDefault="00B746C7" w:rsidP="00B746C7">
      <w:pPr>
        <w:jc w:val="center"/>
        <w:rPr>
          <w:b/>
          <w:bCs/>
          <w:sz w:val="24"/>
          <w:szCs w:val="24"/>
        </w:rPr>
      </w:pPr>
    </w:p>
    <w:p w:rsidR="00B746C7" w:rsidRPr="00A94CD4" w:rsidRDefault="00B746C7" w:rsidP="00B746C7">
      <w:pPr>
        <w:jc w:val="center"/>
        <w:rPr>
          <w:b/>
          <w:bCs/>
          <w:sz w:val="24"/>
          <w:szCs w:val="24"/>
        </w:rPr>
      </w:pPr>
    </w:p>
    <w:p w:rsidR="00B746C7" w:rsidRPr="00A94CD4" w:rsidRDefault="00B746C7" w:rsidP="00B746C7">
      <w:pPr>
        <w:jc w:val="center"/>
        <w:rPr>
          <w:sz w:val="24"/>
          <w:szCs w:val="24"/>
        </w:rPr>
      </w:pPr>
    </w:p>
    <w:p w:rsidR="00534342" w:rsidRPr="00A94CD4" w:rsidRDefault="00534342" w:rsidP="00B746C7">
      <w:pPr>
        <w:tabs>
          <w:tab w:val="center" w:pos="6804"/>
        </w:tabs>
        <w:jc w:val="center"/>
        <w:rPr>
          <w:sz w:val="24"/>
          <w:szCs w:val="24"/>
        </w:rPr>
      </w:pPr>
    </w:p>
    <w:p w:rsidR="00534342" w:rsidRPr="00A94CD4" w:rsidRDefault="00534342" w:rsidP="00FD6055">
      <w:pPr>
        <w:tabs>
          <w:tab w:val="center" w:pos="6804"/>
        </w:tabs>
        <w:rPr>
          <w:sz w:val="24"/>
          <w:szCs w:val="24"/>
        </w:rPr>
        <w:sectPr w:rsidR="00534342" w:rsidRPr="00A94CD4" w:rsidSect="0094344B">
          <w:footerReference w:type="default" r:id="rId9"/>
          <w:pgSz w:w="11906" w:h="16838"/>
          <w:pgMar w:top="1304" w:right="1418" w:bottom="1304" w:left="1418" w:header="709" w:footer="709" w:gutter="0"/>
          <w:cols w:space="708"/>
          <w:docGrid w:linePitch="360"/>
        </w:sectPr>
      </w:pPr>
    </w:p>
    <w:p w:rsidR="00FD6055" w:rsidRPr="00A94CD4" w:rsidRDefault="00FD6055" w:rsidP="00FD6055">
      <w:pPr>
        <w:tabs>
          <w:tab w:val="center" w:pos="6804"/>
        </w:tabs>
        <w:rPr>
          <w:sz w:val="24"/>
          <w:szCs w:val="24"/>
        </w:rPr>
      </w:pPr>
      <w:r w:rsidRPr="00A94CD4">
        <w:rPr>
          <w:sz w:val="24"/>
          <w:szCs w:val="24"/>
        </w:rPr>
        <w:lastRenderedPageBreak/>
        <w:t xml:space="preserve">1. </w:t>
      </w:r>
      <w:r w:rsidR="00485607" w:rsidRPr="00A94CD4">
        <w:rPr>
          <w:sz w:val="24"/>
          <w:szCs w:val="24"/>
        </w:rPr>
        <w:t>számú melléklet</w:t>
      </w:r>
    </w:p>
    <w:p w:rsidR="00FD6055" w:rsidRPr="00A94CD4" w:rsidRDefault="00FD6055" w:rsidP="00FD6055">
      <w:pPr>
        <w:tabs>
          <w:tab w:val="center" w:pos="6804"/>
        </w:tabs>
        <w:rPr>
          <w:sz w:val="24"/>
          <w:szCs w:val="24"/>
        </w:rPr>
      </w:pPr>
    </w:p>
    <w:p w:rsidR="00FD6055" w:rsidRPr="00A94CD4" w:rsidRDefault="00FD6055" w:rsidP="00DA0EF1">
      <w:pPr>
        <w:tabs>
          <w:tab w:val="center" w:pos="6804"/>
        </w:tabs>
        <w:jc w:val="center"/>
        <w:rPr>
          <w:b/>
          <w:sz w:val="24"/>
          <w:szCs w:val="24"/>
        </w:rPr>
      </w:pPr>
      <w:r w:rsidRPr="00A94CD4">
        <w:rPr>
          <w:b/>
          <w:sz w:val="24"/>
          <w:szCs w:val="24"/>
        </w:rPr>
        <w:t>Részletes tartalomjegyzék</w:t>
      </w:r>
      <w:r w:rsidR="00DA0EF1" w:rsidRPr="00A94CD4">
        <w:rPr>
          <w:b/>
          <w:sz w:val="24"/>
          <w:szCs w:val="24"/>
        </w:rPr>
        <w:t>*</w:t>
      </w:r>
    </w:p>
    <w:p w:rsidR="00FD6055" w:rsidRPr="00A94CD4" w:rsidRDefault="00FD6055" w:rsidP="00FD6055">
      <w:pPr>
        <w:tabs>
          <w:tab w:val="center" w:pos="6804"/>
        </w:tabs>
        <w:rPr>
          <w:sz w:val="24"/>
          <w:szCs w:val="24"/>
        </w:rPr>
      </w:pPr>
    </w:p>
    <w:tbl>
      <w:tblPr>
        <w:tblStyle w:val="Rcsostblzat"/>
        <w:tblW w:w="8937" w:type="dxa"/>
        <w:tblLook w:val="04A0" w:firstRow="1" w:lastRow="0" w:firstColumn="1" w:lastColumn="0" w:noHBand="0" w:noVBand="1"/>
      </w:tblPr>
      <w:tblGrid>
        <w:gridCol w:w="7694"/>
        <w:gridCol w:w="1243"/>
      </w:tblGrid>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Megnevezés</w:t>
            </w:r>
          </w:p>
        </w:tc>
        <w:tc>
          <w:tcPr>
            <w:tcW w:w="1243" w:type="dxa"/>
          </w:tcPr>
          <w:p w:rsidR="00FD6055" w:rsidRPr="00A94CD4" w:rsidRDefault="00FD6055" w:rsidP="00FD6055">
            <w:pPr>
              <w:tabs>
                <w:tab w:val="center" w:pos="6804"/>
              </w:tabs>
              <w:rPr>
                <w:sz w:val="24"/>
                <w:szCs w:val="24"/>
              </w:rPr>
            </w:pPr>
            <w:r w:rsidRPr="00A94CD4">
              <w:rPr>
                <w:sz w:val="24"/>
                <w:szCs w:val="24"/>
              </w:rPr>
              <w:t>Oldalszám</w:t>
            </w: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Részletes tartalomjegyzék</w:t>
            </w:r>
            <w:r w:rsidR="00485607" w:rsidRPr="00A94CD4">
              <w:rPr>
                <w:sz w:val="24"/>
                <w:szCs w:val="24"/>
              </w:rPr>
              <w:t xml:space="preserve"> (1. sz. melléklet</w:t>
            </w:r>
            <w:r w:rsidRPr="00A94CD4">
              <w:rPr>
                <w:sz w:val="24"/>
                <w:szCs w:val="24"/>
              </w:rPr>
              <w:t>)</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Pályázati adatlap</w:t>
            </w:r>
            <w:r w:rsidR="00485607" w:rsidRPr="00A94CD4">
              <w:rPr>
                <w:sz w:val="24"/>
                <w:szCs w:val="24"/>
              </w:rPr>
              <w:t xml:space="preserve"> (2. sz. melléklet</w:t>
            </w:r>
            <w:r w:rsidRPr="00A94CD4">
              <w:rPr>
                <w:sz w:val="24"/>
                <w:szCs w:val="24"/>
              </w:rPr>
              <w:t>)</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rPr>
                <w:sz w:val="24"/>
                <w:szCs w:val="24"/>
              </w:rPr>
            </w:pPr>
            <w:r w:rsidRPr="00A94CD4">
              <w:rPr>
                <w:sz w:val="24"/>
                <w:szCs w:val="24"/>
              </w:rPr>
              <w:t xml:space="preserve">Pályázó létezését jogszabályban meghatározottak szerint igazoló 30 napnál nem régebbi okiratnak másolata a kiállító hatóság vagy közjegyző által hitelesítve (a hiteles másolat esetében is szükséges a 30 napnál nem régebbi okirat). </w:t>
            </w:r>
          </w:p>
          <w:p w:rsidR="00FD6055" w:rsidRPr="00A94CD4" w:rsidRDefault="00FD6055" w:rsidP="00FD6055">
            <w:pPr>
              <w:rPr>
                <w:sz w:val="24"/>
                <w:szCs w:val="24"/>
              </w:rPr>
            </w:pPr>
            <w:r w:rsidRPr="00A94CD4">
              <w:rPr>
                <w:sz w:val="24"/>
                <w:szCs w:val="24"/>
              </w:rPr>
              <w:t>Gazdasági társaság esetén 30 napnál nem régebbi cégbírósági bejegyzés másolata, vagy a bejegyzésről szóló kivonat eredeti példánya.</w:t>
            </w:r>
          </w:p>
          <w:p w:rsidR="00FD6055" w:rsidRPr="00A94CD4" w:rsidRDefault="00FD6055" w:rsidP="00FD6055">
            <w:pPr>
              <w:tabs>
                <w:tab w:val="center" w:pos="6804"/>
              </w:tabs>
              <w:rPr>
                <w:sz w:val="24"/>
                <w:szCs w:val="24"/>
              </w:rPr>
            </w:pPr>
            <w:r w:rsidRPr="00A94CD4">
              <w:rPr>
                <w:sz w:val="24"/>
                <w:szCs w:val="24"/>
              </w:rPr>
              <w:t>A létesítő okirat másolata (pl. alapító okirat), gazdasági társaságnak nem minősülő gazdálkodó szervezet (pl. egyesület) esetén létesítő okiratának egyszerű másolata vagy a bírósági bejegyzés 30 napnál nem régebbi kivonata eredeti példányban.</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A pályázó képviselőjének közjegyzői aláírási címpéldánya, saját vagy banki aláírási címpéldánya a bank által hitelesített másolatban</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A fennállást igazoló okiratban meghatározott képviselőtől eltérő képviselet esetén a pályázó képviselőjének aláírási jogosultságát igazoló – közokiratnak vagy teljes bizonyító erejű magánokiratnak minősülő – okirat, mely nem lehet régebbi, mint a benyújtását megelőző 30 nap</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930CB">
            <w:pPr>
              <w:tabs>
                <w:tab w:val="center" w:pos="6804"/>
              </w:tabs>
              <w:rPr>
                <w:sz w:val="24"/>
                <w:szCs w:val="24"/>
              </w:rPr>
            </w:pPr>
            <w:r w:rsidRPr="00A94CD4">
              <w:rPr>
                <w:color w:val="auto"/>
                <w:sz w:val="24"/>
                <w:szCs w:val="24"/>
              </w:rPr>
              <w:t xml:space="preserve">A pályázathoz </w:t>
            </w:r>
            <w:r w:rsidRPr="00A94CD4">
              <w:rPr>
                <w:sz w:val="24"/>
                <w:szCs w:val="24"/>
              </w:rPr>
              <w:t xml:space="preserve">jogi személy </w:t>
            </w:r>
            <w:r w:rsidR="0066258A" w:rsidRPr="00A94CD4">
              <w:rPr>
                <w:sz w:val="24"/>
                <w:szCs w:val="24"/>
              </w:rPr>
              <w:t xml:space="preserve">vagy jogi személyiséggel nem rendelkező szervezet </w:t>
            </w:r>
            <w:r w:rsidRPr="00A94CD4">
              <w:rPr>
                <w:sz w:val="24"/>
                <w:szCs w:val="24"/>
              </w:rPr>
              <w:t xml:space="preserve">esetén szükséges csatolni a </w:t>
            </w:r>
            <w:r w:rsidRPr="00A94CD4">
              <w:rPr>
                <w:color w:val="auto"/>
                <w:sz w:val="24"/>
                <w:szCs w:val="24"/>
              </w:rPr>
              <w:t>kitöltött és minden egyes oldalán cégszerűen aláírt átláthatósági nyilatkozatot</w:t>
            </w:r>
            <w:r w:rsidR="00485607" w:rsidRPr="00A94CD4">
              <w:rPr>
                <w:color w:val="auto"/>
                <w:sz w:val="24"/>
                <w:szCs w:val="24"/>
              </w:rPr>
              <w:t xml:space="preserve"> (3. sz. melléklet)</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485607" w:rsidP="00485607">
            <w:pPr>
              <w:rPr>
                <w:b/>
                <w:i/>
                <w:sz w:val="24"/>
                <w:szCs w:val="24"/>
              </w:rPr>
            </w:pPr>
            <w:r w:rsidRPr="00A94CD4">
              <w:rPr>
                <w:sz w:val="24"/>
                <w:szCs w:val="24"/>
              </w:rPr>
              <w:t>Természetes személy és egyéni vállalkozó esetén a személyi azonosításra alkalmas fényképes és az elérhetőséget igazoló lakcímet igazoló igazolvány, valamint az egyéni vállalkozói igazolvány hitelesített másolata.</w:t>
            </w:r>
          </w:p>
        </w:tc>
        <w:tc>
          <w:tcPr>
            <w:tcW w:w="1243" w:type="dxa"/>
          </w:tcPr>
          <w:p w:rsidR="00FD6055" w:rsidRPr="00A94CD4" w:rsidRDefault="00FD6055" w:rsidP="00FD6055">
            <w:pPr>
              <w:tabs>
                <w:tab w:val="center" w:pos="6804"/>
              </w:tabs>
              <w:rPr>
                <w:sz w:val="24"/>
                <w:szCs w:val="24"/>
              </w:rPr>
            </w:pPr>
          </w:p>
        </w:tc>
      </w:tr>
      <w:tr w:rsidR="00485607" w:rsidRPr="00A94CD4" w:rsidTr="00C629DD">
        <w:tc>
          <w:tcPr>
            <w:tcW w:w="7694" w:type="dxa"/>
          </w:tcPr>
          <w:p w:rsidR="00485607" w:rsidRPr="00A94CD4" w:rsidRDefault="00485607" w:rsidP="00485607">
            <w:pPr>
              <w:rPr>
                <w:sz w:val="24"/>
                <w:szCs w:val="24"/>
              </w:rPr>
            </w:pPr>
            <w:r w:rsidRPr="00A94CD4">
              <w:rPr>
                <w:sz w:val="24"/>
                <w:szCs w:val="24"/>
              </w:rPr>
              <w:t xml:space="preserve">Nyilatkozat a rendelkezésére álló saját forrásról, önerőről (4. sz. melléklet), valamint ha a kedvezményezett olyan gazdasági társaság, amely vonatkozásában a miniszter tulajdonosi jogokat nem, csak szakmai felügyeletet gyakorol, a Magyar Nemzeti Vagyonkezelő </w:t>
            </w:r>
            <w:proofErr w:type="spellStart"/>
            <w:r w:rsidRPr="00A94CD4">
              <w:rPr>
                <w:sz w:val="24"/>
                <w:szCs w:val="24"/>
              </w:rPr>
              <w:t>Zrt</w:t>
            </w:r>
            <w:proofErr w:type="spellEnd"/>
            <w:r w:rsidRPr="00A94CD4">
              <w:rPr>
                <w:sz w:val="24"/>
                <w:szCs w:val="24"/>
              </w:rPr>
              <w:t xml:space="preserve">. (a továbbiakban: MNV </w:t>
            </w:r>
            <w:proofErr w:type="spellStart"/>
            <w:r w:rsidRPr="00A94CD4">
              <w:rPr>
                <w:sz w:val="24"/>
                <w:szCs w:val="24"/>
              </w:rPr>
              <w:t>Zrt</w:t>
            </w:r>
            <w:proofErr w:type="spellEnd"/>
            <w:r w:rsidRPr="00A94CD4">
              <w:rPr>
                <w:sz w:val="24"/>
                <w:szCs w:val="24"/>
              </w:rPr>
              <w:t>.) üzleti tervet elfogadó határozatát, valamint az üzleti terv alapján elkészített költségtervet.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485607" w:rsidP="00485607">
            <w:pPr>
              <w:rPr>
                <w:b/>
                <w:i/>
                <w:sz w:val="24"/>
                <w:szCs w:val="24"/>
              </w:rPr>
            </w:pPr>
            <w:r w:rsidRPr="00A94CD4">
              <w:rPr>
                <w:sz w:val="24"/>
                <w:szCs w:val="24"/>
              </w:rPr>
              <w:t>A támogatott tevékenységhez szükséges jogerős hatósági engedélyek, ha azt jogszabály előírja</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485607" w:rsidP="00F2335B">
            <w:pPr>
              <w:rPr>
                <w:sz w:val="24"/>
                <w:szCs w:val="24"/>
              </w:rPr>
            </w:pPr>
            <w:r w:rsidRPr="00A94CD4">
              <w:rPr>
                <w:sz w:val="24"/>
                <w:szCs w:val="24"/>
              </w:rPr>
              <w:t>Nyilatkozatot lejárt esedékességű, meg nem fizetett</w:t>
            </w:r>
            <w:r w:rsidR="00F2335B" w:rsidRPr="00A94CD4">
              <w:rPr>
                <w:sz w:val="24"/>
                <w:szCs w:val="24"/>
              </w:rPr>
              <w:t>, adók módjára behajtható</w:t>
            </w:r>
            <w:r w:rsidRPr="00A94CD4">
              <w:rPr>
                <w:sz w:val="24"/>
                <w:szCs w:val="24"/>
              </w:rPr>
              <w:t xml:space="preserve"> köztartozásról</w:t>
            </w:r>
            <w:r w:rsidR="00F2335B" w:rsidRPr="00A94CD4">
              <w:rPr>
                <w:sz w:val="24"/>
                <w:szCs w:val="24"/>
              </w:rPr>
              <w:t xml:space="preserve"> vagy adótartozásról, melyhez kötelezően csatolandó az adóhatóság által számára fizetési halasztást engedélyező határozatának pályázó által hitelesített másolata </w:t>
            </w:r>
            <w:r w:rsidRPr="00A94CD4">
              <w:rPr>
                <w:sz w:val="24"/>
                <w:szCs w:val="24"/>
              </w:rPr>
              <w:t>(5.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485607" w:rsidP="00485607">
            <w:pPr>
              <w:rPr>
                <w:b/>
                <w:i/>
                <w:sz w:val="24"/>
                <w:szCs w:val="24"/>
              </w:rPr>
            </w:pPr>
            <w:r w:rsidRPr="00A94CD4">
              <w:rPr>
                <w:sz w:val="24"/>
                <w:szCs w:val="24"/>
              </w:rPr>
              <w:t>Nyilatkozat arról, hogy támogatott tudomásul veszi, hogy lejárt esedékességű, meg nem fizetett köztartozás esetén – az Áht. 51. § (</w:t>
            </w:r>
            <w:r w:rsidR="0050213F" w:rsidRPr="00A94CD4">
              <w:rPr>
                <w:sz w:val="24"/>
                <w:szCs w:val="24"/>
              </w:rPr>
              <w:t>2</w:t>
            </w:r>
            <w:r w:rsidRPr="00A94CD4">
              <w:rPr>
                <w:sz w:val="24"/>
                <w:szCs w:val="24"/>
              </w:rPr>
              <w:t xml:space="preserve">) bekezdés értelmében – a Kincstár a támogatás folyósítását a köztartozás megfizetéséig visszatartja, és az állami adóhatóság megfelelő bevételi számláján a visszatartott összeget jóváírja, </w:t>
            </w:r>
            <w:proofErr w:type="gramStart"/>
            <w:r w:rsidRPr="00A94CD4">
              <w:rPr>
                <w:sz w:val="24"/>
                <w:szCs w:val="24"/>
              </w:rPr>
              <w:t>kivéve</w:t>
            </w:r>
            <w:proofErr w:type="gramEnd"/>
            <w:r w:rsidRPr="00A94CD4">
              <w:rPr>
                <w:sz w:val="24"/>
                <w:szCs w:val="24"/>
              </w:rPr>
              <w:t xml:space="preserve"> ha jogszabály másként rendelkezik, továbbá nyilatkozatot arról, hogy a fentiek szerint visszatartott támogatással az érvényes támogatási szerződésnek megfelelően elszámol (6.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N</w:t>
            </w:r>
            <w:r w:rsidR="00485607" w:rsidRPr="00A94CD4">
              <w:rPr>
                <w:sz w:val="24"/>
                <w:szCs w:val="24"/>
              </w:rPr>
              <w:t>yilatkozatot arról, hogy</w:t>
            </w:r>
            <w:r w:rsidRPr="00A94CD4">
              <w:rPr>
                <w:sz w:val="24"/>
                <w:szCs w:val="24"/>
              </w:rPr>
              <w:t xml:space="preserve"> pályázó</w:t>
            </w:r>
            <w:r w:rsidR="00485607" w:rsidRPr="00A94CD4">
              <w:rPr>
                <w:sz w:val="24"/>
                <w:szCs w:val="24"/>
              </w:rPr>
              <w:t xml:space="preserve"> hozzájárul a támogatási igény szabályszerűségének és a költségvetési támogatás rendeltetésszerű </w:t>
            </w:r>
            <w:r w:rsidR="00485607" w:rsidRPr="00A94CD4">
              <w:rPr>
                <w:sz w:val="24"/>
                <w:szCs w:val="24"/>
              </w:rPr>
              <w:lastRenderedPageBreak/>
              <w:t>felhasználásának a támogató vagy annak megbízottja, valamint jogszabályban meghatározott szervek által történő ellenőrzéséhez</w:t>
            </w:r>
            <w:r w:rsidRPr="00A94CD4">
              <w:rPr>
                <w:sz w:val="24"/>
                <w:szCs w:val="24"/>
              </w:rPr>
              <w:t xml:space="preserve"> (7.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DA0EF1">
            <w:pPr>
              <w:rPr>
                <w:sz w:val="24"/>
                <w:szCs w:val="24"/>
              </w:rPr>
            </w:pPr>
            <w:r w:rsidRPr="00A94CD4">
              <w:rPr>
                <w:sz w:val="24"/>
                <w:szCs w:val="24"/>
              </w:rPr>
              <w:lastRenderedPageBreak/>
              <w:t>Nyilatkozatot arról, hogy pályázó a támogatás összegét bruttó (elszámoláshoz benyújtandó számlák áfa tartalmával együtt) vagy nettó módon számolja el (8.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color w:val="auto"/>
                <w:sz w:val="24"/>
                <w:szCs w:val="24"/>
              </w:rPr>
              <w:t>A kedvezményezett támogatást fogadó bankszámlájára vonatkozó szerződés másolata, vagy a bankszámláról szóló banki igazolás eredeti példánya.</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Az elmúlt három évben a pályázó által kiadott</w:t>
            </w:r>
            <w:r w:rsidR="00D116FF" w:rsidRPr="00A94CD4">
              <w:rPr>
                <w:sz w:val="24"/>
                <w:szCs w:val="24"/>
              </w:rPr>
              <w:t xml:space="preserve"> legfontosabb</w:t>
            </w:r>
            <w:r w:rsidRPr="00A94CD4">
              <w:rPr>
                <w:sz w:val="24"/>
                <w:szCs w:val="24"/>
              </w:rPr>
              <w:t xml:space="preserve"> művek bibliográfiája (9.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A publikálásra előkészített kézirat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Írásos lektori vélemény a kéziratról (tudományos mű esetén tudományos minősítéssel rendelkező bírálótól)</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Nyomdai árajánlat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Nyilatkozat arról, hogy a másolati és a CD-re vagy DVD-re írt pályázati példány az eredetivel mindenben azonos (10. sz. melléklet)</w:t>
            </w:r>
          </w:p>
        </w:tc>
        <w:tc>
          <w:tcPr>
            <w:tcW w:w="1243" w:type="dxa"/>
          </w:tcPr>
          <w:p w:rsidR="00485607" w:rsidRPr="00A94CD4" w:rsidRDefault="00485607" w:rsidP="00FD6055">
            <w:pPr>
              <w:tabs>
                <w:tab w:val="center" w:pos="6804"/>
              </w:tabs>
              <w:rPr>
                <w:sz w:val="24"/>
                <w:szCs w:val="24"/>
              </w:rPr>
            </w:pPr>
          </w:p>
        </w:tc>
      </w:tr>
      <w:tr w:rsidR="009D48AF" w:rsidRPr="00A94CD4" w:rsidTr="00C629DD">
        <w:tc>
          <w:tcPr>
            <w:tcW w:w="7694" w:type="dxa"/>
          </w:tcPr>
          <w:p w:rsidR="009D48AF" w:rsidRPr="00A94CD4" w:rsidRDefault="00AF2496" w:rsidP="00485607">
            <w:pPr>
              <w:rPr>
                <w:sz w:val="24"/>
                <w:szCs w:val="24"/>
              </w:rPr>
            </w:pPr>
            <w:r w:rsidRPr="00A94CD4">
              <w:rPr>
                <w:sz w:val="24"/>
                <w:szCs w:val="24"/>
              </w:rPr>
              <w:t>Nyilatkozat az államháztartásról szóló törvény végrehajtásáról szóló 368/2011. (XII. 31.) Korm. rendelet 75. § (2) bekezdése szerint (</w:t>
            </w:r>
            <w:r w:rsidR="009D48AF" w:rsidRPr="00A94CD4">
              <w:rPr>
                <w:sz w:val="24"/>
                <w:szCs w:val="24"/>
              </w:rPr>
              <w:t>11. sz.</w:t>
            </w:r>
            <w:r w:rsidRPr="00A94CD4">
              <w:rPr>
                <w:sz w:val="24"/>
                <w:szCs w:val="24"/>
              </w:rPr>
              <w:t xml:space="preserve"> melléklet)</w:t>
            </w:r>
          </w:p>
        </w:tc>
        <w:tc>
          <w:tcPr>
            <w:tcW w:w="1243" w:type="dxa"/>
          </w:tcPr>
          <w:p w:rsidR="009D48AF" w:rsidRPr="00A94CD4" w:rsidRDefault="009D48AF" w:rsidP="00FD6055">
            <w:pPr>
              <w:tabs>
                <w:tab w:val="center" w:pos="6804"/>
              </w:tabs>
              <w:rPr>
                <w:sz w:val="24"/>
                <w:szCs w:val="24"/>
              </w:rPr>
            </w:pPr>
          </w:p>
        </w:tc>
      </w:tr>
    </w:tbl>
    <w:p w:rsidR="00FD6055" w:rsidRPr="00A94CD4" w:rsidRDefault="00FD6055" w:rsidP="00FD6055">
      <w:pPr>
        <w:tabs>
          <w:tab w:val="center" w:pos="6804"/>
        </w:tabs>
        <w:rPr>
          <w:sz w:val="24"/>
          <w:szCs w:val="24"/>
        </w:rPr>
      </w:pPr>
    </w:p>
    <w:p w:rsidR="00DA0EF1" w:rsidRPr="00A94CD4" w:rsidRDefault="00DA0EF1" w:rsidP="00FD6055">
      <w:pPr>
        <w:tabs>
          <w:tab w:val="center" w:pos="6804"/>
        </w:tabs>
        <w:rPr>
          <w:sz w:val="24"/>
          <w:szCs w:val="24"/>
        </w:rPr>
      </w:pPr>
      <w:r w:rsidRPr="00A94CD4">
        <w:rPr>
          <w:sz w:val="24"/>
          <w:szCs w:val="24"/>
        </w:rPr>
        <w:t>* A részletes tartalomjegyzék a pályázat anyagának megfelelően bővíthető, a szükségtelen sorok törölhetőek.</w:t>
      </w:r>
    </w:p>
    <w:p w:rsidR="00DA0EF1" w:rsidRPr="00A94CD4" w:rsidRDefault="00DA0EF1" w:rsidP="00FD6055">
      <w:pPr>
        <w:tabs>
          <w:tab w:val="center" w:pos="6804"/>
        </w:tabs>
        <w:rPr>
          <w:sz w:val="24"/>
          <w:szCs w:val="24"/>
        </w:rPr>
      </w:pPr>
    </w:p>
    <w:p w:rsidR="00DA0EF1" w:rsidRPr="00A94CD4" w:rsidRDefault="00DA0EF1" w:rsidP="00FD6055">
      <w:pPr>
        <w:tabs>
          <w:tab w:val="center" w:pos="6804"/>
        </w:tabs>
        <w:rPr>
          <w:sz w:val="24"/>
          <w:szCs w:val="24"/>
        </w:rPr>
        <w:sectPr w:rsidR="00DA0EF1" w:rsidRPr="00A94CD4" w:rsidSect="0094344B">
          <w:footerReference w:type="default" r:id="rId10"/>
          <w:pgSz w:w="11906" w:h="16838"/>
          <w:pgMar w:top="1304" w:right="1418" w:bottom="1304" w:left="1418" w:header="709" w:footer="709" w:gutter="0"/>
          <w:cols w:space="708"/>
          <w:docGrid w:linePitch="360"/>
        </w:sectPr>
      </w:pPr>
    </w:p>
    <w:p w:rsidR="00DA0EF1" w:rsidRPr="00A94CD4" w:rsidRDefault="00DA0EF1" w:rsidP="00FD6055">
      <w:pPr>
        <w:tabs>
          <w:tab w:val="center" w:pos="6804"/>
        </w:tabs>
        <w:rPr>
          <w:sz w:val="24"/>
          <w:szCs w:val="24"/>
        </w:rPr>
      </w:pPr>
      <w:r w:rsidRPr="00A94CD4">
        <w:rPr>
          <w:sz w:val="24"/>
          <w:szCs w:val="24"/>
        </w:rPr>
        <w:lastRenderedPageBreak/>
        <w:t>2. sz. melléklet</w:t>
      </w:r>
    </w:p>
    <w:p w:rsidR="00DA0EF1" w:rsidRPr="00A94CD4" w:rsidRDefault="00DA0EF1" w:rsidP="00FD6055">
      <w:pPr>
        <w:tabs>
          <w:tab w:val="center" w:pos="6804"/>
        </w:tabs>
        <w:rPr>
          <w:sz w:val="24"/>
          <w:szCs w:val="24"/>
        </w:rPr>
      </w:pPr>
    </w:p>
    <w:p w:rsidR="009A42FF" w:rsidRPr="00A94CD4" w:rsidRDefault="00DA0EF1" w:rsidP="009A42FF">
      <w:pPr>
        <w:tabs>
          <w:tab w:val="center" w:pos="6804"/>
        </w:tabs>
        <w:jc w:val="center"/>
        <w:rPr>
          <w:b/>
          <w:sz w:val="24"/>
          <w:szCs w:val="24"/>
        </w:rPr>
      </w:pPr>
      <w:r w:rsidRPr="00A94CD4">
        <w:rPr>
          <w:b/>
          <w:sz w:val="24"/>
          <w:szCs w:val="24"/>
        </w:rPr>
        <w:t>Pályázati Adatlap</w:t>
      </w:r>
      <w:r w:rsidR="009A42FF" w:rsidRPr="00A94CD4">
        <w:rPr>
          <w:b/>
          <w:sz w:val="24"/>
          <w:szCs w:val="24"/>
        </w:rPr>
        <w:t xml:space="preserve"> </w:t>
      </w:r>
    </w:p>
    <w:p w:rsidR="00DA0EF1" w:rsidRPr="00A94CD4" w:rsidRDefault="009A42FF" w:rsidP="009A42FF">
      <w:pPr>
        <w:tabs>
          <w:tab w:val="center" w:pos="6804"/>
        </w:tabs>
        <w:jc w:val="center"/>
        <w:rPr>
          <w:b/>
          <w:sz w:val="24"/>
          <w:szCs w:val="24"/>
        </w:rPr>
      </w:pPr>
      <w:r w:rsidRPr="00A94CD4">
        <w:rPr>
          <w:sz w:val="24"/>
          <w:szCs w:val="24"/>
        </w:rPr>
        <w:t>(A Pályázati Adatlap sorainak száma igény szerint növelhető, a felesleges részek törölhetőek</w:t>
      </w:r>
      <w:r w:rsidR="00B034DA" w:rsidRPr="00A94CD4">
        <w:rPr>
          <w:sz w:val="24"/>
          <w:szCs w:val="24"/>
        </w:rPr>
        <w:t>. Több kiadvány esetén a</w:t>
      </w:r>
      <w:r w:rsidRPr="00A94CD4">
        <w:rPr>
          <w:sz w:val="24"/>
          <w:szCs w:val="24"/>
        </w:rPr>
        <w:t xml:space="preserve"> Pályázati Adatlapot kérjük kiadványonként kitölteni!)</w:t>
      </w:r>
    </w:p>
    <w:p w:rsidR="009A42FF" w:rsidRPr="00A94CD4" w:rsidRDefault="009A42FF" w:rsidP="00FD6055">
      <w:pPr>
        <w:tabs>
          <w:tab w:val="center" w:pos="6804"/>
        </w:tabs>
        <w:rPr>
          <w:sz w:val="24"/>
          <w:szCs w:val="24"/>
        </w:rPr>
      </w:pPr>
    </w:p>
    <w:p w:rsidR="001D7D58" w:rsidRPr="00A94CD4" w:rsidRDefault="00B55F92" w:rsidP="001D7D58">
      <w:pPr>
        <w:tabs>
          <w:tab w:val="center" w:pos="6804"/>
        </w:tabs>
        <w:jc w:val="center"/>
        <w:rPr>
          <w:sz w:val="24"/>
          <w:szCs w:val="24"/>
        </w:rPr>
      </w:pPr>
      <w:r>
        <w:rPr>
          <w:sz w:val="24"/>
          <w:szCs w:val="24"/>
        </w:rPr>
        <w:t>Halgazdálkodási tárgyú könyvkiadás támogatásához 2018.</w:t>
      </w:r>
      <w:r w:rsidR="001D7D58" w:rsidRPr="00A94CD4">
        <w:rPr>
          <w:sz w:val="24"/>
          <w:szCs w:val="24"/>
        </w:rPr>
        <w:t xml:space="preserve"> pályázati eljárásban</w:t>
      </w:r>
    </w:p>
    <w:p w:rsidR="001D7D58" w:rsidRPr="00A94CD4" w:rsidRDefault="001D7D58" w:rsidP="00FD6055">
      <w:pPr>
        <w:tabs>
          <w:tab w:val="center" w:pos="6804"/>
        </w:tabs>
        <w:rPr>
          <w:sz w:val="24"/>
          <w:szCs w:val="24"/>
        </w:rPr>
      </w:pPr>
    </w:p>
    <w:p w:rsidR="00572149" w:rsidRPr="00A94CD4" w:rsidRDefault="00572149" w:rsidP="005F2051">
      <w:pPr>
        <w:pStyle w:val="Listaszerbekezds"/>
        <w:numPr>
          <w:ilvl w:val="0"/>
          <w:numId w:val="8"/>
        </w:numPr>
        <w:tabs>
          <w:tab w:val="center" w:pos="6804"/>
        </w:tabs>
        <w:rPr>
          <w:b/>
          <w:sz w:val="24"/>
          <w:szCs w:val="24"/>
        </w:rPr>
      </w:pPr>
      <w:r w:rsidRPr="00A94CD4">
        <w:rPr>
          <w:b/>
          <w:sz w:val="24"/>
          <w:szCs w:val="24"/>
        </w:rPr>
        <w:t>A támogatást igénylő adatai</w:t>
      </w:r>
    </w:p>
    <w:p w:rsidR="0083002A" w:rsidRPr="00A94CD4" w:rsidRDefault="0083002A" w:rsidP="0083002A">
      <w:pPr>
        <w:pStyle w:val="Listaszerbekezds"/>
        <w:tabs>
          <w:tab w:val="center" w:pos="6804"/>
        </w:tabs>
        <w:ind w:left="36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3"/>
        <w:gridCol w:w="5923"/>
      </w:tblGrid>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Név:</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Székhely / lakóhely:</w:t>
            </w:r>
          </w:p>
        </w:tc>
        <w:tc>
          <w:tcPr>
            <w:tcW w:w="3189" w:type="pct"/>
          </w:tcPr>
          <w:p w:rsidR="00572149" w:rsidRPr="00A94CD4" w:rsidRDefault="00572149" w:rsidP="00534342">
            <w:pPr>
              <w:ind w:right="-2"/>
              <w:rPr>
                <w:sz w:val="24"/>
                <w:szCs w:val="24"/>
              </w:rPr>
            </w:pPr>
            <w:r w:rsidRPr="00A94CD4">
              <w:rPr>
                <w:sz w:val="24"/>
                <w:szCs w:val="24"/>
              </w:rPr>
              <w:t>irányítószám:</w:t>
            </w:r>
          </w:p>
          <w:p w:rsidR="00572149" w:rsidRPr="00A94CD4" w:rsidRDefault="00572149" w:rsidP="00534342">
            <w:pPr>
              <w:ind w:right="-2"/>
              <w:rPr>
                <w:sz w:val="24"/>
                <w:szCs w:val="24"/>
              </w:rPr>
            </w:pPr>
            <w:r w:rsidRPr="00A94CD4">
              <w:rPr>
                <w:sz w:val="24"/>
                <w:szCs w:val="24"/>
              </w:rPr>
              <w:t xml:space="preserve">helység: </w:t>
            </w:r>
          </w:p>
          <w:p w:rsidR="00572149" w:rsidRPr="00A94CD4" w:rsidRDefault="00572149" w:rsidP="00534342">
            <w:pPr>
              <w:ind w:right="-2"/>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ind w:right="-2"/>
              <w:rPr>
                <w:sz w:val="24"/>
                <w:szCs w:val="24"/>
              </w:rPr>
            </w:pPr>
            <w:r w:rsidRPr="00A94CD4">
              <w:rPr>
                <w:sz w:val="24"/>
                <w:szCs w:val="24"/>
              </w:rPr>
              <w:t xml:space="preserve">házszám: </w:t>
            </w: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Levelezési cím:</w:t>
            </w:r>
            <w:r w:rsidRPr="00A94CD4">
              <w:rPr>
                <w:rStyle w:val="Lbjegyzet-hivatkozs"/>
                <w:sz w:val="24"/>
                <w:szCs w:val="24"/>
              </w:rPr>
              <w:footnoteReference w:id="1"/>
            </w:r>
          </w:p>
        </w:tc>
        <w:tc>
          <w:tcPr>
            <w:tcW w:w="3189" w:type="pct"/>
          </w:tcPr>
          <w:p w:rsidR="00572149" w:rsidRPr="00A94CD4" w:rsidRDefault="00572149" w:rsidP="00534342">
            <w:pPr>
              <w:ind w:right="-2"/>
              <w:rPr>
                <w:sz w:val="24"/>
                <w:szCs w:val="24"/>
              </w:rPr>
            </w:pPr>
            <w:r w:rsidRPr="00A94CD4">
              <w:rPr>
                <w:sz w:val="24"/>
                <w:szCs w:val="24"/>
              </w:rPr>
              <w:t>irányítószám:</w:t>
            </w:r>
          </w:p>
          <w:p w:rsidR="00572149" w:rsidRPr="00A94CD4" w:rsidRDefault="00572149" w:rsidP="00534342">
            <w:pPr>
              <w:ind w:right="-2"/>
              <w:rPr>
                <w:sz w:val="24"/>
                <w:szCs w:val="24"/>
              </w:rPr>
            </w:pPr>
            <w:r w:rsidRPr="00A94CD4">
              <w:rPr>
                <w:sz w:val="24"/>
                <w:szCs w:val="24"/>
              </w:rPr>
              <w:t xml:space="preserve">helység: </w:t>
            </w:r>
          </w:p>
          <w:p w:rsidR="00572149" w:rsidRPr="00A94CD4" w:rsidRDefault="00572149" w:rsidP="00534342">
            <w:pPr>
              <w:ind w:right="-2"/>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ind w:right="-2"/>
              <w:rPr>
                <w:sz w:val="24"/>
                <w:szCs w:val="24"/>
              </w:rPr>
            </w:pPr>
            <w:r w:rsidRPr="00A94CD4">
              <w:rPr>
                <w:sz w:val="24"/>
                <w:szCs w:val="24"/>
              </w:rPr>
              <w:t xml:space="preserve">házszám: </w:t>
            </w: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ind w:right="-2"/>
              <w:jc w:val="left"/>
              <w:rPr>
                <w:sz w:val="24"/>
                <w:szCs w:val="24"/>
              </w:rPr>
            </w:pPr>
            <w:r w:rsidRPr="00A94CD4">
              <w:rPr>
                <w:sz w:val="24"/>
                <w:szCs w:val="24"/>
              </w:rPr>
              <w:t>Az igénylő elérhetőségei</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Telefonszám: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Mobilszám: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Fax:</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E-mail cím:</w:t>
            </w:r>
          </w:p>
        </w:tc>
        <w:tc>
          <w:tcPr>
            <w:tcW w:w="3189" w:type="pct"/>
          </w:tcPr>
          <w:p w:rsidR="00572149" w:rsidRPr="00A94CD4" w:rsidRDefault="00572149" w:rsidP="00534342">
            <w:pPr>
              <w:ind w:right="-2"/>
              <w:rPr>
                <w:sz w:val="24"/>
                <w:szCs w:val="24"/>
              </w:rPr>
            </w:pPr>
          </w:p>
          <w:p w:rsidR="00572149" w:rsidRPr="00A94CD4" w:rsidRDefault="00572149" w:rsidP="00534342">
            <w:pPr>
              <w:ind w:right="-2"/>
              <w:rPr>
                <w:sz w:val="24"/>
                <w:szCs w:val="24"/>
              </w:rPr>
            </w:pP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ind w:right="-2"/>
              <w:jc w:val="left"/>
              <w:rPr>
                <w:sz w:val="24"/>
                <w:szCs w:val="24"/>
              </w:rPr>
            </w:pPr>
            <w:r w:rsidRPr="00A94CD4">
              <w:rPr>
                <w:sz w:val="24"/>
                <w:szCs w:val="24"/>
              </w:rPr>
              <w:t>Képviseletre jogosult személy adatai</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Név:</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Beosztás:</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Telefonszám: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Mobilszám: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E-mail cím:</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jc w:val="left"/>
              <w:rPr>
                <w:sz w:val="24"/>
                <w:szCs w:val="24"/>
              </w:rPr>
            </w:pPr>
            <w:r w:rsidRPr="00A94CD4">
              <w:rPr>
                <w:sz w:val="24"/>
                <w:szCs w:val="24"/>
              </w:rPr>
              <w:t>Kapcsolattartó adatai</w:t>
            </w:r>
            <w:r w:rsidRPr="00A94CD4">
              <w:rPr>
                <w:rStyle w:val="Lbjegyzet-hivatkozs"/>
                <w:sz w:val="24"/>
                <w:szCs w:val="24"/>
              </w:rPr>
              <w:footnoteReference w:id="2"/>
            </w:r>
          </w:p>
          <w:p w:rsidR="00572149" w:rsidRPr="00A94CD4" w:rsidRDefault="00572149" w:rsidP="00415273">
            <w:pPr>
              <w:pStyle w:val="llb"/>
              <w:tabs>
                <w:tab w:val="clear" w:pos="4536"/>
                <w:tab w:val="clear" w:pos="9072"/>
              </w:tabs>
              <w:jc w:val="left"/>
              <w:rPr>
                <w:sz w:val="24"/>
                <w:szCs w:val="24"/>
              </w:rPr>
            </w:pPr>
            <w:r w:rsidRPr="00A94CD4">
              <w:rPr>
                <w:sz w:val="24"/>
                <w:szCs w:val="24"/>
              </w:rPr>
              <w:t>Név:</w:t>
            </w:r>
          </w:p>
          <w:p w:rsidR="00572149" w:rsidRPr="00A94CD4" w:rsidRDefault="00572149" w:rsidP="00415273">
            <w:pPr>
              <w:pStyle w:val="llb"/>
              <w:tabs>
                <w:tab w:val="clear" w:pos="4536"/>
                <w:tab w:val="clear" w:pos="9072"/>
              </w:tabs>
              <w:jc w:val="left"/>
              <w:rPr>
                <w:sz w:val="24"/>
                <w:szCs w:val="24"/>
              </w:rPr>
            </w:pPr>
            <w:r w:rsidRPr="00A94CD4">
              <w:rPr>
                <w:sz w:val="24"/>
                <w:szCs w:val="24"/>
              </w:rPr>
              <w:t>Székhely/ Lakcím:</w:t>
            </w:r>
          </w:p>
          <w:p w:rsidR="00572149" w:rsidRPr="00A94CD4" w:rsidRDefault="00572149" w:rsidP="00415273">
            <w:pPr>
              <w:pStyle w:val="llb"/>
              <w:tabs>
                <w:tab w:val="clear" w:pos="4536"/>
                <w:tab w:val="clear" w:pos="9072"/>
              </w:tabs>
              <w:jc w:val="left"/>
              <w:rPr>
                <w:sz w:val="24"/>
                <w:szCs w:val="24"/>
              </w:rPr>
            </w:pPr>
          </w:p>
          <w:p w:rsidR="00572149" w:rsidRPr="00A94CD4" w:rsidRDefault="00572149" w:rsidP="00415273">
            <w:pPr>
              <w:pStyle w:val="llb"/>
              <w:tabs>
                <w:tab w:val="clear" w:pos="4536"/>
                <w:tab w:val="clear" w:pos="9072"/>
              </w:tabs>
              <w:jc w:val="left"/>
              <w:rPr>
                <w:sz w:val="24"/>
                <w:szCs w:val="24"/>
              </w:rPr>
            </w:pPr>
          </w:p>
          <w:p w:rsidR="00572149" w:rsidRPr="00A94CD4" w:rsidRDefault="00572149" w:rsidP="00415273">
            <w:pPr>
              <w:pStyle w:val="llb"/>
              <w:tabs>
                <w:tab w:val="clear" w:pos="4536"/>
                <w:tab w:val="clear" w:pos="9072"/>
              </w:tabs>
              <w:jc w:val="left"/>
              <w:rPr>
                <w:sz w:val="24"/>
                <w:szCs w:val="24"/>
              </w:rPr>
            </w:pPr>
          </w:p>
          <w:p w:rsidR="00572149" w:rsidRPr="00A94CD4" w:rsidRDefault="00572149" w:rsidP="00415273">
            <w:pPr>
              <w:pStyle w:val="llb"/>
              <w:tabs>
                <w:tab w:val="clear" w:pos="4536"/>
                <w:tab w:val="clear" w:pos="9072"/>
              </w:tabs>
              <w:jc w:val="left"/>
              <w:rPr>
                <w:sz w:val="24"/>
                <w:szCs w:val="24"/>
              </w:rPr>
            </w:pPr>
            <w:r w:rsidRPr="00A94CD4">
              <w:rPr>
                <w:sz w:val="24"/>
                <w:szCs w:val="24"/>
              </w:rPr>
              <w:t>Telefonszám:</w:t>
            </w:r>
          </w:p>
          <w:p w:rsidR="00572149" w:rsidRPr="00A94CD4" w:rsidRDefault="00572149" w:rsidP="00415273">
            <w:pPr>
              <w:pStyle w:val="llb"/>
              <w:tabs>
                <w:tab w:val="clear" w:pos="4536"/>
                <w:tab w:val="clear" w:pos="9072"/>
              </w:tabs>
              <w:jc w:val="left"/>
              <w:rPr>
                <w:sz w:val="24"/>
                <w:szCs w:val="24"/>
              </w:rPr>
            </w:pPr>
            <w:r w:rsidRPr="00A94CD4">
              <w:rPr>
                <w:sz w:val="24"/>
                <w:szCs w:val="24"/>
              </w:rPr>
              <w:t>Mobilszám:</w:t>
            </w:r>
          </w:p>
          <w:p w:rsidR="00572149" w:rsidRPr="00A94CD4" w:rsidRDefault="00572149" w:rsidP="00415273">
            <w:pPr>
              <w:pStyle w:val="llb"/>
              <w:tabs>
                <w:tab w:val="clear" w:pos="4536"/>
                <w:tab w:val="clear" w:pos="9072"/>
              </w:tabs>
              <w:jc w:val="left"/>
              <w:rPr>
                <w:sz w:val="24"/>
                <w:szCs w:val="24"/>
              </w:rPr>
            </w:pPr>
            <w:r w:rsidRPr="00A94CD4">
              <w:rPr>
                <w:sz w:val="24"/>
                <w:szCs w:val="24"/>
              </w:rPr>
              <w:t>Fax:</w:t>
            </w:r>
          </w:p>
          <w:p w:rsidR="00572149" w:rsidRPr="00A94CD4" w:rsidRDefault="00572149" w:rsidP="00415273">
            <w:pPr>
              <w:pStyle w:val="llb"/>
              <w:tabs>
                <w:tab w:val="clear" w:pos="4536"/>
                <w:tab w:val="clear" w:pos="9072"/>
              </w:tabs>
              <w:jc w:val="left"/>
              <w:rPr>
                <w:sz w:val="24"/>
                <w:szCs w:val="24"/>
              </w:rPr>
            </w:pPr>
            <w:r w:rsidRPr="00A94CD4">
              <w:rPr>
                <w:sz w:val="24"/>
                <w:szCs w:val="24"/>
              </w:rPr>
              <w:t>E-mail cím:</w:t>
            </w:r>
          </w:p>
        </w:tc>
        <w:tc>
          <w:tcPr>
            <w:tcW w:w="3189" w:type="pct"/>
          </w:tcPr>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572149" w:rsidP="00534342">
            <w:pPr>
              <w:rPr>
                <w:sz w:val="24"/>
                <w:szCs w:val="24"/>
              </w:rPr>
            </w:pPr>
            <w:r w:rsidRPr="00A94CD4">
              <w:rPr>
                <w:sz w:val="24"/>
                <w:szCs w:val="24"/>
              </w:rPr>
              <w:t>irányítószám</w:t>
            </w:r>
            <w:r w:rsidR="00C51190" w:rsidRPr="00A94CD4">
              <w:rPr>
                <w:sz w:val="24"/>
                <w:szCs w:val="24"/>
              </w:rPr>
              <w:t>:</w:t>
            </w:r>
          </w:p>
          <w:p w:rsidR="00572149" w:rsidRPr="00A94CD4" w:rsidRDefault="00572149" w:rsidP="00534342">
            <w:pPr>
              <w:rPr>
                <w:sz w:val="24"/>
                <w:szCs w:val="24"/>
              </w:rPr>
            </w:pPr>
            <w:r w:rsidRPr="00A94CD4">
              <w:rPr>
                <w:sz w:val="24"/>
                <w:szCs w:val="24"/>
              </w:rPr>
              <w:t xml:space="preserve">helység: </w:t>
            </w:r>
          </w:p>
          <w:p w:rsidR="00572149" w:rsidRPr="00A94CD4" w:rsidRDefault="00572149" w:rsidP="00534342">
            <w:pPr>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rPr>
                <w:sz w:val="24"/>
                <w:szCs w:val="24"/>
              </w:rPr>
            </w:pPr>
            <w:r w:rsidRPr="00A94CD4">
              <w:rPr>
                <w:sz w:val="24"/>
                <w:szCs w:val="24"/>
              </w:rPr>
              <w:t xml:space="preserve">házszám: </w:t>
            </w:r>
          </w:p>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572149" w:rsidP="00534342">
            <w:pPr>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Adószám / adóazonosító jel:</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Nyilvántartási szám:</w:t>
            </w:r>
            <w:r w:rsidRPr="00A94CD4">
              <w:rPr>
                <w:rStyle w:val="Lbjegyzet-hivatkozs"/>
                <w:sz w:val="24"/>
                <w:szCs w:val="24"/>
              </w:rPr>
              <w:footnoteReference w:id="3"/>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Nyilvántartást vezető szerv neve:</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KSH statisztikai számjel:</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lastRenderedPageBreak/>
              <w:t>Szervezeti-működési forma:</w:t>
            </w:r>
            <w:r w:rsidRPr="00A94CD4">
              <w:rPr>
                <w:rStyle w:val="Lbjegyzet-hivatkozs"/>
                <w:sz w:val="24"/>
                <w:szCs w:val="24"/>
              </w:rPr>
              <w:footnoteReference w:id="4"/>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Kincstári körbe tartozik:</w:t>
            </w:r>
          </w:p>
        </w:tc>
        <w:tc>
          <w:tcPr>
            <w:tcW w:w="3189" w:type="pct"/>
          </w:tcPr>
          <w:p w:rsidR="00572149" w:rsidRPr="00A94CD4" w:rsidRDefault="00572149" w:rsidP="00534342">
            <w:pPr>
              <w:pStyle w:val="llb"/>
              <w:tabs>
                <w:tab w:val="clear" w:pos="4536"/>
                <w:tab w:val="clear" w:pos="9072"/>
              </w:tabs>
              <w:ind w:right="-2"/>
              <w:rPr>
                <w:sz w:val="24"/>
                <w:szCs w:val="24"/>
              </w:rPr>
            </w:pPr>
            <w:r w:rsidRPr="00A94CD4">
              <w:rPr>
                <w:sz w:val="24"/>
                <w:szCs w:val="24"/>
              </w:rPr>
              <w:t>igen / nem</w:t>
            </w:r>
            <w:r w:rsidRPr="00A94CD4">
              <w:rPr>
                <w:rStyle w:val="Lbjegyzet-hivatkozs"/>
                <w:sz w:val="24"/>
                <w:szCs w:val="24"/>
              </w:rPr>
              <w:footnoteReference w:id="5"/>
            </w: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 xml:space="preserve">Számlavezető pénzügyi </w:t>
            </w:r>
            <w:proofErr w:type="gramStart"/>
            <w:r w:rsidRPr="00A94CD4">
              <w:rPr>
                <w:sz w:val="24"/>
                <w:szCs w:val="24"/>
              </w:rPr>
              <w:t>intézmény(</w:t>
            </w:r>
            <w:proofErr w:type="spellStart"/>
            <w:proofErr w:type="gramEnd"/>
            <w:r w:rsidRPr="00A94CD4">
              <w:rPr>
                <w:sz w:val="24"/>
                <w:szCs w:val="24"/>
              </w:rPr>
              <w:t>ek</w:t>
            </w:r>
            <w:proofErr w:type="spellEnd"/>
            <w:r w:rsidRPr="00A94CD4">
              <w:rPr>
                <w:sz w:val="24"/>
                <w:szCs w:val="24"/>
              </w:rPr>
              <w:t>): Határon túli pályázók esetében a bank címét is kérjük megadni az adott ország nyelvén</w:t>
            </w:r>
          </w:p>
        </w:tc>
        <w:tc>
          <w:tcPr>
            <w:tcW w:w="3189" w:type="pct"/>
          </w:tcPr>
          <w:p w:rsidR="00572149" w:rsidRPr="00A94CD4" w:rsidRDefault="00572149" w:rsidP="00534342">
            <w:pPr>
              <w:pStyle w:val="llb"/>
              <w:tabs>
                <w:tab w:val="clear" w:pos="4536"/>
                <w:tab w:val="clear" w:pos="9072"/>
              </w:tabs>
              <w:ind w:right="-2"/>
              <w:rPr>
                <w:sz w:val="24"/>
                <w:szCs w:val="24"/>
              </w:rPr>
            </w:pPr>
          </w:p>
          <w:p w:rsidR="00572149" w:rsidRPr="00A94CD4" w:rsidRDefault="00572149" w:rsidP="00534342">
            <w:pPr>
              <w:pStyle w:val="llb"/>
              <w:tabs>
                <w:tab w:val="clear" w:pos="4536"/>
                <w:tab w:val="clear" w:pos="9072"/>
              </w:tabs>
              <w:ind w:right="-2"/>
              <w:rPr>
                <w:sz w:val="24"/>
                <w:szCs w:val="24"/>
              </w:rPr>
            </w:pPr>
          </w:p>
          <w:p w:rsidR="00572149" w:rsidRPr="00A94CD4" w:rsidRDefault="00572149" w:rsidP="00534342">
            <w:pPr>
              <w:pStyle w:val="llb"/>
              <w:tabs>
                <w:tab w:val="clear" w:pos="4536"/>
                <w:tab w:val="clear" w:pos="9072"/>
              </w:tabs>
              <w:ind w:right="-2"/>
              <w:rPr>
                <w:sz w:val="24"/>
                <w:szCs w:val="24"/>
              </w:rPr>
            </w:pPr>
          </w:p>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proofErr w:type="gramStart"/>
            <w:r w:rsidRPr="00A94CD4">
              <w:rPr>
                <w:sz w:val="24"/>
                <w:szCs w:val="24"/>
              </w:rPr>
              <w:t>Számlaszám(</w:t>
            </w:r>
            <w:proofErr w:type="gramEnd"/>
            <w:r w:rsidRPr="00A94CD4">
              <w:rPr>
                <w:sz w:val="24"/>
                <w:szCs w:val="24"/>
              </w:rPr>
              <w:t>ok):</w:t>
            </w:r>
            <w:r w:rsidRPr="00A94CD4">
              <w:rPr>
                <w:rStyle w:val="Lbjegyzet-hivatkozs"/>
                <w:sz w:val="24"/>
                <w:szCs w:val="24"/>
              </w:rPr>
              <w:footnoteReference w:id="6"/>
            </w:r>
          </w:p>
        </w:tc>
        <w:tc>
          <w:tcPr>
            <w:tcW w:w="3189" w:type="pct"/>
          </w:tcPr>
          <w:p w:rsidR="00572149" w:rsidRPr="00A94CD4" w:rsidRDefault="00572149" w:rsidP="00534342">
            <w:pPr>
              <w:rPr>
                <w:sz w:val="24"/>
                <w:szCs w:val="24"/>
              </w:rPr>
            </w:pP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jc w:val="left"/>
              <w:rPr>
                <w:sz w:val="24"/>
                <w:szCs w:val="24"/>
              </w:rPr>
            </w:pPr>
            <w:r w:rsidRPr="00A94CD4">
              <w:rPr>
                <w:sz w:val="24"/>
                <w:szCs w:val="24"/>
              </w:rPr>
              <w:t>A befogadó szervezet adatai</w:t>
            </w:r>
            <w:r w:rsidRPr="00A94CD4">
              <w:rPr>
                <w:rStyle w:val="Lbjegyzet-hivatkozs"/>
                <w:sz w:val="24"/>
                <w:szCs w:val="24"/>
              </w:rPr>
              <w:footnoteReference w:id="7"/>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Név:</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Székhely:</w:t>
            </w:r>
          </w:p>
          <w:p w:rsidR="00572149" w:rsidRPr="00A94CD4" w:rsidRDefault="00572149" w:rsidP="00415273">
            <w:pPr>
              <w:pStyle w:val="llb"/>
              <w:tabs>
                <w:tab w:val="clear" w:pos="4536"/>
                <w:tab w:val="clear" w:pos="9072"/>
              </w:tabs>
              <w:ind w:right="-2"/>
              <w:jc w:val="left"/>
              <w:rPr>
                <w:sz w:val="24"/>
                <w:szCs w:val="24"/>
              </w:rPr>
            </w:pPr>
          </w:p>
          <w:p w:rsidR="00572149" w:rsidRPr="00A94CD4" w:rsidRDefault="00572149" w:rsidP="00415273">
            <w:pPr>
              <w:pStyle w:val="llb"/>
              <w:tabs>
                <w:tab w:val="clear" w:pos="4536"/>
                <w:tab w:val="clear" w:pos="9072"/>
              </w:tabs>
              <w:ind w:right="-2"/>
              <w:jc w:val="left"/>
              <w:rPr>
                <w:sz w:val="24"/>
                <w:szCs w:val="24"/>
              </w:rPr>
            </w:pP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Nyilvántartási 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Nyilvántartást vezető szerv neve:</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Szervezeti-működési forma:</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Számlavezető pénzügyi intézmény:</w:t>
            </w:r>
          </w:p>
          <w:p w:rsidR="00572149" w:rsidRPr="00A94CD4" w:rsidRDefault="00572149" w:rsidP="00415273">
            <w:pPr>
              <w:pStyle w:val="llb"/>
              <w:tabs>
                <w:tab w:val="clear" w:pos="4536"/>
                <w:tab w:val="clear" w:pos="9072"/>
              </w:tabs>
              <w:jc w:val="left"/>
              <w:rPr>
                <w:sz w:val="24"/>
                <w:szCs w:val="24"/>
              </w:rPr>
            </w:pPr>
            <w:proofErr w:type="gramStart"/>
            <w:r w:rsidRPr="00A94CD4">
              <w:rPr>
                <w:sz w:val="24"/>
                <w:szCs w:val="24"/>
              </w:rPr>
              <w:t>Számlaszám</w:t>
            </w:r>
            <w:r w:rsidRPr="00A94CD4">
              <w:rPr>
                <w:rStyle w:val="Lbjegyzet-hivatkozs"/>
                <w:sz w:val="24"/>
                <w:szCs w:val="24"/>
              </w:rPr>
              <w:footnoteReference w:id="8"/>
            </w:r>
            <w:r w:rsidRPr="00A94CD4">
              <w:rPr>
                <w:sz w:val="24"/>
                <w:szCs w:val="24"/>
              </w:rPr>
              <w:t>:</w:t>
            </w:r>
            <w:proofErr w:type="gramEnd"/>
          </w:p>
        </w:tc>
        <w:tc>
          <w:tcPr>
            <w:tcW w:w="3189" w:type="pct"/>
          </w:tcPr>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C51190" w:rsidP="00534342">
            <w:pPr>
              <w:rPr>
                <w:sz w:val="24"/>
                <w:szCs w:val="24"/>
              </w:rPr>
            </w:pPr>
            <w:r w:rsidRPr="00A94CD4">
              <w:rPr>
                <w:sz w:val="24"/>
                <w:szCs w:val="24"/>
              </w:rPr>
              <w:t>irányítószám:</w:t>
            </w:r>
          </w:p>
          <w:p w:rsidR="00572149" w:rsidRPr="00A94CD4" w:rsidRDefault="00572149" w:rsidP="00534342">
            <w:pPr>
              <w:rPr>
                <w:sz w:val="24"/>
                <w:szCs w:val="24"/>
              </w:rPr>
            </w:pPr>
            <w:r w:rsidRPr="00A94CD4">
              <w:rPr>
                <w:sz w:val="24"/>
                <w:szCs w:val="24"/>
              </w:rPr>
              <w:t xml:space="preserve">helység: </w:t>
            </w:r>
          </w:p>
          <w:p w:rsidR="00572149" w:rsidRPr="00A94CD4" w:rsidRDefault="00572149" w:rsidP="00534342">
            <w:pPr>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rPr>
                <w:sz w:val="24"/>
                <w:szCs w:val="24"/>
              </w:rPr>
            </w:pPr>
            <w:r w:rsidRPr="00A94CD4">
              <w:rPr>
                <w:sz w:val="24"/>
                <w:szCs w:val="24"/>
              </w:rPr>
              <w:t xml:space="preserve">házszám: </w:t>
            </w:r>
          </w:p>
          <w:p w:rsidR="00572149" w:rsidRPr="00A94CD4" w:rsidRDefault="00572149" w:rsidP="00534342">
            <w:pPr>
              <w:rPr>
                <w:sz w:val="24"/>
                <w:szCs w:val="24"/>
              </w:rPr>
            </w:pPr>
          </w:p>
        </w:tc>
      </w:tr>
      <w:tr w:rsidR="0083002A" w:rsidRPr="00A94CD4" w:rsidTr="00733B96">
        <w:trPr>
          <w:trHeight w:val="20"/>
        </w:trPr>
        <w:tc>
          <w:tcPr>
            <w:tcW w:w="1811" w:type="pct"/>
          </w:tcPr>
          <w:p w:rsidR="0083002A" w:rsidRPr="00A94CD4" w:rsidRDefault="0083002A" w:rsidP="00415273">
            <w:pPr>
              <w:pStyle w:val="llb"/>
              <w:numPr>
                <w:ilvl w:val="1"/>
                <w:numId w:val="8"/>
              </w:numPr>
              <w:tabs>
                <w:tab w:val="clear" w:pos="4536"/>
                <w:tab w:val="clear" w:pos="9072"/>
              </w:tabs>
              <w:jc w:val="left"/>
              <w:rPr>
                <w:sz w:val="24"/>
                <w:szCs w:val="24"/>
              </w:rPr>
            </w:pPr>
            <w:r w:rsidRPr="00A94CD4">
              <w:rPr>
                <w:sz w:val="24"/>
                <w:szCs w:val="24"/>
              </w:rPr>
              <w:t xml:space="preserve">A program megvalósításába az igénylő által bevonni kívánt </w:t>
            </w:r>
            <w:proofErr w:type="spellStart"/>
            <w:proofErr w:type="gramStart"/>
            <w:r w:rsidRPr="00A94CD4">
              <w:rPr>
                <w:sz w:val="24"/>
                <w:szCs w:val="24"/>
              </w:rPr>
              <w:t>közremüködő</w:t>
            </w:r>
            <w:proofErr w:type="spellEnd"/>
            <w:r w:rsidRPr="00A94CD4">
              <w:rPr>
                <w:sz w:val="24"/>
                <w:szCs w:val="24"/>
              </w:rPr>
              <w:t>(</w:t>
            </w:r>
            <w:proofErr w:type="gramEnd"/>
            <w:r w:rsidRPr="00A94CD4">
              <w:rPr>
                <w:sz w:val="24"/>
                <w:szCs w:val="24"/>
              </w:rPr>
              <w:t>k) adatai</w:t>
            </w:r>
            <w:r w:rsidR="00E95476" w:rsidRPr="00A94CD4">
              <w:rPr>
                <w:sz w:val="24"/>
                <w:szCs w:val="24"/>
              </w:rPr>
              <w:t xml:space="preserve"> és az általuk végzendő tevékenységek</w:t>
            </w:r>
            <w:r w:rsidRPr="00A94CD4">
              <w:rPr>
                <w:sz w:val="24"/>
                <w:szCs w:val="24"/>
              </w:rPr>
              <w:t>:</w:t>
            </w:r>
            <w:r w:rsidRPr="00A94CD4">
              <w:rPr>
                <w:rStyle w:val="Lbjegyzet-hivatkozs"/>
                <w:sz w:val="24"/>
                <w:szCs w:val="24"/>
              </w:rPr>
              <w:footnoteReference w:id="9"/>
            </w:r>
          </w:p>
          <w:p w:rsidR="0083002A" w:rsidRPr="00A94CD4" w:rsidRDefault="0083002A" w:rsidP="0083002A">
            <w:pPr>
              <w:pStyle w:val="llb"/>
              <w:tabs>
                <w:tab w:val="clear" w:pos="4536"/>
                <w:tab w:val="clear" w:pos="9072"/>
              </w:tabs>
              <w:ind w:right="-2"/>
              <w:rPr>
                <w:sz w:val="24"/>
                <w:szCs w:val="24"/>
              </w:rPr>
            </w:pPr>
            <w:r w:rsidRPr="00A94CD4">
              <w:rPr>
                <w:sz w:val="24"/>
                <w:szCs w:val="24"/>
              </w:rPr>
              <w:t>Név:</w:t>
            </w:r>
          </w:p>
          <w:p w:rsidR="0083002A" w:rsidRPr="00A94CD4" w:rsidRDefault="0083002A" w:rsidP="0083002A">
            <w:pPr>
              <w:pStyle w:val="llb"/>
              <w:tabs>
                <w:tab w:val="clear" w:pos="4536"/>
                <w:tab w:val="clear" w:pos="9072"/>
              </w:tabs>
              <w:ind w:right="-2"/>
              <w:rPr>
                <w:sz w:val="24"/>
                <w:szCs w:val="24"/>
              </w:rPr>
            </w:pPr>
            <w:r w:rsidRPr="00A94CD4">
              <w:rPr>
                <w:sz w:val="24"/>
                <w:szCs w:val="24"/>
              </w:rPr>
              <w:t>Székhely / lakóhely:</w:t>
            </w:r>
          </w:p>
          <w:p w:rsidR="0083002A" w:rsidRPr="00A94CD4" w:rsidRDefault="0083002A" w:rsidP="0083002A">
            <w:pPr>
              <w:pStyle w:val="llb"/>
              <w:tabs>
                <w:tab w:val="clear" w:pos="4536"/>
                <w:tab w:val="clear" w:pos="9072"/>
              </w:tabs>
              <w:ind w:right="-2"/>
              <w:rPr>
                <w:sz w:val="24"/>
                <w:szCs w:val="24"/>
              </w:rPr>
            </w:pPr>
          </w:p>
          <w:p w:rsidR="0083002A" w:rsidRPr="00A94CD4" w:rsidRDefault="0083002A" w:rsidP="0083002A">
            <w:pPr>
              <w:pStyle w:val="llb"/>
              <w:tabs>
                <w:tab w:val="clear" w:pos="4536"/>
                <w:tab w:val="clear" w:pos="9072"/>
              </w:tabs>
              <w:rPr>
                <w:sz w:val="24"/>
                <w:szCs w:val="24"/>
              </w:rPr>
            </w:pPr>
          </w:p>
          <w:p w:rsidR="0083002A" w:rsidRPr="00A94CD4" w:rsidRDefault="0083002A" w:rsidP="0083002A">
            <w:pPr>
              <w:pStyle w:val="llb"/>
              <w:tabs>
                <w:tab w:val="clear" w:pos="4536"/>
                <w:tab w:val="clear" w:pos="9072"/>
              </w:tabs>
              <w:rPr>
                <w:sz w:val="24"/>
                <w:szCs w:val="24"/>
              </w:rPr>
            </w:pPr>
            <w:r w:rsidRPr="00A94CD4">
              <w:rPr>
                <w:sz w:val="24"/>
                <w:szCs w:val="24"/>
              </w:rPr>
              <w:t>Adószám / adóazonosító jel:</w:t>
            </w:r>
          </w:p>
          <w:p w:rsidR="0083002A" w:rsidRPr="00A94CD4" w:rsidRDefault="0083002A" w:rsidP="0083002A">
            <w:pPr>
              <w:pStyle w:val="llb"/>
              <w:tabs>
                <w:tab w:val="clear" w:pos="4536"/>
                <w:tab w:val="clear" w:pos="9072"/>
              </w:tabs>
              <w:rPr>
                <w:sz w:val="24"/>
                <w:szCs w:val="24"/>
              </w:rPr>
            </w:pPr>
            <w:r w:rsidRPr="00A94CD4">
              <w:rPr>
                <w:sz w:val="24"/>
                <w:szCs w:val="24"/>
              </w:rPr>
              <w:t>Nyilvántartási szám:</w:t>
            </w:r>
          </w:p>
          <w:p w:rsidR="0083002A" w:rsidRPr="00A94CD4" w:rsidRDefault="0083002A" w:rsidP="0083002A">
            <w:pPr>
              <w:pStyle w:val="llb"/>
              <w:tabs>
                <w:tab w:val="clear" w:pos="4536"/>
                <w:tab w:val="clear" w:pos="9072"/>
              </w:tabs>
              <w:ind w:right="-2"/>
              <w:rPr>
                <w:sz w:val="24"/>
                <w:szCs w:val="24"/>
              </w:rPr>
            </w:pPr>
            <w:r w:rsidRPr="00A94CD4">
              <w:rPr>
                <w:sz w:val="24"/>
                <w:szCs w:val="24"/>
              </w:rPr>
              <w:t>Nyilvántartást vezető szerv neve:</w:t>
            </w:r>
          </w:p>
          <w:p w:rsidR="0083002A" w:rsidRPr="00A94CD4" w:rsidRDefault="0083002A" w:rsidP="0083002A">
            <w:pPr>
              <w:pStyle w:val="llb"/>
              <w:tabs>
                <w:tab w:val="clear" w:pos="4536"/>
                <w:tab w:val="clear" w:pos="9072"/>
              </w:tabs>
              <w:rPr>
                <w:sz w:val="24"/>
                <w:szCs w:val="24"/>
              </w:rPr>
            </w:pPr>
            <w:r w:rsidRPr="00A94CD4">
              <w:rPr>
                <w:sz w:val="24"/>
                <w:szCs w:val="24"/>
              </w:rPr>
              <w:t>Szervezeti-működési forma:</w:t>
            </w:r>
          </w:p>
          <w:p w:rsidR="0083002A" w:rsidRPr="00A94CD4" w:rsidRDefault="0083002A" w:rsidP="0083002A">
            <w:pPr>
              <w:pStyle w:val="llb"/>
              <w:tabs>
                <w:tab w:val="clear" w:pos="4536"/>
                <w:tab w:val="clear" w:pos="9072"/>
              </w:tabs>
              <w:rPr>
                <w:sz w:val="24"/>
                <w:szCs w:val="24"/>
              </w:rPr>
            </w:pPr>
            <w:r w:rsidRPr="00A94CD4">
              <w:rPr>
                <w:sz w:val="24"/>
                <w:szCs w:val="24"/>
              </w:rPr>
              <w:t>A közreműködés jellege:</w:t>
            </w:r>
          </w:p>
        </w:tc>
        <w:tc>
          <w:tcPr>
            <w:tcW w:w="3189" w:type="pct"/>
          </w:tcPr>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B55F92" w:rsidP="0083002A">
            <w:pPr>
              <w:rPr>
                <w:sz w:val="24"/>
                <w:szCs w:val="24"/>
              </w:rPr>
            </w:pPr>
            <w:r>
              <w:rPr>
                <w:sz w:val="24"/>
                <w:szCs w:val="24"/>
              </w:rPr>
              <w:t>irányítószám</w:t>
            </w:r>
            <w:r w:rsidR="0083002A" w:rsidRPr="00A94CD4">
              <w:rPr>
                <w:sz w:val="24"/>
                <w:szCs w:val="24"/>
              </w:rPr>
              <w:t>:</w:t>
            </w:r>
          </w:p>
          <w:p w:rsidR="0083002A" w:rsidRPr="00A94CD4" w:rsidRDefault="0083002A" w:rsidP="0083002A">
            <w:pPr>
              <w:rPr>
                <w:sz w:val="24"/>
                <w:szCs w:val="24"/>
              </w:rPr>
            </w:pPr>
            <w:r w:rsidRPr="00A94CD4">
              <w:rPr>
                <w:sz w:val="24"/>
                <w:szCs w:val="24"/>
              </w:rPr>
              <w:t xml:space="preserve">helység: </w:t>
            </w:r>
          </w:p>
          <w:p w:rsidR="0083002A" w:rsidRPr="00A94CD4" w:rsidRDefault="0083002A" w:rsidP="0083002A">
            <w:pPr>
              <w:rPr>
                <w:sz w:val="24"/>
                <w:szCs w:val="24"/>
              </w:rPr>
            </w:pPr>
            <w:r w:rsidRPr="00A94CD4">
              <w:rPr>
                <w:sz w:val="24"/>
                <w:szCs w:val="24"/>
              </w:rPr>
              <w:t xml:space="preserve">utca: </w:t>
            </w:r>
          </w:p>
          <w:p w:rsidR="0083002A" w:rsidRPr="00A94CD4" w:rsidRDefault="0083002A" w:rsidP="0083002A">
            <w:pPr>
              <w:pStyle w:val="llb"/>
              <w:tabs>
                <w:tab w:val="clear" w:pos="4536"/>
                <w:tab w:val="clear" w:pos="9072"/>
              </w:tabs>
              <w:rPr>
                <w:sz w:val="24"/>
                <w:szCs w:val="24"/>
              </w:rPr>
            </w:pPr>
            <w:r w:rsidRPr="00A94CD4">
              <w:rPr>
                <w:sz w:val="24"/>
                <w:szCs w:val="24"/>
              </w:rPr>
              <w:t xml:space="preserve">házszám: </w:t>
            </w:r>
          </w:p>
          <w:p w:rsidR="0083002A" w:rsidRPr="00A94CD4" w:rsidRDefault="0083002A" w:rsidP="0083002A">
            <w:pPr>
              <w:pStyle w:val="llb"/>
              <w:tabs>
                <w:tab w:val="clear" w:pos="4536"/>
                <w:tab w:val="clear" w:pos="9072"/>
              </w:tabs>
              <w:ind w:right="-2"/>
              <w:rPr>
                <w:sz w:val="24"/>
                <w:szCs w:val="24"/>
              </w:rPr>
            </w:pPr>
          </w:p>
          <w:p w:rsidR="0083002A" w:rsidRPr="00A94CD4" w:rsidRDefault="0083002A" w:rsidP="0083002A">
            <w:pPr>
              <w:ind w:right="-2"/>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534342">
            <w:pPr>
              <w:rPr>
                <w:sz w:val="24"/>
                <w:szCs w:val="24"/>
              </w:rPr>
            </w:pPr>
          </w:p>
        </w:tc>
      </w:tr>
    </w:tbl>
    <w:p w:rsidR="00C51190" w:rsidRPr="00A94CD4" w:rsidRDefault="00C51190">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C51190" w:rsidRPr="00A94CD4" w:rsidRDefault="00C51190" w:rsidP="005F2051">
      <w:pPr>
        <w:pStyle w:val="Listaszerbekezds"/>
        <w:numPr>
          <w:ilvl w:val="0"/>
          <w:numId w:val="8"/>
        </w:numPr>
      </w:pPr>
      <w:r w:rsidRPr="00A94CD4">
        <w:rPr>
          <w:b/>
          <w:sz w:val="24"/>
          <w:szCs w:val="24"/>
        </w:rPr>
        <w:t>A támogatással megvalósítandó kiadvány adatai</w:t>
      </w:r>
    </w:p>
    <w:p w:rsidR="0083002A" w:rsidRPr="00A94CD4" w:rsidRDefault="0083002A" w:rsidP="0083002A">
      <w:pPr>
        <w:pStyle w:val="Listaszerbekezds"/>
        <w:ind w:left="360"/>
      </w:pPr>
    </w:p>
    <w:tbl>
      <w:tblPr>
        <w:tblStyle w:val="Rcsostblzat"/>
        <w:tblW w:w="5019" w:type="pct"/>
        <w:tblLook w:val="04A0" w:firstRow="1" w:lastRow="0" w:firstColumn="1" w:lastColumn="0" w:noHBand="0" w:noVBand="1"/>
      </w:tblPr>
      <w:tblGrid>
        <w:gridCol w:w="3370"/>
        <w:gridCol w:w="5951"/>
      </w:tblGrid>
      <w:tr w:rsidR="00DA0EF1" w:rsidRPr="00A94CD4" w:rsidTr="00733B96">
        <w:trPr>
          <w:trHeight w:val="20"/>
        </w:trPr>
        <w:tc>
          <w:tcPr>
            <w:tcW w:w="1808" w:type="pct"/>
            <w:vAlign w:val="center"/>
          </w:tcPr>
          <w:p w:rsidR="00DA0EF1" w:rsidRPr="00A94CD4" w:rsidRDefault="00733B96" w:rsidP="005F2051">
            <w:pPr>
              <w:pStyle w:val="Listaszerbekezds"/>
              <w:numPr>
                <w:ilvl w:val="1"/>
                <w:numId w:val="8"/>
              </w:numPr>
              <w:tabs>
                <w:tab w:val="center" w:pos="6804"/>
              </w:tabs>
              <w:jc w:val="left"/>
              <w:rPr>
                <w:sz w:val="24"/>
                <w:szCs w:val="24"/>
              </w:rPr>
            </w:pPr>
            <w:r w:rsidRPr="00A94CD4">
              <w:rPr>
                <w:sz w:val="24"/>
                <w:szCs w:val="24"/>
              </w:rPr>
              <w:t>C</w:t>
            </w:r>
            <w:r w:rsidR="00DA0EF1" w:rsidRPr="00A94CD4">
              <w:rPr>
                <w:sz w:val="24"/>
                <w:szCs w:val="24"/>
              </w:rPr>
              <w:t>íme (tematikus folyóir</w:t>
            </w:r>
            <w:r w:rsidR="0003003B" w:rsidRPr="00A94CD4">
              <w:rPr>
                <w:sz w:val="24"/>
                <w:szCs w:val="24"/>
              </w:rPr>
              <w:t>atszámok esetén a folyóirat címe és a tematikus szám címe</w:t>
            </w:r>
            <w:r w:rsidR="00DA0EF1" w:rsidRPr="00A94CD4">
              <w:rPr>
                <w:sz w:val="24"/>
                <w:szCs w:val="24"/>
              </w:rPr>
              <w:t>)</w:t>
            </w:r>
            <w:r w:rsidR="0003003B" w:rsidRPr="00A94CD4">
              <w:rPr>
                <w:sz w:val="24"/>
                <w:szCs w:val="24"/>
              </w:rPr>
              <w:t>:</w:t>
            </w:r>
          </w:p>
        </w:tc>
        <w:tc>
          <w:tcPr>
            <w:tcW w:w="3192" w:type="pct"/>
            <w:vAlign w:val="center"/>
          </w:tcPr>
          <w:p w:rsidR="00DA0EF1" w:rsidRPr="00A94CD4" w:rsidRDefault="00DA0EF1"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5F2051">
            <w:pPr>
              <w:pStyle w:val="Listaszerbekezds"/>
              <w:numPr>
                <w:ilvl w:val="1"/>
                <w:numId w:val="8"/>
              </w:numPr>
              <w:tabs>
                <w:tab w:val="center" w:pos="6804"/>
              </w:tabs>
              <w:jc w:val="left"/>
              <w:rPr>
                <w:sz w:val="24"/>
                <w:szCs w:val="24"/>
              </w:rPr>
            </w:pPr>
            <w:r w:rsidRPr="00A94CD4">
              <w:rPr>
                <w:sz w:val="24"/>
                <w:szCs w:val="24"/>
              </w:rPr>
              <w:t xml:space="preserve"> T</w:t>
            </w:r>
            <w:r w:rsidR="0003003B" w:rsidRPr="00A94CD4">
              <w:rPr>
                <w:sz w:val="24"/>
                <w:szCs w:val="24"/>
              </w:rPr>
              <w:t>erjedelme (karakterszámban és várható tördelt oldalszámban a nyomdai formátum megjelölésével):</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5F2051">
            <w:pPr>
              <w:pStyle w:val="Listaszerbekezds"/>
              <w:numPr>
                <w:ilvl w:val="1"/>
                <w:numId w:val="8"/>
              </w:numPr>
              <w:tabs>
                <w:tab w:val="center" w:pos="6804"/>
              </w:tabs>
              <w:jc w:val="left"/>
              <w:rPr>
                <w:sz w:val="24"/>
                <w:szCs w:val="24"/>
              </w:rPr>
            </w:pPr>
            <w:r w:rsidRPr="00A94CD4">
              <w:rPr>
                <w:sz w:val="24"/>
                <w:szCs w:val="24"/>
              </w:rPr>
              <w:t xml:space="preserve"> T</w:t>
            </w:r>
            <w:r w:rsidR="0003003B" w:rsidRPr="00A94CD4">
              <w:rPr>
                <w:sz w:val="24"/>
                <w:szCs w:val="24"/>
              </w:rPr>
              <w:t>ervezett példányszáma:</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5F2051">
            <w:pPr>
              <w:pStyle w:val="Listaszerbekezds"/>
              <w:numPr>
                <w:ilvl w:val="1"/>
                <w:numId w:val="8"/>
              </w:numPr>
              <w:tabs>
                <w:tab w:val="center" w:pos="6804"/>
              </w:tabs>
              <w:jc w:val="left"/>
              <w:rPr>
                <w:sz w:val="24"/>
                <w:szCs w:val="24"/>
              </w:rPr>
            </w:pPr>
            <w:r w:rsidRPr="00A94CD4">
              <w:rPr>
                <w:sz w:val="24"/>
                <w:szCs w:val="24"/>
              </w:rPr>
              <w:t xml:space="preserve"> M</w:t>
            </w:r>
            <w:r w:rsidR="0003003B" w:rsidRPr="00A94CD4">
              <w:rPr>
                <w:sz w:val="24"/>
                <w:szCs w:val="24"/>
              </w:rPr>
              <w:t>egjelenésének tervezett ideje:</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966E76">
            <w:pPr>
              <w:pStyle w:val="Listaszerbekezds"/>
              <w:numPr>
                <w:ilvl w:val="1"/>
                <w:numId w:val="8"/>
              </w:numPr>
              <w:tabs>
                <w:tab w:val="center" w:pos="6804"/>
              </w:tabs>
              <w:jc w:val="left"/>
              <w:rPr>
                <w:sz w:val="24"/>
                <w:szCs w:val="24"/>
              </w:rPr>
            </w:pPr>
            <w:r w:rsidRPr="00A94CD4">
              <w:rPr>
                <w:sz w:val="24"/>
                <w:szCs w:val="24"/>
              </w:rPr>
              <w:t xml:space="preserve"> M</w:t>
            </w:r>
            <w:r w:rsidR="0003003B" w:rsidRPr="00A94CD4">
              <w:rPr>
                <w:sz w:val="24"/>
                <w:szCs w:val="24"/>
              </w:rPr>
              <w:t xml:space="preserve">egjelenése érdekében elvégzendő munkálatok részletes </w:t>
            </w:r>
            <w:r w:rsidR="00966E76" w:rsidRPr="00A94CD4">
              <w:rPr>
                <w:sz w:val="24"/>
                <w:szCs w:val="24"/>
              </w:rPr>
              <w:t>feladat</w:t>
            </w:r>
            <w:r w:rsidR="0003003B" w:rsidRPr="00A94CD4">
              <w:rPr>
                <w:sz w:val="24"/>
                <w:szCs w:val="24"/>
              </w:rPr>
              <w:t xml:space="preserve"> és költségterve (az utóbbinál ügyelve a megfelelő áfa tartalomra):</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D37B29">
            <w:pPr>
              <w:pStyle w:val="Listaszerbekezds"/>
              <w:numPr>
                <w:ilvl w:val="1"/>
                <w:numId w:val="8"/>
              </w:numPr>
              <w:tabs>
                <w:tab w:val="center" w:pos="6804"/>
              </w:tabs>
              <w:jc w:val="left"/>
              <w:rPr>
                <w:sz w:val="24"/>
                <w:szCs w:val="24"/>
              </w:rPr>
            </w:pPr>
            <w:r w:rsidRPr="00A94CD4">
              <w:rPr>
                <w:sz w:val="24"/>
                <w:szCs w:val="24"/>
              </w:rPr>
              <w:t xml:space="preserve"> T</w:t>
            </w:r>
            <w:r w:rsidR="0003003B" w:rsidRPr="00A94CD4">
              <w:rPr>
                <w:sz w:val="24"/>
                <w:szCs w:val="24"/>
              </w:rPr>
              <w:t>erjesztésének módja és csatornái, marketing- és recenziós terv ():</w:t>
            </w:r>
          </w:p>
        </w:tc>
        <w:tc>
          <w:tcPr>
            <w:tcW w:w="3192" w:type="pct"/>
            <w:vAlign w:val="center"/>
          </w:tcPr>
          <w:p w:rsidR="0003003B" w:rsidRPr="00A94CD4" w:rsidRDefault="0003003B" w:rsidP="00733B96">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3508B">
            <w:pPr>
              <w:pStyle w:val="Listaszerbekezds"/>
              <w:numPr>
                <w:ilvl w:val="1"/>
                <w:numId w:val="8"/>
              </w:numPr>
              <w:rPr>
                <w:sz w:val="24"/>
                <w:szCs w:val="24"/>
              </w:rPr>
            </w:pPr>
            <w:r w:rsidRPr="00A94CD4">
              <w:rPr>
                <w:sz w:val="24"/>
                <w:szCs w:val="24"/>
              </w:rPr>
              <w:t>Az igényelt támogatás összege (Ft):</w:t>
            </w:r>
            <w:r w:rsidRPr="00A94CD4">
              <w:rPr>
                <w:rStyle w:val="Lbjegyzet-hivatkozs"/>
                <w:sz w:val="24"/>
                <w:szCs w:val="24"/>
              </w:rPr>
              <w:footnoteReference w:id="10"/>
            </w:r>
          </w:p>
        </w:tc>
        <w:tc>
          <w:tcPr>
            <w:tcW w:w="3192" w:type="pct"/>
            <w:vAlign w:val="center"/>
          </w:tcPr>
          <w:p w:rsidR="0093508B" w:rsidRPr="00A94CD4" w:rsidRDefault="0093508B" w:rsidP="0093508B">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3508B">
            <w:pPr>
              <w:pStyle w:val="Listaszerbekezds"/>
              <w:numPr>
                <w:ilvl w:val="1"/>
                <w:numId w:val="8"/>
              </w:numPr>
              <w:rPr>
                <w:sz w:val="24"/>
                <w:szCs w:val="24"/>
              </w:rPr>
            </w:pPr>
            <w:r w:rsidRPr="00A94CD4">
              <w:rPr>
                <w:sz w:val="24"/>
                <w:szCs w:val="24"/>
              </w:rPr>
              <w:t>A levonható, visszaigényelhető általános forgalmi adó összege (Ft):</w:t>
            </w:r>
          </w:p>
        </w:tc>
        <w:tc>
          <w:tcPr>
            <w:tcW w:w="3192" w:type="pct"/>
            <w:vAlign w:val="center"/>
          </w:tcPr>
          <w:p w:rsidR="0093508B" w:rsidRPr="00A94CD4" w:rsidRDefault="0093508B" w:rsidP="0093508B">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3508B">
            <w:pPr>
              <w:pStyle w:val="Listaszerbekezds"/>
              <w:numPr>
                <w:ilvl w:val="1"/>
                <w:numId w:val="8"/>
              </w:numPr>
              <w:rPr>
                <w:sz w:val="24"/>
                <w:szCs w:val="24"/>
              </w:rPr>
            </w:pPr>
            <w:r w:rsidRPr="00A94CD4">
              <w:rPr>
                <w:sz w:val="24"/>
                <w:szCs w:val="24"/>
              </w:rPr>
              <w:t>A támogatás folyósítására kijelölt számlaszám és a számlavezető pénzügyi intézmény:</w:t>
            </w:r>
          </w:p>
        </w:tc>
        <w:tc>
          <w:tcPr>
            <w:tcW w:w="3192" w:type="pct"/>
            <w:vAlign w:val="center"/>
          </w:tcPr>
          <w:p w:rsidR="0093508B" w:rsidRPr="00A94CD4" w:rsidRDefault="0093508B" w:rsidP="0093508B">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Forrás megnevezése</w:t>
            </w:r>
          </w:p>
        </w:tc>
        <w:tc>
          <w:tcPr>
            <w:tcW w:w="3192" w:type="pct"/>
          </w:tcPr>
          <w:p w:rsidR="0093508B" w:rsidRPr="00A94CD4" w:rsidRDefault="0093508B" w:rsidP="0094344B">
            <w:pPr>
              <w:rPr>
                <w:sz w:val="24"/>
                <w:szCs w:val="24"/>
              </w:rPr>
            </w:pPr>
            <w:r w:rsidRPr="00A94CD4">
              <w:rPr>
                <w:sz w:val="24"/>
                <w:szCs w:val="24"/>
              </w:rPr>
              <w:t>Összeg (Ft)</w:t>
            </w: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Saját forrás:</w:t>
            </w:r>
            <w:r w:rsidRPr="00A94CD4">
              <w:rPr>
                <w:rStyle w:val="Lbjegyzet-hivatkozs"/>
                <w:sz w:val="24"/>
                <w:szCs w:val="24"/>
              </w:rPr>
              <w:footnoteReference w:id="11"/>
            </w:r>
          </w:p>
        </w:tc>
        <w:tc>
          <w:tcPr>
            <w:tcW w:w="3192" w:type="pct"/>
          </w:tcPr>
          <w:p w:rsidR="0093508B" w:rsidRPr="00A94CD4" w:rsidRDefault="0093508B" w:rsidP="0094344B">
            <w:pPr>
              <w:rPr>
                <w:sz w:val="24"/>
                <w:szCs w:val="24"/>
              </w:rPr>
            </w:pP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Az igényelt támogatás:</w:t>
            </w:r>
          </w:p>
        </w:tc>
        <w:tc>
          <w:tcPr>
            <w:tcW w:w="3192" w:type="pct"/>
          </w:tcPr>
          <w:p w:rsidR="0093508B" w:rsidRPr="00A94CD4" w:rsidRDefault="0093508B" w:rsidP="0094344B">
            <w:pPr>
              <w:rPr>
                <w:sz w:val="24"/>
                <w:szCs w:val="24"/>
              </w:rPr>
            </w:pP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A kiadvány költsége összesen:</w:t>
            </w:r>
          </w:p>
        </w:tc>
        <w:tc>
          <w:tcPr>
            <w:tcW w:w="3192" w:type="pct"/>
          </w:tcPr>
          <w:p w:rsidR="0093508B" w:rsidRPr="00A94CD4" w:rsidRDefault="0093508B" w:rsidP="0094344B">
            <w:pPr>
              <w:rPr>
                <w:sz w:val="24"/>
                <w:szCs w:val="24"/>
              </w:rPr>
            </w:pPr>
          </w:p>
        </w:tc>
      </w:tr>
    </w:tbl>
    <w:p w:rsidR="00A92303" w:rsidRPr="00A94CD4" w:rsidRDefault="00A92303"/>
    <w:tbl>
      <w:tblPr>
        <w:tblStyle w:val="Rcsostblzat"/>
        <w:tblW w:w="5019" w:type="pct"/>
        <w:tblLook w:val="04A0" w:firstRow="1" w:lastRow="0" w:firstColumn="1" w:lastColumn="0" w:noHBand="0" w:noVBand="1"/>
      </w:tblPr>
      <w:tblGrid>
        <w:gridCol w:w="5919"/>
        <w:gridCol w:w="3402"/>
      </w:tblGrid>
      <w:tr w:rsidR="00A92303" w:rsidRPr="00A94CD4" w:rsidTr="0083002A">
        <w:trPr>
          <w:trHeight w:val="1134"/>
        </w:trPr>
        <w:tc>
          <w:tcPr>
            <w:tcW w:w="3175" w:type="pct"/>
            <w:vAlign w:val="center"/>
          </w:tcPr>
          <w:p w:rsidR="0083002A" w:rsidRPr="00A94CD4" w:rsidRDefault="00A92303" w:rsidP="0083002A">
            <w:pPr>
              <w:pStyle w:val="Listaszerbekezds"/>
              <w:numPr>
                <w:ilvl w:val="1"/>
                <w:numId w:val="8"/>
              </w:numPr>
              <w:tabs>
                <w:tab w:val="center" w:pos="709"/>
              </w:tabs>
              <w:rPr>
                <w:b/>
                <w:sz w:val="24"/>
                <w:szCs w:val="24"/>
              </w:rPr>
            </w:pPr>
            <w:r w:rsidRPr="00A94CD4">
              <w:rPr>
                <w:b/>
                <w:sz w:val="24"/>
                <w:szCs w:val="24"/>
              </w:rPr>
              <w:t>Az igényelt támogatási intenzitás mértéke (%):</w:t>
            </w:r>
          </w:p>
          <w:p w:rsidR="00A92303" w:rsidRPr="00A94CD4" w:rsidRDefault="00A92303" w:rsidP="00A92303">
            <w:pPr>
              <w:tabs>
                <w:tab w:val="center" w:pos="6804"/>
              </w:tabs>
              <w:jc w:val="center"/>
              <w:rPr>
                <w:sz w:val="24"/>
                <w:szCs w:val="24"/>
              </w:rPr>
            </w:pPr>
            <w:r w:rsidRPr="00A94CD4">
              <w:rPr>
                <w:sz w:val="24"/>
                <w:szCs w:val="24"/>
              </w:rPr>
              <w:t>(a 4. sz. mellékletnek - Nyilatkozat a rendelkezésére álló saját forrásról, önerőről - megfelelően, maximum 50%)</w:t>
            </w:r>
          </w:p>
        </w:tc>
        <w:tc>
          <w:tcPr>
            <w:tcW w:w="1825" w:type="pct"/>
            <w:vAlign w:val="center"/>
          </w:tcPr>
          <w:p w:rsidR="00A92303" w:rsidRPr="00A94CD4" w:rsidRDefault="00A92303" w:rsidP="0078291B">
            <w:pPr>
              <w:tabs>
                <w:tab w:val="center" w:pos="6804"/>
              </w:tabs>
              <w:jc w:val="center"/>
              <w:rPr>
                <w:sz w:val="24"/>
                <w:szCs w:val="24"/>
              </w:rPr>
            </w:pPr>
          </w:p>
        </w:tc>
      </w:tr>
    </w:tbl>
    <w:p w:rsidR="00830E18" w:rsidRDefault="00830E18" w:rsidP="00FD6055">
      <w:pPr>
        <w:tabs>
          <w:tab w:val="center" w:pos="6804"/>
        </w:tabs>
        <w:rPr>
          <w:sz w:val="24"/>
          <w:szCs w:val="24"/>
        </w:rPr>
      </w:pPr>
    </w:p>
    <w:p w:rsidR="003166ED" w:rsidRPr="00A94CD4" w:rsidRDefault="003166ED" w:rsidP="00FD6055">
      <w:pPr>
        <w:tabs>
          <w:tab w:val="center" w:pos="6804"/>
        </w:tabs>
        <w:rPr>
          <w:sz w:val="24"/>
          <w:szCs w:val="24"/>
        </w:rPr>
      </w:pPr>
    </w:p>
    <w:p w:rsidR="009A42FF" w:rsidRPr="00A94CD4" w:rsidRDefault="009A42FF" w:rsidP="005F2051">
      <w:pPr>
        <w:pStyle w:val="Listaszerbekezds"/>
        <w:numPr>
          <w:ilvl w:val="0"/>
          <w:numId w:val="8"/>
        </w:numPr>
        <w:rPr>
          <w:b/>
          <w:sz w:val="24"/>
          <w:szCs w:val="24"/>
        </w:rPr>
      </w:pPr>
      <w:r w:rsidRPr="00A94CD4">
        <w:rPr>
          <w:b/>
          <w:sz w:val="24"/>
          <w:szCs w:val="24"/>
        </w:rPr>
        <w:lastRenderedPageBreak/>
        <w:t>A jelen pályázat benyújtását megelőző 5 évben vagy egyidejűleg az igény tárgyában elnyert támogatások</w:t>
      </w:r>
    </w:p>
    <w:p w:rsidR="0083002A" w:rsidRPr="00A94CD4" w:rsidRDefault="0083002A" w:rsidP="0083002A">
      <w:pPr>
        <w:pStyle w:val="Listaszerbekezds"/>
        <w:ind w:left="36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1"/>
        <w:gridCol w:w="1271"/>
        <w:gridCol w:w="1517"/>
        <w:gridCol w:w="1517"/>
        <w:gridCol w:w="1519"/>
        <w:gridCol w:w="1801"/>
      </w:tblGrid>
      <w:tr w:rsidR="003F6075" w:rsidRPr="00A94CD4" w:rsidTr="003F6075">
        <w:tc>
          <w:tcPr>
            <w:tcW w:w="894" w:type="pct"/>
            <w:vAlign w:val="center"/>
          </w:tcPr>
          <w:p w:rsidR="003F6075" w:rsidRPr="00A94CD4" w:rsidRDefault="003F6075" w:rsidP="00534342">
            <w:pPr>
              <w:jc w:val="center"/>
              <w:rPr>
                <w:sz w:val="24"/>
                <w:szCs w:val="24"/>
              </w:rPr>
            </w:pPr>
            <w:r w:rsidRPr="00A94CD4">
              <w:rPr>
                <w:sz w:val="24"/>
                <w:szCs w:val="24"/>
              </w:rPr>
              <w:t>Támogató szervezet</w:t>
            </w:r>
          </w:p>
        </w:tc>
        <w:tc>
          <w:tcPr>
            <w:tcW w:w="684" w:type="pct"/>
            <w:vAlign w:val="center"/>
          </w:tcPr>
          <w:p w:rsidR="003F6075" w:rsidRPr="00A94CD4" w:rsidRDefault="003F6075" w:rsidP="00534342">
            <w:pPr>
              <w:jc w:val="center"/>
              <w:rPr>
                <w:sz w:val="24"/>
                <w:szCs w:val="24"/>
              </w:rPr>
            </w:pPr>
            <w:r w:rsidRPr="00A94CD4">
              <w:rPr>
                <w:sz w:val="24"/>
                <w:szCs w:val="24"/>
              </w:rPr>
              <w:t>Támogatás dátuma</w:t>
            </w:r>
          </w:p>
        </w:tc>
        <w:tc>
          <w:tcPr>
            <w:tcW w:w="817" w:type="pct"/>
            <w:vAlign w:val="center"/>
          </w:tcPr>
          <w:p w:rsidR="003F6075" w:rsidRPr="00A94CD4" w:rsidRDefault="003F6075" w:rsidP="00BD2116">
            <w:pPr>
              <w:jc w:val="center"/>
              <w:rPr>
                <w:sz w:val="24"/>
                <w:szCs w:val="24"/>
              </w:rPr>
            </w:pPr>
            <w:r w:rsidRPr="00A94CD4">
              <w:rPr>
                <w:sz w:val="24"/>
                <w:szCs w:val="24"/>
              </w:rPr>
              <w:t>Támogatás tárgya</w:t>
            </w:r>
          </w:p>
        </w:tc>
        <w:tc>
          <w:tcPr>
            <w:tcW w:w="817" w:type="pct"/>
            <w:vAlign w:val="center"/>
          </w:tcPr>
          <w:p w:rsidR="003F6075" w:rsidRPr="00A94CD4" w:rsidRDefault="003F6075" w:rsidP="00534342">
            <w:pPr>
              <w:jc w:val="center"/>
              <w:rPr>
                <w:sz w:val="24"/>
                <w:szCs w:val="24"/>
              </w:rPr>
            </w:pPr>
            <w:r w:rsidRPr="00A94CD4">
              <w:rPr>
                <w:sz w:val="24"/>
                <w:szCs w:val="24"/>
              </w:rPr>
              <w:t>Igényelt összeg (Ft)</w:t>
            </w:r>
          </w:p>
        </w:tc>
        <w:tc>
          <w:tcPr>
            <w:tcW w:w="818" w:type="pct"/>
            <w:vAlign w:val="center"/>
          </w:tcPr>
          <w:p w:rsidR="003F6075" w:rsidRPr="00A94CD4" w:rsidRDefault="003F6075" w:rsidP="00534342">
            <w:pPr>
              <w:jc w:val="center"/>
              <w:rPr>
                <w:sz w:val="24"/>
                <w:szCs w:val="24"/>
              </w:rPr>
            </w:pPr>
            <w:r w:rsidRPr="00A94CD4">
              <w:rPr>
                <w:sz w:val="24"/>
                <w:szCs w:val="24"/>
              </w:rPr>
              <w:t>Elnyert támogatási összeg (Ft)</w:t>
            </w:r>
          </w:p>
        </w:tc>
        <w:tc>
          <w:tcPr>
            <w:tcW w:w="970" w:type="pct"/>
            <w:vAlign w:val="center"/>
          </w:tcPr>
          <w:p w:rsidR="003F6075" w:rsidRPr="00A94CD4" w:rsidRDefault="003F6075" w:rsidP="00534342">
            <w:pPr>
              <w:jc w:val="center"/>
              <w:rPr>
                <w:sz w:val="24"/>
                <w:szCs w:val="24"/>
              </w:rPr>
            </w:pPr>
            <w:r w:rsidRPr="00A94CD4">
              <w:rPr>
                <w:sz w:val="24"/>
                <w:szCs w:val="24"/>
              </w:rPr>
              <w:t>Az elnyert támogatásból elszámolt összeg (Ft)</w:t>
            </w:r>
          </w:p>
        </w:tc>
      </w:tr>
      <w:tr w:rsidR="003F6075" w:rsidRPr="00A94CD4" w:rsidTr="003F6075">
        <w:tc>
          <w:tcPr>
            <w:tcW w:w="894" w:type="pct"/>
          </w:tcPr>
          <w:p w:rsidR="003F6075" w:rsidRPr="00A94CD4" w:rsidRDefault="003F6075" w:rsidP="00534342">
            <w:pPr>
              <w:rPr>
                <w:sz w:val="24"/>
                <w:szCs w:val="24"/>
              </w:rPr>
            </w:pPr>
          </w:p>
        </w:tc>
        <w:tc>
          <w:tcPr>
            <w:tcW w:w="684"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8" w:type="pct"/>
          </w:tcPr>
          <w:p w:rsidR="003F6075" w:rsidRPr="00A94CD4" w:rsidRDefault="003F6075" w:rsidP="00534342">
            <w:pPr>
              <w:rPr>
                <w:sz w:val="24"/>
                <w:szCs w:val="24"/>
              </w:rPr>
            </w:pPr>
          </w:p>
        </w:tc>
        <w:tc>
          <w:tcPr>
            <w:tcW w:w="970" w:type="pct"/>
          </w:tcPr>
          <w:p w:rsidR="003F6075" w:rsidRPr="00A94CD4" w:rsidRDefault="003F6075" w:rsidP="00534342">
            <w:pPr>
              <w:rPr>
                <w:sz w:val="24"/>
                <w:szCs w:val="24"/>
              </w:rPr>
            </w:pPr>
          </w:p>
        </w:tc>
      </w:tr>
      <w:tr w:rsidR="003F6075" w:rsidRPr="00A94CD4" w:rsidTr="003F6075">
        <w:tc>
          <w:tcPr>
            <w:tcW w:w="894" w:type="pct"/>
          </w:tcPr>
          <w:p w:rsidR="003F6075" w:rsidRPr="00A94CD4" w:rsidRDefault="003F6075" w:rsidP="00534342">
            <w:pPr>
              <w:rPr>
                <w:sz w:val="24"/>
                <w:szCs w:val="24"/>
              </w:rPr>
            </w:pPr>
          </w:p>
        </w:tc>
        <w:tc>
          <w:tcPr>
            <w:tcW w:w="684"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8" w:type="pct"/>
          </w:tcPr>
          <w:p w:rsidR="003F6075" w:rsidRPr="00A94CD4" w:rsidRDefault="003F6075" w:rsidP="00534342">
            <w:pPr>
              <w:rPr>
                <w:sz w:val="24"/>
                <w:szCs w:val="24"/>
              </w:rPr>
            </w:pPr>
          </w:p>
        </w:tc>
        <w:tc>
          <w:tcPr>
            <w:tcW w:w="970" w:type="pct"/>
          </w:tcPr>
          <w:p w:rsidR="003F6075" w:rsidRPr="00A94CD4" w:rsidRDefault="003F6075" w:rsidP="00534342">
            <w:pPr>
              <w:rPr>
                <w:sz w:val="24"/>
                <w:szCs w:val="24"/>
              </w:rPr>
            </w:pPr>
          </w:p>
        </w:tc>
      </w:tr>
    </w:tbl>
    <w:p w:rsidR="009A42FF" w:rsidRPr="00A94CD4" w:rsidRDefault="009A42FF" w:rsidP="009A42FF">
      <w:pPr>
        <w:rPr>
          <w:sz w:val="24"/>
          <w:szCs w:val="24"/>
        </w:rPr>
      </w:pPr>
    </w:p>
    <w:p w:rsidR="009A42FF" w:rsidRPr="00A94CD4" w:rsidRDefault="009A42FF" w:rsidP="005F2051">
      <w:pPr>
        <w:pStyle w:val="Listaszerbekezds"/>
        <w:numPr>
          <w:ilvl w:val="0"/>
          <w:numId w:val="8"/>
        </w:numPr>
        <w:rPr>
          <w:b/>
          <w:sz w:val="24"/>
          <w:szCs w:val="24"/>
        </w:rPr>
      </w:pPr>
      <w:r w:rsidRPr="00A94CD4">
        <w:rPr>
          <w:b/>
          <w:sz w:val="24"/>
          <w:szCs w:val="24"/>
        </w:rPr>
        <w:t>A jelen pályázat benyújtását megelőzően vagy egyidejűleg az igény tárgyában benyújtott, még folyamatban lévő (el nem bírált) igények:</w:t>
      </w:r>
    </w:p>
    <w:p w:rsidR="0083002A" w:rsidRPr="00A94CD4" w:rsidRDefault="0083002A" w:rsidP="0083002A">
      <w:pPr>
        <w:pStyle w:val="Listaszerbekezds"/>
        <w:ind w:left="36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2177"/>
        <w:gridCol w:w="2375"/>
        <w:gridCol w:w="2375"/>
      </w:tblGrid>
      <w:tr w:rsidR="003F6075" w:rsidRPr="00A94CD4" w:rsidTr="003F6075">
        <w:tc>
          <w:tcPr>
            <w:tcW w:w="1270" w:type="pct"/>
            <w:vAlign w:val="center"/>
          </w:tcPr>
          <w:p w:rsidR="003F6075" w:rsidRPr="00A94CD4" w:rsidRDefault="003F6075" w:rsidP="003F6075">
            <w:pPr>
              <w:jc w:val="center"/>
              <w:rPr>
                <w:sz w:val="24"/>
                <w:szCs w:val="24"/>
              </w:rPr>
            </w:pPr>
            <w:r w:rsidRPr="00A94CD4">
              <w:rPr>
                <w:sz w:val="24"/>
                <w:szCs w:val="24"/>
              </w:rPr>
              <w:t>Támogató szervezet</w:t>
            </w:r>
          </w:p>
        </w:tc>
        <w:tc>
          <w:tcPr>
            <w:tcW w:w="1172" w:type="pct"/>
            <w:vAlign w:val="center"/>
          </w:tcPr>
          <w:p w:rsidR="003F6075" w:rsidRPr="00A94CD4" w:rsidRDefault="003F6075" w:rsidP="003F6075">
            <w:pPr>
              <w:jc w:val="center"/>
              <w:rPr>
                <w:sz w:val="24"/>
                <w:szCs w:val="24"/>
              </w:rPr>
            </w:pPr>
            <w:r w:rsidRPr="00A94CD4">
              <w:rPr>
                <w:sz w:val="24"/>
                <w:szCs w:val="24"/>
              </w:rPr>
              <w:t>Támogatási igény dátuma</w:t>
            </w:r>
          </w:p>
        </w:tc>
        <w:tc>
          <w:tcPr>
            <w:tcW w:w="1279" w:type="pct"/>
            <w:vAlign w:val="center"/>
          </w:tcPr>
          <w:p w:rsidR="003F6075" w:rsidRPr="00A94CD4" w:rsidRDefault="003F6075" w:rsidP="003F6075">
            <w:pPr>
              <w:jc w:val="center"/>
              <w:rPr>
                <w:sz w:val="24"/>
                <w:szCs w:val="24"/>
              </w:rPr>
            </w:pPr>
            <w:r w:rsidRPr="00A94CD4">
              <w:rPr>
                <w:sz w:val="24"/>
                <w:szCs w:val="24"/>
              </w:rPr>
              <w:t>Támogatás tárgya</w:t>
            </w:r>
          </w:p>
        </w:tc>
        <w:tc>
          <w:tcPr>
            <w:tcW w:w="1279" w:type="pct"/>
            <w:vAlign w:val="center"/>
          </w:tcPr>
          <w:p w:rsidR="003F6075" w:rsidRPr="00A94CD4" w:rsidRDefault="003F6075" w:rsidP="003F6075">
            <w:pPr>
              <w:jc w:val="center"/>
              <w:rPr>
                <w:sz w:val="24"/>
                <w:szCs w:val="24"/>
              </w:rPr>
            </w:pPr>
            <w:r w:rsidRPr="00A94CD4">
              <w:rPr>
                <w:sz w:val="24"/>
                <w:szCs w:val="24"/>
              </w:rPr>
              <w:t>Igényelt összeg (Ft)</w:t>
            </w:r>
          </w:p>
        </w:tc>
      </w:tr>
      <w:tr w:rsidR="003F6075" w:rsidRPr="00A94CD4" w:rsidTr="003F6075">
        <w:tc>
          <w:tcPr>
            <w:tcW w:w="1270" w:type="pct"/>
          </w:tcPr>
          <w:p w:rsidR="003F6075" w:rsidRPr="00A94CD4" w:rsidRDefault="003F6075" w:rsidP="00534342">
            <w:pPr>
              <w:rPr>
                <w:sz w:val="24"/>
                <w:szCs w:val="24"/>
              </w:rPr>
            </w:pPr>
          </w:p>
        </w:tc>
        <w:tc>
          <w:tcPr>
            <w:tcW w:w="1172"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r>
      <w:tr w:rsidR="003F6075" w:rsidRPr="00A94CD4" w:rsidTr="003F6075">
        <w:tc>
          <w:tcPr>
            <w:tcW w:w="1270" w:type="pct"/>
          </w:tcPr>
          <w:p w:rsidR="003F6075" w:rsidRPr="00A94CD4" w:rsidRDefault="003F6075" w:rsidP="00534342">
            <w:pPr>
              <w:rPr>
                <w:sz w:val="24"/>
                <w:szCs w:val="24"/>
              </w:rPr>
            </w:pPr>
          </w:p>
        </w:tc>
        <w:tc>
          <w:tcPr>
            <w:tcW w:w="1172"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r>
    </w:tbl>
    <w:p w:rsidR="009A42FF" w:rsidRPr="00A94CD4" w:rsidRDefault="009A42FF" w:rsidP="009A42FF">
      <w:pPr>
        <w:rPr>
          <w:sz w:val="24"/>
          <w:szCs w:val="24"/>
        </w:rPr>
      </w:pPr>
    </w:p>
    <w:p w:rsidR="009A42FF" w:rsidRPr="00A94CD4" w:rsidRDefault="009A42FF" w:rsidP="009A42FF">
      <w:pPr>
        <w:rPr>
          <w:sz w:val="22"/>
          <w:szCs w:val="22"/>
        </w:rPr>
      </w:pPr>
      <w:r w:rsidRPr="00A94CD4">
        <w:rPr>
          <w:sz w:val="22"/>
          <w:szCs w:val="22"/>
        </w:rPr>
        <w:t>Amennyiben az igénylő a jelen pontban meghatározott valamely igény alapján támogatásban részesül, köteles azt az Emberi Erőforrások Minisztériumának a közléstől számított 8 napon belül bejelenteni.</w:t>
      </w:r>
    </w:p>
    <w:p w:rsidR="009A42FF" w:rsidRPr="00A94CD4" w:rsidRDefault="009A42FF" w:rsidP="00FD6055">
      <w:pPr>
        <w:tabs>
          <w:tab w:val="center" w:pos="6804"/>
        </w:tabs>
        <w:rPr>
          <w:sz w:val="24"/>
          <w:szCs w:val="24"/>
        </w:rPr>
      </w:pPr>
    </w:p>
    <w:p w:rsidR="00830E18" w:rsidRPr="00A94CD4" w:rsidRDefault="00830E18" w:rsidP="00FD6055">
      <w:pPr>
        <w:tabs>
          <w:tab w:val="center" w:pos="6804"/>
        </w:tabs>
        <w:rPr>
          <w:sz w:val="24"/>
          <w:szCs w:val="24"/>
        </w:rPr>
      </w:pPr>
      <w:r w:rsidRPr="00A94CD4">
        <w:rPr>
          <w:sz w:val="24"/>
          <w:szCs w:val="24"/>
        </w:rPr>
        <w:t>Kelt,</w:t>
      </w:r>
    </w:p>
    <w:p w:rsidR="00830E18" w:rsidRPr="00A94CD4" w:rsidRDefault="00830E18" w:rsidP="00830E18">
      <w:pPr>
        <w:tabs>
          <w:tab w:val="center" w:pos="6804"/>
        </w:tabs>
        <w:ind w:left="4248"/>
        <w:rPr>
          <w:sz w:val="24"/>
          <w:szCs w:val="24"/>
        </w:rPr>
      </w:pPr>
      <w:r w:rsidRPr="00A94CD4">
        <w:rPr>
          <w:sz w:val="24"/>
          <w:szCs w:val="24"/>
        </w:rPr>
        <w:t>…………………………..</w:t>
      </w:r>
    </w:p>
    <w:p w:rsidR="00830E18" w:rsidRPr="00A94CD4" w:rsidRDefault="00751AE1" w:rsidP="00830E18">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830E18" w:rsidRPr="00A94CD4">
        <w:rPr>
          <w:sz w:val="24"/>
          <w:szCs w:val="24"/>
        </w:rPr>
        <w:t>cégszerű aláírás</w:t>
      </w:r>
    </w:p>
    <w:p w:rsidR="006C4C84" w:rsidRPr="00A94CD4" w:rsidRDefault="006C4C84" w:rsidP="00FD6055">
      <w:pPr>
        <w:tabs>
          <w:tab w:val="center" w:pos="6804"/>
        </w:tabs>
        <w:rPr>
          <w:sz w:val="24"/>
          <w:szCs w:val="24"/>
        </w:rPr>
        <w:sectPr w:rsidR="006C4C84" w:rsidRPr="00A94CD4" w:rsidSect="0094344B">
          <w:pgSz w:w="11906" w:h="16838"/>
          <w:pgMar w:top="1304" w:right="1418" w:bottom="1304" w:left="1418" w:header="709" w:footer="709" w:gutter="0"/>
          <w:cols w:space="708"/>
          <w:docGrid w:linePitch="360"/>
        </w:sectPr>
      </w:pPr>
    </w:p>
    <w:p w:rsidR="00DA0EF1" w:rsidRPr="00A94CD4" w:rsidRDefault="0003003B" w:rsidP="00FD6055">
      <w:pPr>
        <w:tabs>
          <w:tab w:val="center" w:pos="6804"/>
        </w:tabs>
        <w:rPr>
          <w:sz w:val="24"/>
          <w:szCs w:val="24"/>
        </w:rPr>
      </w:pPr>
      <w:r w:rsidRPr="00A94CD4">
        <w:rPr>
          <w:sz w:val="24"/>
          <w:szCs w:val="24"/>
        </w:rPr>
        <w:lastRenderedPageBreak/>
        <w:t>3. sz. melléklet</w:t>
      </w:r>
    </w:p>
    <w:p w:rsidR="0003003B" w:rsidRPr="00A94CD4" w:rsidRDefault="0003003B" w:rsidP="00FD6055">
      <w:pPr>
        <w:tabs>
          <w:tab w:val="center" w:pos="6804"/>
        </w:tabs>
        <w:rPr>
          <w:sz w:val="24"/>
          <w:szCs w:val="24"/>
        </w:rPr>
      </w:pPr>
    </w:p>
    <w:p w:rsidR="0003003B" w:rsidRPr="00A94CD4" w:rsidRDefault="0003003B" w:rsidP="0003003B">
      <w:pPr>
        <w:tabs>
          <w:tab w:val="center" w:pos="6804"/>
        </w:tabs>
        <w:jc w:val="center"/>
        <w:rPr>
          <w:b/>
          <w:sz w:val="24"/>
          <w:szCs w:val="24"/>
        </w:rPr>
      </w:pPr>
      <w:r w:rsidRPr="00A94CD4">
        <w:rPr>
          <w:b/>
          <w:sz w:val="24"/>
          <w:szCs w:val="24"/>
        </w:rPr>
        <w:t>Átláthatósági nyilatkozat</w:t>
      </w:r>
    </w:p>
    <w:p w:rsidR="0003003B" w:rsidRPr="00A94CD4" w:rsidRDefault="0003003B" w:rsidP="00FD6055">
      <w:pPr>
        <w:tabs>
          <w:tab w:val="center" w:pos="6804"/>
        </w:tabs>
        <w:rPr>
          <w:sz w:val="24"/>
          <w:szCs w:val="24"/>
        </w:rPr>
      </w:pPr>
    </w:p>
    <w:p w:rsidR="001D7D58" w:rsidRPr="00A94CD4" w:rsidRDefault="00B55F92" w:rsidP="001D7D58">
      <w:pPr>
        <w:tabs>
          <w:tab w:val="center" w:pos="6804"/>
        </w:tabs>
        <w:jc w:val="center"/>
        <w:rPr>
          <w:sz w:val="24"/>
          <w:szCs w:val="24"/>
        </w:rPr>
      </w:pPr>
      <w:r>
        <w:rPr>
          <w:sz w:val="24"/>
          <w:szCs w:val="24"/>
        </w:rPr>
        <w:t>Halgazdálkodási tárgyú könyvkiadás támogatásához 2018.</w:t>
      </w:r>
      <w:r w:rsidR="001D7D58" w:rsidRPr="00A94CD4">
        <w:rPr>
          <w:sz w:val="24"/>
          <w:szCs w:val="24"/>
        </w:rPr>
        <w:t xml:space="preserve"> pályázati eljárásban</w:t>
      </w:r>
    </w:p>
    <w:p w:rsidR="001D7D58" w:rsidRPr="00A94CD4" w:rsidRDefault="001D7D58" w:rsidP="00FD6055">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Nyilatkozat az államháztartásról szóló 2011. évi CXCV. törvény 50. § (1) bekezdés c) pontjának és a nemzeti vagyonról szóló 2011. évi CXCVI. törvény 3. § (1) bekezdés 1. pontjának való megfelelésről</w:t>
      </w:r>
    </w:p>
    <w:p w:rsidR="0003003B" w:rsidRDefault="0003003B" w:rsidP="0003003B">
      <w:pPr>
        <w:tabs>
          <w:tab w:val="center" w:pos="6804"/>
        </w:tabs>
        <w:rPr>
          <w:sz w:val="24"/>
          <w:szCs w:val="24"/>
        </w:rPr>
      </w:pPr>
    </w:p>
    <w:p w:rsidR="00B55F92" w:rsidRPr="00A94CD4" w:rsidRDefault="00B55F92" w:rsidP="0003003B">
      <w:pPr>
        <w:tabs>
          <w:tab w:val="center" w:pos="6804"/>
        </w:tabs>
        <w:rPr>
          <w:sz w:val="24"/>
          <w:szCs w:val="24"/>
        </w:rPr>
      </w:pPr>
    </w:p>
    <w:p w:rsidR="0003003B" w:rsidRPr="00A94CD4" w:rsidRDefault="0003003B" w:rsidP="0003003B">
      <w:pPr>
        <w:tabs>
          <w:tab w:val="center" w:pos="6804"/>
        </w:tabs>
        <w:rPr>
          <w:b/>
          <w:sz w:val="24"/>
          <w:szCs w:val="24"/>
        </w:rPr>
      </w:pPr>
      <w:r w:rsidRPr="00A94CD4">
        <w:rPr>
          <w:b/>
          <w:sz w:val="24"/>
          <w:szCs w:val="24"/>
        </w:rPr>
        <w:t>I. Törvény erejénél fogva átlátható szervezetek</w:t>
      </w:r>
    </w:p>
    <w:p w:rsidR="0003003B" w:rsidRPr="00A94CD4" w:rsidRDefault="0003003B" w:rsidP="0003003B">
      <w:pPr>
        <w:tabs>
          <w:tab w:val="center" w:pos="6804"/>
        </w:tabs>
        <w:rPr>
          <w:sz w:val="24"/>
          <w:szCs w:val="24"/>
        </w:rPr>
      </w:pPr>
    </w:p>
    <w:p w:rsidR="00B55F92" w:rsidRPr="00C874B8" w:rsidRDefault="00B55F92" w:rsidP="00B55F92">
      <w:pPr>
        <w:textAlignment w:val="top"/>
        <w:rPr>
          <w:color w:val="auto"/>
        </w:rPr>
      </w:pPr>
      <w:r w:rsidRPr="00C874B8">
        <w:rPr>
          <w:color w:val="auto"/>
        </w:rPr>
        <w:t>Alulírott (név)</w:t>
      </w:r>
      <w:r>
        <w:rPr>
          <w:color w:val="auto"/>
        </w:rPr>
        <w:t xml:space="preserve"> </w:t>
      </w:r>
      <w:r w:rsidRPr="00C874B8">
        <w:rPr>
          <w:color w:val="auto"/>
        </w:rPr>
        <w:t xml:space="preserve">mint </w:t>
      </w:r>
      <w:proofErr w:type="gramStart"/>
      <w:r w:rsidRPr="00C874B8">
        <w:rPr>
          <w:color w:val="auto"/>
        </w:rPr>
        <w:t>a(</w:t>
      </w:r>
      <w:proofErr w:type="gramEnd"/>
      <w:r w:rsidRPr="00C874B8">
        <w:rPr>
          <w:color w:val="auto"/>
        </w:rPr>
        <w:t>z) (cég)név</w:t>
      </w:r>
      <w:r>
        <w:rPr>
          <w:color w:val="auto"/>
        </w:rPr>
        <w:t xml:space="preserve"> </w:t>
      </w:r>
      <w:r w:rsidRPr="00C874B8">
        <w:rPr>
          <w:color w:val="auto"/>
        </w:rPr>
        <w:t>(adószám)</w:t>
      </w:r>
      <w:r>
        <w:rPr>
          <w:color w:val="auto"/>
        </w:rPr>
        <w:t xml:space="preserve"> </w:t>
      </w:r>
      <w:r w:rsidRPr="00C874B8">
        <w:rPr>
          <w:color w:val="auto"/>
        </w:rPr>
        <w:t xml:space="preserve">(beosztás/tisztség megnevezése) törvényes képviselője nyilatkozom, hogy az általam képviselt szervezet az államháztartásról szóló </w:t>
      </w:r>
      <w:hyperlink r:id="rId11" w:history="1">
        <w:r w:rsidRPr="00C874B8">
          <w:rPr>
            <w:i/>
            <w:color w:val="auto"/>
          </w:rPr>
          <w:t xml:space="preserve">2011. évi CXCV. törvény 50. § (1) bekezdés </w:t>
        </w:r>
      </w:hyperlink>
      <w:hyperlink r:id="rId12" w:history="1">
        <w:r w:rsidRPr="00C874B8">
          <w:rPr>
            <w:i/>
            <w:iCs/>
            <w:color w:val="auto"/>
          </w:rPr>
          <w:t xml:space="preserve">c) </w:t>
        </w:r>
      </w:hyperlink>
      <w:hyperlink r:id="rId13" w:history="1">
        <w:r w:rsidRPr="00C874B8">
          <w:rPr>
            <w:i/>
            <w:color w:val="auto"/>
          </w:rPr>
          <w:t>pontjának</w:t>
        </w:r>
      </w:hyperlink>
      <w:r w:rsidRPr="00C874B8">
        <w:rPr>
          <w:color w:val="auto"/>
        </w:rPr>
        <w:t xml:space="preserve"> megfelel, azaz a nemzeti vagyonról szóló </w:t>
      </w:r>
      <w:hyperlink r:id="rId14" w:history="1">
        <w:r w:rsidRPr="00C874B8">
          <w:rPr>
            <w:i/>
            <w:color w:val="auto"/>
          </w:rPr>
          <w:t xml:space="preserve">2011. évi CXCVI. törvény 3. § (1) bekezdés 1. pont </w:t>
        </w:r>
      </w:hyperlink>
      <w:hyperlink r:id="rId15" w:history="1">
        <w:r w:rsidRPr="00C874B8">
          <w:rPr>
            <w:i/>
            <w:iCs/>
            <w:color w:val="auto"/>
          </w:rPr>
          <w:t xml:space="preserve">a) </w:t>
        </w:r>
      </w:hyperlink>
      <w:hyperlink r:id="rId16" w:history="1">
        <w:r w:rsidRPr="00C874B8">
          <w:rPr>
            <w:i/>
            <w:color w:val="auto"/>
          </w:rPr>
          <w:t>alpontja</w:t>
        </w:r>
      </w:hyperlink>
      <w:r w:rsidRPr="00C874B8">
        <w:rPr>
          <w:color w:val="auto"/>
        </w:rPr>
        <w:t xml:space="preserve"> szerint (a megfelelő szöveg aláhúzandó):</w:t>
      </w:r>
    </w:p>
    <w:p w:rsidR="00B55F92" w:rsidRDefault="00B55F92" w:rsidP="00B55F92">
      <w:pPr>
        <w:ind w:firstLine="240"/>
        <w:textAlignment w:val="top"/>
        <w:rPr>
          <w:color w:val="auto"/>
        </w:rPr>
      </w:pPr>
    </w:p>
    <w:p w:rsidR="00B55F92" w:rsidRPr="00C874B8" w:rsidRDefault="00B55F92" w:rsidP="00B55F92">
      <w:pPr>
        <w:ind w:firstLine="240"/>
        <w:textAlignment w:val="top"/>
        <w:rPr>
          <w:color w:val="auto"/>
        </w:rPr>
      </w:pPr>
      <w:r w:rsidRPr="00C874B8">
        <w:rPr>
          <w:color w:val="auto"/>
        </w:rPr>
        <w:t>1. egyházi jogi személy,</w:t>
      </w:r>
    </w:p>
    <w:p w:rsidR="00B55F92" w:rsidRDefault="00B55F92" w:rsidP="00B55F92">
      <w:pPr>
        <w:ind w:left="240"/>
        <w:textAlignment w:val="top"/>
        <w:rPr>
          <w:color w:val="auto"/>
        </w:rPr>
      </w:pPr>
    </w:p>
    <w:p w:rsidR="00B55F92" w:rsidRPr="00C874B8" w:rsidRDefault="00B55F92" w:rsidP="00B55F92">
      <w:pPr>
        <w:ind w:left="240"/>
        <w:textAlignment w:val="top"/>
        <w:rPr>
          <w:color w:val="auto"/>
        </w:rPr>
      </w:pPr>
      <w:r w:rsidRPr="00C874B8">
        <w:rPr>
          <w:color w:val="auto"/>
        </w:rPr>
        <w:t>2. olyan gazdálkodó szervezet, amelyben az állam/helyi önkormányzat külön-külön vagy együtt 100%-os részesedéssel rendelkezik,</w:t>
      </w:r>
    </w:p>
    <w:p w:rsidR="00B55F92" w:rsidRPr="00C874B8" w:rsidRDefault="00B55F92" w:rsidP="00B55F92">
      <w:pPr>
        <w:ind w:firstLine="240"/>
        <w:textAlignment w:val="top"/>
        <w:rPr>
          <w:color w:val="auto"/>
        </w:rPr>
      </w:pPr>
      <w:proofErr w:type="gramStart"/>
      <w:r w:rsidRPr="00C874B8">
        <w:rPr>
          <w:color w:val="auto"/>
        </w:rPr>
        <w:t>helyi</w:t>
      </w:r>
      <w:proofErr w:type="gramEnd"/>
      <w:r w:rsidRPr="00C874B8">
        <w:rPr>
          <w:color w:val="auto"/>
        </w:rPr>
        <w:t xml:space="preserve"> önkormányzat neve:</w:t>
      </w:r>
    </w:p>
    <w:p w:rsidR="00B55F92" w:rsidRDefault="00B55F92" w:rsidP="00B55F92">
      <w:pPr>
        <w:ind w:left="240"/>
        <w:textAlignment w:val="top"/>
        <w:rPr>
          <w:color w:val="auto"/>
        </w:rPr>
      </w:pPr>
    </w:p>
    <w:p w:rsidR="00B55F92" w:rsidRPr="00C874B8" w:rsidRDefault="00B55F92" w:rsidP="00B55F92">
      <w:pPr>
        <w:ind w:left="240"/>
        <w:textAlignment w:val="top"/>
        <w:rPr>
          <w:color w:val="auto"/>
        </w:rPr>
      </w:pPr>
      <w:r w:rsidRPr="00C874B8">
        <w:rPr>
          <w:color w:val="auto"/>
        </w:rPr>
        <w:t xml:space="preserve">3. az </w:t>
      </w:r>
      <w:hyperlink r:id="rId17" w:history="1">
        <w:r w:rsidRPr="00C874B8">
          <w:rPr>
            <w:i/>
            <w:color w:val="auto"/>
          </w:rPr>
          <w:t>Európai Gazdasági Térségről szóló megállapodásban</w:t>
        </w:r>
      </w:hyperlink>
      <w:r w:rsidRPr="00C874B8">
        <w:rPr>
          <w:color w:val="auto"/>
        </w:rPr>
        <w:t xml:space="preserve"> részes állam szabályozott piacára bevezetett nyilvánosan működő részvénytársaság,</w:t>
      </w:r>
    </w:p>
    <w:p w:rsidR="00B55F92" w:rsidRPr="00C874B8" w:rsidRDefault="00B55F92" w:rsidP="00B55F92">
      <w:pPr>
        <w:ind w:firstLine="240"/>
        <w:textAlignment w:val="top"/>
        <w:rPr>
          <w:color w:val="auto"/>
        </w:rPr>
      </w:pPr>
      <w:proofErr w:type="gramStart"/>
      <w:r w:rsidRPr="00C874B8">
        <w:rPr>
          <w:color w:val="auto"/>
        </w:rPr>
        <w:t>állam</w:t>
      </w:r>
      <w:proofErr w:type="gramEnd"/>
      <w:r w:rsidRPr="00C874B8">
        <w:rPr>
          <w:color w:val="auto"/>
        </w:rPr>
        <w:t xml:space="preserve"> neve:</w:t>
      </w:r>
    </w:p>
    <w:p w:rsidR="00B55F92" w:rsidRDefault="00B55F92" w:rsidP="00B55F92">
      <w:pPr>
        <w:ind w:firstLine="240"/>
        <w:textAlignment w:val="top"/>
        <w:rPr>
          <w:color w:val="auto"/>
        </w:rPr>
      </w:pPr>
    </w:p>
    <w:p w:rsidR="00B55F92" w:rsidRPr="00C874B8" w:rsidRDefault="00B55F92" w:rsidP="00B55F92">
      <w:pPr>
        <w:ind w:firstLine="240"/>
        <w:textAlignment w:val="top"/>
        <w:rPr>
          <w:color w:val="auto"/>
        </w:rPr>
      </w:pPr>
      <w:r w:rsidRPr="00C874B8">
        <w:rPr>
          <w:color w:val="auto"/>
        </w:rPr>
        <w:t>4. társulás,</w:t>
      </w:r>
    </w:p>
    <w:p w:rsidR="00B55F92" w:rsidRDefault="00B55F92" w:rsidP="00B55F92">
      <w:pPr>
        <w:ind w:firstLine="240"/>
        <w:textAlignment w:val="top"/>
        <w:rPr>
          <w:color w:val="auto"/>
        </w:rPr>
      </w:pPr>
    </w:p>
    <w:p w:rsidR="00B55F92" w:rsidRPr="00C874B8" w:rsidRDefault="00B55F92" w:rsidP="00B55F92">
      <w:pPr>
        <w:ind w:firstLine="240"/>
        <w:textAlignment w:val="top"/>
        <w:rPr>
          <w:color w:val="auto"/>
        </w:rPr>
      </w:pPr>
      <w:r w:rsidRPr="00C874B8">
        <w:rPr>
          <w:color w:val="auto"/>
        </w:rPr>
        <w:t>4.1. társulás tagja,</w:t>
      </w:r>
    </w:p>
    <w:p w:rsidR="00B55F92" w:rsidRDefault="00B55F92" w:rsidP="00B55F92">
      <w:pPr>
        <w:textAlignment w:val="top"/>
        <w:rPr>
          <w:color w:val="auto"/>
        </w:rPr>
      </w:pPr>
    </w:p>
    <w:p w:rsidR="00B55F92" w:rsidRPr="00C874B8" w:rsidRDefault="00B55F92" w:rsidP="00B55F92">
      <w:pPr>
        <w:textAlignment w:val="top"/>
        <w:rPr>
          <w:color w:val="auto"/>
        </w:rPr>
      </w:pPr>
      <w:proofErr w:type="gramStart"/>
      <w:r w:rsidRPr="00C874B8">
        <w:rPr>
          <w:color w:val="auto"/>
        </w:rPr>
        <w:t>ezért</w:t>
      </w:r>
      <w:proofErr w:type="gramEnd"/>
      <w:r w:rsidRPr="00C874B8">
        <w:rPr>
          <w:color w:val="auto"/>
        </w:rPr>
        <w:t xml:space="preserve"> átlátható szervezetnek minősül.</w:t>
      </w:r>
    </w:p>
    <w:p w:rsidR="00B55F92" w:rsidRDefault="00B55F92" w:rsidP="00B55F92">
      <w:pPr>
        <w:ind w:firstLine="240"/>
        <w:textAlignment w:val="top"/>
        <w:rPr>
          <w:color w:val="auto"/>
        </w:rPr>
      </w:pPr>
    </w:p>
    <w:p w:rsidR="00B55F92" w:rsidRDefault="00B55F92" w:rsidP="00B55F92">
      <w:pPr>
        <w:ind w:firstLine="240"/>
        <w:textAlignment w:val="top"/>
        <w:rPr>
          <w:color w:val="auto"/>
        </w:rPr>
      </w:pPr>
    </w:p>
    <w:p w:rsidR="00B55F92" w:rsidRDefault="00B55F92" w:rsidP="00B55F92">
      <w:pPr>
        <w:textAlignment w:val="top"/>
        <w:rPr>
          <w:color w:val="auto"/>
        </w:rPr>
      </w:pPr>
    </w:p>
    <w:p w:rsidR="00B55F92" w:rsidRDefault="00B55F92" w:rsidP="00B55F92">
      <w:pPr>
        <w:textAlignment w:val="top"/>
        <w:rPr>
          <w:color w:val="auto"/>
        </w:rPr>
      </w:pPr>
    </w:p>
    <w:p w:rsidR="00B55F92" w:rsidRDefault="00B55F92" w:rsidP="00B55F92">
      <w:pPr>
        <w:textAlignment w:val="top"/>
        <w:rPr>
          <w:color w:val="auto"/>
        </w:rPr>
      </w:pPr>
    </w:p>
    <w:p w:rsidR="00B55F92" w:rsidRPr="00C874B8" w:rsidRDefault="00B55F92" w:rsidP="00B55F92">
      <w:pPr>
        <w:textAlignment w:val="top"/>
        <w:rPr>
          <w:color w:val="auto"/>
        </w:rPr>
      </w:pPr>
      <w:r w:rsidRPr="00C874B8">
        <w:rPr>
          <w:color w:val="auto"/>
        </w:rPr>
        <w:t>.</w:t>
      </w:r>
      <w:proofErr w:type="gramStart"/>
      <w:r w:rsidRPr="00C874B8">
        <w:rPr>
          <w:color w:val="auto"/>
        </w:rPr>
        <w:t>...............................................</w:t>
      </w:r>
      <w:proofErr w:type="gramEnd"/>
      <w:r w:rsidRPr="00C874B8">
        <w:rPr>
          <w:color w:val="auto"/>
        </w:rPr>
        <w:t xml:space="preserve"> (helység)</w:t>
      </w:r>
      <w:proofErr w:type="gramStart"/>
      <w:r w:rsidRPr="00C874B8">
        <w:rPr>
          <w:color w:val="auto"/>
        </w:rPr>
        <w:t>, ..</w:t>
      </w:r>
      <w:proofErr w:type="gramEnd"/>
      <w:r w:rsidRPr="00C874B8">
        <w:rPr>
          <w:color w:val="auto"/>
        </w:rPr>
        <w:t>..................................... (dátum)</w:t>
      </w:r>
    </w:p>
    <w:p w:rsidR="0003003B" w:rsidRPr="00A94CD4" w:rsidRDefault="0003003B" w:rsidP="0003003B">
      <w:pPr>
        <w:tabs>
          <w:tab w:val="center" w:pos="6804"/>
        </w:tabs>
        <w:rPr>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B55F92" w:rsidRDefault="00B55F92" w:rsidP="0003003B">
      <w:pPr>
        <w:tabs>
          <w:tab w:val="center" w:pos="6804"/>
        </w:tabs>
        <w:rPr>
          <w:b/>
          <w:sz w:val="24"/>
          <w:szCs w:val="24"/>
        </w:rPr>
      </w:pPr>
    </w:p>
    <w:p w:rsidR="0003003B" w:rsidRPr="00A94CD4" w:rsidRDefault="0003003B" w:rsidP="0003003B">
      <w:pPr>
        <w:tabs>
          <w:tab w:val="center" w:pos="6804"/>
        </w:tabs>
        <w:rPr>
          <w:b/>
          <w:sz w:val="24"/>
          <w:szCs w:val="24"/>
        </w:rPr>
      </w:pPr>
      <w:r w:rsidRPr="00A94CD4">
        <w:rPr>
          <w:b/>
          <w:sz w:val="24"/>
          <w:szCs w:val="24"/>
        </w:rPr>
        <w:lastRenderedPageBreak/>
        <w:t>II. Az I. pont alá nem tartozó jogi személyek vagy gazdálkodó szervezetek</w:t>
      </w:r>
    </w:p>
    <w:p w:rsidR="0003003B" w:rsidRDefault="0003003B" w:rsidP="0003003B">
      <w:pPr>
        <w:tabs>
          <w:tab w:val="center" w:pos="6804"/>
        </w:tabs>
        <w:rPr>
          <w:sz w:val="24"/>
          <w:szCs w:val="24"/>
        </w:rPr>
      </w:pPr>
    </w:p>
    <w:p w:rsidR="00B55F92" w:rsidRPr="00A94CD4" w:rsidRDefault="00B55F92" w:rsidP="0003003B">
      <w:pPr>
        <w:tabs>
          <w:tab w:val="center" w:pos="6804"/>
        </w:tabs>
        <w:rPr>
          <w:sz w:val="24"/>
          <w:szCs w:val="24"/>
        </w:rPr>
      </w:pPr>
    </w:p>
    <w:p w:rsidR="00B55F92" w:rsidRPr="007F729D" w:rsidRDefault="00B55F92" w:rsidP="00B55F92">
      <w:r w:rsidRPr="007F729D">
        <w:t>1. Nyilatkozat az átláthatóságról</w:t>
      </w:r>
    </w:p>
    <w:p w:rsidR="00B55F92" w:rsidRPr="007F729D" w:rsidRDefault="00B55F92" w:rsidP="00B55F92"/>
    <w:p w:rsidR="00B55F92" w:rsidRPr="007F729D" w:rsidRDefault="00B55F92" w:rsidP="00B55F92"/>
    <w:p w:rsidR="00B55F92" w:rsidRPr="007F729D" w:rsidRDefault="00B55F92" w:rsidP="00B55F92">
      <w:r>
        <w:t xml:space="preserve">Alulírott (név) mint </w:t>
      </w:r>
      <w:proofErr w:type="gramStart"/>
      <w:r>
        <w:t>a(</w:t>
      </w:r>
      <w:proofErr w:type="gramEnd"/>
      <w:r>
        <w:t>z) (cég)név</w:t>
      </w:r>
      <w:r w:rsidRPr="007F729D">
        <w:t>…………………………………… (adószám) …………………………… (tisztség, beosztás megnevezése) törvényes képviselője nyilatkozom, hogy az általam képviselt szervezet az államháztartásról szóló 2011. évi CXCV. törvény 50. § (1) bekezdés c) pontjának megfelel, azaz a nemzeti vagyonról szóló 2011. évi CXCVI. törvény 3. § (1) bekezdés 1. pont b) alpontja szerint átlátható szervezetnek minősül, az alábbiak szerint:</w:t>
      </w:r>
    </w:p>
    <w:p w:rsidR="00B55F92" w:rsidRPr="007F729D" w:rsidRDefault="00B55F92" w:rsidP="00B55F92"/>
    <w:p w:rsidR="00B55F92" w:rsidRPr="007F729D" w:rsidRDefault="00B55F92" w:rsidP="00B55F92">
      <w:r w:rsidRPr="007F729D">
        <w:t>1.1</w:t>
      </w:r>
      <w:proofErr w:type="gramStart"/>
      <w:r w:rsidRPr="007F729D">
        <w:t>.    az</w:t>
      </w:r>
      <w:proofErr w:type="gramEnd"/>
      <w:r w:rsidRPr="007F729D">
        <w:t xml:space="preserve"> általam képviselt szervezet olyan belföldi vagy külföldi jogi személy vagy gazdálkodó szervezet, amely megfelel a következő feltételeknek:</w:t>
      </w:r>
    </w:p>
    <w:p w:rsidR="00B55F92" w:rsidRPr="007F729D" w:rsidRDefault="00B55F92" w:rsidP="00B55F92">
      <w:r w:rsidRPr="007F729D">
        <w:t>1.1.1</w:t>
      </w:r>
      <w:proofErr w:type="gramStart"/>
      <w:r w:rsidRPr="007F729D">
        <w:t>.    tulajdonosi</w:t>
      </w:r>
      <w:proofErr w:type="gramEnd"/>
      <w:r w:rsidRPr="007F729D">
        <w:t xml:space="preserve"> szerkezete, a pénzmosás és a terrorizmus finanszírozása megelőzéséről és megakadályozásáról szóló törvény szerint meghatározott tényleges tulajdonosa megismerhető, amelyről a 2. pontban nyilatkozom, és</w:t>
      </w:r>
    </w:p>
    <w:p w:rsidR="00B55F92" w:rsidRPr="007F729D" w:rsidRDefault="00B55F92" w:rsidP="00B55F92">
      <w:r w:rsidRPr="007F729D">
        <w:t xml:space="preserve">1.1.2.    az Európai Unió tagállamában/az Európai Gazdasági Térségről szóló </w:t>
      </w:r>
      <w:proofErr w:type="gramStart"/>
      <w:r w:rsidRPr="007F729D">
        <w:t>megállapodásban</w:t>
      </w:r>
      <w:proofErr w:type="gramEnd"/>
      <w:r w:rsidRPr="007F729D">
        <w:t xml:space="preserve"> részes államban/a Gazdasági Együttműködési és Fejlesztési Szervezet tagállamában (OECD)/olyan államban rendelkezik adóilletőséggel, amellyel Magyarországnak a kettős adóztatás elkerüléséről szóló egyezménye van (a megfelelő szöveg aláhúzandó), és ez az ország: ………………………………, és</w:t>
      </w:r>
    </w:p>
    <w:p w:rsidR="00B55F92" w:rsidRPr="007F729D" w:rsidRDefault="00B55F92" w:rsidP="00B55F92">
      <w:r w:rsidRPr="007F729D">
        <w:t>1.1.3</w:t>
      </w:r>
      <w:proofErr w:type="gramStart"/>
      <w:r w:rsidRPr="007F729D">
        <w:t>.    nem</w:t>
      </w:r>
      <w:proofErr w:type="gramEnd"/>
      <w:r w:rsidRPr="007F729D">
        <w:t xml:space="preserve"> minősül a társasági adóról és az osztalékadóról szóló 1996. évi LXXXI. törvény szerint meghatározott ellenőrzött külföldi társaságnak, amelyről a 3. pontban nyilatkozom, és</w:t>
      </w:r>
    </w:p>
    <w:p w:rsidR="00B55F92" w:rsidRPr="007F729D" w:rsidRDefault="00B55F92" w:rsidP="00B55F92">
      <w:r w:rsidRPr="007F729D">
        <w:t>1.1.4</w:t>
      </w:r>
      <w:proofErr w:type="gramStart"/>
      <w:r w:rsidRPr="007F729D">
        <w:t>.    az</w:t>
      </w:r>
      <w:proofErr w:type="gramEnd"/>
      <w:r w:rsidRPr="007F729D">
        <w:t xml:space="preserve"> általam képviselt szervezetben közvetlenül vagy közvetetten több mint 25%-os tulajdonnal, befolyással vagy szavazati joggal bíró jogi személy, gazdálkodó szervezet tekintetében az 1.1.1–1.1.3. alpontok szerinti feltételek fennállnak, amellyel kapcsolatban a 2. pont 2.2. és 2.3. alpontjában nyilatkozom.</w:t>
      </w:r>
    </w:p>
    <w:p w:rsidR="00B55F92" w:rsidRPr="007F729D" w:rsidRDefault="00B55F92" w:rsidP="00B55F92"/>
    <w:p w:rsidR="00B55F92" w:rsidRPr="007F729D" w:rsidRDefault="00B55F92" w:rsidP="00B55F92">
      <w:r w:rsidRPr="007F729D">
        <w:t>2. Nyilatkozat tényleges tulajdonosról</w:t>
      </w:r>
    </w:p>
    <w:p w:rsidR="00B55F92" w:rsidRPr="007F729D" w:rsidRDefault="00B55F92" w:rsidP="00B55F92"/>
    <w:p w:rsidR="00B55F92" w:rsidRPr="007F729D" w:rsidRDefault="00B55F92" w:rsidP="00B55F92">
      <w:r w:rsidRPr="007F729D">
        <w:t xml:space="preserve">Az általam képviselt szervezetnek a pénzmosás és a terrorizmus finanszírozása megelőzéséről és megakadályozásáról szóló 2007. évi CXXXVI. törvény 3. § r) pontja alapján a következő természetes </w:t>
      </w:r>
      <w:proofErr w:type="gramStart"/>
      <w:r w:rsidRPr="007F729D">
        <w:t>személy(</w:t>
      </w:r>
      <w:proofErr w:type="spellStart"/>
      <w:proofErr w:type="gramEnd"/>
      <w:r w:rsidRPr="007F729D">
        <w:t>ek</w:t>
      </w:r>
      <w:proofErr w:type="spellEnd"/>
      <w:r w:rsidRPr="007F729D">
        <w:t>) a tényleges tulajdonosa(i):</w:t>
      </w:r>
    </w:p>
    <w:p w:rsidR="00B55F92" w:rsidRPr="007F729D" w:rsidRDefault="00B55F92" w:rsidP="00B55F92"/>
    <w:p w:rsidR="00B55F92" w:rsidRPr="007F729D" w:rsidRDefault="00B55F92" w:rsidP="00B55F92">
      <w:r w:rsidRPr="007F729D">
        <w:t xml:space="preserve">2.1. Tényleges </w:t>
      </w:r>
      <w:proofErr w:type="gramStart"/>
      <w:r w:rsidRPr="007F729D">
        <w:t>tulajdonos(</w:t>
      </w:r>
      <w:proofErr w:type="gramEnd"/>
      <w:r w:rsidRPr="007F729D">
        <w:t>ok)</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p w:rsidR="00B55F92" w:rsidRPr="007F729D" w:rsidRDefault="00B55F92" w:rsidP="00B55F92">
      <w:r w:rsidRPr="007F729D">
        <w:lastRenderedPageBreak/>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2.2. Nyilatkozat a szervezetben közvetve vagy közvetlenül több mint 25%-os részesedéssel, befolyással vagy szavazati joggal rendelkező jogi személyről vagy gazdálkodó szervezetről:</w:t>
      </w:r>
    </w:p>
    <w:p w:rsidR="00B55F92" w:rsidRPr="007F729D" w:rsidRDefault="00B55F92" w:rsidP="00B55F92"/>
    <w:p w:rsidR="00B55F92" w:rsidRPr="007F729D" w:rsidRDefault="00B55F92" w:rsidP="00B55F92"/>
    <w:p w:rsidR="00B55F92" w:rsidRPr="007F729D" w:rsidRDefault="00B55F92" w:rsidP="00B55F92">
      <w:r w:rsidRPr="007F729D">
        <w:t>Nincs ilyen jogi személy vagy gazdálkod</w:t>
      </w:r>
      <w:r>
        <w:t>ó szervezet.</w:t>
      </w:r>
    </w:p>
    <w:p w:rsidR="00B55F92" w:rsidRPr="007F729D" w:rsidRDefault="00B55F92" w:rsidP="00B55F92">
      <w:r w:rsidRPr="007F729D">
        <w:t>Az alábbi szervezeteket nevezem meg:</w:t>
      </w:r>
    </w:p>
    <w:p w:rsidR="00B55F92" w:rsidRPr="007F729D" w:rsidRDefault="00B55F92" w:rsidP="00B55F92"/>
    <w:p w:rsidR="00B55F92" w:rsidRPr="007F729D" w:rsidRDefault="00B55F92" w:rsidP="00B55F92">
      <w:r w:rsidRPr="007F729D">
        <w:t>Név (cégnév):</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r w:rsidRPr="007F729D">
        <w:t>Adóilletősége (állam):</w:t>
      </w:r>
    </w:p>
    <w:p w:rsidR="00B55F92" w:rsidRPr="007F729D" w:rsidRDefault="00B55F92" w:rsidP="00B55F92"/>
    <w:p w:rsidR="00B55F92" w:rsidRPr="007F729D" w:rsidRDefault="00B55F92" w:rsidP="00B55F92">
      <w:r w:rsidRPr="007F729D">
        <w:t>Név (cégnév):</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r w:rsidRPr="007F729D">
        <w:t>Adóilletősége (állam):</w:t>
      </w:r>
    </w:p>
    <w:p w:rsidR="00B55F92" w:rsidRPr="007F729D" w:rsidRDefault="00B55F92" w:rsidP="00B55F92"/>
    <w:p w:rsidR="00B55F92" w:rsidRPr="007F729D" w:rsidRDefault="00B55F92" w:rsidP="00B55F92">
      <w:r w:rsidRPr="007F729D">
        <w:t>Név (cégnév):</w:t>
      </w:r>
    </w:p>
    <w:p w:rsidR="00B55F92" w:rsidRPr="007F729D" w:rsidRDefault="00B55F92" w:rsidP="00B55F92"/>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r w:rsidRPr="007F729D">
        <w:t>Adóilletősége (állam):</w:t>
      </w:r>
    </w:p>
    <w:p w:rsidR="00B55F92" w:rsidRPr="007F729D" w:rsidRDefault="00B55F92" w:rsidP="00B55F92"/>
    <w:p w:rsidR="00B55F92" w:rsidRPr="007F729D" w:rsidRDefault="00B55F92" w:rsidP="00B55F92">
      <w:r w:rsidRPr="007F729D">
        <w:t xml:space="preserve">2.3. A 2.2. alpontban megnevezett </w:t>
      </w:r>
      <w:proofErr w:type="gramStart"/>
      <w:r w:rsidRPr="007F729D">
        <w:t>szervezet(</w:t>
      </w:r>
      <w:proofErr w:type="spellStart"/>
      <w:proofErr w:type="gramEnd"/>
      <w:r w:rsidRPr="007F729D">
        <w:t>ek</w:t>
      </w:r>
      <w:proofErr w:type="spellEnd"/>
      <w:r w:rsidRPr="007F729D">
        <w:t xml:space="preserve">) tényleges tulajdonosainak az Áht. 55. § b) pont </w:t>
      </w:r>
      <w:proofErr w:type="spellStart"/>
      <w:r w:rsidRPr="007F729D">
        <w:t>bc</w:t>
      </w:r>
      <w:proofErr w:type="spellEnd"/>
      <w:r w:rsidRPr="007F729D">
        <w:t>) alpontjában megjelölt adatai:</w:t>
      </w:r>
    </w:p>
    <w:p w:rsidR="00B55F92" w:rsidRPr="007F729D" w:rsidRDefault="00B55F92" w:rsidP="00B55F92"/>
    <w:p w:rsidR="00B55F92" w:rsidRPr="007F729D" w:rsidRDefault="00B55F92" w:rsidP="00B55F92">
      <w:r w:rsidRPr="007F729D">
        <w:t>Érintett szervezet neve (a 2.2. alpontban megjelölt szervezet):</w:t>
      </w:r>
    </w:p>
    <w:p w:rsidR="00B55F92" w:rsidRPr="007F729D" w:rsidRDefault="00B55F92" w:rsidP="00B55F92"/>
    <w:p w:rsidR="00B55F92" w:rsidRPr="007F729D" w:rsidRDefault="00B55F92" w:rsidP="00B55F92">
      <w:r w:rsidRPr="007F729D">
        <w:t>Tényleges tulajdonos 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lastRenderedPageBreak/>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Érintett szervezet neve (a 2.2. alpontban megjelölt szervezet):</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Érintett szervezet neve (a 2.2 alpontban megjelölt szervezet):</w:t>
      </w:r>
    </w:p>
    <w:p w:rsidR="00B55F92" w:rsidRPr="007F729D" w:rsidRDefault="00B55F92" w:rsidP="00B55F92"/>
    <w:p w:rsidR="00B55F92" w:rsidRPr="007F729D" w:rsidRDefault="00B55F92" w:rsidP="00B55F92">
      <w:r w:rsidRPr="007F729D">
        <w:t>Neve:</w:t>
      </w:r>
    </w:p>
    <w:p w:rsidR="00B55F92" w:rsidRPr="007F729D" w:rsidRDefault="00B55F92" w:rsidP="00B55F92">
      <w:r w:rsidRPr="007F729D">
        <w:t>Születési neve:</w:t>
      </w:r>
    </w:p>
    <w:p w:rsidR="00B55F92" w:rsidRPr="007F729D" w:rsidRDefault="00B55F92" w:rsidP="00B55F92">
      <w:r w:rsidRPr="007F729D">
        <w:t>Születési helye és ideje:</w:t>
      </w:r>
    </w:p>
    <w:p w:rsidR="00B55F92" w:rsidRPr="007F729D" w:rsidRDefault="00B55F92" w:rsidP="00B55F92">
      <w:r w:rsidRPr="007F729D">
        <w:t>Anyja születési neve:</w:t>
      </w:r>
    </w:p>
    <w:p w:rsidR="00B55F92" w:rsidRPr="007F729D" w:rsidRDefault="00B55F92" w:rsidP="00B55F92">
      <w:r w:rsidRPr="007F729D">
        <w:t>Tulajdoni hányad:</w:t>
      </w:r>
    </w:p>
    <w:p w:rsidR="00B55F92" w:rsidRPr="007F729D" w:rsidRDefault="00B55F92" w:rsidP="00B55F92">
      <w:r w:rsidRPr="007F729D">
        <w:t>Befolyás/szavazati jog mértéke:</w:t>
      </w:r>
    </w:p>
    <w:p w:rsidR="00B55F92" w:rsidRPr="007F729D" w:rsidRDefault="00B55F92" w:rsidP="00B55F92"/>
    <w:p w:rsidR="00B55F92" w:rsidRPr="007F729D" w:rsidRDefault="00B55F92" w:rsidP="00B55F92">
      <w:r w:rsidRPr="007F729D">
        <w:t xml:space="preserve">3. Nyilatkozat az 1. pontban megjelölt szervezet külföldi jogállásának megítéléséhez szükséges adatokról </w:t>
      </w:r>
    </w:p>
    <w:p w:rsidR="00B55F92" w:rsidRPr="007F729D" w:rsidRDefault="00B55F92" w:rsidP="00B55F92">
      <w:r w:rsidRPr="007F729D">
        <w:t>(a megfelelő szöveg aláhúzandó):</w:t>
      </w:r>
    </w:p>
    <w:p w:rsidR="00B55F92" w:rsidRPr="007F729D" w:rsidRDefault="00B55F92" w:rsidP="00B55F92"/>
    <w:p w:rsidR="00B55F92" w:rsidRPr="007F729D" w:rsidRDefault="00B55F92" w:rsidP="00B55F92">
      <w:r w:rsidRPr="007F729D">
        <w:t>3.1</w:t>
      </w:r>
      <w:proofErr w:type="gramStart"/>
      <w:r w:rsidRPr="007F729D">
        <w:t>.    a</w:t>
      </w:r>
      <w:proofErr w:type="gramEnd"/>
      <w:r w:rsidRPr="007F729D">
        <w:t xml:space="preserve"> képviselt szervezet külföldi személy/az üzletvezetés helye szerint külföldi illetőségű (a továbbiakban együtt: külföldi társaság); és</w:t>
      </w:r>
    </w:p>
    <w:p w:rsidR="00B55F92" w:rsidRPr="007F729D" w:rsidRDefault="00B55F92" w:rsidP="00B55F92">
      <w:r w:rsidRPr="007F729D">
        <w:t xml:space="preserve">    </w:t>
      </w:r>
      <w:proofErr w:type="gramStart"/>
      <w:r w:rsidRPr="007F729D">
        <w:t>az</w:t>
      </w:r>
      <w:proofErr w:type="gramEnd"/>
      <w:r w:rsidRPr="007F729D">
        <w:t xml:space="preserve"> üzletvezetés helye (ha a külföldi illetőség az üzletvezetés helyén alapul) (ország, helység, cím, postacím):</w:t>
      </w:r>
    </w:p>
    <w:p w:rsidR="00B55F92" w:rsidRPr="007F729D" w:rsidRDefault="00B55F92" w:rsidP="00B55F92"/>
    <w:p w:rsidR="00B55F92" w:rsidRPr="007F729D" w:rsidRDefault="00B55F92" w:rsidP="00B55F92">
      <w:r w:rsidRPr="007F729D">
        <w:t>3.2</w:t>
      </w:r>
      <w:proofErr w:type="gramStart"/>
      <w:r w:rsidRPr="007F729D">
        <w:t>.    a</w:t>
      </w:r>
      <w:proofErr w:type="gramEnd"/>
      <w:r w:rsidRPr="007F729D">
        <w:t xml:space="preserve"> külföldi társaságban adóéve napjaiban többségében a személyi jövedelemadóról szóló 1995. évi CXVII. törvény szerinti belföldi illetőségű tényleges tulajdonosa (a továbbiakban: részesedéssel rendelkező személy) van; vagy</w:t>
      </w:r>
    </w:p>
    <w:p w:rsidR="00B55F92" w:rsidRPr="007F729D" w:rsidRDefault="00B55F92" w:rsidP="00B55F92">
      <w:r w:rsidRPr="007F729D">
        <w:t xml:space="preserve">    </w:t>
      </w:r>
      <w:proofErr w:type="gramStart"/>
      <w:r w:rsidRPr="007F729D">
        <w:t>a</w:t>
      </w:r>
      <w:proofErr w:type="gramEnd"/>
      <w:r w:rsidRPr="007F729D">
        <w:t xml:space="preserve"> belföldi illetőségű részesedéssel rendelkező személy neve:</w:t>
      </w:r>
    </w:p>
    <w:p w:rsidR="00B55F92" w:rsidRPr="007F729D" w:rsidRDefault="00B55F92" w:rsidP="00B55F92">
      <w:r w:rsidRPr="007F729D">
        <w:t xml:space="preserve">    </w:t>
      </w:r>
      <w:proofErr w:type="gramStart"/>
      <w:r w:rsidRPr="007F729D">
        <w:t>a</w:t>
      </w:r>
      <w:proofErr w:type="gramEnd"/>
      <w:r w:rsidRPr="007F729D">
        <w:t xml:space="preserve"> külföldi társaságra vonatkozó adóév időtartama:</w:t>
      </w:r>
    </w:p>
    <w:p w:rsidR="00B55F92" w:rsidRPr="007F729D" w:rsidRDefault="00B55F92" w:rsidP="00B55F92"/>
    <w:p w:rsidR="00A5328B" w:rsidRDefault="00B55F92" w:rsidP="00B55F92">
      <w:r w:rsidRPr="007F729D">
        <w:t>3.3</w:t>
      </w:r>
      <w:proofErr w:type="gramStart"/>
      <w:r w:rsidRPr="007F729D">
        <w:t>.    a</w:t>
      </w:r>
      <w:proofErr w:type="gramEnd"/>
      <w:r w:rsidRPr="007F729D">
        <w:t xml:space="preserve"> külföldi társaság által, az adóévben elért bevételei többségében magyarországi forrásból származnak; vagy</w:t>
      </w:r>
    </w:p>
    <w:p w:rsidR="00B55F92" w:rsidRPr="007F729D" w:rsidRDefault="00B55F92" w:rsidP="00B55F92">
      <w:proofErr w:type="gramStart"/>
      <w:r w:rsidRPr="007F729D">
        <w:t>a külföldi társaság által az adóévre fizetett (fizetendő), adó-visszatérítéssel csökkentett adó és adóalapjának [csoportos adóalanyiság esetében a csoportszinten fizetett (fizetendő) és adó-visszatérítéssel csökkentett adó és adóalapjának] hányadosa százalékban kifejezve nem éri el a 10%-ot, vagy a külföldi társaság nulla vagy negatív adóalap miatt nem fizetett (fizet) társasági adónak megfelelő adót, bár eredménye pozitív (a megfelelő szöveg aláhúzandó); nem kell e rendelkezést alkalmazni, ha a külföldi társaság székhelye, illetősége az Európai Unió tagállamában van/a Gazdasági Együttműködési</w:t>
      </w:r>
      <w:proofErr w:type="gramEnd"/>
      <w:r w:rsidRPr="007F729D">
        <w:t xml:space="preserve"> </w:t>
      </w:r>
      <w:proofErr w:type="gramStart"/>
      <w:r w:rsidRPr="007F729D">
        <w:t>és</w:t>
      </w:r>
      <w:proofErr w:type="gramEnd"/>
      <w:r w:rsidRPr="007F729D">
        <w:t xml:space="preserve"> Fejlesztési Szervezet tagállamában (OECD) van/olyan államban </w:t>
      </w:r>
      <w:r w:rsidRPr="007F729D">
        <w:lastRenderedPageBreak/>
        <w:t>van, amellyel Magyarországnak hatályos egyezménye van a kettős adóztatás elkerülésére, és amely államban valódi gazdasági jelenléttel bír.</w:t>
      </w:r>
    </w:p>
    <w:p w:rsidR="00B55F92" w:rsidRPr="007F729D" w:rsidRDefault="00B55F92" w:rsidP="00B55F92"/>
    <w:p w:rsidR="00B55F92" w:rsidRPr="007F729D" w:rsidRDefault="00B55F92" w:rsidP="00B55F92">
      <w:r w:rsidRPr="007F729D">
        <w:t>3.4</w:t>
      </w:r>
      <w:proofErr w:type="gramStart"/>
      <w:r w:rsidRPr="007F729D">
        <w:t>.    az</w:t>
      </w:r>
      <w:proofErr w:type="gramEnd"/>
      <w:r w:rsidRPr="007F729D">
        <w:t xml:space="preserve"> előbbiekkel ellentétben a képviselt szervezetre az ellenőrzött külföldi társaságra vonatkozó szabályok nem alkalmazandók, mert a szervezet székhelye/illetősége az Európai Unió tagállamában/a Gazdasági Együttműködési és Fejlesztési Szervezet tagállamában (OECD)/olyan államban van, amellyel Magyarországnak hatályos egyezménye áll fenn a kettős adózás elkerülése érdekében, és ebben az államban a szervezet valódi gazdasági tevékenységet végez.</w:t>
      </w:r>
    </w:p>
    <w:p w:rsidR="00B55F92" w:rsidRPr="007F729D" w:rsidRDefault="00B55F92" w:rsidP="00B55F92"/>
    <w:p w:rsidR="00B55F92" w:rsidRPr="007F729D" w:rsidRDefault="00B55F92" w:rsidP="00B55F92">
      <w:r w:rsidRPr="007F729D">
        <w:t xml:space="preserve">    A szervezet székhelye/illetősége szerinti állam megnevezése:</w:t>
      </w:r>
    </w:p>
    <w:p w:rsidR="00B55F92" w:rsidRPr="007F729D" w:rsidRDefault="00B55F92" w:rsidP="00B55F92"/>
    <w:p w:rsidR="00B55F92" w:rsidRPr="007F729D" w:rsidRDefault="00B55F92" w:rsidP="00B55F92">
      <w:r w:rsidRPr="007F729D">
        <w:t>Tudomásul veszem, hogy a fent megadott adatokat az Áht. 56. §</w:t>
      </w:r>
      <w:proofErr w:type="spellStart"/>
      <w:r w:rsidRPr="007F729D">
        <w:t>-ában</w:t>
      </w:r>
      <w:proofErr w:type="spellEnd"/>
      <w:r w:rsidRPr="007F729D">
        <w:t xml:space="preserve"> foglaltak szerint a Földművelésügyi Minisztérium a honlapján közzéteheti.</w:t>
      </w:r>
    </w:p>
    <w:p w:rsidR="00B55F92" w:rsidRPr="007F729D" w:rsidRDefault="00B55F92" w:rsidP="00B55F92"/>
    <w:p w:rsidR="00B55F92" w:rsidRPr="007F729D" w:rsidRDefault="00B55F92" w:rsidP="00B55F92"/>
    <w:p w:rsidR="00B55F92" w:rsidRPr="007F729D" w:rsidRDefault="00B55F92" w:rsidP="00B55F92">
      <w:r w:rsidRPr="007F729D">
        <w:t xml:space="preserve">Kijelentem, hogy az általam képviselt </w:t>
      </w:r>
      <w:proofErr w:type="gramStart"/>
      <w:r w:rsidRPr="007F729D">
        <w:t>szervezet alapító</w:t>
      </w:r>
      <w:proofErr w:type="gramEnd"/>
      <w:r w:rsidRPr="007F729D">
        <w:t xml:space="preserve"> (létesítő) okirata, illetve külön jogszabály szerinti nyilvántartásba vételt igazoló okirata alapján jogosult vagyok a szervezet képviseletére.</w:t>
      </w:r>
    </w:p>
    <w:p w:rsidR="00B55F92" w:rsidRPr="007F729D" w:rsidRDefault="00B55F92" w:rsidP="00B55F92"/>
    <w:p w:rsidR="00B55F92" w:rsidRPr="007F729D" w:rsidRDefault="00B55F92" w:rsidP="00B55F92"/>
    <w:p w:rsidR="00B55F92" w:rsidRPr="007F729D" w:rsidRDefault="00B55F92" w:rsidP="00B55F92"/>
    <w:p w:rsidR="00B55F92" w:rsidRPr="007F729D" w:rsidRDefault="00B55F92" w:rsidP="00B55F92">
      <w:r w:rsidRPr="007F729D">
        <w:t>…</w:t>
      </w:r>
      <w:proofErr w:type="gramStart"/>
      <w:r w:rsidRPr="007F729D">
        <w:t>……………………………………</w:t>
      </w:r>
      <w:proofErr w:type="gramEnd"/>
      <w:r w:rsidRPr="007F729D">
        <w:t xml:space="preserve"> (helység), ………………………………… (dátum)</w:t>
      </w:r>
    </w:p>
    <w:p w:rsidR="00B55F92" w:rsidRPr="007F729D" w:rsidRDefault="00B55F92" w:rsidP="00B55F92"/>
    <w:p w:rsidR="00B55F92" w:rsidRPr="007F729D" w:rsidRDefault="00B55F92" w:rsidP="00B55F92">
      <w:r w:rsidRPr="007F729D">
        <w:t>…………………………………………</w:t>
      </w:r>
    </w:p>
    <w:p w:rsidR="00B55F92" w:rsidRPr="007F729D" w:rsidRDefault="00B55F92" w:rsidP="00B55F92">
      <w:proofErr w:type="gramStart"/>
      <w:r w:rsidRPr="007F729D">
        <w:t>cégszerű</w:t>
      </w:r>
      <w:proofErr w:type="gramEnd"/>
      <w:r w:rsidRPr="007F729D">
        <w:t xml:space="preserve"> aláírás, bélyegző</w:t>
      </w:r>
    </w:p>
    <w:p w:rsidR="00401975" w:rsidRDefault="00401975"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A5328B" w:rsidRDefault="00A5328B"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Default="00B55F92" w:rsidP="0003003B">
      <w:pPr>
        <w:tabs>
          <w:tab w:val="center" w:pos="6804"/>
        </w:tabs>
        <w:rPr>
          <w:sz w:val="24"/>
          <w:szCs w:val="24"/>
        </w:rPr>
      </w:pPr>
    </w:p>
    <w:p w:rsidR="00B55F92" w:rsidRPr="00A94CD4" w:rsidRDefault="00B55F92" w:rsidP="0003003B">
      <w:pPr>
        <w:tabs>
          <w:tab w:val="center" w:pos="6804"/>
        </w:tabs>
        <w:rPr>
          <w:sz w:val="24"/>
          <w:szCs w:val="24"/>
        </w:rPr>
      </w:pPr>
    </w:p>
    <w:p w:rsidR="0003003B" w:rsidRPr="00A94CD4" w:rsidRDefault="0003003B" w:rsidP="0003003B">
      <w:pPr>
        <w:tabs>
          <w:tab w:val="center" w:pos="6804"/>
        </w:tabs>
        <w:rPr>
          <w:b/>
          <w:sz w:val="24"/>
          <w:szCs w:val="24"/>
        </w:rPr>
      </w:pPr>
      <w:r w:rsidRPr="00A94CD4">
        <w:rPr>
          <w:b/>
          <w:sz w:val="24"/>
          <w:szCs w:val="24"/>
        </w:rPr>
        <w:lastRenderedPageBreak/>
        <w:t xml:space="preserve">III. Civil szervezetek, </w:t>
      </w:r>
      <w:proofErr w:type="spellStart"/>
      <w:r w:rsidRPr="00A94CD4">
        <w:rPr>
          <w:b/>
          <w:sz w:val="24"/>
          <w:szCs w:val="24"/>
        </w:rPr>
        <w:t>vízitársulatok</w:t>
      </w:r>
      <w:proofErr w:type="spellEnd"/>
    </w:p>
    <w:p w:rsidR="00401975" w:rsidRPr="00A94CD4" w:rsidRDefault="00401975" w:rsidP="0003003B">
      <w:pPr>
        <w:tabs>
          <w:tab w:val="center" w:pos="6804"/>
        </w:tabs>
        <w:rPr>
          <w:sz w:val="24"/>
          <w:szCs w:val="24"/>
          <w:u w:val="single"/>
        </w:rPr>
      </w:pPr>
    </w:p>
    <w:p w:rsidR="00B55F92" w:rsidRPr="002029D5" w:rsidRDefault="00B55F92" w:rsidP="00B55F92">
      <w:r w:rsidRPr="002029D5">
        <w:t>1. Nyilatkozat az átláthatóságról:</w:t>
      </w:r>
    </w:p>
    <w:p w:rsidR="00B55F92" w:rsidRPr="002029D5" w:rsidRDefault="00B55F92" w:rsidP="00B55F92"/>
    <w:p w:rsidR="00B55F92" w:rsidRPr="002029D5" w:rsidRDefault="00B55F92" w:rsidP="00B55F92">
      <w:proofErr w:type="gramStart"/>
      <w:r w:rsidRPr="002029D5">
        <w:t xml:space="preserve">Alulírott </w:t>
      </w:r>
      <w:r>
        <w:t xml:space="preserve">…………………………………………………………    (név) </w:t>
      </w:r>
      <w:r w:rsidRPr="002029D5">
        <w:t>mint a(z) …………………………………………………………    (civi</w:t>
      </w:r>
      <w:r>
        <w:t xml:space="preserve">l szervezet, </w:t>
      </w:r>
      <w:proofErr w:type="spellStart"/>
      <w:r>
        <w:t>vízitársulat</w:t>
      </w:r>
      <w:proofErr w:type="spellEnd"/>
      <w:r>
        <w:t xml:space="preserve"> neve) </w:t>
      </w:r>
      <w:r w:rsidRPr="002029D5">
        <w:t>(adószám: ……………………) ……………………………</w:t>
      </w:r>
      <w:r>
        <w:t xml:space="preserve">……    (beosztás/tisztség neve) </w:t>
      </w:r>
      <w:r w:rsidRPr="002029D5">
        <w:t>törvényes képviselője nyilatkozom, hogy az általam képviselt szervezet az államháztartásról szóló 2011. évi CXCV. törvény 50.</w:t>
      </w:r>
      <w:proofErr w:type="gramEnd"/>
      <w:r w:rsidRPr="002029D5">
        <w:t xml:space="preserve"> § (1) bekezdés c) pontjának megfelel, azaz a nemzeti vagyonról szóló 2011. évi CXCVI. törvény 3. § (1) bekezdés 1. pont c) alpontja szerint átlátható szervezetnek minősül az alábbiak szerint:</w:t>
      </w:r>
    </w:p>
    <w:p w:rsidR="00B55F92" w:rsidRPr="002029D5" w:rsidRDefault="00B55F92" w:rsidP="00B55F92"/>
    <w:p w:rsidR="00B55F92" w:rsidRPr="002029D5" w:rsidRDefault="00B55F92" w:rsidP="00B55F92">
      <w:r w:rsidRPr="002029D5">
        <w:t xml:space="preserve">1.1.    A </w:t>
      </w:r>
      <w:proofErr w:type="gramStart"/>
      <w:r w:rsidRPr="002029D5">
        <w:t>szervezet vezető</w:t>
      </w:r>
      <w:proofErr w:type="gramEnd"/>
      <w:r w:rsidRPr="002029D5">
        <w:t xml:space="preserve"> tisztségviselői megismerhetők, a vezető tisztségviselők nevéről és más természetes személyazonosító adatairól az</w:t>
      </w:r>
      <w:r>
        <w:t xml:space="preserve"> alábbi 2. pontban nyilatkozom.</w:t>
      </w:r>
    </w:p>
    <w:p w:rsidR="00B55F92" w:rsidRPr="002029D5" w:rsidRDefault="00B55F92" w:rsidP="00B55F92"/>
    <w:p w:rsidR="00B55F92" w:rsidRPr="002029D5" w:rsidRDefault="00B55F92" w:rsidP="00B55F92">
      <w:r w:rsidRPr="002029D5">
        <w:t xml:space="preserve">1.2.    Az általam képviselt szervezet, valamint vezető tisztségviselője nem rendelkezik 25%-ot meghaladó tulajdoni résszel nem átlátható szervezetben. A szervezet, illetve vezető tisztségviselője 25%-ot meghaladó tulajdoni részesedésével működő szervezet nevét, a szervezetben fennálló tulajdoni részesedés megjelölése mellett az alábbi 3. pontban közlöm. Az utóbbi </w:t>
      </w:r>
      <w:proofErr w:type="gramStart"/>
      <w:r w:rsidRPr="002029D5">
        <w:t>szervezet(</w:t>
      </w:r>
      <w:proofErr w:type="spellStart"/>
      <w:proofErr w:type="gramEnd"/>
      <w:r w:rsidRPr="002029D5">
        <w:t>ek</w:t>
      </w:r>
      <w:proofErr w:type="spellEnd"/>
      <w:r w:rsidRPr="002029D5">
        <w:t>) tényleges tulajdonosának/tulajdonosainak természetes személyazonosító adatait, tulajdoni hányadát, befolyásának és szavazati jogának mértékét, valamint az átláthatóság megállapításához szükséges egyéb személyazonosító adatait az alábbi 4. pontban, e szervezetek átláthatóságának vizsgálatához szükséges adatokat az 5. pontban adom meg.</w:t>
      </w:r>
    </w:p>
    <w:p w:rsidR="00B55F92" w:rsidRPr="002029D5" w:rsidRDefault="00B55F92" w:rsidP="00B55F92"/>
    <w:p w:rsidR="00B55F92" w:rsidRPr="002029D5" w:rsidRDefault="00B55F92" w:rsidP="00B55F92">
      <w:r w:rsidRPr="002029D5">
        <w:t xml:space="preserve">1.3.    Az általam képviselt szervezet székhelye az Európai Unió tagállamában/az Európai Gazdasági Térségről szóló </w:t>
      </w:r>
      <w:proofErr w:type="gramStart"/>
      <w:r w:rsidRPr="002029D5">
        <w:t>megállapodásban</w:t>
      </w:r>
      <w:proofErr w:type="gramEnd"/>
      <w:r w:rsidRPr="002029D5">
        <w:t xml:space="preserve"> részes államban/a Gazdasági Együttműködési és Fejlesztési Szervezet tagállamában </w:t>
      </w:r>
    </w:p>
    <w:p w:rsidR="00B55F92" w:rsidRPr="002029D5" w:rsidRDefault="00B55F92" w:rsidP="00B55F92">
      <w:r w:rsidRPr="002029D5">
        <w:t>(OECD)/olyan államban van, amellyel Magyarországnak a kettős adózás elkerüléséről szóló, hatályos egyezménye áll fenn (a megfelelő szöveg aláhúzandó), és ez az ország</w:t>
      </w:r>
      <w:proofErr w:type="gramStart"/>
      <w:r w:rsidRPr="002029D5">
        <w:t>:………….</w:t>
      </w:r>
      <w:proofErr w:type="gramEnd"/>
    </w:p>
    <w:p w:rsidR="00B55F92" w:rsidRPr="002029D5" w:rsidRDefault="00B55F92" w:rsidP="00B55F92"/>
    <w:p w:rsidR="00B55F92" w:rsidRPr="002029D5" w:rsidRDefault="00B55F92" w:rsidP="00B55F92">
      <w:r w:rsidRPr="002029D5">
        <w:t xml:space="preserve">    A szervezet székhelyének pontos címe</w:t>
      </w:r>
      <w:proofErr w:type="gramStart"/>
      <w:r w:rsidRPr="002029D5">
        <w:t>:……………</w:t>
      </w:r>
      <w:proofErr w:type="gramEnd"/>
    </w:p>
    <w:p w:rsidR="00B55F92" w:rsidRDefault="00B55F92" w:rsidP="00B55F92"/>
    <w:p w:rsidR="00B55F92" w:rsidRPr="002029D5" w:rsidRDefault="00B55F92" w:rsidP="00B55F92"/>
    <w:p w:rsidR="00B55F92" w:rsidRPr="002029D5" w:rsidRDefault="00B55F92" w:rsidP="00B55F92">
      <w:r w:rsidRPr="002029D5">
        <w:t xml:space="preserve">2. A </w:t>
      </w:r>
      <w:proofErr w:type="gramStart"/>
      <w:r w:rsidRPr="002029D5">
        <w:t>szervezet vezető</w:t>
      </w:r>
      <w:proofErr w:type="gramEnd"/>
      <w:r w:rsidRPr="002029D5">
        <w:t xml:space="preserve"> tisztségviselőinek természetes személyazonosító adatai:</w:t>
      </w:r>
    </w:p>
    <w:p w:rsidR="00B55F92" w:rsidRPr="002029D5" w:rsidRDefault="00B55F92" w:rsidP="00B55F92"/>
    <w:p w:rsidR="00B55F92" w:rsidRPr="002029D5" w:rsidRDefault="00B55F92" w:rsidP="00B55F92">
      <w:r w:rsidRPr="002029D5">
        <w:t>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p w:rsidR="00B55F92" w:rsidRPr="002029D5" w:rsidRDefault="00A5328B" w:rsidP="00B55F92">
      <w:r>
        <w:t>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lastRenderedPageBreak/>
        <w:t>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p w:rsidR="00B55F92" w:rsidRPr="002029D5" w:rsidRDefault="00B55F92" w:rsidP="00B55F92">
      <w:r w:rsidRPr="002029D5">
        <w:t xml:space="preserve">3. A szervezet, illetve vezető tisztségviselője 25%-ot meghaladó tulajdoni részesedésével működő </w:t>
      </w:r>
      <w:proofErr w:type="gramStart"/>
      <w:r w:rsidRPr="002029D5">
        <w:t>szervezet(</w:t>
      </w:r>
      <w:proofErr w:type="spellStart"/>
      <w:proofErr w:type="gramEnd"/>
      <w:r w:rsidRPr="002029D5">
        <w:t>ek</w:t>
      </w:r>
      <w:proofErr w:type="spellEnd"/>
      <w:r w:rsidRPr="002029D5">
        <w:t>) megnevezése:</w:t>
      </w:r>
    </w:p>
    <w:p w:rsidR="00B55F92" w:rsidRPr="002029D5" w:rsidRDefault="00B55F92" w:rsidP="00B55F92"/>
    <w:p w:rsidR="00B55F92" w:rsidRPr="002029D5" w:rsidRDefault="00B55F92" w:rsidP="00B55F92"/>
    <w:p w:rsidR="00B55F92" w:rsidRPr="002029D5" w:rsidRDefault="00B55F92" w:rsidP="00B55F92">
      <w:r w:rsidRPr="002029D5">
        <w:t>Érintett neve:</w:t>
      </w:r>
    </w:p>
    <w:p w:rsidR="00B55F92" w:rsidRPr="002029D5" w:rsidRDefault="00B55F92" w:rsidP="00B55F92">
      <w:r w:rsidRPr="002029D5">
        <w:t>Szervezet neve:</w:t>
      </w:r>
    </w:p>
    <w:p w:rsidR="00B55F92" w:rsidRPr="002029D5" w:rsidRDefault="00B55F92" w:rsidP="00B55F92">
      <w:r w:rsidRPr="002029D5">
        <w:t>Szervezet típusa:</w:t>
      </w:r>
    </w:p>
    <w:p w:rsidR="00B55F92" w:rsidRPr="002029D5" w:rsidRDefault="00B55F92" w:rsidP="00B55F92">
      <w:r w:rsidRPr="002029D5">
        <w:t>Érintett személy tulajdoni részesedésének mértéke:</w:t>
      </w:r>
    </w:p>
    <w:p w:rsidR="00B55F92" w:rsidRPr="002029D5" w:rsidRDefault="00B55F92" w:rsidP="00B55F92"/>
    <w:p w:rsidR="00B55F92" w:rsidRPr="002029D5" w:rsidRDefault="00B55F92" w:rsidP="00B55F92">
      <w:r w:rsidRPr="002029D5">
        <w:t>Érintett neve:</w:t>
      </w:r>
    </w:p>
    <w:p w:rsidR="00B55F92" w:rsidRPr="002029D5" w:rsidRDefault="00B55F92" w:rsidP="00B55F92">
      <w:r w:rsidRPr="002029D5">
        <w:t>Szervezet neve:</w:t>
      </w:r>
    </w:p>
    <w:p w:rsidR="00B55F92" w:rsidRPr="002029D5" w:rsidRDefault="00B55F92" w:rsidP="00B55F92">
      <w:r w:rsidRPr="002029D5">
        <w:t>Szervezet típusa:</w:t>
      </w:r>
    </w:p>
    <w:p w:rsidR="00B55F92" w:rsidRPr="002029D5" w:rsidRDefault="00B55F92" w:rsidP="00B55F92">
      <w:r w:rsidRPr="002029D5">
        <w:t>Érintett személy tulajdoni részesedésének mértéke:</w:t>
      </w:r>
    </w:p>
    <w:p w:rsidR="00B55F92" w:rsidRPr="002029D5" w:rsidRDefault="00B55F92" w:rsidP="00B55F92"/>
    <w:p w:rsidR="00B55F92" w:rsidRPr="002029D5" w:rsidRDefault="00B55F92" w:rsidP="00B55F92">
      <w:r w:rsidRPr="002029D5">
        <w:t>Érintett neve:</w:t>
      </w:r>
    </w:p>
    <w:p w:rsidR="00B55F92" w:rsidRPr="002029D5" w:rsidRDefault="00B55F92" w:rsidP="00B55F92">
      <w:r w:rsidRPr="002029D5">
        <w:t>Szervezet neve:</w:t>
      </w:r>
    </w:p>
    <w:p w:rsidR="00B55F92" w:rsidRPr="002029D5" w:rsidRDefault="00B55F92" w:rsidP="00B55F92">
      <w:r w:rsidRPr="002029D5">
        <w:t>Szervezet típusa:</w:t>
      </w:r>
    </w:p>
    <w:p w:rsidR="00B55F92" w:rsidRPr="002029D5" w:rsidRDefault="00B55F92" w:rsidP="00B55F92">
      <w:r w:rsidRPr="002029D5">
        <w:t>Érintett személy tulajdoni részesedésének mértéke:</w:t>
      </w:r>
    </w:p>
    <w:p w:rsidR="00B55F92" w:rsidRPr="002029D5" w:rsidRDefault="00B55F92" w:rsidP="00B55F92"/>
    <w:p w:rsidR="00B55F92" w:rsidRPr="002029D5" w:rsidRDefault="00B55F92" w:rsidP="00B55F92">
      <w:r w:rsidRPr="002029D5">
        <w:t xml:space="preserve">4. A 3. pontban megjelölt </w:t>
      </w:r>
      <w:proofErr w:type="gramStart"/>
      <w:r w:rsidRPr="002029D5">
        <w:t>szervezet(</w:t>
      </w:r>
      <w:proofErr w:type="spellStart"/>
      <w:proofErr w:type="gramEnd"/>
      <w:r w:rsidRPr="002029D5">
        <w:t>ek</w:t>
      </w:r>
      <w:proofErr w:type="spellEnd"/>
      <w:r w:rsidRPr="002029D5">
        <w:t>) tényleges tulajdonosának (tulajdonosainak) az Áht. 55. § c) pont cd) alpontja szerinti adatai:</w:t>
      </w:r>
    </w:p>
    <w:p w:rsidR="00B55F92" w:rsidRPr="002029D5" w:rsidRDefault="00B55F92" w:rsidP="00B55F92"/>
    <w:p w:rsidR="00B55F92" w:rsidRPr="002029D5" w:rsidRDefault="00B55F92" w:rsidP="00B55F92">
      <w:r w:rsidRPr="002029D5">
        <w:t>Érintett szervezet neve (a 3. 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A5328B" w:rsidP="00B55F92">
      <w:r>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Érintett szervezet neve (a 3. 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A5328B" w:rsidP="00B55F92">
      <w:r>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Default="00B55F92" w:rsidP="00B55F92"/>
    <w:p w:rsidR="00A5328B" w:rsidRPr="002029D5" w:rsidRDefault="00A5328B" w:rsidP="00B55F92"/>
    <w:p w:rsidR="00B55F92" w:rsidRPr="002029D5" w:rsidRDefault="00B55F92" w:rsidP="00B55F92">
      <w:r w:rsidRPr="002029D5">
        <w:lastRenderedPageBreak/>
        <w:t>Érintett szervezet neve (a 3. 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5. A 3. pontban megjelölt szervezet átláthatóságának vizsgálatához szükséges egyéb adatok:</w:t>
      </w:r>
    </w:p>
    <w:p w:rsidR="00B55F92" w:rsidRPr="002029D5" w:rsidRDefault="00B55F92" w:rsidP="00B55F92"/>
    <w:p w:rsidR="00B55F92" w:rsidRPr="002029D5" w:rsidRDefault="00B55F92" w:rsidP="00B55F92">
      <w:r w:rsidRPr="002029D5">
        <w:t>Érintett szervezet neve:</w:t>
      </w:r>
    </w:p>
    <w:p w:rsidR="00B55F92" w:rsidRPr="002029D5" w:rsidRDefault="00B55F92" w:rsidP="00B55F92"/>
    <w:p w:rsidR="00B55F92" w:rsidRPr="002029D5" w:rsidRDefault="00B55F92" w:rsidP="00B55F92">
      <w:r w:rsidRPr="002029D5">
        <w:t>5.1.    A szervezet az I. számú nyilatkozat szerint a törvény erejénél fogva átlátható szervezet (a megfelelő szöveg aláhúzandó):</w:t>
      </w:r>
    </w:p>
    <w:p w:rsidR="00B55F92" w:rsidRPr="002029D5" w:rsidRDefault="00B55F92" w:rsidP="00B55F92"/>
    <w:p w:rsidR="00B55F92" w:rsidRPr="002029D5" w:rsidRDefault="00B55F92" w:rsidP="00B55F92">
      <w:r w:rsidRPr="002029D5">
        <w:t>5.1.1</w:t>
      </w:r>
      <w:proofErr w:type="gramStart"/>
      <w:r w:rsidRPr="002029D5">
        <w:t>.    egyházi</w:t>
      </w:r>
      <w:proofErr w:type="gramEnd"/>
      <w:r w:rsidRPr="002029D5">
        <w:t xml:space="preserve"> jogi személy,</w:t>
      </w:r>
    </w:p>
    <w:p w:rsidR="00B55F92" w:rsidRPr="002029D5" w:rsidRDefault="00B55F92" w:rsidP="00B55F92"/>
    <w:p w:rsidR="00B55F92" w:rsidRPr="002029D5" w:rsidRDefault="00B55F92" w:rsidP="00B55F92">
      <w:r w:rsidRPr="002029D5">
        <w:t>5.1.2</w:t>
      </w:r>
      <w:proofErr w:type="gramStart"/>
      <w:r w:rsidRPr="002029D5">
        <w:t>.    olyan</w:t>
      </w:r>
      <w:proofErr w:type="gramEnd"/>
      <w:r w:rsidRPr="002029D5">
        <w:t xml:space="preserve"> gazdálkodó szervezet, amelyben az állam/helyi önkormányzat külön-külön vagy együtt 100%-os részesedéssel rendelkezik,</w:t>
      </w:r>
    </w:p>
    <w:p w:rsidR="00B55F92" w:rsidRPr="002029D5" w:rsidRDefault="00B55F92" w:rsidP="00B55F92"/>
    <w:p w:rsidR="00B55F92" w:rsidRPr="002029D5" w:rsidRDefault="00B55F92" w:rsidP="00B55F92">
      <w:r w:rsidRPr="002029D5">
        <w:t xml:space="preserve">    </w:t>
      </w:r>
      <w:proofErr w:type="gramStart"/>
      <w:r w:rsidRPr="002029D5">
        <w:t>a</w:t>
      </w:r>
      <w:proofErr w:type="gramEnd"/>
      <w:r w:rsidRPr="002029D5">
        <w:t xml:space="preserve"> helyi önkormányzat neve:</w:t>
      </w:r>
    </w:p>
    <w:p w:rsidR="00B55F92" w:rsidRPr="002029D5" w:rsidRDefault="00B55F92" w:rsidP="00B55F92"/>
    <w:p w:rsidR="00B55F92" w:rsidRPr="002029D5" w:rsidRDefault="00B55F92" w:rsidP="00B55F92">
      <w:r w:rsidRPr="002029D5">
        <w:t>5.1.3</w:t>
      </w:r>
      <w:proofErr w:type="gramStart"/>
      <w:r w:rsidRPr="002029D5">
        <w:t>.    az</w:t>
      </w:r>
      <w:proofErr w:type="gramEnd"/>
      <w:r w:rsidRPr="002029D5">
        <w:t xml:space="preserve"> Európai Gazdasági Térségről szóló megállapodásban részes állam szabályozott piacára bevezetett nyilvánosan működő részvénytársaság,</w:t>
      </w:r>
    </w:p>
    <w:p w:rsidR="00B55F92" w:rsidRPr="002029D5" w:rsidRDefault="00B55F92" w:rsidP="00B55F92"/>
    <w:p w:rsidR="00B55F92" w:rsidRPr="002029D5" w:rsidRDefault="00B55F92" w:rsidP="00B55F92">
      <w:r w:rsidRPr="002029D5">
        <w:t xml:space="preserve">    </w:t>
      </w:r>
      <w:proofErr w:type="gramStart"/>
      <w:r w:rsidRPr="002029D5">
        <w:t>állam</w:t>
      </w:r>
      <w:proofErr w:type="gramEnd"/>
      <w:r w:rsidRPr="002029D5">
        <w:t xml:space="preserve"> neve:</w:t>
      </w:r>
    </w:p>
    <w:p w:rsidR="00B55F92" w:rsidRPr="002029D5" w:rsidRDefault="00B55F92" w:rsidP="00B55F92"/>
    <w:p w:rsidR="00B55F92" w:rsidRPr="002029D5" w:rsidRDefault="00B55F92" w:rsidP="00B55F92">
      <w:r w:rsidRPr="002029D5">
        <w:t>5.1.4</w:t>
      </w:r>
      <w:proofErr w:type="gramStart"/>
      <w:r w:rsidRPr="002029D5">
        <w:t>.    költségvetési</w:t>
      </w:r>
      <w:proofErr w:type="gramEnd"/>
      <w:r w:rsidRPr="002029D5">
        <w:t xml:space="preserve"> szerv,</w:t>
      </w:r>
    </w:p>
    <w:p w:rsidR="00B55F92" w:rsidRPr="002029D5" w:rsidRDefault="00B55F92" w:rsidP="00B55F92"/>
    <w:p w:rsidR="00B55F92" w:rsidRPr="002029D5" w:rsidRDefault="00B55F92" w:rsidP="00B55F92">
      <w:r w:rsidRPr="002029D5">
        <w:t>5.1.5</w:t>
      </w:r>
      <w:proofErr w:type="gramStart"/>
      <w:r w:rsidRPr="002029D5">
        <w:t>.    köztestület</w:t>
      </w:r>
      <w:proofErr w:type="gramEnd"/>
      <w:r w:rsidRPr="002029D5">
        <w:t>,</w:t>
      </w:r>
    </w:p>
    <w:p w:rsidR="00B55F92" w:rsidRPr="002029D5" w:rsidRDefault="00B55F92" w:rsidP="00B55F92"/>
    <w:p w:rsidR="00B55F92" w:rsidRPr="002029D5" w:rsidRDefault="00B55F92" w:rsidP="00B55F92">
      <w:r w:rsidRPr="002029D5">
        <w:t>5.1.6</w:t>
      </w:r>
      <w:proofErr w:type="gramStart"/>
      <w:r w:rsidRPr="002029D5">
        <w:t>.    helyi</w:t>
      </w:r>
      <w:proofErr w:type="gramEnd"/>
      <w:r w:rsidRPr="002029D5">
        <w:t xml:space="preserve"> önkormányzat,</w:t>
      </w:r>
    </w:p>
    <w:p w:rsidR="00B55F92" w:rsidRPr="002029D5" w:rsidRDefault="00B55F92" w:rsidP="00B55F92"/>
    <w:p w:rsidR="00B55F92" w:rsidRPr="002029D5" w:rsidRDefault="00B55F92" w:rsidP="00B55F92">
      <w:r w:rsidRPr="002029D5">
        <w:t>5.1.7</w:t>
      </w:r>
      <w:proofErr w:type="gramStart"/>
      <w:r w:rsidRPr="002029D5">
        <w:t>.    nemzetiségi</w:t>
      </w:r>
      <w:proofErr w:type="gramEnd"/>
      <w:r w:rsidRPr="002029D5">
        <w:t xml:space="preserve"> önkormányzat,</w:t>
      </w:r>
    </w:p>
    <w:p w:rsidR="00B55F92" w:rsidRPr="002029D5" w:rsidRDefault="00B55F92" w:rsidP="00B55F92"/>
    <w:p w:rsidR="00B55F92" w:rsidRPr="002029D5" w:rsidRDefault="00B55F92" w:rsidP="00B55F92">
      <w:r w:rsidRPr="002029D5">
        <w:t>5.1.8</w:t>
      </w:r>
      <w:proofErr w:type="gramStart"/>
      <w:r w:rsidRPr="002029D5">
        <w:t>.    társulás</w:t>
      </w:r>
      <w:proofErr w:type="gramEnd"/>
      <w:r w:rsidRPr="002029D5">
        <w:t>,</w:t>
      </w:r>
    </w:p>
    <w:p w:rsidR="00B55F92" w:rsidRPr="002029D5" w:rsidRDefault="00B55F92" w:rsidP="00B55F92"/>
    <w:p w:rsidR="00B55F92" w:rsidRPr="002029D5" w:rsidRDefault="00B55F92" w:rsidP="00B55F92">
      <w:r w:rsidRPr="002029D5">
        <w:t>5.1.8.1</w:t>
      </w:r>
      <w:proofErr w:type="gramStart"/>
      <w:r w:rsidRPr="002029D5">
        <w:t>.    társulás</w:t>
      </w:r>
      <w:proofErr w:type="gramEnd"/>
      <w:r w:rsidRPr="002029D5">
        <w:t xml:space="preserve"> tagja.</w:t>
      </w:r>
    </w:p>
    <w:p w:rsidR="00B55F92" w:rsidRPr="002029D5" w:rsidRDefault="00B55F92" w:rsidP="00B55F92"/>
    <w:p w:rsidR="00B55F92" w:rsidRPr="002029D5" w:rsidRDefault="00B55F92" w:rsidP="00B55F92">
      <w:r w:rsidRPr="002029D5">
        <w:t>5.2.    A szervezet a II. számú nyilatkozatban foglaltak szerint átlátható szervezetnek minősül az alábbi adatok alapján:</w:t>
      </w:r>
    </w:p>
    <w:p w:rsidR="00B55F92" w:rsidRPr="002029D5" w:rsidRDefault="00B55F92" w:rsidP="00B55F92"/>
    <w:p w:rsidR="00B55F92" w:rsidRPr="002029D5" w:rsidRDefault="00B55F92" w:rsidP="00B55F92">
      <w:r w:rsidRPr="002029D5">
        <w:t>5.2.1.    Olyan belföldi vagy külföldi jogi személy vagy jogi személyiséggel nem rendelkező gazdálkodó szervezet, amely megfelel a következő feltételeknek:</w:t>
      </w:r>
    </w:p>
    <w:p w:rsidR="00B55F92" w:rsidRPr="002029D5" w:rsidRDefault="00B55F92" w:rsidP="00B55F92"/>
    <w:p w:rsidR="00B55F92" w:rsidRPr="002029D5" w:rsidRDefault="00B55F92" w:rsidP="00B55F92">
      <w:r w:rsidRPr="002029D5">
        <w:lastRenderedPageBreak/>
        <w:t>5.2.1.1</w:t>
      </w:r>
      <w:proofErr w:type="gramStart"/>
      <w:r w:rsidRPr="002029D5">
        <w:t>.    tulajdonosi</w:t>
      </w:r>
      <w:proofErr w:type="gramEnd"/>
      <w:r w:rsidRPr="002029D5">
        <w:t xml:space="preserve"> szerkezete, a pénzmosás és a terrorizmus finanszírozása megelőzéséről és megakadályozásáról szóló törvény szerint meghatározott tényleges tulajdonosa megismerhető, amelyről a 4. pontban nyilatkoztam, és</w:t>
      </w:r>
    </w:p>
    <w:p w:rsidR="00B55F92" w:rsidRPr="002029D5" w:rsidRDefault="00B55F92" w:rsidP="00B55F92"/>
    <w:p w:rsidR="00B55F92" w:rsidRPr="002029D5" w:rsidRDefault="00B55F92" w:rsidP="00B55F92">
      <w:r w:rsidRPr="002029D5">
        <w:t xml:space="preserve">5.2.1.2.    az Európai Unió tagállamában/az Európai Gazdasági Térségről szóló </w:t>
      </w:r>
      <w:proofErr w:type="gramStart"/>
      <w:r w:rsidRPr="002029D5">
        <w:t>megállapodásban</w:t>
      </w:r>
      <w:proofErr w:type="gramEnd"/>
      <w:r w:rsidRPr="002029D5">
        <w:t xml:space="preserve"> részes államban/a Gazdasági Együttműködési és Fejlesztési Szervezet tagállamában (OECD)/olyan államban rendelkezik adóilletőséggel, amellyel Magyarországnak a kettős adóztatás elkerüléséről szóló egyezménye van (a megfelelő szöveg aláhúzandó), és ez az ország: ……………….…………………, és</w:t>
      </w:r>
    </w:p>
    <w:p w:rsidR="00B55F92" w:rsidRPr="002029D5" w:rsidRDefault="00B55F92" w:rsidP="00B55F92"/>
    <w:p w:rsidR="00B55F92" w:rsidRPr="002029D5" w:rsidRDefault="00B55F92" w:rsidP="00B55F92">
      <w:r w:rsidRPr="002029D5">
        <w:t>5.2.1.3</w:t>
      </w:r>
      <w:proofErr w:type="gramStart"/>
      <w:r w:rsidRPr="002029D5">
        <w:t>.    nem</w:t>
      </w:r>
      <w:proofErr w:type="gramEnd"/>
      <w:r w:rsidRPr="002029D5">
        <w:t xml:space="preserve"> minősül a társasági adóról és az osztalékadóról szóló törvény szerint meghatározott ellenőrzött külföldi társaságnak, amelyről az 5.2.2. alpontban nyilatkozom, és</w:t>
      </w:r>
    </w:p>
    <w:p w:rsidR="00B55F92" w:rsidRPr="002029D5" w:rsidRDefault="00B55F92" w:rsidP="00B55F92"/>
    <w:p w:rsidR="00B55F92" w:rsidRPr="002029D5" w:rsidRDefault="00B55F92" w:rsidP="00B55F92">
      <w:r w:rsidRPr="002029D5">
        <w:t>5.2.1.4</w:t>
      </w:r>
      <w:proofErr w:type="gramStart"/>
      <w:r w:rsidRPr="002029D5">
        <w:t>.    a</w:t>
      </w:r>
      <w:proofErr w:type="gramEnd"/>
      <w:r w:rsidRPr="002029D5">
        <w:t xml:space="preserve"> szervezetben közvetlenül vagy közvetetten több mint 25%-os tulajdonnal, befolyással vagy szavazati joggal bíró jogi személy, gazdálkodó szervezet tekintetében az 5.2.1.1–5.2.1.3. alpontok szerinti feltételek fennállnak, amellyel kapcsolatban az 5.2.3. és 5.2.4. alpontban nyilatkozom.</w:t>
      </w:r>
    </w:p>
    <w:p w:rsidR="00B55F92" w:rsidRPr="002029D5" w:rsidRDefault="00B55F92" w:rsidP="00B55F92"/>
    <w:p w:rsidR="00B55F92" w:rsidRPr="002029D5" w:rsidRDefault="00B55F92" w:rsidP="00B55F92">
      <w:r w:rsidRPr="002029D5">
        <w:t>5.2.2.    Az érintett szervezet külföldi személy/az üzletvezetés helye szerint külföldi illetőségű (a továbbiakban együtt: külföldi társaság); és</w:t>
      </w:r>
    </w:p>
    <w:p w:rsidR="00B55F92" w:rsidRPr="002029D5" w:rsidRDefault="00B55F92" w:rsidP="00B55F92"/>
    <w:p w:rsidR="00B55F92" w:rsidRPr="002029D5" w:rsidRDefault="00B55F92" w:rsidP="00B55F92">
      <w:r w:rsidRPr="002029D5">
        <w:t xml:space="preserve">    </w:t>
      </w:r>
      <w:proofErr w:type="gramStart"/>
      <w:r w:rsidRPr="002029D5">
        <w:t>az</w:t>
      </w:r>
      <w:proofErr w:type="gramEnd"/>
      <w:r w:rsidRPr="002029D5">
        <w:t xml:space="preserve"> üzletvezetés helye (ha a külföldi illetőség az üzletvezetés helyén alapul) (ország, helység, cím, postacím):</w:t>
      </w:r>
    </w:p>
    <w:p w:rsidR="00B55F92" w:rsidRPr="002029D5" w:rsidRDefault="00B55F92" w:rsidP="00B55F92"/>
    <w:p w:rsidR="00B55F92" w:rsidRPr="002029D5" w:rsidRDefault="00B55F92" w:rsidP="00B55F92">
      <w:r w:rsidRPr="002029D5">
        <w:t>5.2.2.1</w:t>
      </w:r>
      <w:proofErr w:type="gramStart"/>
      <w:r w:rsidRPr="002029D5">
        <w:t>.    a</w:t>
      </w:r>
      <w:proofErr w:type="gramEnd"/>
      <w:r w:rsidRPr="002029D5">
        <w:t xml:space="preserve"> külföldi társaságban adóéve napjaiban többségében a személyi jövedelemadóról szóló törvény szerinti belföldi illetőségű tényleges tulajdonos (a továbbiakban: részesedéssel rendelkező személy) van; vagy</w:t>
      </w:r>
    </w:p>
    <w:p w:rsidR="00B55F92" w:rsidRPr="002029D5" w:rsidRDefault="00B55F92" w:rsidP="00B55F92"/>
    <w:p w:rsidR="00B55F92" w:rsidRPr="002029D5" w:rsidRDefault="00B55F92" w:rsidP="00B55F92">
      <w:r w:rsidRPr="002029D5">
        <w:t xml:space="preserve">    </w:t>
      </w:r>
      <w:proofErr w:type="gramStart"/>
      <w:r w:rsidRPr="002029D5">
        <w:t>a</w:t>
      </w:r>
      <w:proofErr w:type="gramEnd"/>
      <w:r w:rsidRPr="002029D5">
        <w:t xml:space="preserve"> belföldi illetőségű részesedéssel rendelkező személy neve:</w:t>
      </w:r>
    </w:p>
    <w:p w:rsidR="00B55F92" w:rsidRPr="002029D5" w:rsidRDefault="00B55F92" w:rsidP="00B55F92"/>
    <w:p w:rsidR="00B55F92" w:rsidRPr="002029D5" w:rsidRDefault="00B55F92" w:rsidP="00B55F92">
      <w:r w:rsidRPr="002029D5">
        <w:t xml:space="preserve">    </w:t>
      </w:r>
      <w:proofErr w:type="gramStart"/>
      <w:r w:rsidRPr="002029D5">
        <w:t>a</w:t>
      </w:r>
      <w:proofErr w:type="gramEnd"/>
      <w:r w:rsidRPr="002029D5">
        <w:t xml:space="preserve"> külföldi társaságra vonatkozó adóév időtartama:</w:t>
      </w:r>
    </w:p>
    <w:p w:rsidR="00B55F92" w:rsidRPr="002029D5" w:rsidRDefault="00B55F92" w:rsidP="00B55F92"/>
    <w:p w:rsidR="00B55F92" w:rsidRPr="002029D5" w:rsidRDefault="00B55F92" w:rsidP="00B55F92">
      <w:r w:rsidRPr="002029D5">
        <w:t>5.2.2.2</w:t>
      </w:r>
      <w:proofErr w:type="gramStart"/>
      <w:r w:rsidRPr="002029D5">
        <w:t>.    a</w:t>
      </w:r>
      <w:proofErr w:type="gramEnd"/>
      <w:r w:rsidRPr="002029D5">
        <w:t xml:space="preserve"> külföldi társaság által, az adóévben elért bevételei többségében magyarországi forrásból származnak; vagy</w:t>
      </w:r>
    </w:p>
    <w:p w:rsidR="00B55F92" w:rsidRPr="002029D5" w:rsidRDefault="00B55F92" w:rsidP="00B55F92"/>
    <w:p w:rsidR="00B55F92" w:rsidRPr="002029D5" w:rsidRDefault="00B55F92" w:rsidP="00B55F92">
      <w:proofErr w:type="gramStart"/>
      <w:r w:rsidRPr="002029D5">
        <w:t>5.2.2.3.    a külföldi társaság által az adóévre fizetett (fizetendő), adó-visszatérítéssel csökkentett adó és adóalapjának [csoportos adóalanyiság esetében a csoportszinten fizetett (fizetendő) és adó-visszatérítéssel csökkentett adó és adóalapjának] hányadosa százalékban kifejezve nem éri el a 10%-ot, vagy a külföldi társaság nulla vagy negatív adóalap miatt nem fizetett (fizet) társasági adónak megfelelő adót, bár eredménye pozitív (a megfelelő szöveg aláhúzandó); nem kell e rendelkezést alkalmazni, ha a külföldi társaság székhelye, illetősége az Európai Unió tagállamában van/a Gazdasági Együttműködési</w:t>
      </w:r>
      <w:proofErr w:type="gramEnd"/>
      <w:r w:rsidRPr="002029D5">
        <w:t xml:space="preserve"> </w:t>
      </w:r>
      <w:proofErr w:type="gramStart"/>
      <w:r w:rsidRPr="002029D5">
        <w:t>és</w:t>
      </w:r>
      <w:proofErr w:type="gramEnd"/>
      <w:r w:rsidRPr="002029D5">
        <w:t xml:space="preserve"> Fejlesztési Szervezet tagállamában (OECD) van/olyan államban van, amellyel Magyarországnak hatályos egyezménye van a kettős adóztatás elkerülésére, és amely államban valódi gazdasági jelenléttel bír.</w:t>
      </w:r>
    </w:p>
    <w:p w:rsidR="00B55F92" w:rsidRPr="002029D5" w:rsidRDefault="00B55F92" w:rsidP="00B55F92"/>
    <w:p w:rsidR="00B55F92" w:rsidRPr="002029D5" w:rsidRDefault="00B55F92" w:rsidP="00B55F92">
      <w:r w:rsidRPr="002029D5">
        <w:lastRenderedPageBreak/>
        <w:t>5.2.2.4</w:t>
      </w:r>
      <w:proofErr w:type="gramStart"/>
      <w:r w:rsidRPr="002029D5">
        <w:t>.    az</w:t>
      </w:r>
      <w:proofErr w:type="gramEnd"/>
      <w:r w:rsidRPr="002029D5">
        <w:t xml:space="preserve"> előbbiekkel ellentétben, a képviselt szervezetre az ellenőrzött külföldi társaságra vonatkozó szabályok nem alkalmazandók, mert a szervezet székhelye/illetősége az Európai Unió tagállamában/a Gazdasági Együttműködési és Fejlesztési Szervezet tagállamában (OECD)/olyan államban van, amellyel Magyarországnak hatályos egyezménye áll fenn a kettős adózás elkerülése érdekében, és ebben az államban a szervezet valódi gazdasági tevékenységet végez.</w:t>
      </w:r>
    </w:p>
    <w:p w:rsidR="00B55F92" w:rsidRPr="002029D5" w:rsidRDefault="00B55F92" w:rsidP="00B55F92"/>
    <w:p w:rsidR="00B55F92" w:rsidRPr="002029D5" w:rsidRDefault="00B55F92" w:rsidP="00B55F92">
      <w:r w:rsidRPr="002029D5">
        <w:t xml:space="preserve">    A szervezet székhelye/illetősége szerinti állam megnevezése:</w:t>
      </w:r>
    </w:p>
    <w:p w:rsidR="00B55F92" w:rsidRPr="002029D5" w:rsidRDefault="00B55F92" w:rsidP="00B55F92"/>
    <w:p w:rsidR="00B55F92" w:rsidRPr="002029D5" w:rsidRDefault="00B55F92" w:rsidP="00B55F92">
      <w:r w:rsidRPr="002029D5">
        <w:t>5.2.3.    A 3. pontban megnevezett érintett szervezetben 25%-ot meghaladó tulajdoni részesedéssel rendelkező jogi személy, jogi személyiséggel nem rendelkező szervezet adatai:</w:t>
      </w:r>
    </w:p>
    <w:p w:rsidR="00B55F92" w:rsidRPr="002029D5" w:rsidRDefault="00B55F92" w:rsidP="00B55F92"/>
    <w:p w:rsidR="00B55F92" w:rsidRPr="002029D5" w:rsidRDefault="00B55F92" w:rsidP="00B55F92">
      <w:r w:rsidRPr="002029D5">
        <w:t>Nincs ilyen jogi személy vagy jogi személyiséggel nem rendelkező szervezet.</w:t>
      </w:r>
    </w:p>
    <w:p w:rsidR="00B55F92" w:rsidRPr="002029D5" w:rsidRDefault="00B55F92" w:rsidP="00B55F92"/>
    <w:p w:rsidR="00B55F92" w:rsidRPr="002029D5" w:rsidRDefault="00B55F92" w:rsidP="00B55F92">
      <w:r w:rsidRPr="002029D5">
        <w:t>Az alábbi szervezeteket nevezem meg:</w:t>
      </w:r>
    </w:p>
    <w:p w:rsidR="00B55F92" w:rsidRPr="002029D5" w:rsidRDefault="00B55F92" w:rsidP="00B55F92"/>
    <w:p w:rsidR="00B55F92" w:rsidRPr="002029D5" w:rsidRDefault="00B55F92" w:rsidP="00B55F92">
      <w:r w:rsidRPr="002029D5">
        <w:t>Név (cégnév):</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r w:rsidRPr="002029D5">
        <w:t>Adóilletősége (állam):</w:t>
      </w:r>
    </w:p>
    <w:p w:rsidR="00B55F92" w:rsidRPr="002029D5" w:rsidRDefault="00B55F92" w:rsidP="00B55F92"/>
    <w:p w:rsidR="00B55F92" w:rsidRPr="002029D5" w:rsidRDefault="00B55F92" w:rsidP="00B55F92">
      <w:r w:rsidRPr="002029D5">
        <w:t>Név (cégnév):</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r w:rsidRPr="002029D5">
        <w:t>Adóilletősége (állam):</w:t>
      </w:r>
    </w:p>
    <w:p w:rsidR="00B55F92" w:rsidRPr="002029D5" w:rsidRDefault="00B55F92" w:rsidP="00B55F92"/>
    <w:p w:rsidR="00B55F92" w:rsidRPr="002029D5" w:rsidRDefault="00B55F92" w:rsidP="00B55F92">
      <w:r w:rsidRPr="002029D5">
        <w:t>Név (cégnév):</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r w:rsidRPr="002029D5">
        <w:t>Adóilletősége (állam):</w:t>
      </w:r>
    </w:p>
    <w:p w:rsidR="00B55F92" w:rsidRPr="002029D5" w:rsidRDefault="00B55F92" w:rsidP="00B55F92"/>
    <w:p w:rsidR="00B55F92" w:rsidRPr="002029D5" w:rsidRDefault="00B55F92" w:rsidP="00B55F92">
      <w:r w:rsidRPr="002029D5">
        <w:t xml:space="preserve">5.2.4.    Az 5.2.3. alpontban megjelölt szervezetek tényleges tulajdonosainak az Áht. 55. § b) pont </w:t>
      </w:r>
      <w:proofErr w:type="spellStart"/>
      <w:r w:rsidRPr="002029D5">
        <w:t>bc</w:t>
      </w:r>
      <w:proofErr w:type="spellEnd"/>
      <w:r w:rsidRPr="002029D5">
        <w:t>) alpontja szerinti adatai:</w:t>
      </w:r>
    </w:p>
    <w:p w:rsidR="00B55F92" w:rsidRPr="002029D5" w:rsidRDefault="00B55F92" w:rsidP="00B55F92"/>
    <w:p w:rsidR="00B55F92" w:rsidRPr="002029D5" w:rsidRDefault="00B55F92" w:rsidP="00B55F92">
      <w:r w:rsidRPr="002029D5">
        <w:t>Érintett szervezet neve (az 5.2.3. alpontban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Érintett szervezet neve (az 5.2.3. alpontban megjelölt szervezet):</w:t>
      </w:r>
    </w:p>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lastRenderedPageBreak/>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Érintett szervezet neve (az 5.2.3. alpontban megjelölt szervezet):</w:t>
      </w:r>
    </w:p>
    <w:p w:rsidR="00B55F92" w:rsidRPr="002029D5" w:rsidRDefault="00B55F92" w:rsidP="00B55F92"/>
    <w:p w:rsidR="00B55F92" w:rsidRPr="002029D5" w:rsidRDefault="00B55F92" w:rsidP="00B55F92">
      <w:r w:rsidRPr="002029D5">
        <w:t>Tényleges tulajdonos neve:</w:t>
      </w:r>
    </w:p>
    <w:p w:rsidR="00B55F92" w:rsidRPr="002029D5" w:rsidRDefault="00B55F92" w:rsidP="00B55F92">
      <w:r w:rsidRPr="002029D5">
        <w:t>Születési neve:</w:t>
      </w:r>
    </w:p>
    <w:p w:rsidR="00B55F92" w:rsidRPr="002029D5" w:rsidRDefault="00B55F92" w:rsidP="00B55F92">
      <w:r w:rsidRPr="002029D5">
        <w:t>Születési helye és ideje:</w:t>
      </w:r>
    </w:p>
    <w:p w:rsidR="00B55F92" w:rsidRPr="002029D5" w:rsidRDefault="00B55F92" w:rsidP="00B55F92">
      <w:r w:rsidRPr="002029D5">
        <w:t>Anyja születési neve:</w:t>
      </w:r>
    </w:p>
    <w:p w:rsidR="00B55F92" w:rsidRPr="002029D5" w:rsidRDefault="00B55F92" w:rsidP="00B55F92">
      <w:r w:rsidRPr="002029D5">
        <w:t>Tulajdoni hányad:</w:t>
      </w:r>
    </w:p>
    <w:p w:rsidR="00B55F92" w:rsidRPr="002029D5" w:rsidRDefault="00B55F92" w:rsidP="00B55F92">
      <w:r w:rsidRPr="002029D5">
        <w:t>Befolyás/szavazati jog mértéke:</w:t>
      </w:r>
    </w:p>
    <w:p w:rsidR="00B55F92" w:rsidRPr="002029D5" w:rsidRDefault="00B55F92" w:rsidP="00B55F92"/>
    <w:p w:rsidR="00B55F92" w:rsidRPr="002029D5" w:rsidRDefault="00B55F92" w:rsidP="00B55F92">
      <w:r w:rsidRPr="002029D5">
        <w:t>Tudomásul veszem, hogy a fent megadott adatokat az Áht. 56. §</w:t>
      </w:r>
      <w:proofErr w:type="spellStart"/>
      <w:r w:rsidRPr="002029D5">
        <w:t>-ában</w:t>
      </w:r>
      <w:proofErr w:type="spellEnd"/>
      <w:r w:rsidRPr="002029D5">
        <w:t xml:space="preserve"> foglaltak szerint a Földművelésügyi Minisztérium a honlapján közzéteheti.</w:t>
      </w:r>
    </w:p>
    <w:p w:rsidR="00B55F92" w:rsidRPr="002029D5" w:rsidRDefault="00B55F92" w:rsidP="00B55F92"/>
    <w:p w:rsidR="00B55F92" w:rsidRPr="002029D5" w:rsidRDefault="00B55F92" w:rsidP="00B55F92"/>
    <w:p w:rsidR="00B55F92" w:rsidRPr="002029D5" w:rsidRDefault="00B55F92" w:rsidP="00B55F92">
      <w:r w:rsidRPr="002029D5">
        <w:t xml:space="preserve">Kijelentem, hogy az általam képviselt </w:t>
      </w:r>
      <w:proofErr w:type="gramStart"/>
      <w:r w:rsidRPr="002029D5">
        <w:t>szervezet alapító</w:t>
      </w:r>
      <w:proofErr w:type="gramEnd"/>
      <w:r w:rsidRPr="002029D5">
        <w:t xml:space="preserve"> (létesítő) okirata, illetve külön jogszabály szerinti nyilvántartásba vételt igazoló okirata alapján jogosult vagyok a szervezet képviseletére.</w:t>
      </w:r>
    </w:p>
    <w:p w:rsidR="00B55F92" w:rsidRPr="002029D5" w:rsidRDefault="00B55F92" w:rsidP="00B55F92"/>
    <w:p w:rsidR="00B55F92" w:rsidRPr="002029D5" w:rsidRDefault="00B55F92" w:rsidP="00B55F92"/>
    <w:p w:rsidR="00B55F92" w:rsidRPr="002029D5" w:rsidRDefault="00B55F92" w:rsidP="00B55F92"/>
    <w:p w:rsidR="00B55F92" w:rsidRPr="002029D5" w:rsidRDefault="00B55F92" w:rsidP="00B55F92">
      <w:r w:rsidRPr="002029D5">
        <w:t>…</w:t>
      </w:r>
      <w:proofErr w:type="gramStart"/>
      <w:r w:rsidRPr="002029D5">
        <w:t>………………………………………</w:t>
      </w:r>
      <w:proofErr w:type="gramEnd"/>
      <w:r w:rsidRPr="002029D5">
        <w:t xml:space="preserve"> (helység), …………………………………. (dátum)</w:t>
      </w:r>
    </w:p>
    <w:p w:rsidR="00B55F92" w:rsidRPr="002029D5" w:rsidRDefault="00B55F92" w:rsidP="00B55F92"/>
    <w:p w:rsidR="00B55F92" w:rsidRPr="002029D5" w:rsidRDefault="00B55F92" w:rsidP="00B55F92"/>
    <w:p w:rsidR="00B55F92" w:rsidRPr="002029D5" w:rsidRDefault="00B55F92" w:rsidP="00B55F92">
      <w:r w:rsidRPr="002029D5">
        <w:t>…………………………………………</w:t>
      </w:r>
    </w:p>
    <w:p w:rsidR="00B55F92" w:rsidRPr="002029D5" w:rsidRDefault="00B55F92" w:rsidP="00B55F92">
      <w:proofErr w:type="gramStart"/>
      <w:r w:rsidRPr="002029D5">
        <w:t>cégszerű</w:t>
      </w:r>
      <w:proofErr w:type="gramEnd"/>
      <w:r w:rsidRPr="002029D5">
        <w:t xml:space="preserve"> aláírás, bélyegző</w:t>
      </w:r>
    </w:p>
    <w:p w:rsidR="00917C3C" w:rsidRPr="00A94CD4" w:rsidRDefault="00917C3C" w:rsidP="00FD6055">
      <w:pPr>
        <w:tabs>
          <w:tab w:val="center" w:pos="6804"/>
        </w:tabs>
        <w:rPr>
          <w:sz w:val="24"/>
          <w:szCs w:val="24"/>
        </w:rPr>
        <w:sectPr w:rsidR="00917C3C" w:rsidRPr="00A94CD4" w:rsidSect="0094344B">
          <w:pgSz w:w="11906" w:h="16838"/>
          <w:pgMar w:top="1304" w:right="1418" w:bottom="1304" w:left="1418" w:header="709" w:footer="709" w:gutter="0"/>
          <w:cols w:space="708"/>
          <w:docGrid w:linePitch="360"/>
        </w:sectPr>
      </w:pPr>
    </w:p>
    <w:p w:rsidR="0003003B" w:rsidRPr="00A94CD4" w:rsidRDefault="00917C3C" w:rsidP="00FD6055">
      <w:pPr>
        <w:tabs>
          <w:tab w:val="center" w:pos="6804"/>
        </w:tabs>
        <w:rPr>
          <w:sz w:val="24"/>
          <w:szCs w:val="24"/>
        </w:rPr>
      </w:pPr>
      <w:r w:rsidRPr="00A94CD4">
        <w:rPr>
          <w:sz w:val="24"/>
          <w:szCs w:val="24"/>
        </w:rPr>
        <w:lastRenderedPageBreak/>
        <w:t>4. sz. melléklet</w:t>
      </w:r>
    </w:p>
    <w:p w:rsidR="00917C3C" w:rsidRPr="00A94CD4" w:rsidRDefault="00917C3C" w:rsidP="00FD6055">
      <w:pPr>
        <w:tabs>
          <w:tab w:val="center" w:pos="6804"/>
        </w:tabs>
        <w:rPr>
          <w:sz w:val="24"/>
          <w:szCs w:val="24"/>
        </w:rPr>
      </w:pPr>
    </w:p>
    <w:p w:rsidR="00917C3C" w:rsidRPr="00A94CD4" w:rsidRDefault="00917C3C" w:rsidP="00917C3C">
      <w:pPr>
        <w:tabs>
          <w:tab w:val="center" w:pos="6804"/>
        </w:tabs>
        <w:jc w:val="center"/>
        <w:rPr>
          <w:b/>
          <w:sz w:val="24"/>
          <w:szCs w:val="24"/>
        </w:rPr>
      </w:pPr>
      <w:r w:rsidRPr="00A94CD4">
        <w:rPr>
          <w:b/>
          <w:sz w:val="24"/>
          <w:szCs w:val="24"/>
        </w:rPr>
        <w:t>Nyilatkozat a rendelkezésére álló saját forrásról</w:t>
      </w:r>
    </w:p>
    <w:p w:rsidR="00917C3C" w:rsidRPr="00A94CD4" w:rsidRDefault="00917C3C" w:rsidP="00FD6055">
      <w:pPr>
        <w:tabs>
          <w:tab w:val="center" w:pos="6804"/>
        </w:tabs>
        <w:rPr>
          <w:sz w:val="24"/>
          <w:szCs w:val="24"/>
        </w:rPr>
      </w:pPr>
    </w:p>
    <w:p w:rsidR="00917C3C" w:rsidRPr="00A94CD4" w:rsidRDefault="00B55F92" w:rsidP="00C629DD">
      <w:pPr>
        <w:tabs>
          <w:tab w:val="center" w:pos="6804"/>
        </w:tabs>
        <w:jc w:val="center"/>
        <w:rPr>
          <w:sz w:val="24"/>
          <w:szCs w:val="24"/>
        </w:rPr>
      </w:pPr>
      <w:r>
        <w:rPr>
          <w:sz w:val="24"/>
          <w:szCs w:val="24"/>
        </w:rPr>
        <w:t>Halgazdálkodási tárgyú könyvkiadás támogatásához 2018.</w:t>
      </w:r>
      <w:r w:rsidR="00C629DD" w:rsidRPr="00A94CD4">
        <w:rPr>
          <w:sz w:val="24"/>
          <w:szCs w:val="24"/>
        </w:rPr>
        <w:t xml:space="preserve"> pályázati eljárásban</w:t>
      </w:r>
    </w:p>
    <w:p w:rsidR="00C629DD" w:rsidRPr="00A94CD4" w:rsidRDefault="00C629DD" w:rsidP="00C629DD">
      <w:pPr>
        <w:tabs>
          <w:tab w:val="center" w:pos="6804"/>
        </w:tabs>
        <w:jc w:val="center"/>
        <w:rPr>
          <w:sz w:val="24"/>
          <w:szCs w:val="24"/>
        </w:rPr>
      </w:pPr>
    </w:p>
    <w:p w:rsidR="00C629DD" w:rsidRPr="00A94CD4" w:rsidRDefault="00C629DD" w:rsidP="00C629DD">
      <w:pPr>
        <w:tabs>
          <w:tab w:val="center" w:pos="6804"/>
        </w:tabs>
        <w:rPr>
          <w:sz w:val="24"/>
          <w:szCs w:val="24"/>
        </w:rPr>
      </w:pPr>
    </w:p>
    <w:p w:rsidR="00C629DD" w:rsidRPr="00A94CD4" w:rsidRDefault="00C629DD" w:rsidP="00C629DD">
      <w:pPr>
        <w:tabs>
          <w:tab w:val="center" w:pos="6804"/>
        </w:tabs>
        <w:rPr>
          <w:sz w:val="24"/>
          <w:szCs w:val="24"/>
        </w:rPr>
      </w:pPr>
    </w:p>
    <w:p w:rsidR="00C629DD" w:rsidRPr="00A94CD4" w:rsidRDefault="00C629DD" w:rsidP="00C629DD">
      <w:pPr>
        <w:tabs>
          <w:tab w:val="center" w:pos="6804"/>
        </w:tabs>
        <w:rPr>
          <w:sz w:val="24"/>
          <w:szCs w:val="24"/>
        </w:rPr>
      </w:pPr>
      <w:proofErr w:type="gramStart"/>
      <w:r w:rsidRPr="00A94CD4">
        <w:rPr>
          <w:sz w:val="24"/>
          <w:szCs w:val="24"/>
        </w:rPr>
        <w:t>Alulírott …</w:t>
      </w:r>
      <w:proofErr w:type="gramEnd"/>
      <w:r w:rsidRPr="00A94CD4">
        <w:rPr>
          <w:sz w:val="24"/>
          <w:szCs w:val="24"/>
        </w:rPr>
        <w:t>……………… (pályázó</w:t>
      </w:r>
      <w:r w:rsidR="00C46184" w:rsidRPr="00A94CD4">
        <w:rPr>
          <w:sz w:val="24"/>
          <w:szCs w:val="24"/>
        </w:rPr>
        <w:t xml:space="preserve"> neve, székhelye</w:t>
      </w:r>
      <w:r w:rsidRPr="00A94CD4">
        <w:rPr>
          <w:sz w:val="24"/>
          <w:szCs w:val="24"/>
        </w:rPr>
        <w:t>), melyet képvisel: ……………………</w:t>
      </w:r>
      <w:r w:rsidR="00765183" w:rsidRPr="00A94CD4">
        <w:rPr>
          <w:sz w:val="24"/>
          <w:szCs w:val="24"/>
        </w:rPr>
        <w:t>ezennel kijelentem</w:t>
      </w:r>
      <w:r w:rsidRPr="00A94CD4">
        <w:rPr>
          <w:sz w:val="24"/>
          <w:szCs w:val="24"/>
        </w:rPr>
        <w:t>, hogy a</w:t>
      </w:r>
      <w:r w:rsidR="00D116FF" w:rsidRPr="00A94CD4">
        <w:rPr>
          <w:sz w:val="24"/>
          <w:szCs w:val="24"/>
        </w:rPr>
        <w:t xml:space="preserve"> pályázatban megjelölt</w:t>
      </w:r>
      <w:r w:rsidRPr="00A94CD4">
        <w:rPr>
          <w:sz w:val="24"/>
          <w:szCs w:val="24"/>
        </w:rPr>
        <w:t xml:space="preserve"> kiadvány</w:t>
      </w:r>
      <w:r w:rsidR="00D116FF" w:rsidRPr="00A94CD4">
        <w:rPr>
          <w:sz w:val="24"/>
          <w:szCs w:val="24"/>
        </w:rPr>
        <w:t>(ok)</w:t>
      </w:r>
      <w:r w:rsidRPr="00A94CD4">
        <w:rPr>
          <w:sz w:val="24"/>
          <w:szCs w:val="24"/>
        </w:rPr>
        <w:t xml:space="preserve"> támogatására benyújtott pályázat kapcsán </w:t>
      </w:r>
      <w:r w:rsidR="00D116FF" w:rsidRPr="00A94CD4">
        <w:rPr>
          <w:sz w:val="24"/>
          <w:szCs w:val="24"/>
        </w:rPr>
        <w:t>az alábbi táblázatban részletezett</w:t>
      </w:r>
      <w:r w:rsidR="00163C2E" w:rsidRPr="00A94CD4">
        <w:rPr>
          <w:sz w:val="24"/>
          <w:szCs w:val="24"/>
        </w:rPr>
        <w:t xml:space="preserve"> összegű</w:t>
      </w:r>
      <w:r w:rsidR="00D116FF" w:rsidRPr="00A94CD4">
        <w:rPr>
          <w:sz w:val="24"/>
          <w:szCs w:val="24"/>
        </w:rPr>
        <w:t xml:space="preserve"> </w:t>
      </w:r>
      <w:r w:rsidR="0091237A" w:rsidRPr="00A94CD4">
        <w:rPr>
          <w:sz w:val="24"/>
          <w:szCs w:val="24"/>
        </w:rPr>
        <w:t>saját forrással</w:t>
      </w:r>
      <w:r w:rsidR="00163C2E" w:rsidRPr="00A94CD4">
        <w:rPr>
          <w:sz w:val="24"/>
          <w:szCs w:val="24"/>
        </w:rPr>
        <w:t xml:space="preserve"> rendelkezem</w:t>
      </w:r>
      <w:r w:rsidR="00D116FF" w:rsidRPr="00A94CD4">
        <w:rPr>
          <w:sz w:val="24"/>
          <w:szCs w:val="24"/>
        </w:rPr>
        <w:t>.</w:t>
      </w:r>
    </w:p>
    <w:p w:rsidR="00C46184" w:rsidRPr="00A94CD4" w:rsidRDefault="00C46184" w:rsidP="00C629DD">
      <w:pPr>
        <w:tabs>
          <w:tab w:val="center" w:pos="6804"/>
        </w:tabs>
        <w:rPr>
          <w:sz w:val="24"/>
          <w:szCs w:val="24"/>
        </w:rPr>
      </w:pPr>
    </w:p>
    <w:p w:rsidR="00A92303" w:rsidRPr="00A94CD4" w:rsidRDefault="00A92303" w:rsidP="00C629DD">
      <w:pPr>
        <w:tabs>
          <w:tab w:val="center" w:pos="6804"/>
        </w:tabs>
        <w:rPr>
          <w:sz w:val="24"/>
          <w:szCs w:val="24"/>
        </w:rPr>
      </w:pPr>
    </w:p>
    <w:tbl>
      <w:tblPr>
        <w:tblStyle w:val="Rcsostblzat"/>
        <w:tblW w:w="5000" w:type="pct"/>
        <w:tblLook w:val="04A0" w:firstRow="1" w:lastRow="0" w:firstColumn="1" w:lastColumn="0" w:noHBand="0" w:noVBand="1"/>
      </w:tblPr>
      <w:tblGrid>
        <w:gridCol w:w="2321"/>
        <w:gridCol w:w="2321"/>
        <w:gridCol w:w="2322"/>
        <w:gridCol w:w="2322"/>
      </w:tblGrid>
      <w:tr w:rsidR="00A92303" w:rsidRPr="00A94CD4" w:rsidTr="0091237A">
        <w:tc>
          <w:tcPr>
            <w:tcW w:w="1250" w:type="pct"/>
            <w:vAlign w:val="center"/>
          </w:tcPr>
          <w:p w:rsidR="00A92303" w:rsidRPr="00A94CD4" w:rsidRDefault="00A92303" w:rsidP="0091237A">
            <w:pPr>
              <w:tabs>
                <w:tab w:val="center" w:pos="6804"/>
              </w:tabs>
              <w:jc w:val="center"/>
              <w:rPr>
                <w:sz w:val="24"/>
                <w:szCs w:val="24"/>
              </w:rPr>
            </w:pPr>
            <w:r w:rsidRPr="00A94CD4">
              <w:rPr>
                <w:sz w:val="24"/>
                <w:szCs w:val="24"/>
              </w:rPr>
              <w:t>Kiadvány címe</w:t>
            </w:r>
          </w:p>
        </w:tc>
        <w:tc>
          <w:tcPr>
            <w:tcW w:w="1250" w:type="pct"/>
            <w:vAlign w:val="center"/>
          </w:tcPr>
          <w:p w:rsidR="00A92303" w:rsidRPr="00A94CD4" w:rsidRDefault="009A42FF" w:rsidP="0091237A">
            <w:pPr>
              <w:tabs>
                <w:tab w:val="center" w:pos="6804"/>
              </w:tabs>
              <w:jc w:val="center"/>
              <w:rPr>
                <w:sz w:val="24"/>
                <w:szCs w:val="24"/>
              </w:rPr>
            </w:pPr>
            <w:r w:rsidRPr="00A94CD4">
              <w:rPr>
                <w:sz w:val="24"/>
                <w:szCs w:val="24"/>
              </w:rPr>
              <w:t>Saját forrás</w:t>
            </w:r>
            <w:r w:rsidR="0091237A" w:rsidRPr="00A94CD4">
              <w:rPr>
                <w:sz w:val="24"/>
                <w:szCs w:val="24"/>
              </w:rPr>
              <w:t xml:space="preserve"> (Ft):</w:t>
            </w:r>
          </w:p>
        </w:tc>
        <w:tc>
          <w:tcPr>
            <w:tcW w:w="1250" w:type="pct"/>
            <w:vAlign w:val="center"/>
          </w:tcPr>
          <w:p w:rsidR="00A92303" w:rsidRPr="00A94CD4" w:rsidRDefault="0091237A" w:rsidP="0091237A">
            <w:pPr>
              <w:tabs>
                <w:tab w:val="center" w:pos="6804"/>
              </w:tabs>
              <w:jc w:val="center"/>
              <w:rPr>
                <w:sz w:val="24"/>
                <w:szCs w:val="24"/>
              </w:rPr>
            </w:pPr>
            <w:r w:rsidRPr="00A94CD4">
              <w:rPr>
                <w:sz w:val="24"/>
                <w:szCs w:val="24"/>
              </w:rPr>
              <w:t>Az i</w:t>
            </w:r>
            <w:r w:rsidR="009A42FF" w:rsidRPr="00A94CD4">
              <w:rPr>
                <w:sz w:val="24"/>
                <w:szCs w:val="24"/>
              </w:rPr>
              <w:t>gényel</w:t>
            </w:r>
            <w:r w:rsidRPr="00A94CD4">
              <w:rPr>
                <w:sz w:val="24"/>
                <w:szCs w:val="24"/>
              </w:rPr>
              <w:t>t</w:t>
            </w:r>
            <w:r w:rsidR="009A42FF" w:rsidRPr="00A94CD4">
              <w:rPr>
                <w:sz w:val="24"/>
                <w:szCs w:val="24"/>
              </w:rPr>
              <w:t xml:space="preserve"> támogatás</w:t>
            </w:r>
            <w:r w:rsidRPr="00A94CD4">
              <w:rPr>
                <w:sz w:val="24"/>
                <w:szCs w:val="24"/>
              </w:rPr>
              <w:t xml:space="preserve"> (Ft):</w:t>
            </w:r>
          </w:p>
        </w:tc>
        <w:tc>
          <w:tcPr>
            <w:tcW w:w="1250" w:type="pct"/>
            <w:vAlign w:val="center"/>
          </w:tcPr>
          <w:p w:rsidR="00A92303" w:rsidRPr="00A94CD4" w:rsidRDefault="0091237A" w:rsidP="0091237A">
            <w:pPr>
              <w:tabs>
                <w:tab w:val="center" w:pos="6804"/>
              </w:tabs>
              <w:jc w:val="center"/>
              <w:rPr>
                <w:sz w:val="24"/>
                <w:szCs w:val="24"/>
              </w:rPr>
            </w:pPr>
            <w:r w:rsidRPr="00A94CD4">
              <w:rPr>
                <w:sz w:val="24"/>
                <w:szCs w:val="24"/>
              </w:rPr>
              <w:t>A kiadvány költsége összesen (Ft):</w:t>
            </w: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bl>
    <w:p w:rsidR="00A92303" w:rsidRPr="00A94CD4" w:rsidRDefault="00A92303" w:rsidP="00C629DD">
      <w:pPr>
        <w:tabs>
          <w:tab w:val="center" w:pos="6804"/>
        </w:tabs>
        <w:rPr>
          <w:sz w:val="24"/>
          <w:szCs w:val="24"/>
        </w:rPr>
      </w:pPr>
    </w:p>
    <w:p w:rsidR="00C46184" w:rsidRPr="00A94CD4" w:rsidRDefault="00C46184" w:rsidP="00C629DD">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C46184" w:rsidRPr="00A94CD4" w:rsidRDefault="00C46184" w:rsidP="00C46184">
      <w:pPr>
        <w:tabs>
          <w:tab w:val="center" w:pos="6804"/>
        </w:tabs>
        <w:ind w:left="4248"/>
        <w:rPr>
          <w:sz w:val="24"/>
          <w:szCs w:val="24"/>
        </w:rPr>
      </w:pPr>
      <w:r w:rsidRPr="00A94CD4">
        <w:rPr>
          <w:sz w:val="24"/>
          <w:szCs w:val="24"/>
        </w:rPr>
        <w:t>…………………………..</w:t>
      </w:r>
    </w:p>
    <w:p w:rsidR="00C46184" w:rsidRPr="00A94CD4" w:rsidRDefault="00751AE1" w:rsidP="00C46184">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C46184" w:rsidRPr="00A94CD4">
        <w:rPr>
          <w:sz w:val="24"/>
          <w:szCs w:val="24"/>
        </w:rPr>
        <w:t>cégszerű aláírás</w:t>
      </w:r>
    </w:p>
    <w:p w:rsidR="00C46184" w:rsidRPr="00A94CD4" w:rsidRDefault="00C46184" w:rsidP="00C629DD">
      <w:pPr>
        <w:tabs>
          <w:tab w:val="center" w:pos="6804"/>
        </w:tabs>
        <w:rPr>
          <w:sz w:val="24"/>
          <w:szCs w:val="24"/>
        </w:rPr>
        <w:sectPr w:rsidR="00C46184" w:rsidRPr="00A94CD4" w:rsidSect="0094344B">
          <w:pgSz w:w="11906" w:h="16838"/>
          <w:pgMar w:top="1304" w:right="1418" w:bottom="1304" w:left="1418" w:header="709" w:footer="709" w:gutter="0"/>
          <w:cols w:space="708"/>
          <w:docGrid w:linePitch="360"/>
        </w:sectPr>
      </w:pPr>
    </w:p>
    <w:p w:rsidR="00C46184" w:rsidRPr="00A94CD4" w:rsidRDefault="00C46184" w:rsidP="00C629DD">
      <w:pPr>
        <w:tabs>
          <w:tab w:val="center" w:pos="6804"/>
        </w:tabs>
        <w:rPr>
          <w:sz w:val="24"/>
          <w:szCs w:val="24"/>
        </w:rPr>
      </w:pPr>
      <w:r w:rsidRPr="00A94CD4">
        <w:rPr>
          <w:sz w:val="24"/>
          <w:szCs w:val="24"/>
        </w:rPr>
        <w:lastRenderedPageBreak/>
        <w:t>5. sz. melléklet</w:t>
      </w:r>
    </w:p>
    <w:p w:rsidR="00C46184" w:rsidRPr="00A94CD4" w:rsidRDefault="00C46184" w:rsidP="00C629DD">
      <w:pPr>
        <w:tabs>
          <w:tab w:val="center" w:pos="6804"/>
        </w:tabs>
        <w:rPr>
          <w:sz w:val="24"/>
          <w:szCs w:val="24"/>
        </w:rPr>
      </w:pPr>
    </w:p>
    <w:p w:rsidR="00C629DD" w:rsidRPr="00A94CD4" w:rsidRDefault="00C46184" w:rsidP="00C46184">
      <w:pPr>
        <w:tabs>
          <w:tab w:val="center" w:pos="6804"/>
        </w:tabs>
        <w:jc w:val="center"/>
        <w:rPr>
          <w:b/>
          <w:sz w:val="24"/>
          <w:szCs w:val="24"/>
        </w:rPr>
      </w:pPr>
      <w:r w:rsidRPr="00A94CD4">
        <w:rPr>
          <w:b/>
          <w:sz w:val="24"/>
          <w:szCs w:val="24"/>
        </w:rPr>
        <w:t>Nyilatkozat lejárt esedékességű, meg nem fizetett</w:t>
      </w:r>
      <w:r w:rsidR="00292908" w:rsidRPr="00A94CD4">
        <w:rPr>
          <w:b/>
          <w:sz w:val="24"/>
          <w:szCs w:val="24"/>
        </w:rPr>
        <w:t>,</w:t>
      </w:r>
      <w:r w:rsidRPr="00A94CD4">
        <w:rPr>
          <w:b/>
          <w:sz w:val="24"/>
          <w:szCs w:val="24"/>
        </w:rPr>
        <w:t xml:space="preserve"> </w:t>
      </w:r>
      <w:r w:rsidR="00292908" w:rsidRPr="00A94CD4">
        <w:rPr>
          <w:b/>
          <w:sz w:val="24"/>
          <w:szCs w:val="24"/>
        </w:rPr>
        <w:t xml:space="preserve">adók módjára behajtható köztartozásról vagy adótartozásról </w:t>
      </w:r>
    </w:p>
    <w:p w:rsidR="00C46184" w:rsidRPr="00A94CD4" w:rsidRDefault="00C46184" w:rsidP="00C629DD">
      <w:pPr>
        <w:tabs>
          <w:tab w:val="center" w:pos="6804"/>
        </w:tabs>
        <w:rPr>
          <w:sz w:val="24"/>
          <w:szCs w:val="24"/>
        </w:rPr>
      </w:pPr>
    </w:p>
    <w:p w:rsidR="00C46184" w:rsidRPr="00A94CD4" w:rsidRDefault="00B55F92" w:rsidP="00C46184">
      <w:pPr>
        <w:tabs>
          <w:tab w:val="center" w:pos="6804"/>
        </w:tabs>
        <w:jc w:val="center"/>
        <w:rPr>
          <w:sz w:val="24"/>
          <w:szCs w:val="24"/>
        </w:rPr>
      </w:pPr>
      <w:r>
        <w:rPr>
          <w:sz w:val="24"/>
          <w:szCs w:val="24"/>
        </w:rPr>
        <w:t>Halgazdálkodási tárgyú könyvkiadás támogatásához 2018.</w:t>
      </w:r>
      <w:r w:rsidR="00C46184" w:rsidRPr="00A94CD4">
        <w:rPr>
          <w:sz w:val="24"/>
          <w:szCs w:val="24"/>
        </w:rPr>
        <w:t xml:space="preserve"> pályázati eljárásban</w:t>
      </w:r>
    </w:p>
    <w:p w:rsidR="00C46184" w:rsidRPr="00A94CD4" w:rsidRDefault="00C46184" w:rsidP="00C629DD">
      <w:pPr>
        <w:tabs>
          <w:tab w:val="center" w:pos="6804"/>
        </w:tabs>
        <w:rPr>
          <w:sz w:val="24"/>
          <w:szCs w:val="24"/>
        </w:rPr>
      </w:pPr>
    </w:p>
    <w:p w:rsidR="00C46184" w:rsidRPr="00A94CD4" w:rsidRDefault="00C46184" w:rsidP="00C629DD">
      <w:pPr>
        <w:tabs>
          <w:tab w:val="center" w:pos="6804"/>
        </w:tabs>
        <w:rPr>
          <w:sz w:val="24"/>
          <w:szCs w:val="24"/>
        </w:rPr>
      </w:pPr>
    </w:p>
    <w:p w:rsidR="00C46184" w:rsidRPr="00A94CD4" w:rsidRDefault="00C46184" w:rsidP="00C629DD">
      <w:pPr>
        <w:tabs>
          <w:tab w:val="center" w:pos="6804"/>
        </w:tabs>
        <w:rPr>
          <w:sz w:val="24"/>
          <w:szCs w:val="24"/>
        </w:rPr>
      </w:pPr>
    </w:p>
    <w:p w:rsidR="00292908" w:rsidRPr="00A94CD4" w:rsidRDefault="00C46184" w:rsidP="00C46184">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F2451" w:rsidRPr="00A94CD4">
        <w:rPr>
          <w:sz w:val="24"/>
          <w:szCs w:val="24"/>
        </w:rPr>
        <w:t>ezennel kijelentem</w:t>
      </w:r>
      <w:r w:rsidRPr="00A94CD4">
        <w:rPr>
          <w:sz w:val="24"/>
          <w:szCs w:val="24"/>
        </w:rPr>
        <w:t xml:space="preserve">, hogy lejárt esedékességű, meg nem fizetett köztartozással </w:t>
      </w:r>
      <w:r w:rsidR="00EF2451" w:rsidRPr="00A94CD4">
        <w:rPr>
          <w:sz w:val="24"/>
          <w:szCs w:val="24"/>
        </w:rPr>
        <w:t>(a megfelelőt</w:t>
      </w:r>
      <w:r w:rsidR="00292908" w:rsidRPr="00A94CD4">
        <w:rPr>
          <w:sz w:val="24"/>
          <w:szCs w:val="24"/>
        </w:rPr>
        <w:t xml:space="preserve"> kérjük aláhúzni!)</w:t>
      </w:r>
    </w:p>
    <w:p w:rsidR="00292908" w:rsidRPr="00A94CD4" w:rsidRDefault="00292908" w:rsidP="00C46184">
      <w:pPr>
        <w:tabs>
          <w:tab w:val="center" w:pos="6804"/>
        </w:tabs>
        <w:rPr>
          <w:sz w:val="24"/>
          <w:szCs w:val="24"/>
        </w:rPr>
      </w:pPr>
    </w:p>
    <w:p w:rsidR="00292908" w:rsidRPr="00A94CD4" w:rsidRDefault="00292908" w:rsidP="00415273">
      <w:pPr>
        <w:pStyle w:val="Listaszerbekezds"/>
        <w:numPr>
          <w:ilvl w:val="0"/>
          <w:numId w:val="2"/>
        </w:numPr>
        <w:tabs>
          <w:tab w:val="center" w:pos="6804"/>
        </w:tabs>
        <w:rPr>
          <w:sz w:val="24"/>
          <w:szCs w:val="24"/>
        </w:rPr>
      </w:pPr>
      <w:r w:rsidRPr="00A94CD4">
        <w:rPr>
          <w:sz w:val="24"/>
          <w:szCs w:val="24"/>
        </w:rPr>
        <w:t xml:space="preserve">rendelkezem, de </w:t>
      </w:r>
      <w:r w:rsidR="00EF2451" w:rsidRPr="00A94CD4">
        <w:rPr>
          <w:sz w:val="24"/>
          <w:szCs w:val="24"/>
        </w:rPr>
        <w:t xml:space="preserve">annak kapcsán </w:t>
      </w:r>
      <w:r w:rsidRPr="00A94CD4">
        <w:rPr>
          <w:sz w:val="24"/>
          <w:szCs w:val="24"/>
        </w:rPr>
        <w:t>az adóhatóság által számomra fizetési halasztást engedélyező határozat</w:t>
      </w:r>
      <w:r w:rsidR="00EF2451" w:rsidRPr="00A94CD4">
        <w:rPr>
          <w:sz w:val="24"/>
          <w:szCs w:val="24"/>
        </w:rPr>
        <w:t>át általam hitelesített másolatban</w:t>
      </w:r>
      <w:r w:rsidRPr="00A94CD4">
        <w:rPr>
          <w:sz w:val="24"/>
          <w:szCs w:val="24"/>
        </w:rPr>
        <w:t xml:space="preserve"> jelen nyilatkozatomhoz mellékelten csatolom,</w:t>
      </w:r>
    </w:p>
    <w:p w:rsidR="00292908" w:rsidRPr="00A94CD4" w:rsidRDefault="00292908" w:rsidP="00C46184">
      <w:pPr>
        <w:tabs>
          <w:tab w:val="center" w:pos="6804"/>
        </w:tabs>
        <w:rPr>
          <w:sz w:val="24"/>
          <w:szCs w:val="24"/>
        </w:rPr>
      </w:pPr>
    </w:p>
    <w:p w:rsidR="00C46184" w:rsidRPr="00A94CD4" w:rsidRDefault="00C46184" w:rsidP="00DD1C6A">
      <w:pPr>
        <w:pStyle w:val="Listaszerbekezds"/>
        <w:numPr>
          <w:ilvl w:val="0"/>
          <w:numId w:val="2"/>
        </w:numPr>
        <w:tabs>
          <w:tab w:val="center" w:pos="6804"/>
        </w:tabs>
        <w:rPr>
          <w:sz w:val="24"/>
          <w:szCs w:val="24"/>
        </w:rPr>
      </w:pPr>
      <w:r w:rsidRPr="00A94CD4">
        <w:rPr>
          <w:sz w:val="24"/>
          <w:szCs w:val="24"/>
        </w:rPr>
        <w:t>nem rendelkezem.</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C46184" w:rsidRPr="00A94CD4" w:rsidRDefault="00C46184" w:rsidP="00C46184">
      <w:pPr>
        <w:tabs>
          <w:tab w:val="center" w:pos="6804"/>
        </w:tabs>
        <w:ind w:left="4248"/>
        <w:rPr>
          <w:sz w:val="24"/>
          <w:szCs w:val="24"/>
        </w:rPr>
      </w:pPr>
      <w:r w:rsidRPr="00A94CD4">
        <w:rPr>
          <w:sz w:val="24"/>
          <w:szCs w:val="24"/>
        </w:rPr>
        <w:t>…………………………..</w:t>
      </w:r>
    </w:p>
    <w:p w:rsidR="00C46184" w:rsidRPr="00A94CD4" w:rsidRDefault="00751AE1" w:rsidP="00C46184">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C46184" w:rsidRPr="00A94CD4">
        <w:rPr>
          <w:sz w:val="24"/>
          <w:szCs w:val="24"/>
        </w:rPr>
        <w:t>cégszerű aláírás</w:t>
      </w:r>
    </w:p>
    <w:p w:rsidR="00C46184" w:rsidRPr="00A94CD4" w:rsidRDefault="00C46184" w:rsidP="00C46184">
      <w:pPr>
        <w:tabs>
          <w:tab w:val="center" w:pos="6804"/>
        </w:tabs>
        <w:rPr>
          <w:sz w:val="24"/>
          <w:szCs w:val="24"/>
        </w:rPr>
        <w:sectPr w:rsidR="00C46184" w:rsidRPr="00A94CD4" w:rsidSect="0094344B">
          <w:pgSz w:w="11906" w:h="16838"/>
          <w:pgMar w:top="1304" w:right="1418" w:bottom="1304" w:left="1418" w:header="709" w:footer="709" w:gutter="0"/>
          <w:cols w:space="708"/>
          <w:docGrid w:linePitch="360"/>
        </w:sectPr>
      </w:pPr>
    </w:p>
    <w:p w:rsidR="00C46184" w:rsidRPr="00A94CD4" w:rsidRDefault="00C46184" w:rsidP="00C629DD">
      <w:pPr>
        <w:tabs>
          <w:tab w:val="center" w:pos="6804"/>
        </w:tabs>
        <w:rPr>
          <w:sz w:val="24"/>
          <w:szCs w:val="24"/>
        </w:rPr>
      </w:pPr>
      <w:r w:rsidRPr="00A94CD4">
        <w:rPr>
          <w:sz w:val="24"/>
          <w:szCs w:val="24"/>
        </w:rPr>
        <w:lastRenderedPageBreak/>
        <w:t>6. sz. melléklet</w:t>
      </w:r>
    </w:p>
    <w:p w:rsidR="00C46184" w:rsidRPr="00A94CD4" w:rsidRDefault="00C46184" w:rsidP="00C629DD">
      <w:pPr>
        <w:tabs>
          <w:tab w:val="center" w:pos="6804"/>
        </w:tabs>
        <w:rPr>
          <w:sz w:val="24"/>
          <w:szCs w:val="24"/>
        </w:rPr>
      </w:pPr>
    </w:p>
    <w:p w:rsidR="00C46184" w:rsidRPr="00A94CD4" w:rsidRDefault="00C46184" w:rsidP="00C46184">
      <w:pPr>
        <w:tabs>
          <w:tab w:val="center" w:pos="6804"/>
        </w:tabs>
        <w:jc w:val="center"/>
        <w:rPr>
          <w:b/>
          <w:sz w:val="24"/>
          <w:szCs w:val="24"/>
        </w:rPr>
      </w:pPr>
      <w:r w:rsidRPr="00A94CD4">
        <w:rPr>
          <w:b/>
          <w:sz w:val="24"/>
          <w:szCs w:val="24"/>
        </w:rPr>
        <w:t>Nyilatkozat az államháztartásról szóló 2011. évi CXCV. törvény 51. § (</w:t>
      </w:r>
      <w:r w:rsidR="00E22BE4" w:rsidRPr="00A94CD4">
        <w:rPr>
          <w:b/>
          <w:sz w:val="24"/>
          <w:szCs w:val="24"/>
        </w:rPr>
        <w:t>2</w:t>
      </w:r>
      <w:r w:rsidRPr="00A94CD4">
        <w:rPr>
          <w:b/>
          <w:sz w:val="24"/>
          <w:szCs w:val="24"/>
        </w:rPr>
        <w:t>) bekezdés szerint</w:t>
      </w:r>
    </w:p>
    <w:p w:rsidR="00C46184" w:rsidRPr="00A94CD4" w:rsidRDefault="00C46184" w:rsidP="00C46184">
      <w:pPr>
        <w:tabs>
          <w:tab w:val="center" w:pos="6804"/>
        </w:tabs>
        <w:rPr>
          <w:sz w:val="24"/>
          <w:szCs w:val="24"/>
        </w:rPr>
      </w:pPr>
    </w:p>
    <w:p w:rsidR="00C46184" w:rsidRPr="00A94CD4" w:rsidRDefault="00B55F92" w:rsidP="00C46184">
      <w:pPr>
        <w:tabs>
          <w:tab w:val="center" w:pos="6804"/>
        </w:tabs>
        <w:jc w:val="center"/>
        <w:rPr>
          <w:sz w:val="24"/>
          <w:szCs w:val="24"/>
        </w:rPr>
      </w:pPr>
      <w:r>
        <w:rPr>
          <w:sz w:val="24"/>
          <w:szCs w:val="24"/>
        </w:rPr>
        <w:t>Halgazdálkodási tárgyú könyvkiadás támogatásához 2018.</w:t>
      </w:r>
      <w:r w:rsidR="00C46184" w:rsidRPr="00A94CD4">
        <w:rPr>
          <w:sz w:val="24"/>
          <w:szCs w:val="24"/>
        </w:rPr>
        <w:t xml:space="preserve"> pályázati eljárásban</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E22BE4" w:rsidRPr="00A94CD4" w:rsidRDefault="00C46184" w:rsidP="00C46184">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22BE4" w:rsidRPr="00A94CD4">
        <w:rPr>
          <w:sz w:val="24"/>
          <w:szCs w:val="24"/>
        </w:rPr>
        <w:t>ezennel a következőképpen</w:t>
      </w:r>
    </w:p>
    <w:p w:rsidR="00E22BE4" w:rsidRPr="00A94CD4" w:rsidRDefault="00E22BE4" w:rsidP="00C46184">
      <w:pPr>
        <w:tabs>
          <w:tab w:val="center" w:pos="6804"/>
        </w:tabs>
        <w:rPr>
          <w:sz w:val="24"/>
          <w:szCs w:val="24"/>
        </w:rPr>
      </w:pPr>
    </w:p>
    <w:p w:rsidR="00E22BE4" w:rsidRPr="00A94CD4" w:rsidRDefault="00C46184" w:rsidP="00DD1C6A">
      <w:pPr>
        <w:tabs>
          <w:tab w:val="center" w:pos="6804"/>
        </w:tabs>
        <w:jc w:val="center"/>
        <w:rPr>
          <w:b/>
          <w:sz w:val="24"/>
          <w:szCs w:val="24"/>
        </w:rPr>
      </w:pPr>
      <w:proofErr w:type="gramStart"/>
      <w:r w:rsidRPr="00A94CD4">
        <w:rPr>
          <w:b/>
          <w:sz w:val="24"/>
          <w:szCs w:val="24"/>
        </w:rPr>
        <w:t>nyilatkoz</w:t>
      </w:r>
      <w:r w:rsidR="00E22BE4" w:rsidRPr="00A94CD4">
        <w:rPr>
          <w:b/>
          <w:sz w:val="24"/>
          <w:szCs w:val="24"/>
        </w:rPr>
        <w:t>om</w:t>
      </w:r>
      <w:proofErr w:type="gramEnd"/>
      <w:r w:rsidR="00E22BE4" w:rsidRPr="00A94CD4">
        <w:rPr>
          <w:b/>
          <w:sz w:val="24"/>
          <w:szCs w:val="24"/>
        </w:rPr>
        <w:t>:</w:t>
      </w:r>
    </w:p>
    <w:p w:rsidR="00E22BE4" w:rsidRPr="00A94CD4" w:rsidRDefault="00E22BE4" w:rsidP="00C46184">
      <w:pPr>
        <w:tabs>
          <w:tab w:val="center" w:pos="6804"/>
        </w:tabs>
        <w:rPr>
          <w:sz w:val="24"/>
          <w:szCs w:val="24"/>
        </w:rPr>
      </w:pPr>
    </w:p>
    <w:p w:rsidR="00E22BE4" w:rsidRPr="00A94CD4" w:rsidRDefault="00E22BE4" w:rsidP="00C46184">
      <w:pPr>
        <w:tabs>
          <w:tab w:val="center" w:pos="6804"/>
        </w:tabs>
        <w:rPr>
          <w:sz w:val="24"/>
          <w:szCs w:val="24"/>
        </w:rPr>
      </w:pPr>
    </w:p>
    <w:p w:rsidR="00377BC1" w:rsidRPr="00A94CD4" w:rsidRDefault="00377BC1" w:rsidP="00415273">
      <w:pPr>
        <w:pStyle w:val="Listaszerbekezds"/>
        <w:numPr>
          <w:ilvl w:val="0"/>
          <w:numId w:val="2"/>
        </w:numPr>
        <w:tabs>
          <w:tab w:val="center" w:pos="6804"/>
        </w:tabs>
        <w:ind w:left="426"/>
        <w:rPr>
          <w:sz w:val="24"/>
          <w:szCs w:val="24"/>
        </w:rPr>
      </w:pPr>
      <w:r w:rsidRPr="00A94CD4">
        <w:rPr>
          <w:sz w:val="24"/>
          <w:szCs w:val="24"/>
        </w:rPr>
        <w:t>tudomásul veszem, hogy lejárt esedékességű, meg nem fizetett köztartozás esetén – az államháztartásról szóló 2011. évi CXCV. törvény 51. § (2) bekezdés értelmében – a Kincstár a támogatás folyósítását a köztartozás megfizetéséig visszatartja, és az állami adóhatóság megfelelő bevételi számláján a visszatartott összeget jóváírja, kivéve</w:t>
      </w:r>
      <w:r w:rsidR="003313E5" w:rsidRPr="00A94CD4">
        <w:rPr>
          <w:sz w:val="24"/>
          <w:szCs w:val="24"/>
        </w:rPr>
        <w:t>,</w:t>
      </w:r>
      <w:r w:rsidRPr="00A94CD4">
        <w:rPr>
          <w:sz w:val="24"/>
          <w:szCs w:val="24"/>
        </w:rPr>
        <w:t xml:space="preserve"> ha jogszabály másként rendelkezik, továbbá</w:t>
      </w:r>
    </w:p>
    <w:p w:rsidR="00C46184" w:rsidRPr="00A94CD4" w:rsidRDefault="005B6FE0" w:rsidP="00415273">
      <w:pPr>
        <w:pStyle w:val="Listaszerbekezds"/>
        <w:numPr>
          <w:ilvl w:val="0"/>
          <w:numId w:val="2"/>
        </w:numPr>
        <w:tabs>
          <w:tab w:val="center" w:pos="6804"/>
        </w:tabs>
        <w:ind w:left="426"/>
        <w:rPr>
          <w:sz w:val="24"/>
          <w:szCs w:val="24"/>
        </w:rPr>
      </w:pPr>
      <w:r w:rsidRPr="00A94CD4">
        <w:rPr>
          <w:sz w:val="24"/>
          <w:szCs w:val="24"/>
        </w:rPr>
        <w:t xml:space="preserve"> a fentiek szerint visszatartott támogatással a</w:t>
      </w:r>
      <w:r w:rsidR="00E22BE4" w:rsidRPr="00A94CD4">
        <w:rPr>
          <w:sz w:val="24"/>
          <w:szCs w:val="24"/>
        </w:rPr>
        <w:t xml:space="preserve"> hatályos </w:t>
      </w:r>
      <w:r w:rsidRPr="00A94CD4">
        <w:rPr>
          <w:sz w:val="24"/>
          <w:szCs w:val="24"/>
        </w:rPr>
        <w:t>támogatási szerződés</w:t>
      </w:r>
      <w:r w:rsidR="00B55F92">
        <w:rPr>
          <w:sz w:val="24"/>
          <w:szCs w:val="24"/>
        </w:rPr>
        <w:t>ben foglaltaknak</w:t>
      </w:r>
      <w:r w:rsidRPr="00A94CD4">
        <w:rPr>
          <w:sz w:val="24"/>
          <w:szCs w:val="24"/>
        </w:rPr>
        <w:t xml:space="preserve"> megfelelően elszámolok</w:t>
      </w:r>
      <w:r w:rsidR="00C46184" w:rsidRPr="00A94CD4">
        <w:rPr>
          <w:sz w:val="24"/>
          <w:szCs w:val="24"/>
        </w:rPr>
        <w:t>.</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377BC1" w:rsidRPr="00A94CD4" w:rsidRDefault="00377BC1" w:rsidP="00C46184">
      <w:pPr>
        <w:tabs>
          <w:tab w:val="center" w:pos="6804"/>
        </w:tabs>
        <w:rPr>
          <w:sz w:val="24"/>
          <w:szCs w:val="24"/>
        </w:rPr>
      </w:pPr>
    </w:p>
    <w:p w:rsidR="00C46184" w:rsidRPr="00A94CD4" w:rsidRDefault="00377BC1" w:rsidP="00C46184">
      <w:pPr>
        <w:tabs>
          <w:tab w:val="center" w:pos="6804"/>
        </w:tabs>
        <w:ind w:left="4248"/>
        <w:rPr>
          <w:sz w:val="24"/>
          <w:szCs w:val="24"/>
        </w:rPr>
      </w:pPr>
      <w:r w:rsidRPr="00A94CD4">
        <w:rPr>
          <w:sz w:val="24"/>
          <w:szCs w:val="24"/>
        </w:rPr>
        <w:tab/>
      </w:r>
      <w:r w:rsidR="00C46184" w:rsidRPr="00A94CD4">
        <w:rPr>
          <w:sz w:val="24"/>
          <w:szCs w:val="24"/>
        </w:rPr>
        <w:t>…………………………..</w:t>
      </w:r>
    </w:p>
    <w:p w:rsidR="00C46184" w:rsidRPr="00A94CD4" w:rsidRDefault="00377BC1" w:rsidP="00C46184">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C46184" w:rsidRPr="00A94CD4">
        <w:rPr>
          <w:sz w:val="24"/>
          <w:szCs w:val="24"/>
        </w:rPr>
        <w:t>cégszerű aláírás</w:t>
      </w:r>
    </w:p>
    <w:p w:rsidR="00C46184" w:rsidRPr="00A94CD4" w:rsidRDefault="00C46184" w:rsidP="00C629DD">
      <w:pPr>
        <w:tabs>
          <w:tab w:val="center" w:pos="6804"/>
        </w:tabs>
        <w:rPr>
          <w:sz w:val="24"/>
          <w:szCs w:val="24"/>
        </w:rPr>
      </w:pPr>
    </w:p>
    <w:p w:rsidR="005B6FE0" w:rsidRPr="00A94CD4" w:rsidRDefault="005B6FE0" w:rsidP="00C629DD">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C629DD">
      <w:pPr>
        <w:tabs>
          <w:tab w:val="center" w:pos="6804"/>
        </w:tabs>
        <w:rPr>
          <w:sz w:val="24"/>
          <w:szCs w:val="24"/>
        </w:rPr>
      </w:pPr>
      <w:r w:rsidRPr="00A94CD4">
        <w:rPr>
          <w:sz w:val="24"/>
          <w:szCs w:val="24"/>
        </w:rPr>
        <w:lastRenderedPageBreak/>
        <w:t>7. sz. melléklet</w:t>
      </w:r>
    </w:p>
    <w:p w:rsidR="005B6FE0" w:rsidRPr="00A94CD4" w:rsidRDefault="005B6FE0" w:rsidP="00C629DD">
      <w:pPr>
        <w:tabs>
          <w:tab w:val="center" w:pos="6804"/>
        </w:tabs>
        <w:rPr>
          <w:sz w:val="24"/>
          <w:szCs w:val="24"/>
        </w:rPr>
      </w:pPr>
    </w:p>
    <w:p w:rsidR="005B6FE0" w:rsidRPr="00A94CD4" w:rsidRDefault="00C46184" w:rsidP="005B6FE0">
      <w:pPr>
        <w:tabs>
          <w:tab w:val="center" w:pos="6804"/>
        </w:tabs>
        <w:jc w:val="center"/>
        <w:rPr>
          <w:b/>
          <w:sz w:val="24"/>
          <w:szCs w:val="24"/>
        </w:rPr>
      </w:pPr>
      <w:r w:rsidRPr="00A94CD4">
        <w:rPr>
          <w:sz w:val="24"/>
          <w:szCs w:val="24"/>
        </w:rPr>
        <w:t xml:space="preserve"> </w:t>
      </w:r>
      <w:r w:rsidR="005B6FE0" w:rsidRPr="00A94CD4">
        <w:rPr>
          <w:b/>
          <w:sz w:val="24"/>
          <w:szCs w:val="24"/>
        </w:rPr>
        <w:t>Nyilatkozat ellenőrzéshez történő hozzájárulásról</w:t>
      </w:r>
    </w:p>
    <w:p w:rsidR="005B6FE0" w:rsidRPr="00A94CD4" w:rsidRDefault="005B6FE0" w:rsidP="005B6FE0">
      <w:pPr>
        <w:tabs>
          <w:tab w:val="center" w:pos="6804"/>
        </w:tabs>
        <w:rPr>
          <w:sz w:val="24"/>
          <w:szCs w:val="24"/>
        </w:rPr>
      </w:pPr>
    </w:p>
    <w:p w:rsidR="005B6FE0" w:rsidRPr="00A94CD4" w:rsidRDefault="00B55F92" w:rsidP="005B6FE0">
      <w:pPr>
        <w:tabs>
          <w:tab w:val="center" w:pos="6804"/>
        </w:tabs>
        <w:jc w:val="center"/>
        <w:rPr>
          <w:sz w:val="24"/>
          <w:szCs w:val="24"/>
        </w:rPr>
      </w:pPr>
      <w:r>
        <w:rPr>
          <w:sz w:val="24"/>
          <w:szCs w:val="24"/>
        </w:rPr>
        <w:t>Halgazdálkodási tárgyú könyvkiadás támogatásához 2018.</w:t>
      </w:r>
      <w:r w:rsidR="005B6FE0" w:rsidRPr="00A94CD4">
        <w:rPr>
          <w:sz w:val="24"/>
          <w:szCs w:val="24"/>
        </w:rPr>
        <w:t xml:space="preserve"> pályázati eljárásban</w:t>
      </w:r>
    </w:p>
    <w:p w:rsidR="00C46184" w:rsidRPr="00A94CD4" w:rsidRDefault="00C46184" w:rsidP="00C629DD">
      <w:pPr>
        <w:tabs>
          <w:tab w:val="center" w:pos="6804"/>
        </w:tabs>
        <w:rPr>
          <w:sz w:val="24"/>
          <w:szCs w:val="24"/>
        </w:rPr>
      </w:pPr>
    </w:p>
    <w:p w:rsidR="005B6FE0" w:rsidRPr="00A94CD4" w:rsidRDefault="005B6FE0" w:rsidP="00C629DD">
      <w:pPr>
        <w:tabs>
          <w:tab w:val="center" w:pos="6804"/>
        </w:tabs>
        <w:rPr>
          <w:sz w:val="24"/>
          <w:szCs w:val="24"/>
        </w:rPr>
      </w:pPr>
    </w:p>
    <w:p w:rsidR="00EE3732" w:rsidRPr="00A94CD4" w:rsidRDefault="005B6FE0" w:rsidP="00EE3732">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E3732" w:rsidRPr="00A94CD4">
        <w:rPr>
          <w:sz w:val="24"/>
          <w:szCs w:val="24"/>
        </w:rPr>
        <w:t>ezennel a következőképpen</w:t>
      </w:r>
    </w:p>
    <w:p w:rsidR="00EE3732" w:rsidRPr="00A94CD4" w:rsidRDefault="00EE3732" w:rsidP="00EE3732">
      <w:pPr>
        <w:tabs>
          <w:tab w:val="center" w:pos="6804"/>
        </w:tabs>
        <w:rPr>
          <w:sz w:val="24"/>
          <w:szCs w:val="24"/>
        </w:rPr>
      </w:pPr>
    </w:p>
    <w:p w:rsidR="00EE3732" w:rsidRPr="00A94CD4" w:rsidRDefault="00EE3732" w:rsidP="00EE3732">
      <w:pPr>
        <w:tabs>
          <w:tab w:val="center" w:pos="6804"/>
        </w:tabs>
        <w:jc w:val="center"/>
        <w:rPr>
          <w:b/>
          <w:sz w:val="24"/>
          <w:szCs w:val="24"/>
        </w:rPr>
      </w:pPr>
      <w:proofErr w:type="gramStart"/>
      <w:r w:rsidRPr="00A94CD4">
        <w:rPr>
          <w:b/>
          <w:sz w:val="24"/>
          <w:szCs w:val="24"/>
        </w:rPr>
        <w:t>nyilatkozom</w:t>
      </w:r>
      <w:proofErr w:type="gramEnd"/>
      <w:r w:rsidRPr="00A94CD4">
        <w:rPr>
          <w:b/>
          <w:sz w:val="24"/>
          <w:szCs w:val="24"/>
        </w:rPr>
        <w:t>:</w:t>
      </w:r>
    </w:p>
    <w:p w:rsidR="00EE3732" w:rsidRPr="00A94CD4" w:rsidRDefault="00EE3732" w:rsidP="00EE3732">
      <w:pPr>
        <w:tabs>
          <w:tab w:val="center" w:pos="6804"/>
        </w:tabs>
        <w:jc w:val="center"/>
        <w:rPr>
          <w:b/>
          <w:sz w:val="24"/>
          <w:szCs w:val="24"/>
        </w:rPr>
      </w:pPr>
    </w:p>
    <w:p w:rsidR="005B6FE0" w:rsidRPr="00A94CD4" w:rsidRDefault="005B6FE0" w:rsidP="00DD1C6A">
      <w:pPr>
        <w:pStyle w:val="Listaszerbekezds"/>
        <w:numPr>
          <w:ilvl w:val="0"/>
          <w:numId w:val="2"/>
        </w:numPr>
        <w:tabs>
          <w:tab w:val="center" w:pos="6804"/>
        </w:tabs>
        <w:ind w:left="284"/>
        <w:rPr>
          <w:sz w:val="24"/>
          <w:szCs w:val="24"/>
        </w:rPr>
      </w:pPr>
      <w:r w:rsidRPr="00A94CD4">
        <w:rPr>
          <w:sz w:val="24"/>
          <w:szCs w:val="24"/>
        </w:rPr>
        <w:t>mint pályázó hozzájárulok a támogatási igény szabályszerűségének és a költségvetési támogatás rendeltetésszerű felhasználásának a támogató vagy annak megbízottja, valamint jogszabályban meghatározott szervek által történő ellenőrzéséhez.</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EE3732" w:rsidRPr="00A94CD4" w:rsidRDefault="00EE3732" w:rsidP="005B6FE0">
      <w:pPr>
        <w:tabs>
          <w:tab w:val="center" w:pos="6804"/>
        </w:tabs>
        <w:rPr>
          <w:sz w:val="24"/>
          <w:szCs w:val="24"/>
        </w:rPr>
      </w:pPr>
    </w:p>
    <w:p w:rsidR="00EE3732" w:rsidRPr="00A94CD4" w:rsidRDefault="00EE3732" w:rsidP="005B6FE0">
      <w:pPr>
        <w:tabs>
          <w:tab w:val="center" w:pos="6804"/>
        </w:tabs>
        <w:rPr>
          <w:sz w:val="24"/>
          <w:szCs w:val="24"/>
        </w:rPr>
      </w:pPr>
    </w:p>
    <w:p w:rsidR="005B6FE0" w:rsidRPr="00A94CD4" w:rsidRDefault="00EE3732" w:rsidP="005B6FE0">
      <w:pPr>
        <w:tabs>
          <w:tab w:val="center" w:pos="6804"/>
        </w:tabs>
        <w:ind w:left="4248"/>
        <w:rPr>
          <w:sz w:val="24"/>
          <w:szCs w:val="24"/>
        </w:rPr>
      </w:pPr>
      <w:r w:rsidRPr="00A94CD4">
        <w:rPr>
          <w:sz w:val="24"/>
          <w:szCs w:val="24"/>
        </w:rPr>
        <w:tab/>
      </w:r>
      <w:r w:rsidR="005B6FE0" w:rsidRPr="00A94CD4">
        <w:rPr>
          <w:sz w:val="24"/>
          <w:szCs w:val="24"/>
        </w:rPr>
        <w:t>…………………………..</w:t>
      </w:r>
    </w:p>
    <w:p w:rsidR="005B6FE0" w:rsidRPr="00A94CD4" w:rsidRDefault="00EE3732" w:rsidP="005B6FE0">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C629DD">
      <w:pPr>
        <w:tabs>
          <w:tab w:val="center" w:pos="6804"/>
        </w:tabs>
        <w:rPr>
          <w:sz w:val="24"/>
          <w:szCs w:val="24"/>
        </w:rPr>
      </w:pPr>
      <w:proofErr w:type="gramStart"/>
      <w:r w:rsidRPr="00A94CD4">
        <w:rPr>
          <w:sz w:val="24"/>
          <w:szCs w:val="24"/>
        </w:rPr>
        <w:lastRenderedPageBreak/>
        <w:t>8 .</w:t>
      </w:r>
      <w:proofErr w:type="gramEnd"/>
      <w:r w:rsidR="00B031A2" w:rsidRPr="00A94CD4">
        <w:rPr>
          <w:sz w:val="24"/>
          <w:szCs w:val="24"/>
        </w:rPr>
        <w:t xml:space="preserve"> </w:t>
      </w:r>
      <w:r w:rsidRPr="00A94CD4">
        <w:rPr>
          <w:sz w:val="24"/>
          <w:szCs w:val="24"/>
        </w:rPr>
        <w:t>sz. melléklet</w:t>
      </w:r>
    </w:p>
    <w:p w:rsidR="005B6FE0" w:rsidRPr="00A94CD4" w:rsidRDefault="005B6FE0" w:rsidP="00C629DD">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Áfa nyilatkozat</w:t>
      </w:r>
    </w:p>
    <w:p w:rsidR="005B6FE0" w:rsidRPr="00A94CD4" w:rsidRDefault="005B6FE0" w:rsidP="005B6FE0">
      <w:pPr>
        <w:tabs>
          <w:tab w:val="center" w:pos="6804"/>
        </w:tabs>
        <w:rPr>
          <w:sz w:val="24"/>
          <w:szCs w:val="24"/>
        </w:rPr>
      </w:pPr>
    </w:p>
    <w:p w:rsidR="005B6FE0" w:rsidRPr="00A94CD4" w:rsidRDefault="00B55F92" w:rsidP="005B6FE0">
      <w:pPr>
        <w:tabs>
          <w:tab w:val="center" w:pos="6804"/>
        </w:tabs>
        <w:jc w:val="center"/>
        <w:rPr>
          <w:sz w:val="24"/>
          <w:szCs w:val="24"/>
        </w:rPr>
      </w:pPr>
      <w:r>
        <w:rPr>
          <w:sz w:val="24"/>
          <w:szCs w:val="24"/>
        </w:rPr>
        <w:t>Halgazdálkodási tárgyú könyvkiadás támogatásához 2018.</w:t>
      </w:r>
      <w:r w:rsidR="005B6FE0" w:rsidRPr="00A94CD4">
        <w:rPr>
          <w:sz w:val="24"/>
          <w:szCs w:val="24"/>
        </w:rPr>
        <w:t xml:space="preserve">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4931D2" w:rsidRPr="00A94CD4" w:rsidRDefault="005B6FE0" w:rsidP="004931D2">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4931D2" w:rsidRPr="00A94CD4">
        <w:rPr>
          <w:sz w:val="24"/>
          <w:szCs w:val="24"/>
        </w:rPr>
        <w:t>ezennel a következőképpen</w:t>
      </w:r>
    </w:p>
    <w:p w:rsidR="004931D2" w:rsidRPr="00A94CD4" w:rsidRDefault="004931D2" w:rsidP="004931D2">
      <w:pPr>
        <w:tabs>
          <w:tab w:val="center" w:pos="6804"/>
        </w:tabs>
        <w:rPr>
          <w:sz w:val="24"/>
          <w:szCs w:val="24"/>
        </w:rPr>
      </w:pPr>
    </w:p>
    <w:p w:rsidR="004931D2" w:rsidRPr="00A94CD4" w:rsidRDefault="004931D2" w:rsidP="004931D2">
      <w:pPr>
        <w:tabs>
          <w:tab w:val="center" w:pos="6804"/>
        </w:tabs>
        <w:jc w:val="center"/>
        <w:rPr>
          <w:b/>
          <w:sz w:val="24"/>
          <w:szCs w:val="24"/>
        </w:rPr>
      </w:pPr>
      <w:proofErr w:type="gramStart"/>
      <w:r w:rsidRPr="00A94CD4">
        <w:rPr>
          <w:b/>
          <w:sz w:val="24"/>
          <w:szCs w:val="24"/>
        </w:rPr>
        <w:t>nyilatkozom</w:t>
      </w:r>
      <w:proofErr w:type="gramEnd"/>
      <w:r w:rsidRPr="00A94CD4">
        <w:rPr>
          <w:b/>
          <w:sz w:val="24"/>
          <w:szCs w:val="24"/>
        </w:rPr>
        <w:t>:</w:t>
      </w:r>
    </w:p>
    <w:p w:rsidR="004931D2" w:rsidRPr="00A94CD4" w:rsidRDefault="004931D2" w:rsidP="005B6FE0">
      <w:pPr>
        <w:tabs>
          <w:tab w:val="center" w:pos="6804"/>
        </w:tabs>
        <w:rPr>
          <w:sz w:val="24"/>
          <w:szCs w:val="24"/>
        </w:rPr>
      </w:pPr>
    </w:p>
    <w:p w:rsidR="004931D2" w:rsidRPr="00A94CD4" w:rsidRDefault="005B6FE0" w:rsidP="005B6FE0">
      <w:pPr>
        <w:tabs>
          <w:tab w:val="center" w:pos="6804"/>
        </w:tabs>
        <w:rPr>
          <w:sz w:val="24"/>
          <w:szCs w:val="24"/>
        </w:rPr>
      </w:pPr>
      <w:proofErr w:type="gramStart"/>
      <w:r w:rsidRPr="00A94CD4">
        <w:rPr>
          <w:sz w:val="24"/>
          <w:szCs w:val="24"/>
        </w:rPr>
        <w:t>a</w:t>
      </w:r>
      <w:proofErr w:type="gramEnd"/>
      <w:r w:rsidRPr="00A94CD4">
        <w:rPr>
          <w:sz w:val="24"/>
          <w:szCs w:val="24"/>
        </w:rPr>
        <w:t xml:space="preserve"> támogatás összegét </w:t>
      </w:r>
      <w:r w:rsidR="004931D2" w:rsidRPr="00A94CD4">
        <w:rPr>
          <w:sz w:val="24"/>
          <w:szCs w:val="24"/>
        </w:rPr>
        <w:t>***.</w:t>
      </w:r>
    </w:p>
    <w:p w:rsidR="004931D2" w:rsidRPr="00A94CD4" w:rsidRDefault="004931D2" w:rsidP="005B6FE0">
      <w:pPr>
        <w:tabs>
          <w:tab w:val="center" w:pos="6804"/>
        </w:tabs>
        <w:rPr>
          <w:sz w:val="24"/>
          <w:szCs w:val="24"/>
        </w:rPr>
      </w:pPr>
    </w:p>
    <w:p w:rsidR="004931D2" w:rsidRPr="00A94CD4" w:rsidRDefault="005B6FE0" w:rsidP="00415273">
      <w:pPr>
        <w:pStyle w:val="Listaszerbekezds"/>
        <w:numPr>
          <w:ilvl w:val="0"/>
          <w:numId w:val="2"/>
        </w:numPr>
        <w:tabs>
          <w:tab w:val="center" w:pos="6804"/>
        </w:tabs>
        <w:ind w:left="426"/>
        <w:rPr>
          <w:sz w:val="24"/>
          <w:szCs w:val="24"/>
        </w:rPr>
      </w:pPr>
      <w:r w:rsidRPr="00A94CD4">
        <w:rPr>
          <w:sz w:val="24"/>
          <w:szCs w:val="24"/>
        </w:rPr>
        <w:t xml:space="preserve">bruttó (elszámoláshoz benyújtandó számlák áfa tartalmával együtt) </w:t>
      </w:r>
    </w:p>
    <w:p w:rsidR="004931D2" w:rsidRPr="00A94CD4" w:rsidRDefault="004931D2" w:rsidP="00415273">
      <w:pPr>
        <w:pStyle w:val="Listaszerbekezds"/>
        <w:tabs>
          <w:tab w:val="center" w:pos="6804"/>
        </w:tabs>
        <w:ind w:left="426"/>
        <w:rPr>
          <w:sz w:val="24"/>
          <w:szCs w:val="24"/>
        </w:rPr>
      </w:pPr>
    </w:p>
    <w:p w:rsidR="004931D2" w:rsidRPr="00A94CD4" w:rsidRDefault="004931D2" w:rsidP="00415273">
      <w:pPr>
        <w:pStyle w:val="Listaszerbekezds"/>
        <w:tabs>
          <w:tab w:val="center" w:pos="6804"/>
        </w:tabs>
        <w:ind w:left="426"/>
        <w:rPr>
          <w:sz w:val="24"/>
          <w:szCs w:val="24"/>
        </w:rPr>
      </w:pPr>
    </w:p>
    <w:p w:rsidR="004931D2" w:rsidRPr="00A94CD4" w:rsidRDefault="004931D2" w:rsidP="00415273">
      <w:pPr>
        <w:pStyle w:val="Listaszerbekezds"/>
        <w:numPr>
          <w:ilvl w:val="0"/>
          <w:numId w:val="2"/>
        </w:numPr>
        <w:tabs>
          <w:tab w:val="center" w:pos="6804"/>
        </w:tabs>
        <w:ind w:left="426"/>
        <w:rPr>
          <w:sz w:val="24"/>
          <w:szCs w:val="24"/>
        </w:rPr>
      </w:pPr>
      <w:r w:rsidRPr="00A94CD4">
        <w:rPr>
          <w:sz w:val="24"/>
          <w:szCs w:val="24"/>
        </w:rPr>
        <w:t>nettó</w:t>
      </w:r>
    </w:p>
    <w:p w:rsidR="004931D2" w:rsidRPr="00A94CD4" w:rsidRDefault="004931D2" w:rsidP="005B6FE0">
      <w:pPr>
        <w:tabs>
          <w:tab w:val="center" w:pos="6804"/>
        </w:tabs>
        <w:rPr>
          <w:sz w:val="24"/>
          <w:szCs w:val="24"/>
        </w:rPr>
      </w:pPr>
    </w:p>
    <w:p w:rsidR="004931D2" w:rsidRPr="00A94CD4" w:rsidRDefault="004931D2" w:rsidP="005B6FE0">
      <w:pPr>
        <w:tabs>
          <w:tab w:val="center" w:pos="6804"/>
        </w:tabs>
        <w:rPr>
          <w:sz w:val="24"/>
          <w:szCs w:val="24"/>
        </w:rPr>
      </w:pPr>
      <w:r w:rsidRPr="00A94CD4">
        <w:rPr>
          <w:sz w:val="24"/>
          <w:szCs w:val="24"/>
        </w:rPr>
        <w:t xml:space="preserve"> </w:t>
      </w:r>
    </w:p>
    <w:p w:rsidR="003313E5" w:rsidRPr="00A94CD4" w:rsidRDefault="005B6FE0" w:rsidP="005B6FE0">
      <w:pPr>
        <w:tabs>
          <w:tab w:val="center" w:pos="6804"/>
        </w:tabs>
        <w:rPr>
          <w:sz w:val="24"/>
          <w:szCs w:val="24"/>
        </w:rPr>
      </w:pPr>
      <w:proofErr w:type="gramStart"/>
      <w:r w:rsidRPr="00A94CD4">
        <w:rPr>
          <w:sz w:val="24"/>
          <w:szCs w:val="24"/>
        </w:rPr>
        <w:t>módon</w:t>
      </w:r>
      <w:proofErr w:type="gramEnd"/>
      <w:r w:rsidRPr="00A94CD4">
        <w:rPr>
          <w:sz w:val="24"/>
          <w:szCs w:val="24"/>
        </w:rPr>
        <w:t xml:space="preserve"> számolom el</w:t>
      </w:r>
      <w:r w:rsidR="00770597" w:rsidRPr="00A94CD4">
        <w:rPr>
          <w:sz w:val="24"/>
          <w:szCs w:val="24"/>
        </w:rPr>
        <w:t>.</w:t>
      </w:r>
    </w:p>
    <w:p w:rsidR="003313E5" w:rsidRPr="00A94CD4" w:rsidRDefault="003313E5" w:rsidP="005B6FE0">
      <w:pPr>
        <w:tabs>
          <w:tab w:val="center" w:pos="6804"/>
        </w:tabs>
        <w:rPr>
          <w:sz w:val="24"/>
          <w:szCs w:val="24"/>
        </w:rPr>
      </w:pPr>
    </w:p>
    <w:p w:rsidR="005B6FE0" w:rsidRPr="00A94CD4" w:rsidRDefault="003313E5" w:rsidP="005B6FE0">
      <w:pPr>
        <w:tabs>
          <w:tab w:val="center" w:pos="6804"/>
        </w:tabs>
        <w:rPr>
          <w:sz w:val="24"/>
          <w:szCs w:val="24"/>
        </w:rPr>
      </w:pPr>
      <w:r w:rsidRPr="00A94CD4">
        <w:rPr>
          <w:sz w:val="24"/>
          <w:szCs w:val="24"/>
        </w:rPr>
        <w:t>Nyilatkozom arról továbbá, hogy a támogatás terhére bruttó összeggel elszámolt számlák Áfa tartalmát a későbbiekben sem igénylem vissza.</w:t>
      </w:r>
      <w:r w:rsidR="005B6FE0" w:rsidRPr="00A94CD4">
        <w:rPr>
          <w:sz w:val="24"/>
          <w:szCs w:val="24"/>
        </w:rPr>
        <w:t xml:space="preserve"> </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5B6FE0" w:rsidP="005B6FE0">
      <w:pPr>
        <w:tabs>
          <w:tab w:val="center" w:pos="6804"/>
        </w:tabs>
        <w:ind w:left="4248"/>
        <w:rPr>
          <w:sz w:val="24"/>
          <w:szCs w:val="24"/>
        </w:rPr>
      </w:pPr>
      <w:r w:rsidRPr="00A94CD4">
        <w:rPr>
          <w:sz w:val="24"/>
          <w:szCs w:val="24"/>
        </w:rPr>
        <w:t>…………………………..</w:t>
      </w:r>
    </w:p>
    <w:p w:rsidR="005B6FE0" w:rsidRPr="00A94CD4" w:rsidRDefault="00751AE1" w:rsidP="005B6FE0">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C629DD">
      <w:pPr>
        <w:tabs>
          <w:tab w:val="center" w:pos="6804"/>
        </w:tabs>
        <w:rPr>
          <w:sz w:val="24"/>
          <w:szCs w:val="24"/>
        </w:rPr>
      </w:pPr>
    </w:p>
    <w:p w:rsidR="004931D2" w:rsidRPr="00A94CD4" w:rsidRDefault="004931D2" w:rsidP="00C629DD">
      <w:pPr>
        <w:tabs>
          <w:tab w:val="center" w:pos="6804"/>
        </w:tabs>
        <w:rPr>
          <w:sz w:val="24"/>
          <w:szCs w:val="24"/>
        </w:rPr>
      </w:pPr>
    </w:p>
    <w:p w:rsidR="005B6FE0" w:rsidRPr="00A94CD4" w:rsidRDefault="005B6FE0" w:rsidP="00C629DD">
      <w:pPr>
        <w:tabs>
          <w:tab w:val="center" w:pos="6804"/>
        </w:tabs>
        <w:rPr>
          <w:sz w:val="24"/>
          <w:szCs w:val="24"/>
        </w:rPr>
      </w:pPr>
      <w:r w:rsidRPr="00A94CD4">
        <w:rPr>
          <w:sz w:val="24"/>
          <w:szCs w:val="24"/>
        </w:rPr>
        <w:t xml:space="preserve">*** </w:t>
      </w:r>
      <w:r w:rsidR="004931D2" w:rsidRPr="00A94CD4">
        <w:rPr>
          <w:sz w:val="24"/>
          <w:szCs w:val="24"/>
        </w:rPr>
        <w:t>a megfelelőt kérjük aláhúzni</w:t>
      </w: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5B6FE0">
      <w:pPr>
        <w:tabs>
          <w:tab w:val="center" w:pos="6804"/>
        </w:tabs>
        <w:rPr>
          <w:sz w:val="24"/>
          <w:szCs w:val="24"/>
        </w:rPr>
      </w:pPr>
      <w:r w:rsidRPr="00A94CD4">
        <w:rPr>
          <w:sz w:val="24"/>
          <w:szCs w:val="24"/>
        </w:rPr>
        <w:lastRenderedPageBreak/>
        <w:t>9. sz. melléklet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 xml:space="preserve">Az elmúlt három évben a pályázó által kiadott </w:t>
      </w:r>
      <w:r w:rsidR="00D116FF" w:rsidRPr="00A94CD4">
        <w:rPr>
          <w:b/>
          <w:sz w:val="24"/>
          <w:szCs w:val="24"/>
        </w:rPr>
        <w:t xml:space="preserve">legfontosabb </w:t>
      </w:r>
      <w:r w:rsidRPr="00A94CD4">
        <w:rPr>
          <w:b/>
          <w:sz w:val="24"/>
          <w:szCs w:val="24"/>
        </w:rPr>
        <w:t>művek bibliográfiája</w:t>
      </w:r>
    </w:p>
    <w:p w:rsidR="005B6FE0" w:rsidRPr="00A94CD4" w:rsidRDefault="005B6FE0" w:rsidP="005B6FE0">
      <w:pPr>
        <w:tabs>
          <w:tab w:val="center" w:pos="6804"/>
        </w:tabs>
        <w:rPr>
          <w:sz w:val="24"/>
          <w:szCs w:val="24"/>
        </w:rPr>
      </w:pPr>
    </w:p>
    <w:p w:rsidR="005B6FE0" w:rsidRPr="00A94CD4" w:rsidRDefault="00B55F92" w:rsidP="005B6FE0">
      <w:pPr>
        <w:tabs>
          <w:tab w:val="center" w:pos="6804"/>
        </w:tabs>
        <w:jc w:val="center"/>
        <w:rPr>
          <w:sz w:val="24"/>
          <w:szCs w:val="24"/>
        </w:rPr>
      </w:pPr>
      <w:r>
        <w:rPr>
          <w:sz w:val="24"/>
          <w:szCs w:val="24"/>
        </w:rPr>
        <w:t>Halgazdálkodási tárgyú könyvkiadás támogatásához 2018.</w:t>
      </w:r>
      <w:r w:rsidR="005B6FE0" w:rsidRPr="00A94CD4">
        <w:rPr>
          <w:sz w:val="24"/>
          <w:szCs w:val="24"/>
        </w:rPr>
        <w:t xml:space="preserve">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tbl>
      <w:tblPr>
        <w:tblStyle w:val="Rcsostblzat"/>
        <w:tblW w:w="0" w:type="auto"/>
        <w:tblLook w:val="04A0" w:firstRow="1" w:lastRow="0" w:firstColumn="1" w:lastColumn="0" w:noHBand="0" w:noVBand="1"/>
      </w:tblPr>
      <w:tblGrid>
        <w:gridCol w:w="3070"/>
        <w:gridCol w:w="3070"/>
        <w:gridCol w:w="3070"/>
      </w:tblGrid>
      <w:tr w:rsidR="005B6FE0" w:rsidRPr="00A94CD4" w:rsidTr="005B6FE0">
        <w:tc>
          <w:tcPr>
            <w:tcW w:w="3070" w:type="dxa"/>
            <w:vAlign w:val="center"/>
          </w:tcPr>
          <w:p w:rsidR="005B6FE0" w:rsidRPr="00A94CD4" w:rsidRDefault="005B6FE0" w:rsidP="005B6FE0">
            <w:pPr>
              <w:tabs>
                <w:tab w:val="center" w:pos="6804"/>
              </w:tabs>
              <w:jc w:val="center"/>
              <w:rPr>
                <w:b/>
                <w:sz w:val="24"/>
                <w:szCs w:val="24"/>
              </w:rPr>
            </w:pPr>
            <w:r w:rsidRPr="00A94CD4">
              <w:rPr>
                <w:b/>
                <w:sz w:val="24"/>
                <w:szCs w:val="24"/>
              </w:rPr>
              <w:t xml:space="preserve">Kiadvány </w:t>
            </w:r>
            <w:r w:rsidR="003313E5" w:rsidRPr="00A94CD4">
              <w:rPr>
                <w:b/>
                <w:sz w:val="24"/>
                <w:szCs w:val="24"/>
              </w:rPr>
              <w:t xml:space="preserve">szerzője és </w:t>
            </w:r>
            <w:r w:rsidRPr="00A94CD4">
              <w:rPr>
                <w:b/>
                <w:sz w:val="24"/>
                <w:szCs w:val="24"/>
              </w:rPr>
              <w:t xml:space="preserve">címe </w:t>
            </w:r>
          </w:p>
          <w:p w:rsidR="005B6FE0" w:rsidRPr="00A94CD4" w:rsidRDefault="005B6FE0" w:rsidP="005B6FE0">
            <w:pPr>
              <w:tabs>
                <w:tab w:val="center" w:pos="6804"/>
              </w:tabs>
              <w:jc w:val="center"/>
              <w:rPr>
                <w:b/>
                <w:sz w:val="24"/>
                <w:szCs w:val="24"/>
              </w:rPr>
            </w:pPr>
            <w:r w:rsidRPr="00A94CD4">
              <w:rPr>
                <w:b/>
                <w:sz w:val="24"/>
                <w:szCs w:val="24"/>
              </w:rPr>
              <w:t>(megjelenés éve)</w:t>
            </w:r>
          </w:p>
        </w:tc>
        <w:tc>
          <w:tcPr>
            <w:tcW w:w="3070" w:type="dxa"/>
            <w:vAlign w:val="center"/>
          </w:tcPr>
          <w:p w:rsidR="005B6FE0" w:rsidRPr="00A94CD4" w:rsidRDefault="005B6FE0" w:rsidP="005B6FE0">
            <w:pPr>
              <w:tabs>
                <w:tab w:val="center" w:pos="6804"/>
              </w:tabs>
              <w:jc w:val="center"/>
              <w:rPr>
                <w:b/>
                <w:sz w:val="24"/>
                <w:szCs w:val="24"/>
              </w:rPr>
            </w:pPr>
            <w:r w:rsidRPr="00A94CD4">
              <w:rPr>
                <w:b/>
                <w:sz w:val="24"/>
                <w:szCs w:val="24"/>
              </w:rPr>
              <w:t>Terjedelme</w:t>
            </w:r>
          </w:p>
          <w:p w:rsidR="005B6FE0" w:rsidRPr="00A94CD4" w:rsidRDefault="005B6FE0" w:rsidP="005B6FE0">
            <w:pPr>
              <w:tabs>
                <w:tab w:val="center" w:pos="6804"/>
              </w:tabs>
              <w:jc w:val="center"/>
              <w:rPr>
                <w:b/>
                <w:sz w:val="24"/>
                <w:szCs w:val="24"/>
              </w:rPr>
            </w:pPr>
            <w:r w:rsidRPr="00A94CD4">
              <w:rPr>
                <w:b/>
                <w:sz w:val="24"/>
                <w:szCs w:val="24"/>
              </w:rPr>
              <w:t>(oldalszám)</w:t>
            </w:r>
          </w:p>
        </w:tc>
        <w:tc>
          <w:tcPr>
            <w:tcW w:w="3070" w:type="dxa"/>
            <w:vAlign w:val="center"/>
          </w:tcPr>
          <w:p w:rsidR="005B6FE0" w:rsidRPr="00A94CD4" w:rsidRDefault="005B6FE0" w:rsidP="005B6FE0">
            <w:pPr>
              <w:tabs>
                <w:tab w:val="center" w:pos="6804"/>
              </w:tabs>
              <w:jc w:val="center"/>
              <w:rPr>
                <w:b/>
                <w:sz w:val="24"/>
                <w:szCs w:val="24"/>
              </w:rPr>
            </w:pPr>
            <w:r w:rsidRPr="00A94CD4">
              <w:rPr>
                <w:b/>
                <w:sz w:val="24"/>
                <w:szCs w:val="24"/>
              </w:rPr>
              <w:t>Példányszáma</w:t>
            </w:r>
          </w:p>
          <w:p w:rsidR="005B6FE0" w:rsidRPr="00A94CD4" w:rsidRDefault="005B6FE0" w:rsidP="005B6FE0">
            <w:pPr>
              <w:tabs>
                <w:tab w:val="center" w:pos="6804"/>
              </w:tabs>
              <w:jc w:val="center"/>
              <w:rPr>
                <w:b/>
                <w:sz w:val="24"/>
                <w:szCs w:val="24"/>
              </w:rPr>
            </w:pPr>
            <w:r w:rsidRPr="00A94CD4">
              <w:rPr>
                <w:b/>
                <w:sz w:val="24"/>
                <w:szCs w:val="24"/>
              </w:rPr>
              <w:t>(db)</w:t>
            </w: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bl>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5B6FE0" w:rsidP="005B6FE0">
      <w:pPr>
        <w:tabs>
          <w:tab w:val="center" w:pos="6804"/>
        </w:tabs>
        <w:ind w:left="4248"/>
        <w:rPr>
          <w:sz w:val="24"/>
          <w:szCs w:val="24"/>
        </w:rPr>
      </w:pPr>
      <w:r w:rsidRPr="00A94CD4">
        <w:rPr>
          <w:sz w:val="24"/>
          <w:szCs w:val="24"/>
        </w:rPr>
        <w:t>…………………………..</w:t>
      </w:r>
    </w:p>
    <w:p w:rsidR="005B6FE0" w:rsidRPr="00A94CD4" w:rsidRDefault="00751AE1" w:rsidP="005B6FE0">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A táblázat igény szerint bővíthető, a felesleges sorok törölhetőek.</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5B6FE0">
      <w:pPr>
        <w:tabs>
          <w:tab w:val="center" w:pos="6804"/>
        </w:tabs>
        <w:rPr>
          <w:sz w:val="24"/>
          <w:szCs w:val="24"/>
        </w:rPr>
      </w:pPr>
      <w:r w:rsidRPr="00A94CD4">
        <w:rPr>
          <w:sz w:val="24"/>
          <w:szCs w:val="24"/>
        </w:rPr>
        <w:lastRenderedPageBreak/>
        <w:t>10. sz. melléklet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Nyilatkozat pályázat</w:t>
      </w:r>
      <w:r w:rsidR="00EF3359" w:rsidRPr="00A94CD4">
        <w:rPr>
          <w:b/>
          <w:sz w:val="24"/>
          <w:szCs w:val="24"/>
        </w:rPr>
        <w:t>i példány</w:t>
      </w:r>
      <w:r w:rsidRPr="00A94CD4">
        <w:rPr>
          <w:b/>
          <w:sz w:val="24"/>
          <w:szCs w:val="24"/>
        </w:rPr>
        <w:t xml:space="preserve"> másolatáról</w:t>
      </w:r>
    </w:p>
    <w:p w:rsidR="005B6FE0" w:rsidRPr="00A94CD4" w:rsidRDefault="005B6FE0" w:rsidP="005B6FE0">
      <w:pPr>
        <w:tabs>
          <w:tab w:val="center" w:pos="6804"/>
        </w:tabs>
        <w:rPr>
          <w:sz w:val="24"/>
          <w:szCs w:val="24"/>
        </w:rPr>
      </w:pPr>
    </w:p>
    <w:p w:rsidR="005B6FE0" w:rsidRPr="00A94CD4" w:rsidRDefault="00B55F92" w:rsidP="005B6FE0">
      <w:pPr>
        <w:tabs>
          <w:tab w:val="center" w:pos="6804"/>
        </w:tabs>
        <w:jc w:val="center"/>
        <w:rPr>
          <w:sz w:val="24"/>
          <w:szCs w:val="24"/>
        </w:rPr>
      </w:pPr>
      <w:r>
        <w:rPr>
          <w:sz w:val="24"/>
          <w:szCs w:val="24"/>
        </w:rPr>
        <w:t>Halgazdálkodási tárgyú könyvkiadás támogatásához 2018.</w:t>
      </w:r>
      <w:r w:rsidR="005B6FE0" w:rsidRPr="00A94CD4">
        <w:rPr>
          <w:sz w:val="24"/>
          <w:szCs w:val="24"/>
        </w:rPr>
        <w:t xml:space="preserve">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CD475A" w:rsidRPr="00A94CD4">
        <w:rPr>
          <w:sz w:val="24"/>
          <w:szCs w:val="24"/>
        </w:rPr>
        <w:t xml:space="preserve">ezennel kijelentem, hogy </w:t>
      </w:r>
      <w:r w:rsidR="00EF3359" w:rsidRPr="00A94CD4">
        <w:rPr>
          <w:sz w:val="24"/>
          <w:szCs w:val="24"/>
        </w:rPr>
        <w:t>a másolati és a CD-re vagy DVD-re írt pályázati példány az eredetivel mindenben</w:t>
      </w:r>
      <w:r w:rsidR="00CD475A" w:rsidRPr="00A94CD4">
        <w:rPr>
          <w:sz w:val="24"/>
          <w:szCs w:val="24"/>
        </w:rPr>
        <w:t xml:space="preserve"> megegyezik</w:t>
      </w:r>
      <w:r w:rsidR="00EF3359" w:rsidRPr="00A94CD4">
        <w:rPr>
          <w:sz w:val="24"/>
          <w:szCs w:val="24"/>
        </w:rPr>
        <w: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CD475A" w:rsidP="005B6FE0">
      <w:pPr>
        <w:tabs>
          <w:tab w:val="center" w:pos="6804"/>
        </w:tabs>
        <w:ind w:left="4248"/>
        <w:rPr>
          <w:sz w:val="24"/>
          <w:szCs w:val="24"/>
        </w:rPr>
      </w:pPr>
      <w:r w:rsidRPr="00A94CD4">
        <w:rPr>
          <w:sz w:val="24"/>
          <w:szCs w:val="24"/>
        </w:rPr>
        <w:tab/>
      </w:r>
      <w:r w:rsidR="005B6FE0" w:rsidRPr="00A94CD4">
        <w:rPr>
          <w:sz w:val="24"/>
          <w:szCs w:val="24"/>
        </w:rPr>
        <w:t>…………………………..</w:t>
      </w:r>
    </w:p>
    <w:p w:rsidR="005B6FE0" w:rsidRPr="00A94CD4" w:rsidRDefault="00CD475A" w:rsidP="00EF3359">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B6FE0" w:rsidRPr="00A94CD4">
        <w:rPr>
          <w:sz w:val="24"/>
          <w:szCs w:val="24"/>
        </w:rPr>
        <w:t>cégszerű aláírás</w:t>
      </w:r>
    </w:p>
    <w:p w:rsidR="00A27D3B" w:rsidRPr="00A94CD4" w:rsidRDefault="00A27D3B" w:rsidP="00A27D3B">
      <w:pPr>
        <w:tabs>
          <w:tab w:val="center" w:pos="6804"/>
        </w:tabs>
        <w:rPr>
          <w:sz w:val="24"/>
          <w:szCs w:val="24"/>
        </w:rPr>
      </w:pPr>
    </w:p>
    <w:p w:rsidR="00A27D3B" w:rsidRPr="00A94CD4" w:rsidRDefault="00A27D3B" w:rsidP="00A27D3B">
      <w:pPr>
        <w:tabs>
          <w:tab w:val="center" w:pos="6804"/>
        </w:tabs>
        <w:rPr>
          <w:sz w:val="24"/>
          <w:szCs w:val="24"/>
        </w:rPr>
        <w:sectPr w:rsidR="00A27D3B" w:rsidRPr="00A94CD4" w:rsidSect="0094344B">
          <w:pgSz w:w="11906" w:h="16838"/>
          <w:pgMar w:top="1304" w:right="1418" w:bottom="1304" w:left="1418" w:header="709" w:footer="709" w:gutter="0"/>
          <w:cols w:space="708"/>
          <w:docGrid w:linePitch="360"/>
        </w:sectPr>
      </w:pPr>
    </w:p>
    <w:p w:rsidR="00A27D3B" w:rsidRPr="00A94CD4" w:rsidRDefault="00A27D3B" w:rsidP="00A27D3B">
      <w:pPr>
        <w:tabs>
          <w:tab w:val="center" w:pos="6804"/>
        </w:tabs>
        <w:rPr>
          <w:sz w:val="24"/>
          <w:szCs w:val="24"/>
        </w:rPr>
      </w:pPr>
      <w:r w:rsidRPr="00A94CD4">
        <w:rPr>
          <w:sz w:val="24"/>
          <w:szCs w:val="24"/>
        </w:rPr>
        <w:lastRenderedPageBreak/>
        <w:t>11. sz. melléklet</w:t>
      </w:r>
    </w:p>
    <w:p w:rsidR="009D48AF" w:rsidRPr="00A94CD4" w:rsidRDefault="009D48AF" w:rsidP="00A27D3B">
      <w:pPr>
        <w:tabs>
          <w:tab w:val="center" w:pos="6804"/>
        </w:tabs>
        <w:rPr>
          <w:sz w:val="24"/>
          <w:szCs w:val="24"/>
        </w:rPr>
      </w:pPr>
    </w:p>
    <w:p w:rsidR="009D48AF" w:rsidRPr="00A94CD4" w:rsidRDefault="005F75B8" w:rsidP="009D48AF">
      <w:pPr>
        <w:tabs>
          <w:tab w:val="center" w:pos="6804"/>
        </w:tabs>
        <w:jc w:val="center"/>
        <w:rPr>
          <w:b/>
          <w:sz w:val="24"/>
          <w:szCs w:val="24"/>
        </w:rPr>
      </w:pPr>
      <w:r w:rsidRPr="00A94CD4">
        <w:rPr>
          <w:b/>
          <w:sz w:val="24"/>
          <w:szCs w:val="24"/>
        </w:rPr>
        <w:t>Nyilatkozat a</w:t>
      </w:r>
      <w:r w:rsidR="009D48AF" w:rsidRPr="00A94CD4">
        <w:rPr>
          <w:b/>
          <w:sz w:val="24"/>
          <w:szCs w:val="24"/>
        </w:rPr>
        <w:t>z államháztartásról szóló törvény végrehajtásáról szóló 368/2011. (XII. 31.) Korm. rendelet 75. § (2)</w:t>
      </w:r>
      <w:r w:rsidR="00AF2496" w:rsidRPr="00A94CD4">
        <w:rPr>
          <w:b/>
          <w:sz w:val="24"/>
          <w:szCs w:val="24"/>
        </w:rPr>
        <w:t xml:space="preserve"> bekezdése szerint</w:t>
      </w:r>
    </w:p>
    <w:p w:rsidR="009D48AF" w:rsidRPr="00A94CD4" w:rsidRDefault="009D48AF" w:rsidP="009D48AF">
      <w:pPr>
        <w:tabs>
          <w:tab w:val="center" w:pos="6804"/>
        </w:tabs>
        <w:rPr>
          <w:sz w:val="24"/>
          <w:szCs w:val="24"/>
        </w:rPr>
      </w:pPr>
    </w:p>
    <w:p w:rsidR="009D48AF" w:rsidRPr="00A94CD4" w:rsidRDefault="00B55F92" w:rsidP="009D48AF">
      <w:pPr>
        <w:tabs>
          <w:tab w:val="center" w:pos="6804"/>
        </w:tabs>
        <w:jc w:val="center"/>
        <w:rPr>
          <w:sz w:val="24"/>
          <w:szCs w:val="24"/>
        </w:rPr>
      </w:pPr>
      <w:r>
        <w:rPr>
          <w:sz w:val="24"/>
          <w:szCs w:val="24"/>
        </w:rPr>
        <w:t>Halgazdálkodási tárgyú könyvkiadás támogatásához 2018.</w:t>
      </w:r>
      <w:r w:rsidR="009D48AF" w:rsidRPr="00A94CD4">
        <w:rPr>
          <w:sz w:val="24"/>
          <w:szCs w:val="24"/>
        </w:rPr>
        <w:t xml:space="preserve"> pályázati eljárásban</w:t>
      </w:r>
    </w:p>
    <w:p w:rsidR="00A27D3B" w:rsidRPr="00A94CD4" w:rsidRDefault="00A27D3B" w:rsidP="00A27D3B">
      <w:pPr>
        <w:tabs>
          <w:tab w:val="center" w:pos="6804"/>
        </w:tabs>
        <w:rPr>
          <w:sz w:val="24"/>
          <w:szCs w:val="24"/>
        </w:rPr>
      </w:pPr>
    </w:p>
    <w:p w:rsidR="009D48AF" w:rsidRPr="00A94CD4" w:rsidRDefault="009D48AF" w:rsidP="00A27D3B">
      <w:pPr>
        <w:tabs>
          <w:tab w:val="center" w:pos="6804"/>
        </w:tabs>
        <w:rPr>
          <w:sz w:val="24"/>
          <w:szCs w:val="24"/>
        </w:rPr>
      </w:pPr>
      <w:proofErr w:type="gramStart"/>
      <w:r w:rsidRPr="00A94CD4">
        <w:rPr>
          <w:sz w:val="24"/>
          <w:szCs w:val="24"/>
        </w:rPr>
        <w:t>Alulírott …</w:t>
      </w:r>
      <w:proofErr w:type="gramEnd"/>
      <w:r w:rsidRPr="00A94CD4">
        <w:rPr>
          <w:sz w:val="24"/>
          <w:szCs w:val="24"/>
        </w:rPr>
        <w:t>……………… (pályázó neve, székhelye), melyet képvisel: ……………………</w:t>
      </w:r>
      <w:r w:rsidR="001C66F9" w:rsidRPr="00A94CD4">
        <w:rPr>
          <w:sz w:val="24"/>
          <w:szCs w:val="24"/>
        </w:rPr>
        <w:t xml:space="preserve"> büntetőjogi felelősségem tudatában kijelentem, hogy</w:t>
      </w:r>
    </w:p>
    <w:p w:rsidR="009D48AF" w:rsidRPr="00A94CD4" w:rsidRDefault="009D48AF" w:rsidP="00A27D3B">
      <w:pPr>
        <w:tabs>
          <w:tab w:val="center" w:pos="6804"/>
        </w:tabs>
        <w:rPr>
          <w:sz w:val="24"/>
          <w:szCs w:val="24"/>
        </w:rPr>
      </w:pP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 xml:space="preserve">a támogatási igényben foglalt adatok, információk és dokumentumok </w:t>
      </w:r>
      <w:proofErr w:type="spellStart"/>
      <w:r w:rsidRPr="00A94CD4">
        <w:rPr>
          <w:sz w:val="24"/>
          <w:szCs w:val="24"/>
        </w:rPr>
        <w:t>telj</w:t>
      </w:r>
      <w:r w:rsidR="001C66F9" w:rsidRPr="00A94CD4">
        <w:rPr>
          <w:sz w:val="24"/>
          <w:szCs w:val="24"/>
        </w:rPr>
        <w:t>eskörűek</w:t>
      </w:r>
      <w:proofErr w:type="spellEnd"/>
      <w:r w:rsidR="001C66F9" w:rsidRPr="00A94CD4">
        <w:rPr>
          <w:sz w:val="24"/>
          <w:szCs w:val="24"/>
        </w:rPr>
        <w:t>, valósak és hitelesek,</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nem áll</w:t>
      </w:r>
      <w:r w:rsidR="00862CAF" w:rsidRPr="00A94CD4">
        <w:rPr>
          <w:sz w:val="24"/>
          <w:szCs w:val="24"/>
        </w:rPr>
        <w:t>ok</w:t>
      </w:r>
      <w:r w:rsidRPr="00A94CD4">
        <w:rPr>
          <w:sz w:val="24"/>
          <w:szCs w:val="24"/>
        </w:rPr>
        <w:t xml:space="preserve"> jogerős végzéssel elrendelt végelszámolás, felszámolás alatt, ellene</w:t>
      </w:r>
      <w:r w:rsidR="00862CAF" w:rsidRPr="00A94CD4">
        <w:rPr>
          <w:sz w:val="24"/>
          <w:szCs w:val="24"/>
        </w:rPr>
        <w:t>m</w:t>
      </w:r>
      <w:r w:rsidRPr="00A94CD4">
        <w:rPr>
          <w:sz w:val="24"/>
          <w:szCs w:val="24"/>
        </w:rPr>
        <w:t xml:space="preserve"> jogerős végzéssel elrendelt csődeljárás vagy egyéb, a megszüntetésére irányuló, jogszabályban meghatározott eljárás nincs folyamatban,</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megfelel</w:t>
      </w:r>
      <w:r w:rsidR="00862CAF" w:rsidRPr="00A94CD4">
        <w:rPr>
          <w:sz w:val="24"/>
          <w:szCs w:val="24"/>
        </w:rPr>
        <w:t>ek</w:t>
      </w:r>
      <w:r w:rsidRPr="00A94CD4">
        <w:rPr>
          <w:sz w:val="24"/>
          <w:szCs w:val="24"/>
        </w:rPr>
        <w:t xml:space="preserve"> az Áht. 48/B. §</w:t>
      </w:r>
      <w:proofErr w:type="spellStart"/>
      <w:r w:rsidRPr="00A94CD4">
        <w:rPr>
          <w:sz w:val="24"/>
          <w:szCs w:val="24"/>
        </w:rPr>
        <w:t>-ában</w:t>
      </w:r>
      <w:proofErr w:type="spellEnd"/>
      <w:r w:rsidRPr="00A94CD4">
        <w:rPr>
          <w:sz w:val="24"/>
          <w:szCs w:val="24"/>
        </w:rPr>
        <w:t xml:space="preserve"> és 50. §</w:t>
      </w:r>
      <w:proofErr w:type="spellStart"/>
      <w:r w:rsidRPr="00A94CD4">
        <w:rPr>
          <w:sz w:val="24"/>
          <w:szCs w:val="24"/>
        </w:rPr>
        <w:t>-ában</w:t>
      </w:r>
      <w:proofErr w:type="spellEnd"/>
      <w:r w:rsidRPr="00A94CD4">
        <w:rPr>
          <w:sz w:val="24"/>
          <w:szCs w:val="24"/>
        </w:rPr>
        <w:t xml:space="preserve"> meghatározott követelményeknek,</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nem áll fenn harmadik személy irányában olyan kötelezettsége</w:t>
      </w:r>
      <w:r w:rsidR="00862CAF" w:rsidRPr="00A94CD4">
        <w:rPr>
          <w:sz w:val="24"/>
          <w:szCs w:val="24"/>
        </w:rPr>
        <w:t>m</w:t>
      </w:r>
      <w:r w:rsidRPr="00A94CD4">
        <w:rPr>
          <w:sz w:val="24"/>
          <w:szCs w:val="24"/>
        </w:rPr>
        <w:t>, amely a költségvetési támogatás céljának megvalósulását meghiúsíthatja,</w:t>
      </w:r>
    </w:p>
    <w:p w:rsidR="009D48AF" w:rsidRPr="00A94CD4" w:rsidRDefault="009D48AF" w:rsidP="005F2051">
      <w:pPr>
        <w:pStyle w:val="Listaszerbekezds"/>
        <w:numPr>
          <w:ilvl w:val="0"/>
          <w:numId w:val="5"/>
        </w:numPr>
        <w:tabs>
          <w:tab w:val="center" w:pos="6804"/>
        </w:tabs>
        <w:rPr>
          <w:sz w:val="24"/>
          <w:szCs w:val="24"/>
        </w:rPr>
      </w:pPr>
      <w:r w:rsidRPr="00A94CD4">
        <w:rPr>
          <w:sz w:val="24"/>
          <w:szCs w:val="24"/>
        </w:rPr>
        <w:t>ha a támogatott tevékenység hatósági engedélyhez kötött, annak megvalósításához szükséges ha</w:t>
      </w:r>
      <w:r w:rsidR="00862CAF" w:rsidRPr="00A94CD4">
        <w:rPr>
          <w:sz w:val="24"/>
          <w:szCs w:val="24"/>
        </w:rPr>
        <w:t xml:space="preserve">tósági </w:t>
      </w:r>
      <w:r w:rsidR="0047654B" w:rsidRPr="00A94CD4">
        <w:rPr>
          <w:sz w:val="24"/>
          <w:szCs w:val="24"/>
        </w:rPr>
        <w:t>engedéllyel/</w:t>
      </w:r>
      <w:r w:rsidR="00862CAF" w:rsidRPr="00A94CD4">
        <w:rPr>
          <w:sz w:val="24"/>
          <w:szCs w:val="24"/>
        </w:rPr>
        <w:t>engedélyekkel rendelkezem</w:t>
      </w:r>
      <w:r w:rsidR="0047654B" w:rsidRPr="00A94CD4">
        <w:rPr>
          <w:sz w:val="24"/>
          <w:szCs w:val="24"/>
        </w:rPr>
        <w:t>, azt/azokat másolatban mellékelten csatolom</w:t>
      </w:r>
      <w:r w:rsidRPr="00A94CD4">
        <w:rPr>
          <w:sz w:val="24"/>
          <w:szCs w:val="24"/>
        </w:rPr>
        <w:t>.</w:t>
      </w:r>
    </w:p>
    <w:p w:rsidR="005F75B8" w:rsidRPr="00A94CD4" w:rsidRDefault="005F75B8" w:rsidP="005F75B8">
      <w:pPr>
        <w:tabs>
          <w:tab w:val="center" w:pos="6804"/>
        </w:tabs>
        <w:ind w:left="360"/>
        <w:rPr>
          <w:sz w:val="24"/>
          <w:szCs w:val="24"/>
        </w:rPr>
      </w:pPr>
    </w:p>
    <w:p w:rsidR="005F75B8" w:rsidRPr="00A94CD4" w:rsidRDefault="005F75B8" w:rsidP="005F75B8">
      <w:pPr>
        <w:tabs>
          <w:tab w:val="center" w:pos="6804"/>
        </w:tabs>
        <w:ind w:left="360"/>
        <w:rPr>
          <w:sz w:val="24"/>
          <w:szCs w:val="24"/>
        </w:rPr>
      </w:pPr>
    </w:p>
    <w:p w:rsidR="005F75B8" w:rsidRPr="00A94CD4" w:rsidRDefault="005F75B8" w:rsidP="005F75B8">
      <w:pPr>
        <w:tabs>
          <w:tab w:val="center" w:pos="6804"/>
        </w:tabs>
        <w:rPr>
          <w:sz w:val="24"/>
          <w:szCs w:val="24"/>
        </w:rPr>
      </w:pPr>
      <w:r w:rsidRPr="00A94CD4">
        <w:rPr>
          <w:sz w:val="24"/>
          <w:szCs w:val="24"/>
        </w:rPr>
        <w:t>Kelt,</w:t>
      </w:r>
    </w:p>
    <w:p w:rsidR="005F75B8" w:rsidRPr="00A94CD4" w:rsidRDefault="00290877" w:rsidP="005F75B8">
      <w:pPr>
        <w:tabs>
          <w:tab w:val="center" w:pos="6804"/>
        </w:tabs>
        <w:ind w:left="4248"/>
        <w:rPr>
          <w:sz w:val="24"/>
          <w:szCs w:val="24"/>
        </w:rPr>
      </w:pPr>
      <w:r w:rsidRPr="00A94CD4">
        <w:rPr>
          <w:sz w:val="24"/>
          <w:szCs w:val="24"/>
        </w:rPr>
        <w:tab/>
      </w:r>
      <w:r w:rsidR="005F75B8" w:rsidRPr="00A94CD4">
        <w:rPr>
          <w:sz w:val="24"/>
          <w:szCs w:val="24"/>
        </w:rPr>
        <w:t>…………………………..</w:t>
      </w:r>
    </w:p>
    <w:p w:rsidR="009D48AF" w:rsidRPr="00A94CD4" w:rsidRDefault="00290877" w:rsidP="00415273">
      <w:pPr>
        <w:tabs>
          <w:tab w:val="center" w:pos="6804"/>
        </w:tabs>
        <w:ind w:left="4248"/>
        <w:rPr>
          <w:sz w:val="24"/>
          <w:szCs w:val="24"/>
        </w:rPr>
        <w:sectPr w:rsidR="009D48AF" w:rsidRPr="00A94CD4" w:rsidSect="0094344B">
          <w:pgSz w:w="11906" w:h="16838"/>
          <w:pgMar w:top="1304" w:right="1418" w:bottom="1304" w:left="1418" w:header="709" w:footer="709" w:gutter="0"/>
          <w:cols w:space="708"/>
          <w:docGrid w:linePitch="360"/>
        </w:sect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F75B8" w:rsidRPr="00A94CD4">
        <w:rPr>
          <w:sz w:val="24"/>
          <w:szCs w:val="24"/>
        </w:rPr>
        <w:t>cégsz</w:t>
      </w:r>
      <w:r w:rsidR="00A41B0E" w:rsidRPr="00A94CD4">
        <w:rPr>
          <w:sz w:val="24"/>
          <w:szCs w:val="24"/>
        </w:rPr>
        <w:t>erű aláírás</w:t>
      </w:r>
    </w:p>
    <w:p w:rsidR="0044260C" w:rsidRPr="00A94CD4" w:rsidRDefault="0044260C" w:rsidP="00A27D3B">
      <w:pPr>
        <w:tabs>
          <w:tab w:val="center" w:pos="6804"/>
        </w:tabs>
        <w:rPr>
          <w:sz w:val="24"/>
          <w:szCs w:val="24"/>
        </w:rPr>
      </w:pPr>
      <w:r w:rsidRPr="00A94CD4">
        <w:rPr>
          <w:sz w:val="24"/>
          <w:szCs w:val="24"/>
        </w:rPr>
        <w:lastRenderedPageBreak/>
        <w:t>1</w:t>
      </w:r>
      <w:r w:rsidR="00E3072B">
        <w:rPr>
          <w:sz w:val="24"/>
          <w:szCs w:val="24"/>
        </w:rPr>
        <w:t>2</w:t>
      </w:r>
      <w:r w:rsidRPr="00A94CD4">
        <w:rPr>
          <w:sz w:val="24"/>
          <w:szCs w:val="24"/>
        </w:rPr>
        <w:t>. sz. melléklet</w:t>
      </w:r>
    </w:p>
    <w:p w:rsidR="0044260C" w:rsidRPr="00A94CD4" w:rsidRDefault="0044260C" w:rsidP="00A27D3B">
      <w:pPr>
        <w:tabs>
          <w:tab w:val="center" w:pos="6804"/>
        </w:tabs>
        <w:rPr>
          <w:sz w:val="24"/>
          <w:szCs w:val="24"/>
        </w:rPr>
      </w:pPr>
    </w:p>
    <w:p w:rsidR="00B55F92" w:rsidRPr="00B55F92" w:rsidRDefault="00B55F92" w:rsidP="00B55F92">
      <w:pPr>
        <w:ind w:left="1280"/>
        <w:jc w:val="center"/>
        <w:rPr>
          <w:b/>
          <w:sz w:val="24"/>
          <w:szCs w:val="24"/>
        </w:rPr>
      </w:pPr>
      <w:r w:rsidRPr="00B55F92">
        <w:rPr>
          <w:b/>
          <w:sz w:val="24"/>
          <w:szCs w:val="24"/>
        </w:rPr>
        <w:t>B E S Z Á M O L Ó</w:t>
      </w:r>
    </w:p>
    <w:p w:rsidR="00B55F92" w:rsidRPr="00726A6D" w:rsidRDefault="00B55F92" w:rsidP="00B55F92">
      <w:pPr>
        <w:ind w:left="1280"/>
        <w:jc w:val="center"/>
        <w:rPr>
          <w:sz w:val="24"/>
          <w:szCs w:val="24"/>
        </w:rPr>
      </w:pPr>
    </w:p>
    <w:p w:rsidR="00B55F92" w:rsidRPr="00726A6D" w:rsidRDefault="00B55F92" w:rsidP="00B55F92">
      <w:pPr>
        <w:ind w:left="1280" w:hanging="1280"/>
        <w:rPr>
          <w:sz w:val="24"/>
          <w:szCs w:val="24"/>
        </w:rPr>
      </w:pPr>
      <w:r w:rsidRPr="00726A6D">
        <w:rPr>
          <w:sz w:val="24"/>
          <w:szCs w:val="24"/>
        </w:rPr>
        <w:t>    1.    A kötelezettségvállalás dokumentumának száma:</w:t>
      </w:r>
    </w:p>
    <w:p w:rsidR="00B55F92" w:rsidRPr="00726A6D" w:rsidRDefault="00B55F92" w:rsidP="00B55F92">
      <w:pPr>
        <w:ind w:left="1280" w:hanging="1280"/>
        <w:rPr>
          <w:sz w:val="24"/>
          <w:szCs w:val="24"/>
        </w:rPr>
      </w:pPr>
      <w:r w:rsidRPr="00726A6D">
        <w:rPr>
          <w:sz w:val="24"/>
          <w:szCs w:val="24"/>
        </w:rPr>
        <w:t>    2.    A projekt címe:</w:t>
      </w:r>
    </w:p>
    <w:p w:rsidR="00B55F92" w:rsidRPr="00726A6D" w:rsidRDefault="00B55F92" w:rsidP="00B55F92">
      <w:pPr>
        <w:ind w:left="1280" w:hanging="1280"/>
        <w:rPr>
          <w:sz w:val="24"/>
          <w:szCs w:val="24"/>
        </w:rPr>
      </w:pPr>
      <w:r w:rsidRPr="00726A6D">
        <w:rPr>
          <w:sz w:val="24"/>
          <w:szCs w:val="24"/>
        </w:rPr>
        <w:t>    3.    A kedvezményezett/egyéb kedvezményezett neve:</w:t>
      </w:r>
    </w:p>
    <w:p w:rsidR="00B55F92" w:rsidRPr="00726A6D" w:rsidRDefault="00B55F92" w:rsidP="00B55F92">
      <w:pPr>
        <w:ind w:left="1280" w:hanging="1280"/>
        <w:rPr>
          <w:sz w:val="24"/>
          <w:szCs w:val="24"/>
        </w:rPr>
      </w:pPr>
      <w:r w:rsidRPr="00726A6D">
        <w:rPr>
          <w:sz w:val="24"/>
          <w:szCs w:val="24"/>
        </w:rPr>
        <w:t>    4.    A kedvezményezett/egyéb kedvezményezett címe:</w:t>
      </w:r>
    </w:p>
    <w:p w:rsidR="00B55F92" w:rsidRPr="00726A6D" w:rsidRDefault="00B55F92" w:rsidP="00B55F92">
      <w:pPr>
        <w:ind w:left="1280" w:hanging="1280"/>
        <w:rPr>
          <w:sz w:val="24"/>
          <w:szCs w:val="24"/>
        </w:rPr>
      </w:pPr>
      <w:r w:rsidRPr="00726A6D">
        <w:rPr>
          <w:sz w:val="24"/>
          <w:szCs w:val="24"/>
        </w:rPr>
        <w:t>    5.    A kedvezményezett/egyéb kedvezményezett aláírásra jogosult képviselője, beosztása:</w:t>
      </w:r>
    </w:p>
    <w:p w:rsidR="00B55F92" w:rsidRPr="00726A6D" w:rsidRDefault="00B55F92" w:rsidP="00B55F92">
      <w:pPr>
        <w:ind w:left="1960" w:hanging="680"/>
        <w:rPr>
          <w:sz w:val="24"/>
          <w:szCs w:val="24"/>
        </w:rPr>
      </w:pPr>
      <w:r w:rsidRPr="00726A6D">
        <w:rPr>
          <w:sz w:val="24"/>
          <w:szCs w:val="24"/>
        </w:rPr>
        <w:t>5.1.    e-mail és telefonos elérhetősége:</w:t>
      </w:r>
    </w:p>
    <w:p w:rsidR="00B55F92" w:rsidRPr="00726A6D" w:rsidRDefault="00B55F92" w:rsidP="00B55F92">
      <w:pPr>
        <w:ind w:left="1280" w:hanging="1280"/>
        <w:rPr>
          <w:sz w:val="24"/>
          <w:szCs w:val="24"/>
        </w:rPr>
      </w:pPr>
      <w:r w:rsidRPr="00726A6D">
        <w:rPr>
          <w:sz w:val="24"/>
          <w:szCs w:val="24"/>
        </w:rPr>
        <w:t>    6.    A támogatás vagy az átadott előirányzat</w:t>
      </w:r>
    </w:p>
    <w:p w:rsidR="00B55F92" w:rsidRPr="00726A6D" w:rsidRDefault="00B55F92" w:rsidP="00B55F92">
      <w:pPr>
        <w:ind w:left="1960" w:hanging="680"/>
        <w:rPr>
          <w:sz w:val="24"/>
          <w:szCs w:val="24"/>
        </w:rPr>
      </w:pPr>
      <w:r w:rsidRPr="00726A6D">
        <w:rPr>
          <w:sz w:val="24"/>
          <w:szCs w:val="24"/>
        </w:rPr>
        <w:t>6.1.    kötelezettségvállalás dokumentuma szerinti összege (Ft):</w:t>
      </w:r>
    </w:p>
    <w:p w:rsidR="00B55F92" w:rsidRPr="00726A6D" w:rsidRDefault="00B55F92" w:rsidP="00B55F92">
      <w:pPr>
        <w:ind w:left="1960" w:hanging="680"/>
        <w:rPr>
          <w:sz w:val="24"/>
          <w:szCs w:val="24"/>
        </w:rPr>
      </w:pPr>
      <w:r w:rsidRPr="00726A6D">
        <w:rPr>
          <w:sz w:val="24"/>
          <w:szCs w:val="24"/>
        </w:rPr>
        <w:t>6.2.    folyósított összege (Ft):</w:t>
      </w:r>
    </w:p>
    <w:p w:rsidR="00B55F92" w:rsidRPr="00726A6D" w:rsidRDefault="00B55F92" w:rsidP="00B55F92">
      <w:pPr>
        <w:ind w:left="1960" w:hanging="680"/>
        <w:rPr>
          <w:sz w:val="24"/>
          <w:szCs w:val="24"/>
        </w:rPr>
      </w:pPr>
      <w:r w:rsidRPr="00726A6D">
        <w:rPr>
          <w:sz w:val="24"/>
          <w:szCs w:val="24"/>
        </w:rPr>
        <w:t>6.3.    elszámolt összege (Ft):</w:t>
      </w:r>
    </w:p>
    <w:p w:rsidR="00B55F92" w:rsidRPr="00726A6D" w:rsidRDefault="00B55F92" w:rsidP="00B55F92">
      <w:pPr>
        <w:ind w:left="1960" w:hanging="680"/>
        <w:rPr>
          <w:sz w:val="24"/>
          <w:szCs w:val="24"/>
        </w:rPr>
      </w:pPr>
      <w:r w:rsidRPr="00726A6D">
        <w:rPr>
          <w:sz w:val="24"/>
          <w:szCs w:val="24"/>
        </w:rPr>
        <w:t xml:space="preserve">6.4.    utó- vagy részletekben történő finanszírozás esetén a beszámoló benyújtásával egy időben lehívott </w:t>
      </w:r>
      <w:r w:rsidRPr="00726A6D">
        <w:rPr>
          <w:sz w:val="24"/>
          <w:szCs w:val="24"/>
        </w:rPr>
        <w:br/>
        <w:t>összeg (Ft):</w:t>
      </w:r>
    </w:p>
    <w:p w:rsidR="00B55F92" w:rsidRPr="00726A6D" w:rsidRDefault="00B55F92" w:rsidP="00B55F92">
      <w:pPr>
        <w:ind w:left="1280" w:hanging="1280"/>
        <w:rPr>
          <w:sz w:val="24"/>
          <w:szCs w:val="24"/>
        </w:rPr>
      </w:pPr>
      <w:r w:rsidRPr="00726A6D">
        <w:rPr>
          <w:sz w:val="24"/>
          <w:szCs w:val="24"/>
        </w:rPr>
        <w:t>    7.    A projekthez felhasznált és elszámolt önerő (amennyiben azt a kötelezettségvállalás dokumentuma előírta):</w:t>
      </w:r>
    </w:p>
    <w:p w:rsidR="00B55F92" w:rsidRPr="00726A6D" w:rsidRDefault="00B55F92" w:rsidP="00B55F92">
      <w:pPr>
        <w:ind w:left="1960" w:hanging="680"/>
        <w:rPr>
          <w:sz w:val="24"/>
          <w:szCs w:val="24"/>
        </w:rPr>
      </w:pPr>
      <w:r w:rsidRPr="00726A6D">
        <w:rPr>
          <w:sz w:val="24"/>
          <w:szCs w:val="24"/>
        </w:rPr>
        <w:t>7.1.    ezen belül a saját forrás összege:</w:t>
      </w:r>
    </w:p>
    <w:p w:rsidR="00B55F92" w:rsidRPr="00726A6D" w:rsidRDefault="00B55F92" w:rsidP="00B55F92">
      <w:pPr>
        <w:ind w:left="1280" w:hanging="1280"/>
        <w:rPr>
          <w:sz w:val="24"/>
          <w:szCs w:val="24"/>
        </w:rPr>
      </w:pPr>
      <w:r w:rsidRPr="00726A6D">
        <w:rPr>
          <w:sz w:val="24"/>
          <w:szCs w:val="24"/>
        </w:rPr>
        <w:t>    8.    A projekt megvalósítási helyszínei:</w:t>
      </w:r>
    </w:p>
    <w:p w:rsidR="00B55F92" w:rsidRPr="00726A6D" w:rsidRDefault="00B55F92" w:rsidP="00B55F92">
      <w:pPr>
        <w:ind w:left="1280" w:hanging="1280"/>
        <w:rPr>
          <w:sz w:val="24"/>
          <w:szCs w:val="24"/>
        </w:rPr>
      </w:pPr>
      <w:r w:rsidRPr="00726A6D">
        <w:rPr>
          <w:sz w:val="24"/>
          <w:szCs w:val="24"/>
        </w:rPr>
        <w:t>    9.    A projekt megvalósításának kötelezettségvállalás dokumentuma szerinti és a megvalósítás tényleges időpontjai:</w:t>
      </w:r>
    </w:p>
    <w:p w:rsidR="00B55F92" w:rsidRPr="00726A6D" w:rsidRDefault="00B55F92" w:rsidP="00B55F92">
      <w:pPr>
        <w:ind w:left="1960" w:hanging="680"/>
        <w:rPr>
          <w:sz w:val="24"/>
          <w:szCs w:val="24"/>
        </w:rPr>
      </w:pPr>
      <w:r w:rsidRPr="00726A6D">
        <w:rPr>
          <w:sz w:val="24"/>
          <w:szCs w:val="24"/>
        </w:rPr>
        <w:t>9.1.    a kötelezettségvállalás dokumentuma szerinti kezdési időpont:</w:t>
      </w:r>
    </w:p>
    <w:p w:rsidR="00B55F92" w:rsidRPr="00726A6D" w:rsidRDefault="00B55F92" w:rsidP="00B55F92">
      <w:pPr>
        <w:ind w:left="1960" w:hanging="680"/>
        <w:rPr>
          <w:sz w:val="24"/>
          <w:szCs w:val="24"/>
        </w:rPr>
      </w:pPr>
      <w:r w:rsidRPr="00726A6D">
        <w:rPr>
          <w:sz w:val="24"/>
          <w:szCs w:val="24"/>
        </w:rPr>
        <w:t>    </w:t>
      </w:r>
      <w:proofErr w:type="gramStart"/>
      <w:r w:rsidRPr="00726A6D">
        <w:rPr>
          <w:sz w:val="24"/>
          <w:szCs w:val="24"/>
        </w:rPr>
        <w:t>a</w:t>
      </w:r>
      <w:proofErr w:type="gramEnd"/>
      <w:r w:rsidRPr="00726A6D">
        <w:rPr>
          <w:sz w:val="24"/>
          <w:szCs w:val="24"/>
        </w:rPr>
        <w:t xml:space="preserve"> megvalósítás tényleges kezdési időpontja:</w:t>
      </w:r>
    </w:p>
    <w:p w:rsidR="00B55F92" w:rsidRPr="00726A6D" w:rsidRDefault="00B55F92" w:rsidP="00B55F92">
      <w:pPr>
        <w:ind w:left="1960" w:hanging="680"/>
        <w:rPr>
          <w:sz w:val="24"/>
          <w:szCs w:val="24"/>
        </w:rPr>
      </w:pPr>
      <w:r w:rsidRPr="00726A6D">
        <w:rPr>
          <w:sz w:val="24"/>
          <w:szCs w:val="24"/>
        </w:rPr>
        <w:t>9.2.    a kötelezettségvállalás dokumentuma szerinti befejezési időpont:</w:t>
      </w:r>
    </w:p>
    <w:p w:rsidR="00B55F92" w:rsidRPr="00726A6D" w:rsidRDefault="00B55F92" w:rsidP="00B55F92">
      <w:pPr>
        <w:ind w:left="1960" w:hanging="680"/>
        <w:rPr>
          <w:sz w:val="24"/>
          <w:szCs w:val="24"/>
        </w:rPr>
      </w:pPr>
      <w:r w:rsidRPr="00726A6D">
        <w:rPr>
          <w:sz w:val="24"/>
          <w:szCs w:val="24"/>
        </w:rPr>
        <w:t>    </w:t>
      </w:r>
      <w:proofErr w:type="gramStart"/>
      <w:r w:rsidRPr="00726A6D">
        <w:rPr>
          <w:sz w:val="24"/>
          <w:szCs w:val="24"/>
        </w:rPr>
        <w:t>a</w:t>
      </w:r>
      <w:proofErr w:type="gramEnd"/>
      <w:r w:rsidRPr="00726A6D">
        <w:rPr>
          <w:sz w:val="24"/>
          <w:szCs w:val="24"/>
        </w:rPr>
        <w:t xml:space="preserve"> megvalósítás tényleges befejezési időpontja:</w:t>
      </w:r>
    </w:p>
    <w:p w:rsidR="00B55F92" w:rsidRPr="00726A6D" w:rsidRDefault="00B55F92" w:rsidP="00B55F92">
      <w:pPr>
        <w:ind w:left="1280" w:hanging="1280"/>
        <w:rPr>
          <w:sz w:val="24"/>
          <w:szCs w:val="24"/>
        </w:rPr>
      </w:pPr>
      <w:r w:rsidRPr="00726A6D">
        <w:rPr>
          <w:sz w:val="24"/>
          <w:szCs w:val="24"/>
        </w:rPr>
        <w:t>    10.    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B55F92" w:rsidRPr="00726A6D" w:rsidRDefault="00B55F92" w:rsidP="00B55F92">
      <w:pPr>
        <w:ind w:left="1280" w:hanging="1280"/>
        <w:rPr>
          <w:sz w:val="24"/>
          <w:szCs w:val="24"/>
        </w:rPr>
      </w:pPr>
      <w:r w:rsidRPr="00726A6D">
        <w:rPr>
          <w:sz w:val="24"/>
          <w:szCs w:val="24"/>
        </w:rPr>
        <w:t>    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B55F92" w:rsidRPr="00726A6D" w:rsidRDefault="00B55F92" w:rsidP="00B55F92">
      <w:pPr>
        <w:ind w:left="1280" w:hanging="1280"/>
        <w:rPr>
          <w:sz w:val="24"/>
          <w:szCs w:val="24"/>
        </w:rPr>
      </w:pPr>
      <w:r w:rsidRPr="00726A6D">
        <w:rPr>
          <w:sz w:val="24"/>
          <w:szCs w:val="24"/>
        </w:rPr>
        <w:t>    12.    Az elszámolás:</w:t>
      </w:r>
    </w:p>
    <w:p w:rsidR="00B55F92" w:rsidRPr="00726A6D" w:rsidRDefault="00B55F92" w:rsidP="00B55F92">
      <w:pPr>
        <w:ind w:left="1960" w:hanging="680"/>
        <w:rPr>
          <w:sz w:val="24"/>
          <w:szCs w:val="24"/>
        </w:rPr>
      </w:pPr>
      <w:proofErr w:type="gramStart"/>
      <w:r w:rsidRPr="00726A6D">
        <w:rPr>
          <w:sz w:val="24"/>
          <w:szCs w:val="24"/>
        </w:rPr>
        <w:t>bruttó</w:t>
      </w:r>
      <w:proofErr w:type="gramEnd"/>
      <w:r w:rsidRPr="00726A6D">
        <w:rPr>
          <w:sz w:val="24"/>
          <w:szCs w:val="24"/>
        </w:rPr>
        <w:t>* (áfát is tartalmazó) vagy</w:t>
      </w:r>
    </w:p>
    <w:p w:rsidR="00B55F92" w:rsidRPr="00726A6D" w:rsidRDefault="00B55F92" w:rsidP="00B55F92">
      <w:pPr>
        <w:ind w:left="1960" w:hanging="680"/>
        <w:rPr>
          <w:sz w:val="24"/>
          <w:szCs w:val="24"/>
        </w:rPr>
      </w:pPr>
      <w:proofErr w:type="gramStart"/>
      <w:r w:rsidRPr="00726A6D">
        <w:rPr>
          <w:sz w:val="24"/>
          <w:szCs w:val="24"/>
        </w:rPr>
        <w:t>nettó</w:t>
      </w:r>
      <w:proofErr w:type="gramEnd"/>
      <w:r w:rsidRPr="00726A6D">
        <w:rPr>
          <w:sz w:val="24"/>
          <w:szCs w:val="24"/>
        </w:rPr>
        <w:t>* összegben történik.</w:t>
      </w:r>
    </w:p>
    <w:p w:rsidR="00B55F92" w:rsidRPr="00726A6D" w:rsidRDefault="00B55F92" w:rsidP="00B55F92">
      <w:pPr>
        <w:ind w:left="1280"/>
        <w:rPr>
          <w:sz w:val="24"/>
          <w:szCs w:val="24"/>
        </w:rPr>
      </w:pPr>
      <w:r w:rsidRPr="00726A6D">
        <w:rPr>
          <w:sz w:val="24"/>
          <w:szCs w:val="24"/>
        </w:rPr>
        <w:t>(* Kérjük aláhúzással megjelölni.)</w:t>
      </w:r>
    </w:p>
    <w:p w:rsidR="00B55F92" w:rsidRPr="00726A6D" w:rsidRDefault="00B55F92" w:rsidP="00B55F92">
      <w:pPr>
        <w:ind w:left="1280" w:hanging="1280"/>
        <w:rPr>
          <w:sz w:val="24"/>
          <w:szCs w:val="24"/>
        </w:rPr>
      </w:pPr>
      <w:r w:rsidRPr="00726A6D">
        <w:rPr>
          <w:sz w:val="24"/>
          <w:szCs w:val="24"/>
        </w:rPr>
        <w:t>    13.    A projekt megvalósításának költségeit és forrásait tartalmazó összesítő jogcímek (elfogadott költségterv) szerinti bontásban (értékadatok forintban):</w:t>
      </w:r>
    </w:p>
    <w:p w:rsidR="00B55F92" w:rsidRDefault="00B55F92" w:rsidP="00B55F92">
      <w:pPr>
        <w:ind w:left="1280"/>
        <w:rPr>
          <w:sz w:val="24"/>
          <w:szCs w:val="24"/>
        </w:rPr>
      </w:pPr>
      <w:r w:rsidRPr="00726A6D">
        <w:rPr>
          <w:sz w:val="24"/>
          <w:szCs w:val="24"/>
        </w:rPr>
        <w:t xml:space="preserve">A kitöltési útmutató az 1. melléklet 1. függelék 3.6. pontjában található. A táblázat fejléce </w:t>
      </w:r>
      <w:proofErr w:type="spellStart"/>
      <w:r w:rsidRPr="00726A6D">
        <w:rPr>
          <w:sz w:val="24"/>
          <w:szCs w:val="24"/>
        </w:rPr>
        <w:t>excel</w:t>
      </w:r>
      <w:proofErr w:type="spellEnd"/>
      <w:r w:rsidRPr="00726A6D">
        <w:rPr>
          <w:sz w:val="24"/>
          <w:szCs w:val="24"/>
        </w:rPr>
        <w:t xml:space="preserve"> munkafüzetbe is illeszthető, az összesítő kitölthető és nyomtatható külön </w:t>
      </w:r>
      <w:proofErr w:type="spellStart"/>
      <w:r w:rsidRPr="00726A6D">
        <w:rPr>
          <w:sz w:val="24"/>
          <w:szCs w:val="24"/>
        </w:rPr>
        <w:t>excel</w:t>
      </w:r>
      <w:proofErr w:type="spellEnd"/>
      <w:r w:rsidRPr="00726A6D">
        <w:rPr>
          <w:sz w:val="24"/>
          <w:szCs w:val="24"/>
        </w:rPr>
        <w:t xml:space="preserve">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w:t>
      </w:r>
    </w:p>
    <w:p w:rsidR="00B55F92" w:rsidRPr="00726A6D" w:rsidRDefault="00B55F92" w:rsidP="00B55F92">
      <w:pPr>
        <w:ind w:left="1280"/>
        <w:rPr>
          <w:sz w:val="24"/>
          <w:szCs w:val="24"/>
        </w:rPr>
      </w:pPr>
    </w:p>
    <w:p w:rsidR="00B55F92" w:rsidRPr="00726A6D" w:rsidRDefault="00B55F92" w:rsidP="00B55F92">
      <w:pPr>
        <w:rPr>
          <w:sz w:val="24"/>
          <w:szCs w:val="24"/>
        </w:rPr>
      </w:pPr>
      <w:r w:rsidRPr="00726A6D">
        <w:rPr>
          <w:noProof/>
          <w:sz w:val="24"/>
          <w:szCs w:val="24"/>
        </w:rPr>
        <w:lastRenderedPageBreak/>
        <w:drawing>
          <wp:inline distT="0" distB="0" distL="0" distR="0" wp14:anchorId="3C5EEDA2" wp14:editId="20CF319A">
            <wp:extent cx="6167887" cy="7686135"/>
            <wp:effectExtent l="0" t="0" r="4445" b="0"/>
            <wp:docPr id="2" name="Kép 2" descr="http://njt.hu/konvert/Html/2017/11/image/2017_11__B0000009B09E_0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jt.hu/konvert/Html/2017/11/image/2017_11__B0000009B09E_000_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7811" cy="7686040"/>
                    </a:xfrm>
                    <a:prstGeom prst="rect">
                      <a:avLst/>
                    </a:prstGeom>
                    <a:noFill/>
                    <a:ln>
                      <a:noFill/>
                    </a:ln>
                  </pic:spPr>
                </pic:pic>
              </a:graphicData>
            </a:graphic>
          </wp:inline>
        </w:drawing>
      </w:r>
    </w:p>
    <w:p w:rsidR="00B55F92" w:rsidRPr="00726A6D" w:rsidRDefault="00B55F92" w:rsidP="00B55F92">
      <w:pPr>
        <w:rPr>
          <w:i/>
          <w:iCs/>
          <w:sz w:val="24"/>
          <w:szCs w:val="24"/>
          <w:u w:val="single"/>
        </w:rPr>
      </w:pPr>
    </w:p>
    <w:p w:rsidR="00B55F92" w:rsidRPr="00726A6D" w:rsidRDefault="00B55F92" w:rsidP="00B55F92">
      <w:pPr>
        <w:rPr>
          <w:i/>
          <w:iCs/>
          <w:sz w:val="24"/>
          <w:szCs w:val="24"/>
          <w:u w:val="single"/>
        </w:rPr>
      </w:pPr>
    </w:p>
    <w:p w:rsidR="00B55F92" w:rsidRDefault="00B55F92" w:rsidP="00B55F92">
      <w:pPr>
        <w:rPr>
          <w:i/>
          <w:iCs/>
          <w:sz w:val="24"/>
          <w:szCs w:val="24"/>
          <w:u w:val="single"/>
        </w:rPr>
      </w:pPr>
    </w:p>
    <w:p w:rsidR="00B55F92" w:rsidRDefault="00B55F92" w:rsidP="00B55F92">
      <w:pPr>
        <w:jc w:val="center"/>
        <w:rPr>
          <w:i/>
          <w:iCs/>
          <w:sz w:val="24"/>
          <w:szCs w:val="24"/>
          <w:u w:val="single"/>
        </w:rPr>
      </w:pPr>
    </w:p>
    <w:p w:rsidR="00B55F92" w:rsidRDefault="00B55F92" w:rsidP="00B55F92">
      <w:pPr>
        <w:jc w:val="center"/>
        <w:rPr>
          <w:i/>
          <w:iCs/>
          <w:sz w:val="24"/>
          <w:szCs w:val="24"/>
          <w:u w:val="single"/>
        </w:rPr>
      </w:pPr>
    </w:p>
    <w:p w:rsidR="00B55F92" w:rsidRDefault="00B55F92" w:rsidP="00B55F92">
      <w:pPr>
        <w:jc w:val="center"/>
        <w:rPr>
          <w:sz w:val="24"/>
          <w:szCs w:val="24"/>
        </w:rPr>
      </w:pPr>
    </w:p>
    <w:p w:rsidR="00B55F92" w:rsidRPr="00B55F92" w:rsidRDefault="00B55F92" w:rsidP="00B55F92">
      <w:pPr>
        <w:jc w:val="center"/>
        <w:rPr>
          <w:b/>
          <w:sz w:val="24"/>
          <w:szCs w:val="24"/>
        </w:rPr>
      </w:pPr>
      <w:r w:rsidRPr="00B55F92">
        <w:rPr>
          <w:b/>
          <w:sz w:val="24"/>
          <w:szCs w:val="24"/>
        </w:rPr>
        <w:lastRenderedPageBreak/>
        <w:t>ÁLTALÁNOS TÁJÉKOZTATÓ</w:t>
      </w:r>
      <w:r w:rsidRPr="00B55F92">
        <w:rPr>
          <w:b/>
          <w:sz w:val="24"/>
          <w:szCs w:val="24"/>
        </w:rPr>
        <w:br/>
      </w:r>
    </w:p>
    <w:p w:rsidR="00B55F92" w:rsidRPr="00B55F92" w:rsidRDefault="00B55F92" w:rsidP="00B55F92">
      <w:pPr>
        <w:jc w:val="center"/>
        <w:rPr>
          <w:b/>
          <w:sz w:val="24"/>
          <w:szCs w:val="24"/>
        </w:rPr>
      </w:pPr>
      <w:r w:rsidRPr="00B55F92">
        <w:rPr>
          <w:b/>
          <w:sz w:val="24"/>
          <w:szCs w:val="24"/>
        </w:rPr>
        <w:t>A TÁMOGATÁSOK ELSZÁMOLÁSÁNAK ÖSSZEÁLLÍTÁSÁHOZ</w:t>
      </w:r>
    </w:p>
    <w:p w:rsidR="00B55F92" w:rsidRPr="00726A6D" w:rsidRDefault="00B55F92" w:rsidP="00B55F92">
      <w:pPr>
        <w:jc w:val="center"/>
        <w:rPr>
          <w:sz w:val="24"/>
          <w:szCs w:val="24"/>
        </w:rPr>
      </w:pPr>
    </w:p>
    <w:p w:rsidR="00B55F92" w:rsidRPr="00726A6D" w:rsidRDefault="00B55F92" w:rsidP="00B55F92">
      <w:pPr>
        <w:rPr>
          <w:sz w:val="24"/>
          <w:szCs w:val="24"/>
        </w:rPr>
      </w:pPr>
      <w:r w:rsidRPr="00726A6D">
        <w:rPr>
          <w:sz w:val="24"/>
          <w:szCs w:val="24"/>
        </w:rPr>
        <w:t>1.1. A projekt megvalósításának, illetve a támogatás felhasználásának ellenőrzése a fejezeti kezelésű előirányzatok kezelésének és felhasználásának szabályairól szóló rendeletben, az FM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FM utasításban foglaltak, illetve a vonatkozó jogszabályok szerint történik.</w:t>
      </w:r>
    </w:p>
    <w:p w:rsidR="00B55F92" w:rsidRPr="00726A6D" w:rsidRDefault="00B55F92" w:rsidP="00B55F92">
      <w:pPr>
        <w:rPr>
          <w:sz w:val="24"/>
          <w:szCs w:val="24"/>
        </w:rPr>
      </w:pPr>
      <w:r w:rsidRPr="00726A6D">
        <w:rPr>
          <w:sz w:val="24"/>
          <w:szCs w:val="24"/>
        </w:rPr>
        <w:t xml:space="preserve">1.2. </w:t>
      </w:r>
      <w:proofErr w:type="gramStart"/>
      <w:r w:rsidRPr="00726A6D">
        <w:rPr>
          <w:sz w:val="24"/>
          <w:szCs w:val="24"/>
        </w:rPr>
        <w:t>A kedvezményezettnek és az egyéb kedvezményezettnek a kötelezettségvállalás dokumentuma szerinti projekt befejezését, illetve a támogatás felhasználásának határidejét követő 30 napon belül – az 1.7. pont szerint összeállított –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w:t>
      </w:r>
      <w:proofErr w:type="gramEnd"/>
      <w:r w:rsidRPr="00726A6D">
        <w:rPr>
          <w:sz w:val="24"/>
          <w:szCs w:val="24"/>
        </w:rPr>
        <w:t xml:space="preserve"> </w:t>
      </w:r>
      <w:proofErr w:type="gramStart"/>
      <w:r w:rsidRPr="00726A6D">
        <w:rPr>
          <w:sz w:val="24"/>
          <w:szCs w:val="24"/>
        </w:rPr>
        <w:t>vagy</w:t>
      </w:r>
      <w:proofErr w:type="gramEnd"/>
      <w:r w:rsidRPr="00726A6D">
        <w:rPr>
          <w:sz w:val="24"/>
          <w:szCs w:val="24"/>
        </w:rPr>
        <w:t xml:space="preserve"> elektronikusan) be kell nyújtania. A borítékon fel kell tüntetni a kötelezettségvállalás dokumentumának számát, a „Beszámoló” szöveget, valamint a címzésben az illetékes főosztály nevét.</w:t>
      </w:r>
    </w:p>
    <w:p w:rsidR="00B55F92" w:rsidRPr="00726A6D" w:rsidRDefault="00B55F92" w:rsidP="00B55F92">
      <w:pPr>
        <w:rPr>
          <w:sz w:val="24"/>
          <w:szCs w:val="24"/>
        </w:rPr>
      </w:pPr>
      <w:r w:rsidRPr="00726A6D">
        <w:rPr>
          <w:sz w:val="24"/>
          <w:szCs w:val="24"/>
        </w:rPr>
        <w:t>1.3. A kedvezményezettnek csak az 1. melléklet szerinti Beszámolót kell megküldeni az FM illetékes főosztályának címezve, az 1.6. pontban foglaltaknak megfelelően, azonban egy tételes ellenőrzés esetén az 1. melléklet szerinti Beszámoló részét képező összesítőben szereplő tételek megfelelő dokumentálását (záradékolt számlák és számlát helyettesítő bizonylatok, valamint a számlákhoz tartozó egyéb dokumentumok eredeti példányai) be kell tudni mutatni.</w:t>
      </w:r>
    </w:p>
    <w:p w:rsidR="00B55F92" w:rsidRPr="00726A6D" w:rsidRDefault="00B55F92" w:rsidP="00B55F92">
      <w:pPr>
        <w:rPr>
          <w:sz w:val="24"/>
          <w:szCs w:val="24"/>
        </w:rPr>
      </w:pPr>
      <w:r w:rsidRPr="00726A6D">
        <w:rPr>
          <w:sz w:val="24"/>
          <w:szCs w:val="24"/>
        </w:rPr>
        <w:t>1.4. A támogatással a kötelezettségvállalás dokumentumának mellékletét képező költségtervnek megfelelően kell elszámolni úgy, hogy az 1. melléklet szerinti Beszámoló részét képező összesítőben szereplő költségvetési tételek megnevezése, csoportosítása és sorrendje megegyezzen az elfogadott költségtervvel.</w:t>
      </w:r>
    </w:p>
    <w:p w:rsidR="00B55F92" w:rsidRPr="00726A6D" w:rsidRDefault="00B55F92" w:rsidP="00B55F92">
      <w:pPr>
        <w:rPr>
          <w:sz w:val="24"/>
          <w:szCs w:val="24"/>
        </w:rPr>
      </w:pPr>
      <w:r w:rsidRPr="00726A6D">
        <w:rPr>
          <w:sz w:val="24"/>
          <w:szCs w:val="24"/>
        </w:rPr>
        <w:t>1.5.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B55F92" w:rsidRPr="00726A6D" w:rsidRDefault="00B55F92" w:rsidP="00B55F92">
      <w:pPr>
        <w:rPr>
          <w:sz w:val="24"/>
          <w:szCs w:val="24"/>
        </w:rPr>
      </w:pPr>
      <w:r w:rsidRPr="00726A6D">
        <w:rPr>
          <w:sz w:val="24"/>
          <w:szCs w:val="24"/>
        </w:rPr>
        <w:t>1.6.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B55F92" w:rsidRPr="00726A6D" w:rsidRDefault="00B55F92" w:rsidP="00B55F92">
      <w:pPr>
        <w:rPr>
          <w:sz w:val="24"/>
          <w:szCs w:val="24"/>
        </w:rPr>
      </w:pPr>
      <w:r w:rsidRPr="00726A6D">
        <w:rPr>
          <w:sz w:val="24"/>
          <w:szCs w:val="24"/>
        </w:rPr>
        <w:t>1.7. Az elszámolásban szereplő költségek bizonylatait, illetve költségtípustól függően a bizonylat mellékleteit az Sztv., az Áfa tv</w:t>
      </w:r>
      <w:proofErr w:type="gramStart"/>
      <w:r w:rsidRPr="00726A6D">
        <w:rPr>
          <w:sz w:val="24"/>
          <w:szCs w:val="24"/>
        </w:rPr>
        <w:t>.,</w:t>
      </w:r>
      <w:proofErr w:type="gramEnd"/>
      <w:r w:rsidRPr="00726A6D">
        <w:rPr>
          <w:sz w:val="24"/>
          <w:szCs w:val="24"/>
        </w:rPr>
        <w:t xml:space="preserve"> illetve a pályázó számviteli politikájának figyelembevételével kell kezelni és kiállítani.</w:t>
      </w:r>
    </w:p>
    <w:p w:rsidR="00B55F92" w:rsidRPr="00726A6D" w:rsidRDefault="00B55F92" w:rsidP="00B55F92">
      <w:pPr>
        <w:rPr>
          <w:sz w:val="24"/>
          <w:szCs w:val="24"/>
        </w:rPr>
      </w:pPr>
      <w:r w:rsidRPr="00726A6D">
        <w:rPr>
          <w:sz w:val="24"/>
          <w:szCs w:val="24"/>
        </w:rPr>
        <w:t>1.8. Ha az elszámolás nem csak számla alapján történik, akkor az egyéb kedvezményezettnek be kell nyújtania a kötelezettségvállalás dokumentumában szereplő támogatás felhasználását igazoló bizonylatok, okiratok (például árajánlatok, megrendelés, teljesítésigazolás, adásvételi szerződés stb.) másolati példányát, azok eredetivel való egyezőségét igazoló – az egyéb kedvezményezett képviseletére jogosult vagy az általa meghatalmazott személy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B55F92" w:rsidRPr="00726A6D" w:rsidRDefault="00B55F92" w:rsidP="00B55F92">
      <w:pPr>
        <w:rPr>
          <w:sz w:val="24"/>
          <w:szCs w:val="24"/>
        </w:rPr>
      </w:pPr>
      <w:r w:rsidRPr="00726A6D">
        <w:rPr>
          <w:sz w:val="24"/>
          <w:szCs w:val="24"/>
        </w:rPr>
        <w:lastRenderedPageBreak/>
        <w:t>1.9. Amennyiben a kötelezettségvállalás dokumentuma előírja, az önerő (saját forrás és természetbeni hozzájárulás) projekthez történő felhasználását szintén – a támogatásokhoz hasonlóan – dokumentálni szükséges.</w:t>
      </w:r>
    </w:p>
    <w:p w:rsidR="00B55F92" w:rsidRPr="00726A6D" w:rsidRDefault="00B55F92" w:rsidP="00B55F92">
      <w:pPr>
        <w:rPr>
          <w:sz w:val="24"/>
          <w:szCs w:val="24"/>
        </w:rPr>
      </w:pPr>
      <w:r w:rsidRPr="00726A6D">
        <w:rPr>
          <w:sz w:val="24"/>
          <w:szCs w:val="24"/>
        </w:rPr>
        <w:t xml:space="preserve">1.10. Az FM által nyújtott támogatást más nemzeti támogatások esetében önerőként nem lehet szerepeltetni. Az európai uniós forrásból nyújtott támogatások esetében csak akkor lehet önerőként szerepeltetni az FM által nyújtott támogatást, ha a projektek szakmailag és időben kapcsolódnak, valamint azt a kedvezményezett vagy az egyéb kedvezményezett az </w:t>
      </w:r>
      <w:proofErr w:type="spellStart"/>
      <w:r w:rsidRPr="00726A6D">
        <w:rPr>
          <w:sz w:val="24"/>
          <w:szCs w:val="24"/>
        </w:rPr>
        <w:t>FM-hez</w:t>
      </w:r>
      <w:proofErr w:type="spellEnd"/>
      <w:r w:rsidRPr="00726A6D">
        <w:rPr>
          <w:sz w:val="24"/>
          <w:szCs w:val="24"/>
        </w:rPr>
        <w:t xml:space="preserve"> benyújtott támogatási igényében jelezte.</w:t>
      </w:r>
    </w:p>
    <w:p w:rsidR="00B55F92" w:rsidRPr="00726A6D" w:rsidRDefault="00B55F92" w:rsidP="00B55F92">
      <w:pPr>
        <w:rPr>
          <w:sz w:val="24"/>
          <w:szCs w:val="24"/>
        </w:rPr>
      </w:pPr>
      <w:r w:rsidRPr="00726A6D">
        <w:rPr>
          <w:sz w:val="24"/>
          <w:szCs w:val="24"/>
        </w:rPr>
        <w:t>1.11. Pályázat esetén különös figyelemmel kell lenni a kötelezettségvállalás dokumentumában szereplő kikötésekre, azok teljesítésének megfelelő igazolására és dokumentálására.</w:t>
      </w:r>
    </w:p>
    <w:p w:rsidR="00B55F92" w:rsidRPr="00726A6D" w:rsidRDefault="00B55F92" w:rsidP="00B55F92">
      <w:pPr>
        <w:rPr>
          <w:sz w:val="24"/>
          <w:szCs w:val="24"/>
        </w:rPr>
      </w:pPr>
      <w:r w:rsidRPr="00726A6D">
        <w:rPr>
          <w:sz w:val="24"/>
          <w:szCs w:val="24"/>
        </w:rPr>
        <w:t>1.12. A kedvezményezettnek vagy az egyéb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B55F92" w:rsidRPr="00726A6D" w:rsidRDefault="00B55F92" w:rsidP="00B55F92">
      <w:pPr>
        <w:rPr>
          <w:sz w:val="24"/>
          <w:szCs w:val="24"/>
        </w:rPr>
      </w:pPr>
      <w:r w:rsidRPr="00726A6D">
        <w:rPr>
          <w:sz w:val="24"/>
          <w:szCs w:val="24"/>
        </w:rPr>
        <w:t>1.13. A határon túlra irányuló támogatások felhasználását az egyéb kedvezményezett országában szokásos számlákkal, bizonylatokkal és egyéb dokumentumokkal kell igazolni, az egyéb kedvezményezett által készített magyar nyelvű fordítás csatolásával.</w:t>
      </w:r>
    </w:p>
    <w:p w:rsidR="00B55F92" w:rsidRPr="00726A6D" w:rsidRDefault="00B55F92" w:rsidP="00B55F92">
      <w:pPr>
        <w:jc w:val="center"/>
        <w:rPr>
          <w:sz w:val="24"/>
          <w:szCs w:val="24"/>
        </w:rPr>
      </w:pPr>
      <w:r w:rsidRPr="00726A6D">
        <w:rPr>
          <w:sz w:val="24"/>
          <w:szCs w:val="24"/>
        </w:rPr>
        <w:t>2. A BESZÁMOLÓ SZAKMAI RÉSZE</w:t>
      </w:r>
    </w:p>
    <w:p w:rsidR="00B55F92" w:rsidRPr="00726A6D" w:rsidRDefault="00B55F92" w:rsidP="00B55F92">
      <w:pPr>
        <w:rPr>
          <w:sz w:val="24"/>
          <w:szCs w:val="24"/>
        </w:rPr>
      </w:pPr>
      <w:r w:rsidRPr="00726A6D">
        <w:rPr>
          <w:sz w:val="24"/>
          <w:szCs w:val="24"/>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B55F92" w:rsidRPr="00726A6D" w:rsidRDefault="00B55F92" w:rsidP="00B55F92">
      <w:pPr>
        <w:rPr>
          <w:sz w:val="24"/>
          <w:szCs w:val="24"/>
        </w:rPr>
      </w:pPr>
      <w:r w:rsidRPr="00726A6D">
        <w:rPr>
          <w:sz w:val="24"/>
          <w:szCs w:val="24"/>
        </w:rPr>
        <w:t>2.2. A szakmai beszámolónak alá kell támasztania azokat az elszámolásban szereplő számlákat, illetve a számlákon szereplő tételeket, amennyiben – elnevezése, a 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B55F92" w:rsidRPr="00726A6D" w:rsidRDefault="00B55F92" w:rsidP="00B55F92">
      <w:pPr>
        <w:rPr>
          <w:sz w:val="24"/>
          <w:szCs w:val="24"/>
        </w:rPr>
      </w:pPr>
      <w:r w:rsidRPr="00726A6D">
        <w:rPr>
          <w:sz w:val="24"/>
          <w:szCs w:val="24"/>
        </w:rPr>
        <w:t>2.3. A beszámolóhoz csatolni kell – amennyiben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Amennyiben az az előállított eredmény természetéből eredően nem csatolható, akkor az annak meglétét igazoló iratot, dokumentumot, esetleg fotót kell a beszámolóval együtt benyújtani.</w:t>
      </w:r>
    </w:p>
    <w:p w:rsidR="00B55F92" w:rsidRPr="00726A6D" w:rsidRDefault="00B55F92" w:rsidP="00B55F92">
      <w:pPr>
        <w:rPr>
          <w:sz w:val="24"/>
          <w:szCs w:val="24"/>
        </w:rPr>
      </w:pPr>
      <w:r w:rsidRPr="00726A6D">
        <w:rPr>
          <w:sz w:val="24"/>
          <w:szCs w:val="24"/>
        </w:rPr>
        <w:t xml:space="preserve">2.4. A Természetvédelmi Információs Rendszerhez (a továbbiakban: TIR) szolgáltatandó adatokat a TIR-nek megfelelő formában és tartalommal kell elektronikusan – elektronikus adathordozóra írva vagy e-mailen – megküldeni az FM feladatkörében érintett szervezeti egysége részére (Természetmegőrzési Főosztály, e-mail-cím: </w:t>
      </w:r>
      <w:proofErr w:type="spellStart"/>
      <w:r w:rsidRPr="00726A6D">
        <w:rPr>
          <w:sz w:val="24"/>
          <w:szCs w:val="24"/>
        </w:rPr>
        <w:t>tmf</w:t>
      </w:r>
      <w:proofErr w:type="spellEnd"/>
      <w:r w:rsidRPr="00726A6D">
        <w:rPr>
          <w:sz w:val="24"/>
          <w:szCs w:val="24"/>
        </w:rPr>
        <w:t xml:space="preserve"> @ </w:t>
      </w:r>
      <w:proofErr w:type="spellStart"/>
      <w:r w:rsidRPr="00726A6D">
        <w:rPr>
          <w:sz w:val="24"/>
          <w:szCs w:val="24"/>
        </w:rPr>
        <w:t>fm.go</w:t>
      </w:r>
      <w:proofErr w:type="spellEnd"/>
      <w:r w:rsidRPr="00726A6D">
        <w:rPr>
          <w:sz w:val="24"/>
          <w:szCs w:val="24"/>
        </w:rPr>
        <w:t xml:space="preserve"> </w:t>
      </w:r>
      <w:proofErr w:type="spellStart"/>
      <w:r w:rsidRPr="00726A6D">
        <w:rPr>
          <w:sz w:val="24"/>
          <w:szCs w:val="24"/>
        </w:rPr>
        <w:t>v.h</w:t>
      </w:r>
      <w:proofErr w:type="spellEnd"/>
      <w:r w:rsidRPr="00726A6D">
        <w:rPr>
          <w:sz w:val="24"/>
          <w:szCs w:val="24"/>
        </w:rPr>
        <w:t xml:space="preserve"> u).</w:t>
      </w:r>
    </w:p>
    <w:p w:rsidR="00B55F92" w:rsidRDefault="00B55F92" w:rsidP="00B55F92">
      <w:pPr>
        <w:rPr>
          <w:sz w:val="24"/>
          <w:szCs w:val="24"/>
        </w:rPr>
      </w:pPr>
      <w:r w:rsidRPr="00726A6D">
        <w:rPr>
          <w:sz w:val="24"/>
          <w:szCs w:val="24"/>
        </w:rPr>
        <w:t>2.5. A beszámoló szakmai részében kell bemutatni a kötelezettségvállalás dokumentumában szereplő, a megvalósításra vonatkozó előírások, illetve kikötések teljesítését is, szükség szerint mellékletekkel kiegészítve.</w:t>
      </w:r>
    </w:p>
    <w:p w:rsidR="00B55F92" w:rsidRPr="00726A6D" w:rsidRDefault="00B55F92" w:rsidP="00B55F92">
      <w:pPr>
        <w:rPr>
          <w:sz w:val="24"/>
          <w:szCs w:val="24"/>
        </w:rPr>
      </w:pPr>
    </w:p>
    <w:p w:rsidR="00B55F92" w:rsidRPr="00726A6D" w:rsidRDefault="00B55F92" w:rsidP="00B55F92">
      <w:pPr>
        <w:jc w:val="center"/>
        <w:rPr>
          <w:sz w:val="24"/>
          <w:szCs w:val="24"/>
        </w:rPr>
      </w:pPr>
      <w:r w:rsidRPr="00726A6D">
        <w:rPr>
          <w:sz w:val="24"/>
          <w:szCs w:val="24"/>
        </w:rPr>
        <w:t>3. A TÁMOGATÁS PÉNZÜGYI ELSZÁMOLÁSA</w:t>
      </w:r>
    </w:p>
    <w:p w:rsidR="00B55F92" w:rsidRPr="00726A6D" w:rsidRDefault="00B55F92" w:rsidP="00B55F92">
      <w:pPr>
        <w:rPr>
          <w:sz w:val="24"/>
          <w:szCs w:val="24"/>
        </w:rPr>
      </w:pPr>
      <w:r w:rsidRPr="00726A6D">
        <w:rPr>
          <w:sz w:val="24"/>
          <w:szCs w:val="24"/>
        </w:rPr>
        <w:t>3.1. Az egyéb kedvezményezett esetén a pénzügyi elszámolásnak a támogatás felhasználását igazoló számlák, bizonylatok és egyéb dokumentumok egyéb kedvezményezett részéről az arra jogosult személy aláírásával hitelesített, jól olvasható másolati példányait kell tartalmaznia.</w:t>
      </w:r>
    </w:p>
    <w:p w:rsidR="00B55F92" w:rsidRPr="00726A6D" w:rsidRDefault="00B55F92" w:rsidP="00B55F92">
      <w:pPr>
        <w:rPr>
          <w:sz w:val="24"/>
          <w:szCs w:val="24"/>
        </w:rPr>
      </w:pPr>
      <w:r w:rsidRPr="00726A6D">
        <w:rPr>
          <w:sz w:val="24"/>
          <w:szCs w:val="24"/>
        </w:rPr>
        <w:lastRenderedPageBreak/>
        <w:t>3.1.1. A pénzügyi elszámoláshoz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B55F92" w:rsidRPr="00726A6D" w:rsidRDefault="00B55F92" w:rsidP="00B55F92">
      <w:pPr>
        <w:rPr>
          <w:sz w:val="24"/>
          <w:szCs w:val="24"/>
        </w:rPr>
      </w:pPr>
      <w:r w:rsidRPr="00726A6D">
        <w:rPr>
          <w:sz w:val="24"/>
          <w:szCs w:val="24"/>
        </w:rPr>
        <w:t>3.1.2. A 3.1.1.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B55F92" w:rsidRPr="00726A6D" w:rsidRDefault="00B55F92" w:rsidP="00B55F92">
      <w:pPr>
        <w:rPr>
          <w:sz w:val="24"/>
          <w:szCs w:val="24"/>
        </w:rPr>
      </w:pPr>
      <w:r w:rsidRPr="00726A6D">
        <w:rPr>
          <w:sz w:val="24"/>
          <w:szCs w:val="24"/>
        </w:rPr>
        <w:t>3.2. A banki átutalással teljesített kifizetések igazolásául minden esetben csatolni kell a megfelelő bankszámlakivonatot, megjelölve rajta az adott tételt. Amennyiben egy bankszámlakivonathoz több elszámolt számla is tartozik, a kivonatot elegendő egy másolati példányban csatolni, azonban a kivonaton meg kell jelölni az elszámolással érintett tételeket az 1. melléklet szerinti Beszámoló részét képező összesítő sorszámai feltüntetésével.</w:t>
      </w:r>
    </w:p>
    <w:p w:rsidR="00B55F92" w:rsidRPr="00726A6D" w:rsidRDefault="00B55F92" w:rsidP="00B55F92">
      <w:pPr>
        <w:rPr>
          <w:sz w:val="24"/>
          <w:szCs w:val="24"/>
        </w:rPr>
      </w:pPr>
      <w:r w:rsidRPr="00726A6D">
        <w:rPr>
          <w:sz w:val="24"/>
          <w:szCs w:val="24"/>
        </w:rPr>
        <w:t>3.3.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csoportos utalási állomány tételeit tartalmazó, a banki ügyfélterminálból kinyomtatható lista hitelesített példányát.</w:t>
      </w:r>
    </w:p>
    <w:p w:rsidR="00B55F92" w:rsidRPr="00726A6D" w:rsidRDefault="00B55F92" w:rsidP="00B55F92">
      <w:pPr>
        <w:rPr>
          <w:sz w:val="24"/>
          <w:szCs w:val="24"/>
        </w:rPr>
      </w:pPr>
      <w:r w:rsidRPr="00726A6D">
        <w:rPr>
          <w:sz w:val="24"/>
          <w:szCs w:val="24"/>
        </w:rPr>
        <w:t>3.4. A számla csak a következő feltételek teljesülése esetén számolható el a támogatott projekt keretében:</w:t>
      </w:r>
    </w:p>
    <w:p w:rsidR="00B55F92" w:rsidRPr="00726A6D" w:rsidRDefault="00B55F92" w:rsidP="00B55F92">
      <w:pPr>
        <w:rPr>
          <w:sz w:val="24"/>
          <w:szCs w:val="24"/>
        </w:rPr>
      </w:pPr>
      <w:r w:rsidRPr="00726A6D">
        <w:rPr>
          <w:sz w:val="24"/>
          <w:szCs w:val="24"/>
        </w:rPr>
        <w:t>3.4.1. A számla a kedvezményezett vagy az egyéb kedvezményezett nevére és székhelyére szól.</w:t>
      </w:r>
    </w:p>
    <w:p w:rsidR="00B55F92" w:rsidRPr="00726A6D" w:rsidRDefault="00B55F92" w:rsidP="00B55F92">
      <w:pPr>
        <w:rPr>
          <w:sz w:val="24"/>
          <w:szCs w:val="24"/>
        </w:rPr>
      </w:pPr>
      <w:r w:rsidRPr="00726A6D">
        <w:rPr>
          <w:sz w:val="24"/>
          <w:szCs w:val="24"/>
        </w:rPr>
        <w:t>3.4.2. A számla tartalmilag igazodik az elfogadott költségtervhez, annak tételeihez egyértelműen hozzárendelhető.</w:t>
      </w:r>
    </w:p>
    <w:p w:rsidR="00B55F92" w:rsidRPr="00726A6D" w:rsidRDefault="00B55F92" w:rsidP="00B55F92">
      <w:pPr>
        <w:rPr>
          <w:sz w:val="24"/>
          <w:szCs w:val="24"/>
        </w:rPr>
      </w:pPr>
      <w:r w:rsidRPr="00726A6D">
        <w:rPr>
          <w:sz w:val="24"/>
          <w:szCs w:val="24"/>
        </w:rPr>
        <w:t>3.4.3. Megfelel az Áfa tv</w:t>
      </w:r>
      <w:proofErr w:type="gramStart"/>
      <w:r w:rsidRPr="00726A6D">
        <w:rPr>
          <w:sz w:val="24"/>
          <w:szCs w:val="24"/>
        </w:rPr>
        <w:t>.,</w:t>
      </w:r>
      <w:proofErr w:type="gramEnd"/>
      <w:r w:rsidRPr="00726A6D">
        <w:rPr>
          <w:sz w:val="24"/>
          <w:szCs w:val="24"/>
        </w:rPr>
        <w:t xml:space="preserve"> valamint az Sztv., továbbá a pályázati kiírás vagy a kötelezettségvállalás dokumentuma előírásainak és feltételeinek.</w:t>
      </w:r>
    </w:p>
    <w:p w:rsidR="00B55F92" w:rsidRPr="00726A6D" w:rsidRDefault="00B55F92" w:rsidP="00B55F92">
      <w:pPr>
        <w:rPr>
          <w:sz w:val="24"/>
          <w:szCs w:val="24"/>
        </w:rPr>
      </w:pPr>
      <w:r w:rsidRPr="00726A6D">
        <w:rPr>
          <w:sz w:val="24"/>
          <w:szCs w:val="24"/>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B55F92" w:rsidRPr="00726A6D" w:rsidRDefault="00B55F92" w:rsidP="00B55F92">
      <w:pPr>
        <w:rPr>
          <w:sz w:val="24"/>
          <w:szCs w:val="24"/>
        </w:rPr>
      </w:pPr>
      <w:r w:rsidRPr="00726A6D">
        <w:rPr>
          <w:sz w:val="24"/>
          <w:szCs w:val="24"/>
        </w:rPr>
        <w:t>3.4.5. A számlához a bruttó 100 000 forint összeghatárt meghaladó áru vagy szolgáltatás esetében csatolni kell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Szintén megrendelést, szerződést kell csatolni abban az esetben, ha a több tételből álló megrendelés egy számlán kerül leszámlázásra, és a számla összege meghaladja a bruttó 100 000 forintot, vagy a szerződés teljesítési ideje alatt a megbízottnak, vállalkozónak lehetősége van több részletben számlát kiállítani rész teljesítési igazolások alapján, és az így kiállított számla összege nem éri el a bruttó 100 000 forintot.</w:t>
      </w:r>
    </w:p>
    <w:p w:rsidR="00B55F92" w:rsidRPr="00726A6D" w:rsidRDefault="00B55F92" w:rsidP="00B55F92">
      <w:pPr>
        <w:rPr>
          <w:sz w:val="24"/>
          <w:szCs w:val="24"/>
        </w:rPr>
      </w:pPr>
      <w:r w:rsidRPr="00726A6D">
        <w:rPr>
          <w:sz w:val="24"/>
          <w:szCs w:val="24"/>
        </w:rPr>
        <w:t xml:space="preserve">3.4.6. A számla kiállítója az ahhoz mellékletként csatolt megrendelésben, vállalkozási szerződésben, kivitelezői szerződésben, szállítói szerződésben, valamint a megbízási szerződésben stb. feltüntetett kedvezményezett vagy egyéb kedvezményezett lehet. A kedvezményezett vagy az egyéb kedvezményezett által csak olyan számla számolható el a támogatás terhére, amelyen szereplő áru, szolgáltatás nyújtására a számlát kiállító a bejegyzett </w:t>
      </w:r>
      <w:r w:rsidRPr="00726A6D">
        <w:rPr>
          <w:sz w:val="24"/>
          <w:szCs w:val="24"/>
        </w:rPr>
        <w:lastRenderedPageBreak/>
        <w:t>tevékenységi köre alapján jogosult, illetve megbízási vagy vállalkozási szerződés esetén azt az arra jogosult személy írta alá, vagy a kedvezményezett vagy az egyéb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B55F92" w:rsidRPr="00726A6D" w:rsidRDefault="00B55F92" w:rsidP="00B55F92">
      <w:pPr>
        <w:rPr>
          <w:sz w:val="24"/>
          <w:szCs w:val="24"/>
        </w:rPr>
      </w:pPr>
      <w:r w:rsidRPr="00726A6D">
        <w:rPr>
          <w:sz w:val="24"/>
          <w:szCs w:val="24"/>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kivonatát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B55F92" w:rsidRPr="00726A6D" w:rsidRDefault="00B55F92" w:rsidP="00B55F92">
      <w:pPr>
        <w:rPr>
          <w:sz w:val="24"/>
          <w:szCs w:val="24"/>
        </w:rPr>
      </w:pPr>
      <w:r w:rsidRPr="00726A6D">
        <w:rPr>
          <w:sz w:val="24"/>
          <w:szCs w:val="24"/>
        </w:rPr>
        <w:t xml:space="preserve">3.4.8. Kizárólag a pénzügyileg teljes egészben rendezett és az elszámolás tekintetében az eredeti példányon záradékolt [záradék szövege: elszámolva </w:t>
      </w:r>
      <w:proofErr w:type="gramStart"/>
      <w:r w:rsidRPr="00726A6D">
        <w:rPr>
          <w:sz w:val="24"/>
          <w:szCs w:val="24"/>
        </w:rPr>
        <w:t>a(</w:t>
      </w:r>
      <w:proofErr w:type="gramEnd"/>
      <w:r w:rsidRPr="00726A6D">
        <w:rPr>
          <w:sz w:val="24"/>
          <w:szCs w:val="24"/>
        </w:rPr>
        <w:t>z) …sz. szerződés/megállapodás/támogatói okirat terhére …Ft] számla, vagy számlát helyettesítő bizonylat szerepelhet az elszámolásban.</w:t>
      </w:r>
    </w:p>
    <w:p w:rsidR="00B55F92" w:rsidRPr="00726A6D" w:rsidRDefault="00B55F92" w:rsidP="00B55F92">
      <w:pPr>
        <w:rPr>
          <w:sz w:val="24"/>
          <w:szCs w:val="24"/>
        </w:rPr>
      </w:pPr>
      <w:r w:rsidRPr="00726A6D">
        <w:rPr>
          <w:sz w:val="24"/>
          <w:szCs w:val="24"/>
        </w:rPr>
        <w:t xml:space="preserve">3.5.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w:t>
      </w:r>
      <w:proofErr w:type="spellStart"/>
      <w:r w:rsidRPr="00726A6D">
        <w:rPr>
          <w:sz w:val="24"/>
          <w:szCs w:val="24"/>
        </w:rPr>
        <w:t>Ávr.-ben</w:t>
      </w:r>
      <w:proofErr w:type="spellEnd"/>
      <w:r w:rsidRPr="00726A6D">
        <w:rPr>
          <w:sz w:val="24"/>
          <w:szCs w:val="24"/>
        </w:rPr>
        <w:t>, kötelezettségvállalás dokumentumában meghatározott egyéb szankciót is alkalmazhat.</w:t>
      </w:r>
    </w:p>
    <w:p w:rsidR="00B55F92" w:rsidRPr="00726A6D" w:rsidRDefault="00B55F92" w:rsidP="00B55F92">
      <w:pPr>
        <w:rPr>
          <w:sz w:val="24"/>
          <w:szCs w:val="24"/>
        </w:rPr>
      </w:pPr>
      <w:r w:rsidRPr="00726A6D">
        <w:rPr>
          <w:sz w:val="24"/>
          <w:szCs w:val="24"/>
        </w:rPr>
        <w:t>3.6. Az elszámolásba bekerülő számlákról és bizonylatokról – az alábbiakban feltüntetettek szerinti – összesítőt kell készíteni.</w:t>
      </w:r>
    </w:p>
    <w:p w:rsidR="00B55F92" w:rsidRPr="00726A6D" w:rsidRDefault="00B55F92" w:rsidP="00B55F92">
      <w:pPr>
        <w:rPr>
          <w:sz w:val="24"/>
          <w:szCs w:val="24"/>
        </w:rPr>
      </w:pPr>
      <w:r w:rsidRPr="00726A6D">
        <w:rPr>
          <w:sz w:val="24"/>
          <w:szCs w:val="24"/>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3.1.1. pont szerint kell összeállítani.</w:t>
      </w:r>
    </w:p>
    <w:p w:rsidR="00B55F92" w:rsidRPr="00726A6D" w:rsidRDefault="00B55F92" w:rsidP="00B55F92">
      <w:pPr>
        <w:rPr>
          <w:sz w:val="24"/>
          <w:szCs w:val="24"/>
        </w:rPr>
      </w:pPr>
      <w:r w:rsidRPr="00726A6D">
        <w:rPr>
          <w:sz w:val="24"/>
          <w:szCs w:val="24"/>
        </w:rPr>
        <w:t>3.6.2. Az összesítő táblázat tartalmát csak további, a kedvezményezett vagy az egyéb kedvezményezett elszámolását segítő kiegészítő oszlopokkal lehet módosítani úgy, hogy ezek az oszlopok a táblázat végére kerüljenek beillesztésre.</w:t>
      </w:r>
    </w:p>
    <w:p w:rsidR="00B55F92" w:rsidRPr="00726A6D" w:rsidRDefault="00B55F92" w:rsidP="00B55F92">
      <w:pPr>
        <w:rPr>
          <w:sz w:val="24"/>
          <w:szCs w:val="24"/>
        </w:rPr>
      </w:pPr>
      <w:r w:rsidRPr="00726A6D">
        <w:rPr>
          <w:sz w:val="24"/>
          <w:szCs w:val="24"/>
        </w:rPr>
        <w:t>3.6.3. A „P” és „Q” oszlopokat csak akkor kell kitölteni és a táblázat részeként szerepeltetni, ha az önerőről és annak elszámolási kötelezettségéről a kötelezettségvállalás dokumentuma rendelkezik.</w:t>
      </w:r>
    </w:p>
    <w:p w:rsidR="00B55F92" w:rsidRPr="00726A6D" w:rsidRDefault="00B55F92" w:rsidP="00B55F92">
      <w:pPr>
        <w:rPr>
          <w:sz w:val="24"/>
          <w:szCs w:val="24"/>
        </w:rPr>
      </w:pPr>
      <w:r w:rsidRPr="00726A6D">
        <w:rPr>
          <w:sz w:val="24"/>
          <w:szCs w:val="24"/>
        </w:rPr>
        <w:t>A projekt, illetve tevékenység megvalósításának költségei és forrásai (értékadatok forintban):</w:t>
      </w:r>
    </w:p>
    <w:p w:rsidR="00B55F92" w:rsidRPr="00726A6D" w:rsidRDefault="00B55F92" w:rsidP="00B55F92">
      <w:pPr>
        <w:jc w:val="center"/>
        <w:rPr>
          <w:sz w:val="24"/>
          <w:szCs w:val="24"/>
        </w:rPr>
      </w:pPr>
      <w:r w:rsidRPr="00726A6D">
        <w:rPr>
          <w:noProof/>
          <w:sz w:val="24"/>
          <w:szCs w:val="24"/>
        </w:rPr>
        <w:drawing>
          <wp:inline distT="0" distB="0" distL="0" distR="0" wp14:anchorId="47AE9AF1" wp14:editId="107AD9A8">
            <wp:extent cx="6470015" cy="2009775"/>
            <wp:effectExtent l="0" t="0" r="6985" b="9525"/>
            <wp:docPr id="3" name="Kép 3" descr="http://njt.hu/konvert/Html/2017/11/image/2017_11__B0000009B09E_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jt.hu/konvert/Html/2017/11/image/2017_11__B0000009B09E_000_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0015" cy="2009775"/>
                    </a:xfrm>
                    <a:prstGeom prst="rect">
                      <a:avLst/>
                    </a:prstGeom>
                    <a:noFill/>
                    <a:ln>
                      <a:noFill/>
                    </a:ln>
                  </pic:spPr>
                </pic:pic>
              </a:graphicData>
            </a:graphic>
          </wp:inline>
        </w:drawing>
      </w:r>
    </w:p>
    <w:p w:rsidR="00B55F92" w:rsidRPr="00726A6D" w:rsidRDefault="00B55F92" w:rsidP="00B55F92">
      <w:pPr>
        <w:rPr>
          <w:sz w:val="24"/>
          <w:szCs w:val="24"/>
        </w:rPr>
      </w:pPr>
      <w:r w:rsidRPr="00726A6D">
        <w:rPr>
          <w:sz w:val="24"/>
          <w:szCs w:val="24"/>
        </w:rPr>
        <w:t>3.7. Az összesítő táblázat fejlécének magyarázata:</w:t>
      </w:r>
    </w:p>
    <w:p w:rsidR="00B55F92" w:rsidRPr="00726A6D" w:rsidRDefault="00B55F92" w:rsidP="00B55F92">
      <w:pPr>
        <w:rPr>
          <w:sz w:val="24"/>
          <w:szCs w:val="24"/>
        </w:rPr>
      </w:pPr>
      <w:r w:rsidRPr="00726A6D">
        <w:rPr>
          <w:sz w:val="24"/>
          <w:szCs w:val="24"/>
        </w:rPr>
        <w:t xml:space="preserve">3.7.1. G oszlop: A készpénzfizetésű számla esetében a számla kiállítási, valamint az áru és szolgáltatás teljesítésének dátuma megegyezik. Átutalással történő kiegyenlítés esetén az áru </w:t>
      </w:r>
      <w:r w:rsidRPr="00726A6D">
        <w:rPr>
          <w:sz w:val="24"/>
          <w:szCs w:val="24"/>
        </w:rPr>
        <w:lastRenderedPageBreak/>
        <w:t>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B55F92" w:rsidRPr="00726A6D" w:rsidRDefault="00B55F92" w:rsidP="00B55F92">
      <w:pPr>
        <w:rPr>
          <w:sz w:val="24"/>
          <w:szCs w:val="24"/>
        </w:rPr>
      </w:pPr>
      <w:r w:rsidRPr="00726A6D">
        <w:rPr>
          <w:sz w:val="24"/>
          <w:szCs w:val="24"/>
        </w:rPr>
        <w:t>3.7.2. H oszlop: A kötelezettségvállalás dokumentuma mellékletét képező költségtervben szereplő jogcímek, melyekre nézve a támogatás igénylése, illetve megítélése történt (például munkabér, járulékok, adminisztrációs költségek, beszerzések, dologi kiadások, szükség szerint részletezve).</w:t>
      </w:r>
    </w:p>
    <w:p w:rsidR="00B55F92" w:rsidRPr="00726A6D" w:rsidRDefault="00B55F92" w:rsidP="00B55F92">
      <w:pPr>
        <w:rPr>
          <w:sz w:val="24"/>
          <w:szCs w:val="24"/>
        </w:rPr>
      </w:pPr>
      <w:r w:rsidRPr="00726A6D">
        <w:rPr>
          <w:sz w:val="24"/>
          <w:szCs w:val="24"/>
        </w:rPr>
        <w:t>3.7.3. I oszlop: Amennyiben a költségvetési tétel (jogcím) megnevezéséből (pl. tárgyi eszköz beszerzés) nem derül ki egyértelműen, hogy milyen gazdasági esemény történt, annak rövid bemutatása (kis értékű irodaszer, távcső, Petri-csésze, kémcső beszerzés).</w:t>
      </w:r>
    </w:p>
    <w:p w:rsidR="00B55F92" w:rsidRPr="00726A6D" w:rsidRDefault="00B55F92" w:rsidP="00B55F92">
      <w:pPr>
        <w:rPr>
          <w:sz w:val="24"/>
          <w:szCs w:val="24"/>
        </w:rPr>
      </w:pPr>
      <w:r w:rsidRPr="00726A6D">
        <w:rPr>
          <w:sz w:val="24"/>
          <w:szCs w:val="24"/>
        </w:rPr>
        <w:t>3.7.4. J oszlop: A támogatás terhére elszámolni kívánt számla ellenértéke kifizetésének tényleges időpontja (kiadási pénztárbizonylat keltével vagy a banki terhelés dátumával megegyezően).</w:t>
      </w:r>
    </w:p>
    <w:p w:rsidR="00B55F92" w:rsidRPr="00726A6D" w:rsidRDefault="00B55F92" w:rsidP="00B55F92">
      <w:pPr>
        <w:rPr>
          <w:sz w:val="24"/>
          <w:szCs w:val="24"/>
        </w:rPr>
      </w:pPr>
      <w:r w:rsidRPr="00726A6D">
        <w:rPr>
          <w:sz w:val="24"/>
          <w:szCs w:val="24"/>
        </w:rPr>
        <w:t xml:space="preserve">3.7.5. K oszlop: Amennyiben a számla kiállítója alanyi adómentességet élvez, a számla </w:t>
      </w:r>
      <w:proofErr w:type="spellStart"/>
      <w:r w:rsidRPr="00726A6D">
        <w:rPr>
          <w:sz w:val="24"/>
          <w:szCs w:val="24"/>
        </w:rPr>
        <w:t>áfatartalma</w:t>
      </w:r>
      <w:proofErr w:type="spellEnd"/>
      <w:r w:rsidRPr="00726A6D">
        <w:rPr>
          <w:sz w:val="24"/>
          <w:szCs w:val="24"/>
        </w:rPr>
        <w:t xml:space="preserve"> nem kerül meghatározásra. Ez esetben a „K” rovatba a számla teljes összege kerül, és az „L” rovatban lévő összeg megegyezik a „K” rovatéval.</w:t>
      </w:r>
    </w:p>
    <w:p w:rsidR="00B55F92" w:rsidRPr="00726A6D" w:rsidRDefault="00B55F92" w:rsidP="00B55F92">
      <w:pPr>
        <w:rPr>
          <w:sz w:val="24"/>
          <w:szCs w:val="24"/>
        </w:rPr>
      </w:pPr>
      <w:r w:rsidRPr="00726A6D">
        <w:rPr>
          <w:sz w:val="24"/>
          <w:szCs w:val="24"/>
        </w:rPr>
        <w:t xml:space="preserve">3.7.6. M oszlop: Az érvényes költségtervben az adott költségvetési tétel (jogcím) esetében </w:t>
      </w:r>
      <w:proofErr w:type="gramStart"/>
      <w:r w:rsidRPr="00726A6D">
        <w:rPr>
          <w:sz w:val="24"/>
          <w:szCs w:val="24"/>
        </w:rPr>
        <w:t>szereplő támogatási</w:t>
      </w:r>
      <w:proofErr w:type="gramEnd"/>
      <w:r w:rsidRPr="00726A6D">
        <w:rPr>
          <w:sz w:val="24"/>
          <w:szCs w:val="24"/>
        </w:rPr>
        <w:t xml:space="preserve"> összeg.</w:t>
      </w:r>
    </w:p>
    <w:p w:rsidR="00B55F92" w:rsidRPr="00726A6D" w:rsidRDefault="00B55F92" w:rsidP="00B55F92">
      <w:pPr>
        <w:rPr>
          <w:sz w:val="24"/>
          <w:szCs w:val="24"/>
        </w:rPr>
      </w:pPr>
      <w:r w:rsidRPr="00726A6D">
        <w:rPr>
          <w:sz w:val="24"/>
          <w:szCs w:val="24"/>
        </w:rPr>
        <w:t>3.7.7. O oszlop: Az „M” és „N” rovatok különbségét, azaz azt mutatja meg, hogy az egyes költségtételekre tervezett támogatás alapján hogyan alakult a felhasználás. Amennyiben az „O” rovatban lévő szám előjele „+”, a támogatás felhasználása a tervezetthez képest alacsonyabb, míg „–” előjel esetén a tervezetthez képest magasabb felhasználás (túlköltés) történt. Ez esetben figyelni kell a 20%-os határra.</w:t>
      </w:r>
    </w:p>
    <w:p w:rsidR="00B55F92" w:rsidRDefault="00B55F92" w:rsidP="00B55F92">
      <w:pPr>
        <w:rPr>
          <w:sz w:val="24"/>
          <w:szCs w:val="24"/>
        </w:rPr>
      </w:pPr>
      <w:r w:rsidRPr="00726A6D">
        <w:rPr>
          <w:sz w:val="24"/>
          <w:szCs w:val="24"/>
        </w:rPr>
        <w:t>3.7.8. Ha a kötelezettségvállalás dokumentuma önerő biztosításáról nem rendelkezik, az összesítő táblázat P és Q oszlopa elhagyható.</w:t>
      </w:r>
    </w:p>
    <w:p w:rsidR="00B55F92" w:rsidRPr="00726A6D" w:rsidRDefault="00B55F92" w:rsidP="00B55F92">
      <w:pPr>
        <w:rPr>
          <w:sz w:val="24"/>
          <w:szCs w:val="24"/>
        </w:rPr>
      </w:pPr>
    </w:p>
    <w:p w:rsidR="00B55F92" w:rsidRDefault="00B55F92" w:rsidP="00B55F92">
      <w:pPr>
        <w:jc w:val="center"/>
        <w:rPr>
          <w:sz w:val="24"/>
          <w:szCs w:val="24"/>
        </w:rPr>
      </w:pPr>
      <w:r w:rsidRPr="00726A6D">
        <w:rPr>
          <w:sz w:val="24"/>
          <w:szCs w:val="24"/>
        </w:rPr>
        <w:t xml:space="preserve">4. KÖLTSÉGVETÉSI TÁMOGATÁSSAL KAPCSOLATBAN ELSZÁMOLHATÓ </w:t>
      </w:r>
      <w:proofErr w:type="gramStart"/>
      <w:r w:rsidRPr="00726A6D">
        <w:rPr>
          <w:sz w:val="24"/>
          <w:szCs w:val="24"/>
        </w:rPr>
        <w:t>ÉS</w:t>
      </w:r>
      <w:proofErr w:type="gramEnd"/>
      <w:r w:rsidRPr="00726A6D">
        <w:rPr>
          <w:sz w:val="24"/>
          <w:szCs w:val="24"/>
        </w:rPr>
        <w:t xml:space="preserve"> NEM ELSZÁMOLHATÓ KÖLTSÉGEK, ILLETVE A KÖLTSÉGEK ELSZÁMOLÁSÁRA VONATKOZÓ TUDNIVALÓK</w:t>
      </w:r>
    </w:p>
    <w:p w:rsidR="00B55F92" w:rsidRPr="00726A6D" w:rsidRDefault="00B55F92" w:rsidP="00B55F92">
      <w:pPr>
        <w:jc w:val="center"/>
        <w:rPr>
          <w:sz w:val="24"/>
          <w:szCs w:val="24"/>
        </w:rPr>
      </w:pPr>
    </w:p>
    <w:p w:rsidR="00B55F92" w:rsidRPr="00726A6D" w:rsidRDefault="00B55F92" w:rsidP="00B55F92">
      <w:pPr>
        <w:rPr>
          <w:sz w:val="24"/>
          <w:szCs w:val="24"/>
        </w:rPr>
      </w:pPr>
      <w:r w:rsidRPr="00726A6D">
        <w:rPr>
          <w:sz w:val="24"/>
          <w:szCs w:val="24"/>
        </w:rPr>
        <w:t>4.1. A támogatással összefüggésben elszámolható költségek</w:t>
      </w:r>
    </w:p>
    <w:p w:rsidR="00B55F92" w:rsidRPr="00726A6D" w:rsidRDefault="00B55F92" w:rsidP="00B55F92">
      <w:pPr>
        <w:rPr>
          <w:sz w:val="24"/>
          <w:szCs w:val="24"/>
        </w:rPr>
      </w:pPr>
      <w:r w:rsidRPr="00726A6D">
        <w:rPr>
          <w:sz w:val="24"/>
          <w:szCs w:val="24"/>
        </w:rPr>
        <w:t>4.1.1. Áfa:</w:t>
      </w:r>
    </w:p>
    <w:p w:rsidR="00B55F92" w:rsidRPr="00726A6D" w:rsidRDefault="00B55F92" w:rsidP="00B55F92">
      <w:pPr>
        <w:rPr>
          <w:sz w:val="24"/>
          <w:szCs w:val="24"/>
        </w:rPr>
      </w:pPr>
      <w:r w:rsidRPr="00726A6D">
        <w:rPr>
          <w:sz w:val="24"/>
          <w:szCs w:val="24"/>
        </w:rPr>
        <w:t xml:space="preserve">4.1.1.1. Az </w:t>
      </w:r>
      <w:proofErr w:type="spellStart"/>
      <w:r w:rsidRPr="00726A6D">
        <w:rPr>
          <w:sz w:val="24"/>
          <w:szCs w:val="24"/>
        </w:rPr>
        <w:t>áfakörbe</w:t>
      </w:r>
      <w:proofErr w:type="spellEnd"/>
      <w:r w:rsidRPr="00726A6D">
        <w:rPr>
          <w:sz w:val="24"/>
          <w:szCs w:val="24"/>
        </w:rPr>
        <w:t xml:space="preserv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B55F92" w:rsidRPr="00726A6D" w:rsidRDefault="00B55F92" w:rsidP="00B55F92">
      <w:pPr>
        <w:rPr>
          <w:sz w:val="24"/>
          <w:szCs w:val="24"/>
        </w:rPr>
      </w:pPr>
      <w:r w:rsidRPr="00726A6D">
        <w:rPr>
          <w:sz w:val="24"/>
          <w:szCs w:val="24"/>
        </w:rPr>
        <w:t>4.1.1.2. Amennyiben a számla fordított áfát tartalmaz, az áfa összegének megfizetését bankszámlakivonattal vagy a fizetendő áfa bevallását tartalmazó hitelesített nyomtatvánnyal és annak elektronikus befogadását igazoló dokumentummal a beszámolóban dokumentálni kell.</w:t>
      </w:r>
    </w:p>
    <w:p w:rsidR="00B55F92" w:rsidRPr="00726A6D" w:rsidRDefault="00B55F92" w:rsidP="00B55F92">
      <w:pPr>
        <w:rPr>
          <w:sz w:val="24"/>
          <w:szCs w:val="24"/>
        </w:rPr>
      </w:pPr>
      <w:r w:rsidRPr="00726A6D">
        <w:rPr>
          <w:sz w:val="24"/>
          <w:szCs w:val="24"/>
        </w:rPr>
        <w:t>4.1.2. Bérek, bérjellegű költségek és járulékaik:</w:t>
      </w:r>
    </w:p>
    <w:p w:rsidR="00B55F92" w:rsidRPr="00726A6D" w:rsidRDefault="00B55F92" w:rsidP="00B55F92">
      <w:pPr>
        <w:rPr>
          <w:sz w:val="24"/>
          <w:szCs w:val="24"/>
        </w:rPr>
      </w:pPr>
      <w:r w:rsidRPr="00726A6D">
        <w:rPr>
          <w:sz w:val="24"/>
          <w:szCs w:val="24"/>
        </w:rPr>
        <w:t>4.1.2.1. Bérjellegű kiadásnak számít a projekt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B55F92" w:rsidRPr="00726A6D" w:rsidRDefault="00B55F92" w:rsidP="00B55F92">
      <w:pPr>
        <w:rPr>
          <w:sz w:val="24"/>
          <w:szCs w:val="24"/>
        </w:rPr>
      </w:pPr>
      <w:r w:rsidRPr="00726A6D">
        <w:rPr>
          <w:sz w:val="24"/>
          <w:szCs w:val="24"/>
        </w:rPr>
        <w:t>4.1.2.2. A bérhez, bérjellegű kiadáshoz kapcsolódó, a munkavállalót terhelő szja-előleg, valamint levonásra kerülő járulékok, illetve a munkaadót terhelő járulékok akkor számolhatók el, ha azokat a kifizető (munkáltató) az állami adóhatóság felé bevallotta és megfizette, valamint a bruttó bér és a szociális hozzájárulási adó az elfogadott költségtervben szerepel.</w:t>
      </w:r>
    </w:p>
    <w:p w:rsidR="00B55F92" w:rsidRPr="00726A6D" w:rsidRDefault="00B55F92" w:rsidP="00B55F92">
      <w:pPr>
        <w:rPr>
          <w:sz w:val="24"/>
          <w:szCs w:val="24"/>
        </w:rPr>
      </w:pPr>
      <w:r w:rsidRPr="00726A6D">
        <w:rPr>
          <w:sz w:val="24"/>
          <w:szCs w:val="24"/>
        </w:rPr>
        <w:t xml:space="preserve">4.1.2.3. Bérjellegű kifizetések és járulékaik csak a projekthez arányosítva (az adott időszakban a bérjellegű kifizetésből mekkora rész kapcsolódik a kedvezményezett vagy az egyéb kedvezményezett által megvalósítani kívánt projekthez) számolhatók el. Ha a </w:t>
      </w:r>
      <w:r w:rsidRPr="00726A6D">
        <w:rPr>
          <w:sz w:val="24"/>
          <w:szCs w:val="24"/>
        </w:rPr>
        <w:lastRenderedPageBreak/>
        <w:t>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B55F92" w:rsidRPr="00726A6D" w:rsidRDefault="00B55F92" w:rsidP="00B55F92">
      <w:pPr>
        <w:rPr>
          <w:sz w:val="24"/>
          <w:szCs w:val="24"/>
        </w:rPr>
      </w:pPr>
      <w:r w:rsidRPr="00726A6D">
        <w:rPr>
          <w:sz w:val="24"/>
          <w:szCs w:val="24"/>
        </w:rPr>
        <w:t>4.1.2.4. Munkabérként csak a projekt megvalósításával bizonyíthatóan és közvetlenül összefüggő közreműködés díja számolható el. Bizonyítható a munkabérköltség szükségessége akkor, ha</w:t>
      </w:r>
    </w:p>
    <w:p w:rsidR="00B55F92" w:rsidRPr="00726A6D" w:rsidRDefault="00B55F92" w:rsidP="00B55F92">
      <w:pPr>
        <w:rPr>
          <w:sz w:val="24"/>
          <w:szCs w:val="24"/>
        </w:rPr>
      </w:pPr>
      <w:r w:rsidRPr="00726A6D">
        <w:rPr>
          <w:sz w:val="24"/>
          <w:szCs w:val="24"/>
        </w:rPr>
        <w:t>4.1.2.4.1. határozott idejű (projekt időtartamára vonatkozó) munkaviszonnyal összefüggő okirat egyértelműen igazolja,</w:t>
      </w:r>
    </w:p>
    <w:p w:rsidR="00B55F92" w:rsidRPr="00726A6D" w:rsidRDefault="00B55F92" w:rsidP="00B55F92">
      <w:pPr>
        <w:rPr>
          <w:sz w:val="24"/>
          <w:szCs w:val="24"/>
        </w:rPr>
      </w:pPr>
      <w:r w:rsidRPr="00726A6D">
        <w:rPr>
          <w:sz w:val="24"/>
          <w:szCs w:val="24"/>
        </w:rPr>
        <w:t>4.1.2.4.2. a cél megvalósításával összefüggő megbízási szerződés igazolja,</w:t>
      </w:r>
    </w:p>
    <w:p w:rsidR="00B55F92" w:rsidRPr="00726A6D" w:rsidRDefault="00B55F92" w:rsidP="00B55F92">
      <w:pPr>
        <w:rPr>
          <w:sz w:val="24"/>
          <w:szCs w:val="24"/>
        </w:rPr>
      </w:pPr>
      <w:r w:rsidRPr="00726A6D">
        <w:rPr>
          <w:sz w:val="24"/>
          <w:szCs w:val="24"/>
        </w:rPr>
        <w:t>4.1.2.4.3. határozatlan idejű munkaviszony esetén csatolják a munkavállaló és munkáltató között létrejött szerződést és a munkaköri leírást, vagy</w:t>
      </w:r>
    </w:p>
    <w:p w:rsidR="00B55F92" w:rsidRPr="00726A6D" w:rsidRDefault="00B55F92" w:rsidP="00B55F92">
      <w:pPr>
        <w:rPr>
          <w:sz w:val="24"/>
          <w:szCs w:val="24"/>
        </w:rPr>
      </w:pPr>
      <w:r w:rsidRPr="00726A6D">
        <w:rPr>
          <w:sz w:val="24"/>
          <w:szCs w:val="24"/>
        </w:rPr>
        <w:t>4.1.2.4.4. egyszerűsített foglalkoztatás esetén – a támogatás terhére való elszámolhatóság érdekében – a felek között létrejött írásos megállapodás igazolja.</w:t>
      </w:r>
    </w:p>
    <w:p w:rsidR="00B55F92" w:rsidRPr="00726A6D" w:rsidRDefault="00B55F92" w:rsidP="00B55F92">
      <w:pPr>
        <w:rPr>
          <w:sz w:val="24"/>
          <w:szCs w:val="24"/>
        </w:rPr>
      </w:pPr>
      <w:r w:rsidRPr="00726A6D">
        <w:rPr>
          <w:sz w:val="24"/>
          <w:szCs w:val="24"/>
        </w:rPr>
        <w:t xml:space="preserve">4.1.2.5. Célfeladat, </w:t>
      </w:r>
      <w:proofErr w:type="spellStart"/>
      <w:r w:rsidRPr="00726A6D">
        <w:rPr>
          <w:sz w:val="24"/>
          <w:szCs w:val="24"/>
        </w:rPr>
        <w:t>keresetkiegészítés</w:t>
      </w:r>
      <w:proofErr w:type="spellEnd"/>
      <w:r w:rsidRPr="00726A6D">
        <w:rPr>
          <w:sz w:val="24"/>
          <w:szCs w:val="24"/>
        </w:rPr>
        <w:t xml:space="preserve"> a vonatkozó jogszabályok szerint a projekttel kapcsolatban csak olyan munkavállalónak, megbízottnak adható, akinek a munkaköri leírásában, megbízásában nem szerepelnek a projekttel kapcsolatban végzendő tevékenységek és feladatok.</w:t>
      </w:r>
    </w:p>
    <w:p w:rsidR="00B55F92" w:rsidRPr="00726A6D" w:rsidRDefault="00B55F92" w:rsidP="00B55F92">
      <w:pPr>
        <w:rPr>
          <w:sz w:val="24"/>
          <w:szCs w:val="24"/>
        </w:rPr>
      </w:pPr>
      <w:r w:rsidRPr="00726A6D">
        <w:rPr>
          <w:sz w:val="24"/>
          <w:szCs w:val="24"/>
        </w:rPr>
        <w:t>4.1.2.6. A bérjellegű költségek elszámolásához szükséges dokumentumok:</w:t>
      </w:r>
    </w:p>
    <w:p w:rsidR="00B55F92" w:rsidRPr="00726A6D" w:rsidRDefault="00B55F92" w:rsidP="00B55F92">
      <w:pPr>
        <w:rPr>
          <w:sz w:val="24"/>
          <w:szCs w:val="24"/>
        </w:rPr>
      </w:pPr>
      <w:r w:rsidRPr="00726A6D">
        <w:rPr>
          <w:sz w:val="24"/>
          <w:szCs w:val="24"/>
        </w:rPr>
        <w:t>4.1.2.6.1. munkaszerződés, kinevezési okirat,</w:t>
      </w:r>
    </w:p>
    <w:p w:rsidR="00B55F92" w:rsidRPr="00726A6D" w:rsidRDefault="00B55F92" w:rsidP="00B55F92">
      <w:pPr>
        <w:rPr>
          <w:sz w:val="24"/>
          <w:szCs w:val="24"/>
        </w:rPr>
      </w:pPr>
      <w:r w:rsidRPr="00726A6D">
        <w:rPr>
          <w:sz w:val="24"/>
          <w:szCs w:val="24"/>
        </w:rPr>
        <w:t xml:space="preserve">4.1.2.6.2. célfeladatra vagy </w:t>
      </w:r>
      <w:proofErr w:type="spellStart"/>
      <w:r w:rsidRPr="00726A6D">
        <w:rPr>
          <w:sz w:val="24"/>
          <w:szCs w:val="24"/>
        </w:rPr>
        <w:t>keresetkiegészítésre</w:t>
      </w:r>
      <w:proofErr w:type="spellEnd"/>
      <w:r w:rsidRPr="00726A6D">
        <w:rPr>
          <w:sz w:val="24"/>
          <w:szCs w:val="24"/>
        </w:rPr>
        <w:t xml:space="preserve"> vonatkozó megállapodás,</w:t>
      </w:r>
    </w:p>
    <w:p w:rsidR="00B55F92" w:rsidRPr="00726A6D" w:rsidRDefault="00B55F92" w:rsidP="00B55F92">
      <w:pPr>
        <w:rPr>
          <w:sz w:val="24"/>
          <w:szCs w:val="24"/>
        </w:rPr>
      </w:pPr>
      <w:proofErr w:type="gramStart"/>
      <w:r w:rsidRPr="00726A6D">
        <w:rPr>
          <w:sz w:val="24"/>
          <w:szCs w:val="24"/>
        </w:rPr>
        <w:t>4.1.2.6.3. megbízási szerződés (a kedvezményezettel vagy egyéb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roofErr w:type="gramEnd"/>
    </w:p>
    <w:p w:rsidR="00B55F92" w:rsidRPr="00726A6D" w:rsidRDefault="00B55F92" w:rsidP="00B55F92">
      <w:pPr>
        <w:rPr>
          <w:sz w:val="24"/>
          <w:szCs w:val="24"/>
        </w:rPr>
      </w:pPr>
      <w:r w:rsidRPr="00726A6D">
        <w:rPr>
          <w:sz w:val="24"/>
          <w:szCs w:val="24"/>
        </w:rPr>
        <w:t>4.1.2.6.4. amennyiben a kedvezményezettnél vagy az egyéb kedvezményezettnél bérszámfejtő rendszer működik: bérszámfejtő lapok, amennyiben kézi számfejtés történik: bérjegyzék, illetve fizetési jegyzék. Több munkavállaló vagy több hónapot érintő elszámolás esetén a 4.1.2.6.11. pont szerinti táblázatban kell összefoglalni a személyi jellegű kifizetéseket,</w:t>
      </w:r>
    </w:p>
    <w:p w:rsidR="00B55F92" w:rsidRPr="00726A6D" w:rsidRDefault="00B55F92" w:rsidP="00B55F92">
      <w:pPr>
        <w:rPr>
          <w:sz w:val="24"/>
          <w:szCs w:val="24"/>
        </w:rPr>
      </w:pPr>
      <w:r w:rsidRPr="00726A6D">
        <w:rPr>
          <w:sz w:val="24"/>
          <w:szCs w:val="24"/>
        </w:rPr>
        <w:t>4.1.2.6.5. a kedvezményezett vagy az egyéb kedvezményezett nyilatkozata a munkáltatót terhelő járulékok megfizetéséről, illetve a vonatkozó átutalásokat tartalmazó bankszámlakivonatok másolata,</w:t>
      </w:r>
    </w:p>
    <w:p w:rsidR="00B55F92" w:rsidRPr="00726A6D" w:rsidRDefault="00B55F92" w:rsidP="00B55F92">
      <w:pPr>
        <w:rPr>
          <w:sz w:val="24"/>
          <w:szCs w:val="24"/>
        </w:rPr>
      </w:pPr>
      <w:r w:rsidRPr="00726A6D">
        <w:rPr>
          <w:sz w:val="24"/>
          <w:szCs w:val="24"/>
        </w:rPr>
        <w:t>4.1.2.6.6. kifizetés bizonylata,</w:t>
      </w:r>
    </w:p>
    <w:p w:rsidR="00B55F92" w:rsidRPr="00726A6D" w:rsidRDefault="00B55F92" w:rsidP="00B55F92">
      <w:pPr>
        <w:rPr>
          <w:sz w:val="24"/>
          <w:szCs w:val="24"/>
        </w:rPr>
      </w:pPr>
      <w:r w:rsidRPr="00726A6D">
        <w:rPr>
          <w:sz w:val="24"/>
          <w:szCs w:val="24"/>
        </w:rPr>
        <w:t xml:space="preserve">4.1.2.6.7. teljesítésigazolás a célfeladat, </w:t>
      </w:r>
      <w:proofErr w:type="spellStart"/>
      <w:r w:rsidRPr="00726A6D">
        <w:rPr>
          <w:sz w:val="24"/>
          <w:szCs w:val="24"/>
        </w:rPr>
        <w:t>keresetkiegészítés</w:t>
      </w:r>
      <w:proofErr w:type="spellEnd"/>
      <w:r w:rsidRPr="00726A6D">
        <w:rPr>
          <w:sz w:val="24"/>
          <w:szCs w:val="24"/>
        </w:rPr>
        <w:t>, megbízási és önkéntes szerződés esetén,</w:t>
      </w:r>
    </w:p>
    <w:p w:rsidR="00B55F92" w:rsidRPr="00726A6D" w:rsidRDefault="00B55F92" w:rsidP="00B55F92">
      <w:pPr>
        <w:rPr>
          <w:sz w:val="24"/>
          <w:szCs w:val="24"/>
        </w:rPr>
      </w:pPr>
      <w:r w:rsidRPr="00726A6D">
        <w:rPr>
          <w:sz w:val="24"/>
          <w:szCs w:val="24"/>
        </w:rPr>
        <w:t>4.1.2.6.8. a bérhez, bérjellegű kiadáshoz kapcsolódó adó és járulék állami adóhatóság részére történő megfizetését igazoló bankszámlakivonat,</w:t>
      </w:r>
    </w:p>
    <w:p w:rsidR="00B55F92" w:rsidRPr="00726A6D" w:rsidRDefault="00B55F92" w:rsidP="00B55F92">
      <w:pPr>
        <w:rPr>
          <w:sz w:val="24"/>
          <w:szCs w:val="24"/>
        </w:rPr>
      </w:pPr>
      <w:r w:rsidRPr="00726A6D">
        <w:rPr>
          <w:sz w:val="24"/>
          <w:szCs w:val="24"/>
        </w:rPr>
        <w:t>4.1.2.6.9. összevont utalás esetén külön, az átutalás bizonylatán részletezni szükséges személyenként az átutalt munkavállalói és munkaadó járulékokat, valamint a levont szja-előleget,</w:t>
      </w:r>
    </w:p>
    <w:p w:rsidR="00B55F92" w:rsidRPr="00726A6D" w:rsidRDefault="00B55F92" w:rsidP="00B55F92">
      <w:pPr>
        <w:rPr>
          <w:sz w:val="24"/>
          <w:szCs w:val="24"/>
        </w:rPr>
      </w:pPr>
      <w:r w:rsidRPr="00726A6D">
        <w:rPr>
          <w:sz w:val="24"/>
          <w:szCs w:val="24"/>
        </w:rPr>
        <w:t>4.1.2.6.10. egyszerűsített foglalkoztatás esetén a bér kifizetését és a közteher megfizetését igazoló bizonylat csatolása szükséges.</w:t>
      </w:r>
    </w:p>
    <w:p w:rsidR="00B55F92" w:rsidRPr="00726A6D" w:rsidRDefault="00B55F92" w:rsidP="00B55F92">
      <w:pPr>
        <w:rPr>
          <w:sz w:val="24"/>
          <w:szCs w:val="24"/>
        </w:rPr>
      </w:pPr>
      <w:r w:rsidRPr="00726A6D">
        <w:rPr>
          <w:sz w:val="24"/>
          <w:szCs w:val="24"/>
        </w:rPr>
        <w:t xml:space="preserve">4.1.2.6.11. A kedvezményezett vagy az államháztartáson belüli egyéb kedvezményezett esetén </w:t>
      </w:r>
      <w:r w:rsidRPr="00726A6D">
        <w:rPr>
          <w:sz w:val="24"/>
          <w:szCs w:val="24"/>
        </w:rPr>
        <w:br/>
        <w:t xml:space="preserve">a 4.1.2.6.4–4.1.2.6.9. pontok szerinti dokumentumok a bejegyzett képviselő és a gazdasági vezető együttes nyilatkozatával és táblázatos kimutatással is helyettesíthetőek. A </w:t>
      </w:r>
      <w:r w:rsidRPr="00726A6D">
        <w:rPr>
          <w:sz w:val="24"/>
          <w:szCs w:val="24"/>
        </w:rPr>
        <w:lastRenderedPageBreak/>
        <w:t>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adóhatóság részére történő befizetése megtörtént. A nyilatkozathoz táblázatot kell csatolni, amely tartalmazza az érintett munkavállaló nevét, havi bruttó bérét, a munkaadót terhelő járulék összegét és a támogatás terhére ezekből elszámolt összeget, valamint további olyan személyi jellegű kifizetéseket, amelyek elszámolása a kötelezettségvállalás dokumentuma alapján lehetséges.</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04"/>
        <w:gridCol w:w="777"/>
        <w:gridCol w:w="1843"/>
        <w:gridCol w:w="777"/>
        <w:gridCol w:w="1843"/>
        <w:gridCol w:w="1157"/>
        <w:gridCol w:w="1157"/>
        <w:gridCol w:w="1157"/>
      </w:tblGrid>
      <w:tr w:rsidR="00B55F92" w:rsidRPr="00726A6D" w:rsidTr="005E500B">
        <w:tc>
          <w:tcPr>
            <w:tcW w:w="0" w:type="auto"/>
            <w:vMerge w:val="restart"/>
            <w:vAlign w:val="center"/>
            <w:hideMark/>
          </w:tcPr>
          <w:p w:rsidR="00B55F92" w:rsidRPr="00726A6D" w:rsidRDefault="00B55F92" w:rsidP="005E500B">
            <w:pPr>
              <w:jc w:val="center"/>
              <w:rPr>
                <w:sz w:val="24"/>
                <w:szCs w:val="24"/>
              </w:rPr>
            </w:pPr>
            <w:r w:rsidRPr="00726A6D">
              <w:rPr>
                <w:sz w:val="24"/>
                <w:szCs w:val="24"/>
              </w:rPr>
              <w:t>munkavállaló neve</w:t>
            </w:r>
          </w:p>
        </w:tc>
        <w:tc>
          <w:tcPr>
            <w:tcW w:w="0" w:type="auto"/>
            <w:gridSpan w:val="2"/>
            <w:vAlign w:val="center"/>
            <w:hideMark/>
          </w:tcPr>
          <w:p w:rsidR="00B55F92" w:rsidRPr="00726A6D" w:rsidRDefault="00B55F92" w:rsidP="005E500B">
            <w:pPr>
              <w:jc w:val="center"/>
              <w:rPr>
                <w:sz w:val="24"/>
                <w:szCs w:val="24"/>
              </w:rPr>
            </w:pPr>
            <w:r w:rsidRPr="00726A6D">
              <w:rPr>
                <w:sz w:val="24"/>
                <w:szCs w:val="24"/>
              </w:rPr>
              <w:t>havi bruttó bér</w:t>
            </w:r>
          </w:p>
        </w:tc>
        <w:tc>
          <w:tcPr>
            <w:tcW w:w="0" w:type="auto"/>
            <w:gridSpan w:val="2"/>
            <w:vAlign w:val="center"/>
            <w:hideMark/>
          </w:tcPr>
          <w:p w:rsidR="00B55F92" w:rsidRPr="00726A6D" w:rsidRDefault="00B55F92" w:rsidP="005E500B">
            <w:pPr>
              <w:jc w:val="center"/>
              <w:rPr>
                <w:sz w:val="24"/>
                <w:szCs w:val="24"/>
              </w:rPr>
            </w:pPr>
            <w:r w:rsidRPr="00726A6D">
              <w:rPr>
                <w:sz w:val="24"/>
                <w:szCs w:val="24"/>
              </w:rPr>
              <w:t>munkaadói járulék</w:t>
            </w:r>
          </w:p>
        </w:tc>
        <w:tc>
          <w:tcPr>
            <w:tcW w:w="0" w:type="auto"/>
            <w:vMerge w:val="restart"/>
            <w:vAlign w:val="center"/>
            <w:hideMark/>
          </w:tcPr>
          <w:p w:rsidR="00B55F92" w:rsidRPr="00726A6D" w:rsidRDefault="00B55F92" w:rsidP="005E500B">
            <w:pPr>
              <w:jc w:val="center"/>
              <w:rPr>
                <w:sz w:val="24"/>
                <w:szCs w:val="24"/>
              </w:rPr>
            </w:pPr>
            <w:r w:rsidRPr="00726A6D">
              <w:rPr>
                <w:sz w:val="24"/>
                <w:szCs w:val="24"/>
              </w:rPr>
              <w:t>egyéb költségek</w:t>
            </w:r>
          </w:p>
        </w:tc>
        <w:tc>
          <w:tcPr>
            <w:tcW w:w="0" w:type="auto"/>
            <w:vMerge w:val="restart"/>
            <w:vAlign w:val="center"/>
            <w:hideMark/>
          </w:tcPr>
          <w:p w:rsidR="00B55F92" w:rsidRPr="00726A6D" w:rsidRDefault="00B55F92" w:rsidP="005E500B">
            <w:pPr>
              <w:jc w:val="center"/>
              <w:rPr>
                <w:sz w:val="24"/>
                <w:szCs w:val="24"/>
              </w:rPr>
            </w:pPr>
            <w:r w:rsidRPr="00726A6D">
              <w:rPr>
                <w:sz w:val="24"/>
                <w:szCs w:val="24"/>
              </w:rPr>
              <w:t>egyéb költségek</w:t>
            </w:r>
          </w:p>
        </w:tc>
        <w:tc>
          <w:tcPr>
            <w:tcW w:w="0" w:type="auto"/>
            <w:vMerge w:val="restart"/>
            <w:vAlign w:val="center"/>
            <w:hideMark/>
          </w:tcPr>
          <w:p w:rsidR="00B55F92" w:rsidRPr="00726A6D" w:rsidRDefault="00B55F92" w:rsidP="005E500B">
            <w:pPr>
              <w:jc w:val="center"/>
              <w:rPr>
                <w:sz w:val="24"/>
                <w:szCs w:val="24"/>
              </w:rPr>
            </w:pPr>
            <w:r w:rsidRPr="00726A6D">
              <w:rPr>
                <w:sz w:val="24"/>
                <w:szCs w:val="24"/>
              </w:rPr>
              <w:t>egyéb költségek</w:t>
            </w:r>
          </w:p>
        </w:tc>
      </w:tr>
      <w:tr w:rsidR="00B55F92" w:rsidRPr="00726A6D" w:rsidTr="005E500B">
        <w:tc>
          <w:tcPr>
            <w:tcW w:w="0" w:type="auto"/>
            <w:vMerge/>
            <w:vAlign w:val="center"/>
            <w:hideMark/>
          </w:tcPr>
          <w:p w:rsidR="00B55F92" w:rsidRPr="00726A6D" w:rsidRDefault="00B55F92" w:rsidP="005E500B">
            <w:pPr>
              <w:rPr>
                <w:sz w:val="24"/>
                <w:szCs w:val="24"/>
              </w:rPr>
            </w:pPr>
          </w:p>
        </w:tc>
        <w:tc>
          <w:tcPr>
            <w:tcW w:w="0" w:type="auto"/>
            <w:vAlign w:val="center"/>
            <w:hideMark/>
          </w:tcPr>
          <w:p w:rsidR="00B55F92" w:rsidRPr="00726A6D" w:rsidRDefault="00B55F92" w:rsidP="005E500B">
            <w:pPr>
              <w:jc w:val="center"/>
              <w:rPr>
                <w:sz w:val="24"/>
                <w:szCs w:val="24"/>
              </w:rPr>
            </w:pPr>
            <w:r w:rsidRPr="00726A6D">
              <w:rPr>
                <w:sz w:val="24"/>
                <w:szCs w:val="24"/>
              </w:rPr>
              <w:t>összege</w:t>
            </w:r>
          </w:p>
        </w:tc>
        <w:tc>
          <w:tcPr>
            <w:tcW w:w="0" w:type="auto"/>
            <w:vAlign w:val="center"/>
            <w:hideMark/>
          </w:tcPr>
          <w:p w:rsidR="00B55F92" w:rsidRPr="00726A6D" w:rsidRDefault="00B55F92" w:rsidP="005E500B">
            <w:pPr>
              <w:jc w:val="center"/>
              <w:rPr>
                <w:sz w:val="24"/>
                <w:szCs w:val="24"/>
              </w:rPr>
            </w:pPr>
            <w:r w:rsidRPr="00726A6D">
              <w:rPr>
                <w:sz w:val="24"/>
                <w:szCs w:val="24"/>
              </w:rPr>
              <w:t>a támogatás terhére elszámolt összeg</w:t>
            </w:r>
          </w:p>
        </w:tc>
        <w:tc>
          <w:tcPr>
            <w:tcW w:w="0" w:type="auto"/>
            <w:vAlign w:val="center"/>
            <w:hideMark/>
          </w:tcPr>
          <w:p w:rsidR="00B55F92" w:rsidRPr="00726A6D" w:rsidRDefault="00B55F92" w:rsidP="005E500B">
            <w:pPr>
              <w:jc w:val="center"/>
              <w:rPr>
                <w:sz w:val="24"/>
                <w:szCs w:val="24"/>
              </w:rPr>
            </w:pPr>
            <w:r w:rsidRPr="00726A6D">
              <w:rPr>
                <w:sz w:val="24"/>
                <w:szCs w:val="24"/>
              </w:rPr>
              <w:t>összege</w:t>
            </w:r>
          </w:p>
        </w:tc>
        <w:tc>
          <w:tcPr>
            <w:tcW w:w="0" w:type="auto"/>
            <w:vAlign w:val="center"/>
            <w:hideMark/>
          </w:tcPr>
          <w:p w:rsidR="00B55F92" w:rsidRPr="00726A6D" w:rsidRDefault="00B55F92" w:rsidP="005E500B">
            <w:pPr>
              <w:jc w:val="center"/>
              <w:rPr>
                <w:sz w:val="24"/>
                <w:szCs w:val="24"/>
              </w:rPr>
            </w:pPr>
            <w:r w:rsidRPr="00726A6D">
              <w:rPr>
                <w:sz w:val="24"/>
                <w:szCs w:val="24"/>
              </w:rPr>
              <w:t>a támogatás terhére elszámolt összeg</w:t>
            </w:r>
          </w:p>
        </w:tc>
        <w:tc>
          <w:tcPr>
            <w:tcW w:w="0" w:type="auto"/>
            <w:vMerge/>
            <w:vAlign w:val="center"/>
            <w:hideMark/>
          </w:tcPr>
          <w:p w:rsidR="00B55F92" w:rsidRPr="00726A6D" w:rsidRDefault="00B55F92" w:rsidP="005E500B">
            <w:pPr>
              <w:rPr>
                <w:sz w:val="24"/>
                <w:szCs w:val="24"/>
              </w:rPr>
            </w:pPr>
          </w:p>
        </w:tc>
        <w:tc>
          <w:tcPr>
            <w:tcW w:w="0" w:type="auto"/>
            <w:vMerge/>
            <w:vAlign w:val="center"/>
            <w:hideMark/>
          </w:tcPr>
          <w:p w:rsidR="00B55F92" w:rsidRPr="00726A6D" w:rsidRDefault="00B55F92" w:rsidP="005E500B">
            <w:pPr>
              <w:rPr>
                <w:sz w:val="24"/>
                <w:szCs w:val="24"/>
              </w:rPr>
            </w:pPr>
          </w:p>
        </w:tc>
        <w:tc>
          <w:tcPr>
            <w:tcW w:w="0" w:type="auto"/>
            <w:vMerge/>
            <w:vAlign w:val="center"/>
            <w:hideMark/>
          </w:tcPr>
          <w:p w:rsidR="00B55F92" w:rsidRPr="00726A6D" w:rsidRDefault="00B55F92" w:rsidP="005E500B">
            <w:pPr>
              <w:rPr>
                <w:sz w:val="24"/>
                <w:szCs w:val="24"/>
              </w:rPr>
            </w:pPr>
          </w:p>
        </w:tc>
      </w:tr>
    </w:tbl>
    <w:p w:rsidR="00B55F92" w:rsidRPr="00726A6D" w:rsidRDefault="00B55F92" w:rsidP="00B55F92">
      <w:pPr>
        <w:rPr>
          <w:sz w:val="24"/>
          <w:szCs w:val="24"/>
        </w:rPr>
      </w:pPr>
      <w:r w:rsidRPr="00726A6D">
        <w:rPr>
          <w:sz w:val="24"/>
          <w:szCs w:val="24"/>
        </w:rPr>
        <w:t>4.1.2.7. Egyéb személyi jellegű költségek elszámolása:</w:t>
      </w:r>
    </w:p>
    <w:p w:rsidR="00B55F92" w:rsidRPr="00726A6D" w:rsidRDefault="00B55F92" w:rsidP="00B55F92">
      <w:pPr>
        <w:rPr>
          <w:sz w:val="24"/>
          <w:szCs w:val="24"/>
        </w:rPr>
      </w:pPr>
      <w:r w:rsidRPr="00726A6D">
        <w:rPr>
          <w:sz w:val="24"/>
          <w:szCs w:val="24"/>
        </w:rPr>
        <w:t xml:space="preserve">4.1.2.7.1. </w:t>
      </w:r>
      <w:proofErr w:type="spellStart"/>
      <w:r w:rsidRPr="00726A6D">
        <w:rPr>
          <w:sz w:val="24"/>
          <w:szCs w:val="24"/>
        </w:rPr>
        <w:t>Cafetéria</w:t>
      </w:r>
      <w:proofErr w:type="spellEnd"/>
      <w:r w:rsidRPr="00726A6D">
        <w:rPr>
          <w:sz w:val="24"/>
          <w:szCs w:val="24"/>
        </w:rPr>
        <w:t xml:space="preserve"> költség csak működési jellegű (pl. közfeladat-ellátás) támogatások esetén és arányosítás mellett számolható el a számla, a kifizetési bizonylat és a megrendelés hitelesített másolatának csatolásával. Az adatokat több tétel esetén összesítő táblázatban is csatolni szükséges.</w:t>
      </w:r>
    </w:p>
    <w:p w:rsidR="00B55F92" w:rsidRPr="00726A6D" w:rsidRDefault="00B55F92" w:rsidP="00B55F92">
      <w:pPr>
        <w:rPr>
          <w:sz w:val="24"/>
          <w:szCs w:val="24"/>
        </w:rPr>
      </w:pPr>
      <w:r w:rsidRPr="00726A6D">
        <w:rPr>
          <w:sz w:val="24"/>
          <w:szCs w:val="24"/>
        </w:rPr>
        <w:t>4.1.3. Szolgáltatások és áruk:</w:t>
      </w:r>
    </w:p>
    <w:p w:rsidR="00B55F92" w:rsidRPr="00726A6D" w:rsidRDefault="00B55F92" w:rsidP="00B55F92">
      <w:pPr>
        <w:rPr>
          <w:sz w:val="24"/>
          <w:szCs w:val="24"/>
        </w:rPr>
      </w:pPr>
      <w:r w:rsidRPr="00726A6D">
        <w:rPr>
          <w:sz w:val="24"/>
          <w:szCs w:val="24"/>
        </w:rPr>
        <w:t xml:space="preserve">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w:t>
      </w:r>
      <w:proofErr w:type="gramStart"/>
      <w:r w:rsidRPr="00726A6D">
        <w:rPr>
          <w:sz w:val="24"/>
          <w:szCs w:val="24"/>
        </w:rPr>
        <w:t>vonatkozó</w:t>
      </w:r>
      <w:proofErr w:type="gramEnd"/>
      <w:r w:rsidRPr="00726A6D">
        <w:rPr>
          <w:sz w:val="24"/>
          <w:szCs w:val="24"/>
        </w:rPr>
        <w:t xml:space="preserve"> rendelkezései szerint kell feltüntetni a számlán.</w:t>
      </w:r>
    </w:p>
    <w:p w:rsidR="00B55F92" w:rsidRPr="00726A6D" w:rsidRDefault="00B55F92" w:rsidP="00B55F92">
      <w:pPr>
        <w:rPr>
          <w:sz w:val="24"/>
          <w:szCs w:val="24"/>
        </w:rPr>
      </w:pPr>
      <w:r w:rsidRPr="00726A6D">
        <w:rPr>
          <w:sz w:val="24"/>
          <w:szCs w:val="24"/>
        </w:rPr>
        <w:t>4.1.3.2. A számlákhoz kapcsolódó megrendelésekben, szerződésekben minden esetben szerepelnie kell a szolgáltatás vagy áru leírásának, mennyiségének, mennyiségi egységének, egységárának, a rész-teljesítésigazolások alapján elfogadott számlázás lehetőségének, a megrendelésben, szerződésben foglalt szolgáltatás vagy áru teljesítési időpontjának.</w:t>
      </w:r>
    </w:p>
    <w:p w:rsidR="00B55F92" w:rsidRPr="00726A6D" w:rsidRDefault="00B55F92" w:rsidP="00B55F92">
      <w:pPr>
        <w:rPr>
          <w:sz w:val="24"/>
          <w:szCs w:val="24"/>
        </w:rPr>
      </w:pPr>
      <w:r w:rsidRPr="00726A6D">
        <w:rPr>
          <w:sz w:val="24"/>
          <w:szCs w:val="24"/>
        </w:rPr>
        <w:t>4.1.3.3. Megbízási, vállalkozási vagy önkéntes szerződés esetében szerepeltetni kell azt is, hogy a szerződés szerinti feladat, tevékenység végrehajtása során a megbízott vagy a vállalkozó jogosult-e külön költségtérítésre, és ha igen, milyen keretek között.</w:t>
      </w:r>
    </w:p>
    <w:p w:rsidR="00B55F92" w:rsidRPr="00726A6D" w:rsidRDefault="00B55F92" w:rsidP="00B55F92">
      <w:pPr>
        <w:rPr>
          <w:sz w:val="24"/>
          <w:szCs w:val="24"/>
        </w:rPr>
      </w:pPr>
      <w:r w:rsidRPr="00726A6D">
        <w:rPr>
          <w:sz w:val="24"/>
          <w:szCs w:val="24"/>
        </w:rPr>
        <w:t>4.1.3.4. A projekt keretében megvalósított oktatások, rendezvények esetén a fentieken túl – amennyiben a kötelezettségvállalás dokumentuma másként nem rendelkezik – csatolni kell a támogató részére megküldött meghívót is.</w:t>
      </w:r>
    </w:p>
    <w:p w:rsidR="00B55F92" w:rsidRPr="00726A6D" w:rsidRDefault="00B55F92" w:rsidP="00B55F92">
      <w:pPr>
        <w:rPr>
          <w:sz w:val="24"/>
          <w:szCs w:val="24"/>
        </w:rPr>
      </w:pPr>
      <w:r w:rsidRPr="00726A6D">
        <w:rPr>
          <w:sz w:val="24"/>
          <w:szCs w:val="24"/>
        </w:rPr>
        <w:t>4.1.4. Útiköltség:</w:t>
      </w:r>
    </w:p>
    <w:p w:rsidR="00B55F92" w:rsidRPr="00726A6D" w:rsidRDefault="00B55F92" w:rsidP="00B55F92">
      <w:pPr>
        <w:rPr>
          <w:sz w:val="24"/>
          <w:szCs w:val="24"/>
        </w:rPr>
      </w:pPr>
      <w:r w:rsidRPr="00726A6D">
        <w:rPr>
          <w:sz w:val="24"/>
          <w:szCs w:val="24"/>
        </w:rPr>
        <w:t xml:space="preserve">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w:t>
      </w:r>
      <w:proofErr w:type="gramStart"/>
      <w:r w:rsidRPr="00726A6D">
        <w:rPr>
          <w:sz w:val="24"/>
          <w:szCs w:val="24"/>
        </w:rPr>
        <w:t>szerinti</w:t>
      </w:r>
      <w:proofErr w:type="gramEnd"/>
      <w:r w:rsidRPr="00726A6D">
        <w:rPr>
          <w:sz w:val="24"/>
          <w:szCs w:val="24"/>
        </w:rPr>
        <w:t xml:space="preserve">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w:t>
      </w:r>
    </w:p>
    <w:p w:rsidR="00B55F92" w:rsidRPr="00726A6D" w:rsidRDefault="00B55F92" w:rsidP="00B55F92">
      <w:pPr>
        <w:rPr>
          <w:sz w:val="24"/>
          <w:szCs w:val="24"/>
        </w:rPr>
      </w:pPr>
      <w:r w:rsidRPr="00726A6D">
        <w:rPr>
          <w:sz w:val="24"/>
          <w:szCs w:val="24"/>
        </w:rPr>
        <w:t>4.1.4.2. Kiküldetési rendelvénnyel számolhatóak el a támogatott projekt megvalósításához kapcsolódó, a kedvezményezett szervezettel jogviszonyban álló magánszemély saját tulajdonú autójával bonyolított hivatali célú utazások.</w:t>
      </w:r>
    </w:p>
    <w:p w:rsidR="00B55F92" w:rsidRPr="00726A6D" w:rsidRDefault="00B55F92" w:rsidP="00B55F92">
      <w:pPr>
        <w:rPr>
          <w:sz w:val="24"/>
          <w:szCs w:val="24"/>
        </w:rPr>
      </w:pPr>
      <w:r w:rsidRPr="00726A6D">
        <w:rPr>
          <w:sz w:val="24"/>
          <w:szCs w:val="24"/>
        </w:rPr>
        <w:t>4.1.4.3. Benyújtandó dokumentumok:</w:t>
      </w:r>
    </w:p>
    <w:p w:rsidR="00B55F92" w:rsidRPr="00726A6D" w:rsidRDefault="00B55F92" w:rsidP="00B55F92">
      <w:pPr>
        <w:rPr>
          <w:sz w:val="24"/>
          <w:szCs w:val="24"/>
        </w:rPr>
      </w:pPr>
      <w:r w:rsidRPr="00726A6D">
        <w:rPr>
          <w:sz w:val="24"/>
          <w:szCs w:val="24"/>
        </w:rPr>
        <w:lastRenderedPageBreak/>
        <w:t>4.1.4.3.1. jogviszony igazolását szolgáló munka- vagy megbízási szerződés,</w:t>
      </w:r>
    </w:p>
    <w:p w:rsidR="00B55F92" w:rsidRPr="00726A6D" w:rsidRDefault="00B55F92" w:rsidP="00B55F92">
      <w:pPr>
        <w:rPr>
          <w:sz w:val="24"/>
          <w:szCs w:val="24"/>
        </w:rPr>
      </w:pPr>
      <w:r w:rsidRPr="00726A6D">
        <w:rPr>
          <w:sz w:val="24"/>
          <w:szCs w:val="24"/>
        </w:rPr>
        <w:t>4.1.4.3.2. az utazó személy vagy vele egy háztartásban élő egyéb természetes személy tulajdonában lévő gépkocsi forgalmi engedélye,</w:t>
      </w:r>
    </w:p>
    <w:p w:rsidR="00B55F92" w:rsidRPr="00726A6D" w:rsidRDefault="00B55F92" w:rsidP="00B55F92">
      <w:pPr>
        <w:rPr>
          <w:sz w:val="24"/>
          <w:szCs w:val="24"/>
        </w:rPr>
      </w:pPr>
      <w:r w:rsidRPr="00726A6D">
        <w:rPr>
          <w:sz w:val="24"/>
          <w:szCs w:val="24"/>
        </w:rPr>
        <w:t>4.1.4.3.3. kiküldetési rendelvény, amelyen a projekthez kapcsolódó utazások egyértelműen beazonosíthatók (célállomás és partner, tevékenység megnevezésével),</w:t>
      </w:r>
    </w:p>
    <w:p w:rsidR="00B55F92" w:rsidRPr="00726A6D" w:rsidRDefault="00B55F92" w:rsidP="00B55F92">
      <w:pPr>
        <w:rPr>
          <w:sz w:val="24"/>
          <w:szCs w:val="24"/>
        </w:rPr>
      </w:pPr>
      <w:r w:rsidRPr="00726A6D">
        <w:rPr>
          <w:sz w:val="24"/>
          <w:szCs w:val="24"/>
        </w:rPr>
        <w:t>4.1.4.3.4. az útiköltség-térítés kifizetésének igazolása.</w:t>
      </w:r>
    </w:p>
    <w:p w:rsidR="00B55F92" w:rsidRPr="00726A6D" w:rsidRDefault="00B55F92" w:rsidP="00B55F92">
      <w:pPr>
        <w:rPr>
          <w:sz w:val="24"/>
          <w:szCs w:val="24"/>
        </w:rPr>
      </w:pPr>
      <w:r w:rsidRPr="00726A6D">
        <w:rPr>
          <w:sz w:val="24"/>
          <w:szCs w:val="24"/>
        </w:rPr>
        <w:t>4.1.4.4. Ha a költségtérítés kifizetése nem a közúti gépjárművek, az egyes mezőgazdasági, erdészeti és halászati erőgépek üzemanyag- és kenőanyag- fogyasztásának igazolás nélkül elszámolható mértékéről szóló 60/1992. (IV. 1.) Korm. rendelet [a továbbiakban: 60/1992. (IV. 1.) Korm. rendelet] alapján, a Nemzeti Adó és Vámhivatal (a továbbiakban: NAV) által közzétett alapnorma-átalány, valamint nem a NAV által közzétett üzemanyagár alkalmazásával történik, úgy a kiküldöttet adófizetési kötelezettség terheli. Ez esetben az elszámolásban igazolni kell, hogy a kifizető az adóelőleg-levonási és adatszolgáltatási kötelezettségének eleget tett.</w:t>
      </w:r>
    </w:p>
    <w:p w:rsidR="00B55F92" w:rsidRPr="00726A6D" w:rsidRDefault="00B55F92" w:rsidP="00B55F92">
      <w:pPr>
        <w:rPr>
          <w:sz w:val="24"/>
          <w:szCs w:val="24"/>
        </w:rPr>
      </w:pPr>
      <w:r w:rsidRPr="00726A6D">
        <w:rPr>
          <w:sz w:val="24"/>
          <w:szCs w:val="24"/>
        </w:rPr>
        <w:t>4.1.4.5. A kedvezményezett vagy az egyéb kedvezményezett által bérelt, lízingelt vagy kölcsön kapott gépkocsi igénybevétele esetén csatolandó dokumentumok:</w:t>
      </w:r>
    </w:p>
    <w:p w:rsidR="00B55F92" w:rsidRPr="00726A6D" w:rsidRDefault="00B55F92" w:rsidP="00B55F92">
      <w:pPr>
        <w:rPr>
          <w:sz w:val="24"/>
          <w:szCs w:val="24"/>
        </w:rPr>
      </w:pPr>
      <w:r w:rsidRPr="00726A6D">
        <w:rPr>
          <w:sz w:val="24"/>
          <w:szCs w:val="24"/>
        </w:rPr>
        <w:t>4.1.4.5.1. a bérleti-, lízing- vagy kölcsön szerződés, a bérleti díj vagy a kölcsönzés idejére vonatkozó összeg megjelölésével,</w:t>
      </w:r>
    </w:p>
    <w:p w:rsidR="00B55F92" w:rsidRPr="00726A6D" w:rsidRDefault="00B55F92" w:rsidP="00B55F92">
      <w:pPr>
        <w:rPr>
          <w:sz w:val="24"/>
          <w:szCs w:val="24"/>
        </w:rPr>
      </w:pPr>
      <w:r w:rsidRPr="00726A6D">
        <w:rPr>
          <w:sz w:val="24"/>
          <w:szCs w:val="24"/>
        </w:rPr>
        <w:t>4.1.4.5.2. a forgalmi engedély,</w:t>
      </w:r>
    </w:p>
    <w:p w:rsidR="00B55F92" w:rsidRPr="00726A6D" w:rsidRDefault="00B55F92" w:rsidP="00B55F92">
      <w:pPr>
        <w:rPr>
          <w:sz w:val="24"/>
          <w:szCs w:val="24"/>
        </w:rPr>
      </w:pPr>
      <w:r w:rsidRPr="00726A6D">
        <w:rPr>
          <w:sz w:val="24"/>
          <w:szCs w:val="24"/>
        </w:rPr>
        <w:t>4.1.4.5.3. a menetlevél vagy útnyilvántartás, megjelölve a támogatás szempontjából releváns utakat a megtett kilométerrel együtt, valamint</w:t>
      </w:r>
    </w:p>
    <w:p w:rsidR="00B55F92" w:rsidRPr="00726A6D" w:rsidRDefault="00B55F92" w:rsidP="00B55F92">
      <w:pPr>
        <w:rPr>
          <w:sz w:val="24"/>
          <w:szCs w:val="24"/>
        </w:rPr>
      </w:pPr>
      <w:r w:rsidRPr="00726A6D">
        <w:rPr>
          <w:sz w:val="24"/>
          <w:szCs w:val="24"/>
        </w:rPr>
        <w:t>4.1.4.5.4. az üzemanyagszámla.</w:t>
      </w:r>
    </w:p>
    <w:p w:rsidR="00B55F92" w:rsidRPr="00726A6D" w:rsidRDefault="00B55F92" w:rsidP="00B55F92">
      <w:pPr>
        <w:rPr>
          <w:sz w:val="24"/>
          <w:szCs w:val="24"/>
        </w:rPr>
      </w:pPr>
      <w:r w:rsidRPr="00726A6D">
        <w:rPr>
          <w:sz w:val="24"/>
          <w:szCs w:val="24"/>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w:t>
      </w:r>
      <w:proofErr w:type="gramStart"/>
      <w:r w:rsidRPr="00726A6D">
        <w:rPr>
          <w:sz w:val="24"/>
          <w:szCs w:val="24"/>
        </w:rPr>
        <w:t>A</w:t>
      </w:r>
      <w:proofErr w:type="gramEnd"/>
      <w:r w:rsidRPr="00726A6D">
        <w:rPr>
          <w:sz w:val="24"/>
          <w:szCs w:val="24"/>
        </w:rPr>
        <w:t>.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B55F92" w:rsidRPr="00726A6D" w:rsidRDefault="00B55F92" w:rsidP="00B55F92">
      <w:pPr>
        <w:rPr>
          <w:sz w:val="24"/>
          <w:szCs w:val="24"/>
        </w:rPr>
      </w:pPr>
      <w:r w:rsidRPr="00726A6D">
        <w:rPr>
          <w:sz w:val="24"/>
          <w:szCs w:val="24"/>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B55F92" w:rsidRPr="00726A6D" w:rsidRDefault="00B55F92" w:rsidP="00B55F92">
      <w:pPr>
        <w:rPr>
          <w:sz w:val="24"/>
          <w:szCs w:val="24"/>
        </w:rPr>
      </w:pPr>
      <w:r w:rsidRPr="00726A6D">
        <w:rPr>
          <w:sz w:val="24"/>
          <w:szCs w:val="24"/>
        </w:rPr>
        <w:t>4.1.4.7.1. parkolójegy (mely lehet önmagában is számla) vagy számla, mely lehet mobiltelefon szolgáltatói számla is, egyéb esetben a kedvezményezett vagy az egyéb kedvezményezett nevére szóló számla,</w:t>
      </w:r>
    </w:p>
    <w:p w:rsidR="00B55F92" w:rsidRPr="00726A6D" w:rsidRDefault="00B55F92" w:rsidP="00B55F92">
      <w:pPr>
        <w:rPr>
          <w:sz w:val="24"/>
          <w:szCs w:val="24"/>
        </w:rPr>
      </w:pPr>
      <w:r w:rsidRPr="00726A6D">
        <w:rPr>
          <w:sz w:val="24"/>
          <w:szCs w:val="24"/>
        </w:rPr>
        <w:t>4.1.4.7.2. a parkolási és úthasználati díj alátámasztásául szolgáló kiküldetési rendelvény, menetlevél vagy útnyilvántartás hitelesített másolatával és</w:t>
      </w:r>
    </w:p>
    <w:p w:rsidR="00B55F92" w:rsidRPr="00726A6D" w:rsidRDefault="00B55F92" w:rsidP="00B55F92">
      <w:pPr>
        <w:rPr>
          <w:sz w:val="24"/>
          <w:szCs w:val="24"/>
        </w:rPr>
      </w:pPr>
      <w:r w:rsidRPr="00726A6D">
        <w:rPr>
          <w:sz w:val="24"/>
          <w:szCs w:val="24"/>
        </w:rPr>
        <w:t>4.1.4.7.3. a számla kifizetését igazoló bizonylattal.</w:t>
      </w:r>
    </w:p>
    <w:p w:rsidR="00B55F92" w:rsidRPr="00726A6D" w:rsidRDefault="00B55F92" w:rsidP="00B55F92">
      <w:pPr>
        <w:rPr>
          <w:sz w:val="24"/>
          <w:szCs w:val="24"/>
        </w:rPr>
      </w:pPr>
      <w:r w:rsidRPr="00726A6D">
        <w:rPr>
          <w:sz w:val="24"/>
          <w:szCs w:val="24"/>
        </w:rPr>
        <w:t>4.1.4.8. Gépkocsival kapcsolatos egyéb költségek (CASCO, KGFB, szerviz, anyag) elszámolása elsősorban a projekthez arányosítva történhet. Az arányosítás történhet a projektre fordított idő vagy azzal kapcsolatban megtett km-ek alapján.</w:t>
      </w:r>
    </w:p>
    <w:p w:rsidR="00B55F92" w:rsidRPr="00726A6D" w:rsidRDefault="00B55F92" w:rsidP="00B55F92">
      <w:pPr>
        <w:rPr>
          <w:sz w:val="24"/>
          <w:szCs w:val="24"/>
        </w:rPr>
      </w:pPr>
      <w:r w:rsidRPr="00726A6D">
        <w:rPr>
          <w:sz w:val="24"/>
          <w:szCs w:val="24"/>
        </w:rPr>
        <w:t>4.1.4.8.1. A gépkocsival kapcsolatos egyéb költségek elszámolása számla, kifizetési bizonylat, szükség szerint megrendelés alapján történik.</w:t>
      </w:r>
    </w:p>
    <w:p w:rsidR="00B55F92" w:rsidRPr="00726A6D" w:rsidRDefault="00B55F92" w:rsidP="00B55F92">
      <w:pPr>
        <w:rPr>
          <w:sz w:val="24"/>
          <w:szCs w:val="24"/>
        </w:rPr>
      </w:pPr>
      <w:r w:rsidRPr="00726A6D">
        <w:rPr>
          <w:sz w:val="24"/>
          <w:szCs w:val="24"/>
        </w:rPr>
        <w:t xml:space="preserve">4.1.4.9. Munkába járás költségtérítésének részletszabályait a </w:t>
      </w:r>
      <w:proofErr w:type="spellStart"/>
      <w:r w:rsidRPr="00726A6D">
        <w:rPr>
          <w:sz w:val="24"/>
          <w:szCs w:val="24"/>
        </w:rPr>
        <w:t>munkábajárással</w:t>
      </w:r>
      <w:proofErr w:type="spellEnd"/>
      <w:r w:rsidRPr="00726A6D">
        <w:rPr>
          <w:sz w:val="24"/>
          <w:szCs w:val="24"/>
        </w:rPr>
        <w:t xml:space="preserve"> kapcsolatos költségtérítésről szóló 39/2010. (II. 26.) Korm. rendelet [a továbbiakban: 39/2010. (II. 26.) Korm. rendelet] tartalmazza.</w:t>
      </w:r>
    </w:p>
    <w:p w:rsidR="00B55F92" w:rsidRPr="00726A6D" w:rsidRDefault="00B55F92" w:rsidP="00B55F92">
      <w:pPr>
        <w:rPr>
          <w:sz w:val="24"/>
          <w:szCs w:val="24"/>
        </w:rPr>
      </w:pPr>
      <w:r w:rsidRPr="00726A6D">
        <w:rPr>
          <w:sz w:val="24"/>
          <w:szCs w:val="24"/>
        </w:rPr>
        <w:t xml:space="preserve">4.1.4.10. Elszámolható a közösségi közlekedéshez használatos bérletek költségéből a munkavállalónak nyújtott költségtérítés projekttel arányos része. A beszámolóhoz csatolni kell a munkajogi jogviszony igazolását, a bérlet megvásárlásáról szóló számlát a kedvezményezett vagy az egyéb kedvezményezett nevére kiállítva, a számla kifizetését </w:t>
      </w:r>
      <w:r w:rsidRPr="00726A6D">
        <w:rPr>
          <w:sz w:val="24"/>
          <w:szCs w:val="24"/>
        </w:rPr>
        <w:lastRenderedPageBreak/>
        <w:t>igazoló bizonylatot, továbbá a költségtérítés munkavállaló részére teljesített kifizetés igazolását.</w:t>
      </w:r>
    </w:p>
    <w:p w:rsidR="00B55F92" w:rsidRPr="00726A6D" w:rsidRDefault="00B55F92" w:rsidP="00B55F92">
      <w:pPr>
        <w:rPr>
          <w:sz w:val="24"/>
          <w:szCs w:val="24"/>
        </w:rPr>
      </w:pPr>
      <w:r w:rsidRPr="00726A6D">
        <w:rPr>
          <w:sz w:val="24"/>
          <w:szCs w:val="24"/>
        </w:rPr>
        <w:t>4.1.4.11. A 39/2010. (II. 26.) Korm. rendelet alapján hazautazásnak minősül a munkahelyről legfeljebb hetente egyszer – az általános munkarendtől eltérő munkaidő-beosztás esetén legfeljebb havonta négyszer – a lakóhelyre történő oda- és visszautazás. A hazautazással kapcsolatos költségtérítés felső korlátjának a tárgyévre vonatkozó mértékét a 39/2010. (II. 26.) Korm. rendelet határozza meg.</w:t>
      </w:r>
    </w:p>
    <w:p w:rsidR="00B55F92" w:rsidRPr="00726A6D" w:rsidRDefault="00B55F92" w:rsidP="00B55F92">
      <w:pPr>
        <w:rPr>
          <w:sz w:val="24"/>
          <w:szCs w:val="24"/>
        </w:rPr>
      </w:pPr>
      <w:r w:rsidRPr="00726A6D">
        <w:rPr>
          <w:sz w:val="24"/>
          <w:szCs w:val="24"/>
        </w:rPr>
        <w:t xml:space="preserve">4.1.4.11.1. A hazautazás költségtérítésének projekttel arányos része a menetjegy vásárlásáról kiállított számla vagy speciális esetben – a számla hiányában – a menetjegy, a munkavállaló állandó lakóhelyéről és tartózkodási helyéről szóló nyilatkozata, a költségtérítésnek a munkavállaló részére történt kifizetés igazolása mellett számolható el. Nem alkalmazható a költségtérítés a MÁV által forgalmazott Start Klub kártyacsaládra, mivel ezek a kártyák a </w:t>
      </w:r>
      <w:proofErr w:type="spellStart"/>
      <w:r w:rsidRPr="00726A6D">
        <w:rPr>
          <w:sz w:val="24"/>
          <w:szCs w:val="24"/>
        </w:rPr>
        <w:t>cafetéria-rendszer</w:t>
      </w:r>
      <w:proofErr w:type="spellEnd"/>
      <w:r w:rsidRPr="00726A6D">
        <w:rPr>
          <w:sz w:val="24"/>
          <w:szCs w:val="24"/>
        </w:rPr>
        <w:t xml:space="preserve"> keretében adhatóak, és az Szja tv. 70. §</w:t>
      </w:r>
      <w:proofErr w:type="spellStart"/>
      <w:r w:rsidRPr="00726A6D">
        <w:rPr>
          <w:sz w:val="24"/>
          <w:szCs w:val="24"/>
        </w:rPr>
        <w:t>-ának</w:t>
      </w:r>
      <w:proofErr w:type="spellEnd"/>
      <w:r w:rsidRPr="00726A6D">
        <w:rPr>
          <w:sz w:val="24"/>
          <w:szCs w:val="24"/>
        </w:rPr>
        <w:t xml:space="preserve"> rendelkezései vonatkoznak rá.</w:t>
      </w:r>
    </w:p>
    <w:p w:rsidR="00B55F92" w:rsidRPr="00726A6D" w:rsidRDefault="00B55F92" w:rsidP="00B55F92">
      <w:pPr>
        <w:rPr>
          <w:sz w:val="24"/>
          <w:szCs w:val="24"/>
        </w:rPr>
      </w:pPr>
      <w:r w:rsidRPr="00726A6D">
        <w:rPr>
          <w:sz w:val="24"/>
          <w:szCs w:val="24"/>
        </w:rPr>
        <w:t>4.1.5. Adminisztrációs költség, illetve irodaköltség:</w:t>
      </w:r>
    </w:p>
    <w:p w:rsidR="00B55F92" w:rsidRPr="00726A6D" w:rsidRDefault="00B55F92" w:rsidP="00B55F92">
      <w:pPr>
        <w:rPr>
          <w:sz w:val="24"/>
          <w:szCs w:val="24"/>
        </w:rPr>
      </w:pPr>
      <w:r w:rsidRPr="00726A6D">
        <w:rPr>
          <w:sz w:val="24"/>
          <w:szCs w:val="24"/>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B55F92" w:rsidRPr="00726A6D" w:rsidRDefault="00B55F92" w:rsidP="00B55F92">
      <w:pPr>
        <w:rPr>
          <w:sz w:val="24"/>
          <w:szCs w:val="24"/>
        </w:rPr>
      </w:pPr>
      <w:r w:rsidRPr="00726A6D">
        <w:rPr>
          <w:sz w:val="24"/>
          <w:szCs w:val="24"/>
        </w:rPr>
        <w:t>4.1.5.2. Rezsiköltség (például általános üzemeltetési, telefon- és internetköltség) a szolgáltató által kibocsátott számla hiteles másolatával számolható el, amelyet az előbbiek szerint arányosítani kell.</w:t>
      </w:r>
    </w:p>
    <w:p w:rsidR="00B55F92" w:rsidRPr="00726A6D" w:rsidRDefault="00B55F92" w:rsidP="00B55F92">
      <w:pPr>
        <w:rPr>
          <w:sz w:val="24"/>
          <w:szCs w:val="24"/>
        </w:rPr>
      </w:pPr>
      <w:r w:rsidRPr="00726A6D">
        <w:rPr>
          <w:sz w:val="24"/>
          <w:szCs w:val="24"/>
        </w:rPr>
        <w:t>4.1.5.3. Bankköltség a projekthez kapcsolódó banki műveleteket és az annak kapcsán a pénzügyi szolgáltató által levont díjat, illetéket igazoló, a kedvezményezett vagy az egyéb kedvezményezett által hitelesített bankszámlakivonattal igazolható.</w:t>
      </w:r>
    </w:p>
    <w:p w:rsidR="00B55F92" w:rsidRPr="00726A6D" w:rsidRDefault="00B55F92" w:rsidP="00B55F92">
      <w:pPr>
        <w:rPr>
          <w:sz w:val="24"/>
          <w:szCs w:val="24"/>
        </w:rPr>
      </w:pPr>
      <w:r w:rsidRPr="00726A6D">
        <w:rPr>
          <w:sz w:val="24"/>
          <w:szCs w:val="24"/>
        </w:rPr>
        <w:t>4.1.6. Arányosítás elve a 4.1.2–4.1.5. pont szerinti költségekhez:</w:t>
      </w:r>
    </w:p>
    <w:p w:rsidR="00B55F92" w:rsidRPr="00726A6D" w:rsidRDefault="00B55F92" w:rsidP="00B55F92">
      <w:pPr>
        <w:rPr>
          <w:sz w:val="24"/>
          <w:szCs w:val="24"/>
        </w:rPr>
      </w:pPr>
      <w:r w:rsidRPr="00726A6D">
        <w:rPr>
          <w:sz w:val="24"/>
          <w:szCs w:val="24"/>
        </w:rPr>
        <w:t>4.1.6.1. Amennyiben az elszámolandó számlán szereplő szolgáltatás díja vagy beszerzett fogyóeszköz költsége, illetve a bérjellegű kiadás nem csak a projekttel kapcsolatban merült fel, a támogatási időszakra vonatkozóan a kedvezményezett vagy az egyéb kedvezményezett összes költségén belül a projekt költségének arányát kell meghatározni.</w:t>
      </w:r>
    </w:p>
    <w:p w:rsidR="00B55F92" w:rsidRPr="00726A6D" w:rsidRDefault="00B55F92" w:rsidP="00B55F92">
      <w:pPr>
        <w:rPr>
          <w:sz w:val="24"/>
          <w:szCs w:val="24"/>
        </w:rPr>
      </w:pPr>
      <w:r w:rsidRPr="00726A6D">
        <w:rPr>
          <w:sz w:val="24"/>
          <w:szCs w:val="24"/>
        </w:rPr>
        <w:t>4.1.6.2. Amennyiben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B55F92" w:rsidRPr="00726A6D" w:rsidRDefault="00B55F92" w:rsidP="00B55F92">
      <w:pPr>
        <w:rPr>
          <w:sz w:val="24"/>
          <w:szCs w:val="24"/>
        </w:rPr>
      </w:pPr>
      <w:r w:rsidRPr="00726A6D">
        <w:rPr>
          <w:sz w:val="24"/>
          <w:szCs w:val="24"/>
        </w:rPr>
        <w:t>4.1.7. Beszerzések:</w:t>
      </w:r>
    </w:p>
    <w:p w:rsidR="00B55F92" w:rsidRPr="00726A6D" w:rsidRDefault="00B55F92" w:rsidP="00B55F92">
      <w:pPr>
        <w:rPr>
          <w:sz w:val="24"/>
          <w:szCs w:val="24"/>
        </w:rPr>
      </w:pPr>
      <w:r w:rsidRPr="00726A6D">
        <w:rPr>
          <w:sz w:val="24"/>
          <w:szCs w:val="24"/>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B55F92" w:rsidRPr="00726A6D" w:rsidRDefault="00B55F92" w:rsidP="00B55F92">
      <w:pPr>
        <w:rPr>
          <w:sz w:val="24"/>
          <w:szCs w:val="24"/>
        </w:rPr>
      </w:pPr>
      <w:r w:rsidRPr="00726A6D">
        <w:rPr>
          <w:sz w:val="24"/>
          <w:szCs w:val="24"/>
        </w:rPr>
        <w:t>4.1.7.2. Amennyiben a beszerzés nem éri el a közbeszerzési törvény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 beszámolóhoz csatolni szükséges. Ha a kedvezményezett vagy az egyéb kedvezményezett nem rendelkezik saját beszerzési szabályzattal, és a beszerzett áruk és szolgáltatások bruttó beszerzési értéke meghaladja az egy millió forintot, de nem éri el a közbeszerzési értékhatárt, 3 árajánlatot szükséges bekérni és csatolni a beszámolóhoz. Amennyiben nem a legalacsonyabb árajánlat került elfogadásra, azt indokolni kell.</w:t>
      </w:r>
    </w:p>
    <w:p w:rsidR="00B55F92" w:rsidRPr="00726A6D" w:rsidRDefault="00B55F92" w:rsidP="00B55F92">
      <w:pPr>
        <w:rPr>
          <w:sz w:val="24"/>
          <w:szCs w:val="24"/>
        </w:rPr>
      </w:pPr>
      <w:r w:rsidRPr="00726A6D">
        <w:rPr>
          <w:sz w:val="24"/>
          <w:szCs w:val="24"/>
        </w:rPr>
        <w:t>4.1.8. Hatósági engedély köteles tevékenységek:</w:t>
      </w:r>
    </w:p>
    <w:p w:rsidR="00B55F92" w:rsidRPr="00726A6D" w:rsidRDefault="00B55F92" w:rsidP="00B55F92">
      <w:pPr>
        <w:rPr>
          <w:sz w:val="24"/>
          <w:szCs w:val="24"/>
        </w:rPr>
      </w:pPr>
      <w:r w:rsidRPr="00726A6D">
        <w:rPr>
          <w:sz w:val="24"/>
          <w:szCs w:val="24"/>
        </w:rPr>
        <w:lastRenderedPageBreak/>
        <w:t>4.1.8.1. Amennyiben a projekt hatósági engedély köteles tevékenységet foglal magában, a jogerős engedély kedvezményezett vagy az egyéb kedvezményezett által hitelesített másolatát a beszámolóhoz kell csatolni.</w:t>
      </w:r>
    </w:p>
    <w:p w:rsidR="00B55F92" w:rsidRPr="00726A6D" w:rsidRDefault="00B55F92" w:rsidP="00B55F92">
      <w:pPr>
        <w:rPr>
          <w:sz w:val="24"/>
          <w:szCs w:val="24"/>
        </w:rPr>
      </w:pPr>
      <w:r w:rsidRPr="00726A6D">
        <w:rPr>
          <w:sz w:val="24"/>
          <w:szCs w:val="24"/>
        </w:rPr>
        <w:t>4.1.9. Külföldről beszerzett termék árának elszámolása külföldi számla alapján:</w:t>
      </w:r>
    </w:p>
    <w:p w:rsidR="00B55F92" w:rsidRPr="00726A6D" w:rsidRDefault="00B55F92" w:rsidP="00B55F92">
      <w:pPr>
        <w:rPr>
          <w:sz w:val="24"/>
          <w:szCs w:val="24"/>
        </w:rPr>
      </w:pPr>
      <w:r w:rsidRPr="00726A6D">
        <w:rPr>
          <w:sz w:val="24"/>
          <w:szCs w:val="24"/>
        </w:rPr>
        <w:t>4.1.9.1. 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B55F92" w:rsidRPr="00726A6D" w:rsidRDefault="00B55F92" w:rsidP="00B55F92">
      <w:pPr>
        <w:rPr>
          <w:sz w:val="24"/>
          <w:szCs w:val="24"/>
        </w:rPr>
      </w:pPr>
      <w:r w:rsidRPr="00726A6D">
        <w:rPr>
          <w:sz w:val="24"/>
          <w:szCs w:val="24"/>
        </w:rPr>
        <w:t>4.1.10. A tárgyi eszközökkel kapcsolatos kiadások elszámolása:</w:t>
      </w:r>
    </w:p>
    <w:p w:rsidR="00B55F92" w:rsidRPr="00726A6D" w:rsidRDefault="00B55F92" w:rsidP="00B55F92">
      <w:pPr>
        <w:rPr>
          <w:sz w:val="24"/>
          <w:szCs w:val="24"/>
        </w:rPr>
      </w:pPr>
      <w:r w:rsidRPr="00726A6D">
        <w:rPr>
          <w:sz w:val="24"/>
          <w:szCs w:val="24"/>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B55F92" w:rsidRPr="00726A6D" w:rsidRDefault="00B55F92" w:rsidP="00B55F92">
      <w:pPr>
        <w:rPr>
          <w:sz w:val="24"/>
          <w:szCs w:val="24"/>
        </w:rPr>
      </w:pPr>
      <w:r w:rsidRPr="00726A6D">
        <w:rPr>
          <w:sz w:val="24"/>
          <w:szCs w:val="24"/>
        </w:rPr>
        <w:t>4.1.11. Élő állatok beszerzése:</w:t>
      </w:r>
    </w:p>
    <w:p w:rsidR="00B55F92" w:rsidRPr="00726A6D" w:rsidRDefault="00B55F92" w:rsidP="00B55F92">
      <w:pPr>
        <w:rPr>
          <w:sz w:val="24"/>
          <w:szCs w:val="24"/>
        </w:rPr>
      </w:pPr>
      <w:r w:rsidRPr="00726A6D">
        <w:rPr>
          <w:sz w:val="24"/>
          <w:szCs w:val="24"/>
        </w:rPr>
        <w:t>4.1.11.1. Az állatok beszerzését a számlán kívül a marhalevéllel vagy az állat egyedi azonosító számát tartalmazó dokumentummal (felvásárlási jegy) is igazolni szükséges.</w:t>
      </w:r>
    </w:p>
    <w:p w:rsidR="00B55F92" w:rsidRPr="00726A6D" w:rsidRDefault="00B55F92" w:rsidP="00B55F92">
      <w:pPr>
        <w:rPr>
          <w:sz w:val="24"/>
          <w:szCs w:val="24"/>
        </w:rPr>
      </w:pPr>
      <w:r w:rsidRPr="00726A6D">
        <w:rPr>
          <w:sz w:val="24"/>
          <w:szCs w:val="24"/>
        </w:rPr>
        <w:t>4.1.12. Korábban beszerzett készlet:</w:t>
      </w:r>
    </w:p>
    <w:p w:rsidR="00B55F92" w:rsidRPr="00726A6D" w:rsidRDefault="00B55F92" w:rsidP="00B55F92">
      <w:pPr>
        <w:rPr>
          <w:sz w:val="24"/>
          <w:szCs w:val="24"/>
        </w:rPr>
      </w:pPr>
      <w:r w:rsidRPr="00726A6D">
        <w:rPr>
          <w:sz w:val="24"/>
          <w:szCs w:val="24"/>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B55F92" w:rsidRPr="00726A6D" w:rsidRDefault="00B55F92" w:rsidP="00B55F92">
      <w:pPr>
        <w:rPr>
          <w:sz w:val="24"/>
          <w:szCs w:val="24"/>
        </w:rPr>
      </w:pPr>
      <w:r w:rsidRPr="00726A6D">
        <w:rPr>
          <w:sz w:val="24"/>
          <w:szCs w:val="24"/>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bruttó/nettó ára. A számla eredeti példányán szerepelniük kell a más támogatások terhére történt felhasználásokat igazoló záradékoknak.</w:t>
      </w:r>
    </w:p>
    <w:p w:rsidR="00B55F92" w:rsidRPr="00726A6D" w:rsidRDefault="00B55F92" w:rsidP="00B55F92">
      <w:pPr>
        <w:rPr>
          <w:sz w:val="24"/>
          <w:szCs w:val="24"/>
        </w:rPr>
      </w:pPr>
      <w:r w:rsidRPr="00726A6D">
        <w:rPr>
          <w:sz w:val="24"/>
          <w:szCs w:val="24"/>
        </w:rPr>
        <w:t>4.1.13. Egyes juttatások esetén a kifizetőt terhelő adó:</w:t>
      </w:r>
    </w:p>
    <w:p w:rsidR="00B55F92" w:rsidRPr="00726A6D" w:rsidRDefault="00B55F92" w:rsidP="00B55F92">
      <w:pPr>
        <w:rPr>
          <w:sz w:val="24"/>
          <w:szCs w:val="24"/>
        </w:rPr>
      </w:pPr>
      <w:r w:rsidRPr="00726A6D">
        <w:rPr>
          <w:sz w:val="24"/>
          <w:szCs w:val="24"/>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B55F92" w:rsidRPr="00726A6D" w:rsidRDefault="00B55F92" w:rsidP="00B55F92">
      <w:pPr>
        <w:rPr>
          <w:sz w:val="24"/>
          <w:szCs w:val="24"/>
        </w:rPr>
      </w:pPr>
      <w:r w:rsidRPr="00726A6D">
        <w:rPr>
          <w:sz w:val="24"/>
          <w:szCs w:val="24"/>
        </w:rPr>
        <w:t>4.1.14. A letéti szerződés alapján letétbe helyezett összeg és a hozzá kapcsolódó letéti díj csak akkor számolható el a támogatás terhére, ha a szerződés szerinti összeg a projekt támogatott időszaka alatt ténylegesen és dokumentált módon felhasználásra – átadásra és kifizetésre – került.</w:t>
      </w:r>
    </w:p>
    <w:p w:rsidR="00B55F92" w:rsidRPr="00726A6D" w:rsidRDefault="00B55F92" w:rsidP="00B55F92">
      <w:pPr>
        <w:rPr>
          <w:sz w:val="24"/>
          <w:szCs w:val="24"/>
        </w:rPr>
      </w:pPr>
      <w:r w:rsidRPr="00726A6D">
        <w:rPr>
          <w:sz w:val="24"/>
          <w:szCs w:val="24"/>
        </w:rPr>
        <w:t>4.1.14.1. A letétbe helyezett összeg a letéti szerződés, az összeg átadását igazoló dokumentum és a letéti díj kifizetését igazoló bizonylat alapján számolható el.</w:t>
      </w:r>
    </w:p>
    <w:p w:rsidR="00B55F92" w:rsidRPr="00726A6D" w:rsidRDefault="00B55F92" w:rsidP="00B55F92">
      <w:pPr>
        <w:rPr>
          <w:sz w:val="24"/>
          <w:szCs w:val="24"/>
        </w:rPr>
      </w:pPr>
      <w:r w:rsidRPr="00726A6D">
        <w:rPr>
          <w:sz w:val="24"/>
          <w:szCs w:val="24"/>
        </w:rPr>
        <w:t>4.2. A támogatással összefüggő alábbi költségek – amennyiben arról az elfogadott költségterv, a pályázati felhívás vagy a kötelezettségvállalás dokumentuma másként nem rendelkezik – nem elszámolható költségeknek minősülnek:</w:t>
      </w:r>
    </w:p>
    <w:p w:rsidR="00B55F92" w:rsidRPr="00726A6D" w:rsidRDefault="00B55F92" w:rsidP="00B55F92">
      <w:pPr>
        <w:rPr>
          <w:sz w:val="24"/>
          <w:szCs w:val="24"/>
        </w:rPr>
      </w:pPr>
      <w:r w:rsidRPr="00726A6D">
        <w:rPr>
          <w:sz w:val="24"/>
          <w:szCs w:val="24"/>
        </w:rPr>
        <w:t>4.2.1. a vásárolt személy- vagy tehergépjármű bekerülési értéke,</w:t>
      </w:r>
    </w:p>
    <w:p w:rsidR="00B55F92" w:rsidRPr="00726A6D" w:rsidRDefault="00B55F92" w:rsidP="00B55F92">
      <w:pPr>
        <w:rPr>
          <w:sz w:val="24"/>
          <w:szCs w:val="24"/>
        </w:rPr>
      </w:pPr>
      <w:r w:rsidRPr="00726A6D">
        <w:rPr>
          <w:sz w:val="24"/>
          <w:szCs w:val="24"/>
        </w:rPr>
        <w:lastRenderedPageBreak/>
        <w:t>4.2.2. a korábban már használatba vett tárgyi eszköz, a 4.1.12. pontban foglaltak kivételével,</w:t>
      </w:r>
    </w:p>
    <w:p w:rsidR="00B55F92" w:rsidRPr="00726A6D" w:rsidRDefault="00B55F92" w:rsidP="00B55F92">
      <w:pPr>
        <w:rPr>
          <w:sz w:val="24"/>
          <w:szCs w:val="24"/>
        </w:rPr>
      </w:pPr>
      <w:r w:rsidRPr="00726A6D">
        <w:rPr>
          <w:sz w:val="24"/>
          <w:szCs w:val="24"/>
        </w:rPr>
        <w:t>4.2.3. az eszközök amortizációja, amely költségként a könyvelésben elszámolható,</w:t>
      </w:r>
    </w:p>
    <w:p w:rsidR="00B55F92" w:rsidRPr="00726A6D" w:rsidRDefault="00B55F92" w:rsidP="00B55F92">
      <w:pPr>
        <w:rPr>
          <w:sz w:val="24"/>
          <w:szCs w:val="24"/>
        </w:rPr>
      </w:pPr>
      <w:r w:rsidRPr="00726A6D">
        <w:rPr>
          <w:sz w:val="24"/>
          <w:szCs w:val="24"/>
        </w:rPr>
        <w:t>4.2.4. az olyan tárgyi eszköz bekerülési értéke, amelynek alapján a kedvezményezett vagy az egyéb kedvezményezett, továbbá harmadik félként más gazdasági társaság vagy egyéni vállalkozó korábban támogatást igénybe vett,</w:t>
      </w:r>
    </w:p>
    <w:p w:rsidR="00B55F92" w:rsidRPr="00726A6D" w:rsidRDefault="00B55F92" w:rsidP="00B55F92">
      <w:pPr>
        <w:rPr>
          <w:sz w:val="24"/>
          <w:szCs w:val="24"/>
        </w:rPr>
      </w:pPr>
      <w:r w:rsidRPr="00726A6D">
        <w:rPr>
          <w:sz w:val="24"/>
          <w:szCs w:val="24"/>
        </w:rPr>
        <w:t>4.2.5. azok a költségek, melyekkel kapcsolatban a megvalósítás idején vagy az utóellenőrzés során megállapítható, hogy a kedvezményezett vagy az egyéb kedvezményezett olyan partnertől vásárolt terméket, szolgáltatást, amellyel érdekeltségi kapcsolatban áll,</w:t>
      </w:r>
    </w:p>
    <w:p w:rsidR="00B55F92" w:rsidRPr="00726A6D" w:rsidRDefault="00B55F92" w:rsidP="00B55F92">
      <w:pPr>
        <w:rPr>
          <w:sz w:val="24"/>
          <w:szCs w:val="24"/>
        </w:rPr>
      </w:pPr>
      <w:r w:rsidRPr="00726A6D">
        <w:rPr>
          <w:sz w:val="24"/>
          <w:szCs w:val="24"/>
        </w:rPr>
        <w:t>4.2.5.1. Amennyiben a kedvezményezett vagy az egyéb kedvezményezett a pályázatában vagy még a kötelezettségvállalás dokumentumának aláírása előtt jelzi a támogató számára, hogy a költségtervben szereplő adott tétel (jogcím) esetében szakmai vagy gazdasági (írásos) 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határozattal) szükséges a támogató felé az érdekeltségi körbe tartozó személy, illetve szervezet projekttel kapcsolatos későbbi teljesítését.</w:t>
      </w:r>
    </w:p>
    <w:p w:rsidR="00B55F92" w:rsidRPr="00726A6D" w:rsidRDefault="00B55F92" w:rsidP="00B55F92">
      <w:pPr>
        <w:rPr>
          <w:sz w:val="24"/>
          <w:szCs w:val="24"/>
        </w:rPr>
      </w:pPr>
      <w:r w:rsidRPr="00726A6D">
        <w:rPr>
          <w:sz w:val="24"/>
          <w:szCs w:val="24"/>
        </w:rPr>
        <w:t>4.2.6. olyan együttműködési szerződéssel kapcsolatban felmerült költségek, amelyek növelik a tevékenység végrehajtásának költségeit, de ezzel arányosan nem adnak hozzá értéket (például projektvezetés és asszisztencia),</w:t>
      </w:r>
    </w:p>
    <w:p w:rsidR="00B55F92" w:rsidRPr="00726A6D" w:rsidRDefault="00B55F92" w:rsidP="00B55F92">
      <w:pPr>
        <w:rPr>
          <w:sz w:val="24"/>
          <w:szCs w:val="24"/>
        </w:rPr>
      </w:pPr>
      <w:r w:rsidRPr="00726A6D">
        <w:rPr>
          <w:sz w:val="24"/>
          <w:szCs w:val="24"/>
        </w:rPr>
        <w:t>4.2.7. a közvetítőkkel vagy tanácsadókkal kötött alvállalkozói szerződésben foglalt azon díjak, amelyek kifizetését a tevékenységek összköltségének a százalékos arányában határozták meg,</w:t>
      </w:r>
    </w:p>
    <w:p w:rsidR="00B55F92" w:rsidRPr="00726A6D" w:rsidRDefault="00B55F92" w:rsidP="00B55F92">
      <w:pPr>
        <w:rPr>
          <w:sz w:val="24"/>
          <w:szCs w:val="24"/>
        </w:rPr>
      </w:pPr>
      <w:r w:rsidRPr="00726A6D">
        <w:rPr>
          <w:sz w:val="24"/>
          <w:szCs w:val="24"/>
        </w:rPr>
        <w:t>4.2.8. a bírságok, a kötbérek és a perköltségek,</w:t>
      </w:r>
    </w:p>
    <w:p w:rsidR="00B55F92" w:rsidRPr="00726A6D" w:rsidRDefault="00B55F92" w:rsidP="00B55F92">
      <w:pPr>
        <w:rPr>
          <w:sz w:val="24"/>
          <w:szCs w:val="24"/>
        </w:rPr>
      </w:pPr>
      <w:r w:rsidRPr="00726A6D">
        <w:rPr>
          <w:sz w:val="24"/>
          <w:szCs w:val="24"/>
        </w:rPr>
        <w:t>4.2.9. a pénzügyi díjak (például pénzforgalmi költségek általában, veszteségek, hiteltúllépés költsége, számlavezetéssel kapcsolatos költségek, kivéve a projekthez igazoltan kapcsolódó bankköltségek, biztosítási díjak),</w:t>
      </w:r>
    </w:p>
    <w:p w:rsidR="00B55F92" w:rsidRPr="00726A6D" w:rsidRDefault="00B55F92" w:rsidP="00B55F92">
      <w:pPr>
        <w:rPr>
          <w:sz w:val="24"/>
          <w:szCs w:val="24"/>
        </w:rPr>
      </w:pPr>
      <w:r w:rsidRPr="00726A6D">
        <w:rPr>
          <w:sz w:val="24"/>
          <w:szCs w:val="24"/>
        </w:rPr>
        <w:t>4.2.10. a kamattartozás és a késedelmi kamat,</w:t>
      </w:r>
    </w:p>
    <w:p w:rsidR="00B55F92" w:rsidRPr="00726A6D" w:rsidRDefault="00B55F92" w:rsidP="00B55F92">
      <w:pPr>
        <w:rPr>
          <w:sz w:val="24"/>
          <w:szCs w:val="24"/>
        </w:rPr>
      </w:pPr>
      <w:r w:rsidRPr="00726A6D">
        <w:rPr>
          <w:sz w:val="24"/>
          <w:szCs w:val="24"/>
        </w:rPr>
        <w:t xml:space="preserve">4.2.11. a külföldi vagy külföldre irányuló telefonköltség, </w:t>
      </w:r>
      <w:proofErr w:type="gramStart"/>
      <w:r w:rsidRPr="00726A6D">
        <w:rPr>
          <w:sz w:val="24"/>
          <w:szCs w:val="24"/>
        </w:rPr>
        <w:t>kivéve</w:t>
      </w:r>
      <w:proofErr w:type="gramEnd"/>
      <w:r w:rsidRPr="00726A6D">
        <w:rPr>
          <w:sz w:val="24"/>
          <w:szCs w:val="24"/>
        </w:rPr>
        <w:t xml:space="preserve"> ha ezt a kötelezettségvállalás dokumentumában rögzített feladat kifejezetten indokolja,</w:t>
      </w:r>
    </w:p>
    <w:p w:rsidR="00B55F92" w:rsidRPr="00726A6D" w:rsidRDefault="00B55F92" w:rsidP="00B55F92">
      <w:pPr>
        <w:rPr>
          <w:sz w:val="24"/>
          <w:szCs w:val="24"/>
        </w:rPr>
      </w:pPr>
      <w:r w:rsidRPr="00726A6D">
        <w:rPr>
          <w:sz w:val="24"/>
          <w:szCs w:val="24"/>
        </w:rPr>
        <w:t>4.2.12. a pályázatírás költségei,</w:t>
      </w:r>
    </w:p>
    <w:p w:rsidR="00B55F92" w:rsidRPr="00726A6D" w:rsidRDefault="00B55F92" w:rsidP="00B55F92">
      <w:pPr>
        <w:rPr>
          <w:sz w:val="24"/>
          <w:szCs w:val="24"/>
        </w:rPr>
      </w:pPr>
      <w:r w:rsidRPr="00726A6D">
        <w:rPr>
          <w:sz w:val="24"/>
          <w:szCs w:val="24"/>
        </w:rPr>
        <w:t>4.2.13. a jogi tanácsadási és ügyvédi megbízási díj,</w:t>
      </w:r>
    </w:p>
    <w:p w:rsidR="00B55F92" w:rsidRPr="00726A6D" w:rsidRDefault="00B55F92" w:rsidP="00B55F92">
      <w:pPr>
        <w:rPr>
          <w:sz w:val="24"/>
          <w:szCs w:val="24"/>
        </w:rPr>
      </w:pPr>
      <w:r w:rsidRPr="00726A6D">
        <w:rPr>
          <w:sz w:val="24"/>
          <w:szCs w:val="24"/>
        </w:rPr>
        <w:t>4.2.14. a más támogatási keretből (hazai költségvetési forrás vagy nem hazai forrás) már finanszírozott tételek,</w:t>
      </w:r>
    </w:p>
    <w:p w:rsidR="00B55F92" w:rsidRPr="00726A6D" w:rsidRDefault="00B55F92" w:rsidP="00B55F92">
      <w:pPr>
        <w:rPr>
          <w:sz w:val="24"/>
          <w:szCs w:val="24"/>
        </w:rPr>
      </w:pPr>
      <w:r w:rsidRPr="00726A6D">
        <w:rPr>
          <w:sz w:val="24"/>
          <w:szCs w:val="24"/>
        </w:rPr>
        <w:t>4.2.15. a pénzjutalmak,</w:t>
      </w:r>
    </w:p>
    <w:p w:rsidR="00B55F92" w:rsidRPr="00726A6D" w:rsidRDefault="00B55F92" w:rsidP="00B55F92">
      <w:pPr>
        <w:rPr>
          <w:sz w:val="24"/>
          <w:szCs w:val="24"/>
        </w:rPr>
      </w:pPr>
      <w:r w:rsidRPr="00726A6D">
        <w:rPr>
          <w:sz w:val="24"/>
          <w:szCs w:val="24"/>
        </w:rPr>
        <w:t>4.2.16. a támogatott projekthez kapcsolódó, készpénzben vagy vásárlási utalvány, esetleg étkezési jegy formájában kifizetett díjak, jutalmak vagy önkéntesek díjazásának költsége, valamint</w:t>
      </w:r>
    </w:p>
    <w:p w:rsidR="00B55F92" w:rsidRPr="00726A6D" w:rsidRDefault="00B55F92" w:rsidP="00B55F92">
      <w:pPr>
        <w:rPr>
          <w:sz w:val="24"/>
          <w:szCs w:val="24"/>
        </w:rPr>
      </w:pPr>
      <w:r w:rsidRPr="00726A6D">
        <w:rPr>
          <w:sz w:val="24"/>
          <w:szCs w:val="24"/>
        </w:rPr>
        <w:t>4.2.17. a támogatott projekt, feladat megvalósításában részt vevő személy számára a megvalósítás időszakára eső és kifizetett szabadság, betegszabadság vagy táppénz költsége.</w:t>
      </w:r>
    </w:p>
    <w:p w:rsidR="00B55F92" w:rsidRDefault="00B55F92" w:rsidP="00B55F92">
      <w:pPr>
        <w:rPr>
          <w:sz w:val="24"/>
          <w:szCs w:val="24"/>
        </w:rPr>
      </w:pPr>
      <w:r w:rsidRPr="00726A6D">
        <w:rPr>
          <w:sz w:val="24"/>
          <w:szCs w:val="24"/>
        </w:rPr>
        <w:t>4.3. A támogatás terhére nem számolhatók el a projekt elfogadott költségtervében nem szereplő tételek.</w:t>
      </w:r>
    </w:p>
    <w:p w:rsidR="00B55F92" w:rsidRPr="00726A6D" w:rsidRDefault="00B55F92" w:rsidP="00B55F92">
      <w:pPr>
        <w:rPr>
          <w:sz w:val="24"/>
          <w:szCs w:val="24"/>
        </w:rPr>
      </w:pPr>
    </w:p>
    <w:p w:rsidR="00B55F92" w:rsidRDefault="00B55F92" w:rsidP="00B55F92">
      <w:pPr>
        <w:jc w:val="center"/>
        <w:rPr>
          <w:sz w:val="24"/>
          <w:szCs w:val="24"/>
        </w:rPr>
      </w:pPr>
      <w:r w:rsidRPr="00726A6D">
        <w:rPr>
          <w:sz w:val="24"/>
          <w:szCs w:val="24"/>
        </w:rPr>
        <w:t>5. A TÁMOGATÁS FELHASZNÁLÁSÁNAK ELLENŐRZÉSE</w:t>
      </w:r>
    </w:p>
    <w:p w:rsidR="00B55F92" w:rsidRPr="00726A6D" w:rsidRDefault="00B55F92" w:rsidP="00B55F92">
      <w:pPr>
        <w:jc w:val="center"/>
        <w:rPr>
          <w:sz w:val="24"/>
          <w:szCs w:val="24"/>
        </w:rPr>
      </w:pPr>
    </w:p>
    <w:p w:rsidR="00B55F92" w:rsidRPr="00726A6D" w:rsidRDefault="00B55F92" w:rsidP="00B55F92">
      <w:pPr>
        <w:rPr>
          <w:sz w:val="24"/>
          <w:szCs w:val="24"/>
        </w:rPr>
      </w:pPr>
      <w:r w:rsidRPr="00726A6D">
        <w:rPr>
          <w:sz w:val="24"/>
          <w:szCs w:val="24"/>
        </w:rPr>
        <w:t>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B55F92" w:rsidRPr="00726A6D" w:rsidRDefault="00B55F92" w:rsidP="00B55F92">
      <w:pPr>
        <w:rPr>
          <w:sz w:val="24"/>
          <w:szCs w:val="24"/>
        </w:rPr>
      </w:pPr>
      <w:r w:rsidRPr="00726A6D">
        <w:rPr>
          <w:sz w:val="24"/>
          <w:szCs w:val="24"/>
        </w:rPr>
        <w:lastRenderedPageBreak/>
        <w:t>5.2. Minden szerződés esetében a kedvezményezettnek vagy az egyéb kedvezményezettnek biztosítani kell valamennyi szükséges információt az audit és ellenőrző szervezetek számára az alvállalkozói tevékenységekkel összefüggésben.</w:t>
      </w:r>
    </w:p>
    <w:p w:rsidR="00B55F92" w:rsidRPr="00726A6D" w:rsidRDefault="00B55F92" w:rsidP="00B55F92">
      <w:pPr>
        <w:rPr>
          <w:sz w:val="24"/>
          <w:szCs w:val="24"/>
        </w:rPr>
      </w:pPr>
      <w:r w:rsidRPr="00726A6D">
        <w:rPr>
          <w:sz w:val="24"/>
          <w:szCs w:val="24"/>
        </w:rPr>
        <w:t xml:space="preserve">5.3. A támogatás felhasználásának ellenőrzésekor alkalmazni kell az </w:t>
      </w:r>
      <w:proofErr w:type="spellStart"/>
      <w:r w:rsidRPr="00726A6D">
        <w:rPr>
          <w:sz w:val="24"/>
          <w:szCs w:val="24"/>
        </w:rPr>
        <w:t>Ávr</w:t>
      </w:r>
      <w:proofErr w:type="spellEnd"/>
      <w:r w:rsidRPr="00726A6D">
        <w:rPr>
          <w:sz w:val="24"/>
          <w:szCs w:val="24"/>
        </w:rPr>
        <w:t>.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B55F92" w:rsidRPr="00726A6D" w:rsidRDefault="00B55F92" w:rsidP="00B55F92">
      <w:pPr>
        <w:rPr>
          <w:sz w:val="24"/>
          <w:szCs w:val="24"/>
        </w:rPr>
      </w:pPr>
      <w:r w:rsidRPr="00726A6D">
        <w:rPr>
          <w:sz w:val="24"/>
          <w:szCs w:val="24"/>
        </w:rPr>
        <w:t>A támogatással kapcsolatos dokumentumokat, számlákat, bizonylatokat a teljesítésigazolás kiadásától számított 10 évig olvasható formában kell megőrizni.</w:t>
      </w:r>
    </w:p>
    <w:p w:rsidR="00B55F92" w:rsidRPr="00726A6D" w:rsidRDefault="00B55F92" w:rsidP="00B55F92">
      <w:pPr>
        <w:rPr>
          <w:sz w:val="24"/>
          <w:szCs w:val="24"/>
        </w:rPr>
      </w:pPr>
      <w:r w:rsidRPr="00726A6D">
        <w:rPr>
          <w:sz w:val="24"/>
          <w:szCs w:val="24"/>
        </w:rPr>
        <w:t>5.4. A kedvezményezett vagy az egyéb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B55F92" w:rsidRPr="00726A6D" w:rsidRDefault="00B55F92" w:rsidP="00B55F92">
      <w:pPr>
        <w:rPr>
          <w:sz w:val="24"/>
          <w:szCs w:val="24"/>
        </w:rPr>
      </w:pPr>
      <w:r w:rsidRPr="00726A6D">
        <w:rPr>
          <w:sz w:val="24"/>
          <w:szCs w:val="24"/>
        </w:rPr>
        <w:t>5.5.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amennyiben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B55F92" w:rsidRPr="00726A6D" w:rsidRDefault="00B55F92" w:rsidP="00B55F92">
      <w:pPr>
        <w:rPr>
          <w:sz w:val="24"/>
          <w:szCs w:val="24"/>
        </w:rPr>
      </w:pPr>
      <w:r w:rsidRPr="00726A6D">
        <w:rPr>
          <w:sz w:val="24"/>
          <w:szCs w:val="24"/>
        </w:rPr>
        <w:t>5.6.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B55F92" w:rsidRPr="00726A6D" w:rsidRDefault="00B55F92" w:rsidP="00B55F92">
      <w:pPr>
        <w:rPr>
          <w:sz w:val="24"/>
          <w:szCs w:val="24"/>
        </w:rPr>
      </w:pPr>
      <w:r w:rsidRPr="00726A6D">
        <w:rPr>
          <w:sz w:val="24"/>
          <w:szCs w:val="24"/>
        </w:rPr>
        <w:t xml:space="preserve">5.7. Visszafizetési kötelezettséget vagy a fel nem használt támogatás önkéntes visszafizetését a kötelezettségvállalás dokumentumában rögzített számlára kell teljesíteni, </w:t>
      </w:r>
      <w:proofErr w:type="gramStart"/>
      <w:r w:rsidRPr="00726A6D">
        <w:rPr>
          <w:sz w:val="24"/>
          <w:szCs w:val="24"/>
        </w:rPr>
        <w:t>kivéve</w:t>
      </w:r>
      <w:proofErr w:type="gramEnd"/>
      <w:r w:rsidRPr="00726A6D">
        <w:rPr>
          <w:sz w:val="24"/>
          <w:szCs w:val="24"/>
        </w:rPr>
        <w:t xml:space="preserve"> ha a visszafizetési kötelezettséget előíró okiratban a támogató más számlaszámot ad meg. A közlemény rovatban fel kell tüntetni a visszafizetéshez megadott szöveget és adatokat.</w:t>
      </w:r>
    </w:p>
    <w:p w:rsidR="00012932" w:rsidRPr="00A94CD4" w:rsidRDefault="00012932" w:rsidP="00B55F92">
      <w:pPr>
        <w:tabs>
          <w:tab w:val="center" w:pos="6804"/>
        </w:tabs>
        <w:jc w:val="center"/>
        <w:rPr>
          <w:sz w:val="24"/>
          <w:szCs w:val="24"/>
        </w:rPr>
      </w:pPr>
    </w:p>
    <w:sectPr w:rsidR="00012932" w:rsidRPr="00A94CD4" w:rsidSect="0094344B">
      <w:headerReference w:type="default" r:id="rId20"/>
      <w:footerReference w:type="default" r:id="rId21"/>
      <w:headerReference w:type="first" r:id="rId22"/>
      <w:pgSz w:w="11906" w:h="16838"/>
      <w:pgMar w:top="1304" w:right="1418" w:bottom="130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4E5" w:rsidRDefault="00EA14E5">
      <w:r>
        <w:separator/>
      </w:r>
    </w:p>
  </w:endnote>
  <w:endnote w:type="continuationSeparator" w:id="0">
    <w:p w:rsidR="00EA14E5" w:rsidRDefault="00EA1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241551"/>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A5328B">
          <w:rPr>
            <w:noProof/>
          </w:rPr>
          <w:t>1</w:t>
        </w:r>
        <w:r>
          <w:fldChar w:fldCharType="end"/>
        </w:r>
      </w:p>
    </w:sdtContent>
  </w:sdt>
  <w:p w:rsidR="002A65EB" w:rsidRDefault="002A65E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803158"/>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A5328B">
          <w:rPr>
            <w:noProof/>
          </w:rPr>
          <w:t>3</w:t>
        </w:r>
        <w:r>
          <w:fldChar w:fldCharType="end"/>
        </w:r>
      </w:p>
    </w:sdtContent>
  </w:sdt>
  <w:p w:rsidR="002A65EB" w:rsidRDefault="002A65EB">
    <w:pPr>
      <w:pStyle w:val="llb"/>
      <w:ind w:right="360"/>
    </w:pPr>
    <w:r>
      <w:tab/>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074055"/>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A5328B">
          <w:rPr>
            <w:noProof/>
          </w:rPr>
          <w:t>1</w:t>
        </w:r>
        <w:r>
          <w:fldChar w:fldCharType="end"/>
        </w:r>
      </w:p>
    </w:sdtContent>
  </w:sdt>
  <w:p w:rsidR="002A65EB" w:rsidRDefault="002A65E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4E5" w:rsidRDefault="00EA14E5">
      <w:r>
        <w:separator/>
      </w:r>
    </w:p>
  </w:footnote>
  <w:footnote w:type="continuationSeparator" w:id="0">
    <w:p w:rsidR="00EA14E5" w:rsidRDefault="00EA14E5">
      <w:r>
        <w:continuationSeparator/>
      </w:r>
    </w:p>
  </w:footnote>
  <w:footnote w:id="1">
    <w:p w:rsidR="002A65EB" w:rsidRDefault="002A65EB" w:rsidP="00572149">
      <w:pPr>
        <w:pStyle w:val="Lbjegyzetszveg"/>
      </w:pPr>
      <w:r>
        <w:rPr>
          <w:rStyle w:val="Lbjegyzet-hivatkozs"/>
        </w:rPr>
        <w:footnoteRef/>
      </w:r>
      <w:r>
        <w:t xml:space="preserve"> Abban az esetben kell kitölteni, ha az 1.2. pontban meghatározott címtől eltér</w:t>
      </w:r>
    </w:p>
  </w:footnote>
  <w:footnote w:id="2">
    <w:p w:rsidR="002A65EB" w:rsidRDefault="002A65EB" w:rsidP="00572149">
      <w:pPr>
        <w:pStyle w:val="Lbjegyzetszveg"/>
      </w:pPr>
      <w:r>
        <w:rPr>
          <w:rStyle w:val="Lbjegyzet-hivatkozs"/>
        </w:rPr>
        <w:footnoteRef/>
      </w:r>
      <w:r>
        <w:t xml:space="preserve"> Amennyiben a kapcsolattartó személye nem azonos az igénylővel</w:t>
      </w:r>
    </w:p>
  </w:footnote>
  <w:footnote w:id="3">
    <w:p w:rsidR="002A65EB" w:rsidRDefault="002A65EB" w:rsidP="00572149">
      <w:pPr>
        <w:pStyle w:val="Lbjegyzetszveg"/>
      </w:pPr>
      <w:r>
        <w:rPr>
          <w:rStyle w:val="Lbjegyzet-hivatkozs"/>
        </w:rPr>
        <w:footnoteRef/>
      </w:r>
      <w:r>
        <w:t xml:space="preserve"> Az igénylő formájától függően: cégjegyzékszám, egyéb bírósági nyilvántartásba vételi szám, törzskönyvi nyilvántartási szám, OM azonosító, egyéni vállalkozói igazolvány szám, stb.</w:t>
      </w:r>
    </w:p>
  </w:footnote>
  <w:footnote w:id="4">
    <w:p w:rsidR="002A65EB" w:rsidRDefault="002A65EB" w:rsidP="00572149">
      <w:pPr>
        <w:pStyle w:val="Lbjegyzetszveg"/>
      </w:pPr>
      <w:r>
        <w:rPr>
          <w:rStyle w:val="Lbjegyzet-hivatkozs"/>
        </w:rPr>
        <w:footnoteRef/>
      </w:r>
      <w:r>
        <w:t xml:space="preserve"> Értelemszerűen: gazdasági társaság, alapítvány, közalapítvány, társadalmi szervezet, központi költségvetési szerv, helyi önkormányzati költségvetési szerv, stb.</w:t>
      </w:r>
    </w:p>
  </w:footnote>
  <w:footnote w:id="5">
    <w:p w:rsidR="002A65EB" w:rsidRDefault="002A65EB" w:rsidP="00572149">
      <w:pPr>
        <w:pStyle w:val="Lbjegyzetszveg"/>
      </w:pPr>
      <w:r>
        <w:rPr>
          <w:rStyle w:val="Lbjegyzet-hivatkozs"/>
        </w:rPr>
        <w:footnoteRef/>
      </w:r>
      <w:r>
        <w:t xml:space="preserve"> Megfelelőt aláhúzni</w:t>
      </w:r>
    </w:p>
  </w:footnote>
  <w:footnote w:id="6">
    <w:p w:rsidR="002A65EB" w:rsidRDefault="002A65EB" w:rsidP="00572149">
      <w:pPr>
        <w:pStyle w:val="Lbjegyzetszveg"/>
      </w:pPr>
      <w:r>
        <w:rPr>
          <w:rStyle w:val="Lbjegyzet-hivatkozs"/>
        </w:rPr>
        <w:footnoteRef/>
      </w:r>
      <w:r>
        <w:t xml:space="preserve"> Az igénylő valamennyi számlaszámát köteles megadni.</w:t>
      </w:r>
    </w:p>
  </w:footnote>
  <w:footnote w:id="7">
    <w:p w:rsidR="002A65EB" w:rsidRDefault="002A65EB" w:rsidP="00572149">
      <w:pPr>
        <w:pStyle w:val="Lbjegyzetszveg"/>
      </w:pPr>
      <w:r>
        <w:rPr>
          <w:rStyle w:val="Lbjegyzet-hivatkozs"/>
        </w:rPr>
        <w:footnoteRef/>
      </w:r>
      <w:r>
        <w:t xml:space="preserve"> Abban az esetben kell kitölteni, ha a – támogatás nyújtása esetén - a kedvezményezett és a támogatást befogadó számlatulajdonos nem azonos.</w:t>
      </w:r>
    </w:p>
  </w:footnote>
  <w:footnote w:id="8">
    <w:p w:rsidR="002A65EB" w:rsidRDefault="002A65EB" w:rsidP="00572149">
      <w:pPr>
        <w:pStyle w:val="Lbjegyzetszveg"/>
      </w:pPr>
      <w:r>
        <w:rPr>
          <w:rStyle w:val="Lbjegyzet-hivatkozs"/>
        </w:rPr>
        <w:footnoteRef/>
      </w:r>
      <w:r>
        <w:t xml:space="preserve"> Amelyre a támogatás folyósítása történik.</w:t>
      </w:r>
    </w:p>
  </w:footnote>
  <w:footnote w:id="9">
    <w:p w:rsidR="002A65EB" w:rsidRDefault="002A65EB" w:rsidP="0083002A">
      <w:pPr>
        <w:pStyle w:val="Lbjegyzetszveg"/>
      </w:pPr>
      <w:r>
        <w:rPr>
          <w:rStyle w:val="Lbjegyzet-hivatkozs"/>
        </w:rPr>
        <w:footnoteRef/>
      </w:r>
      <w:r>
        <w:t xml:space="preserve"> Nem közreműködő, akitől az igénylő árut vagy szolgáltatást vásárol</w:t>
      </w:r>
    </w:p>
  </w:footnote>
  <w:footnote w:id="10">
    <w:p w:rsidR="002A65EB" w:rsidRDefault="002A65EB" w:rsidP="00C51190">
      <w:pPr>
        <w:pStyle w:val="Lbjegyzetszveg"/>
      </w:pPr>
      <w:r>
        <w:rPr>
          <w:rStyle w:val="Lbjegyzet-hivatkozs"/>
        </w:rPr>
        <w:footnoteRef/>
      </w:r>
      <w:r>
        <w:t xml:space="preserve"> Általános forgalmi adót is tartalmazó összeg.</w:t>
      </w:r>
    </w:p>
  </w:footnote>
  <w:footnote w:id="11">
    <w:p w:rsidR="002A65EB" w:rsidRDefault="002A65EB" w:rsidP="00C51190">
      <w:pPr>
        <w:pStyle w:val="Lbjegyzetszveg"/>
      </w:pPr>
      <w:r>
        <w:rPr>
          <w:rStyle w:val="Lbjegyzet-hivatkozs"/>
        </w:rPr>
        <w:footnoteRef/>
      </w:r>
      <w:r>
        <w:t xml:space="preserve"> Más támogatók megnevezésével.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Default="002A65EB" w:rsidP="0094344B">
    <w:pPr>
      <w:pStyle w:val="lfej"/>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Default="002A65EB" w:rsidP="0094344B">
    <w:pPr>
      <w:pStyle w:val="lfej"/>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D0ED6C0"/>
    <w:lvl w:ilvl="0">
      <w:numFmt w:val="bullet"/>
      <w:lvlText w:val="*"/>
      <w:lvlJc w:val="left"/>
    </w:lvl>
  </w:abstractNum>
  <w:abstractNum w:abstractNumId="1">
    <w:nsid w:val="00000001"/>
    <w:multiLevelType w:val="multilevel"/>
    <w:tmpl w:val="894EE873"/>
    <w:lvl w:ilvl="0">
      <w:start w:val="1"/>
      <w:numFmt w:val="decimal"/>
      <w:isLgl/>
      <w:lvlText w:val="%1."/>
      <w:lvlJc w:val="left"/>
      <w:pPr>
        <w:tabs>
          <w:tab w:val="num" w:pos="568"/>
        </w:tabs>
        <w:ind w:left="568"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lowerLetter"/>
      <w:lvlText w:val="%1)"/>
      <w:lvlJc w:val="left"/>
      <w:pPr>
        <w:tabs>
          <w:tab w:val="num" w:pos="851"/>
        </w:tabs>
        <w:ind w:left="851" w:firstLine="426"/>
      </w:pPr>
      <w:rPr>
        <w:rFonts w:hint="default"/>
        <w:color w:val="000000"/>
        <w:position w:val="0"/>
        <w:sz w:val="24"/>
      </w:rPr>
    </w:lvl>
    <w:lvl w:ilvl="1">
      <w:start w:val="1"/>
      <w:numFmt w:val="lowerLetter"/>
      <w:lvlText w:val="%2."/>
      <w:lvlJc w:val="left"/>
      <w:pPr>
        <w:tabs>
          <w:tab w:val="num" w:pos="929"/>
        </w:tabs>
        <w:ind w:left="929" w:firstLine="1146"/>
      </w:pPr>
      <w:rPr>
        <w:rFonts w:hint="default"/>
        <w:color w:val="000000"/>
        <w:position w:val="0"/>
        <w:sz w:val="24"/>
      </w:rPr>
    </w:lvl>
    <w:lvl w:ilvl="2">
      <w:start w:val="1"/>
      <w:numFmt w:val="lowerRoman"/>
      <w:lvlText w:val="%3."/>
      <w:lvlJc w:val="left"/>
      <w:pPr>
        <w:tabs>
          <w:tab w:val="num" w:pos="929"/>
        </w:tabs>
        <w:ind w:left="929" w:firstLine="1866"/>
      </w:pPr>
      <w:rPr>
        <w:rFonts w:hint="default"/>
        <w:color w:val="000000"/>
        <w:position w:val="0"/>
        <w:sz w:val="24"/>
      </w:rPr>
    </w:lvl>
    <w:lvl w:ilvl="3">
      <w:start w:val="1"/>
      <w:numFmt w:val="decimal"/>
      <w:isLgl/>
      <w:lvlText w:val="%4."/>
      <w:lvlJc w:val="left"/>
      <w:pPr>
        <w:tabs>
          <w:tab w:val="num" w:pos="929"/>
        </w:tabs>
        <w:ind w:left="929" w:firstLine="2586"/>
      </w:pPr>
      <w:rPr>
        <w:rFonts w:hint="default"/>
        <w:color w:val="000000"/>
        <w:position w:val="0"/>
        <w:sz w:val="24"/>
      </w:rPr>
    </w:lvl>
    <w:lvl w:ilvl="4">
      <w:start w:val="1"/>
      <w:numFmt w:val="lowerLetter"/>
      <w:lvlText w:val="%5."/>
      <w:lvlJc w:val="left"/>
      <w:pPr>
        <w:tabs>
          <w:tab w:val="num" w:pos="929"/>
        </w:tabs>
        <w:ind w:left="929" w:firstLine="3306"/>
      </w:pPr>
      <w:rPr>
        <w:rFonts w:hint="default"/>
        <w:color w:val="000000"/>
        <w:position w:val="0"/>
        <w:sz w:val="24"/>
      </w:rPr>
    </w:lvl>
    <w:lvl w:ilvl="5">
      <w:start w:val="1"/>
      <w:numFmt w:val="lowerRoman"/>
      <w:lvlText w:val="%6."/>
      <w:lvlJc w:val="left"/>
      <w:pPr>
        <w:tabs>
          <w:tab w:val="num" w:pos="929"/>
        </w:tabs>
        <w:ind w:left="929" w:firstLine="4026"/>
      </w:pPr>
      <w:rPr>
        <w:rFonts w:hint="default"/>
        <w:color w:val="000000"/>
        <w:position w:val="0"/>
        <w:sz w:val="24"/>
      </w:rPr>
    </w:lvl>
    <w:lvl w:ilvl="6">
      <w:start w:val="1"/>
      <w:numFmt w:val="decimal"/>
      <w:isLgl/>
      <w:lvlText w:val="%7."/>
      <w:lvlJc w:val="left"/>
      <w:pPr>
        <w:tabs>
          <w:tab w:val="num" w:pos="929"/>
        </w:tabs>
        <w:ind w:left="929" w:firstLine="4746"/>
      </w:pPr>
      <w:rPr>
        <w:rFonts w:hint="default"/>
        <w:color w:val="000000"/>
        <w:position w:val="0"/>
        <w:sz w:val="24"/>
      </w:rPr>
    </w:lvl>
    <w:lvl w:ilvl="7">
      <w:start w:val="1"/>
      <w:numFmt w:val="lowerLetter"/>
      <w:lvlText w:val="%8."/>
      <w:lvlJc w:val="left"/>
      <w:pPr>
        <w:tabs>
          <w:tab w:val="num" w:pos="929"/>
        </w:tabs>
        <w:ind w:left="929" w:firstLine="5466"/>
      </w:pPr>
      <w:rPr>
        <w:rFonts w:hint="default"/>
        <w:color w:val="000000"/>
        <w:position w:val="0"/>
        <w:sz w:val="24"/>
      </w:rPr>
    </w:lvl>
    <w:lvl w:ilvl="8">
      <w:start w:val="1"/>
      <w:numFmt w:val="lowerRoman"/>
      <w:lvlText w:val="%9."/>
      <w:lvlJc w:val="left"/>
      <w:pPr>
        <w:tabs>
          <w:tab w:val="num" w:pos="929"/>
        </w:tabs>
        <w:ind w:left="929" w:firstLine="6186"/>
      </w:pPr>
      <w:rPr>
        <w:rFonts w:hint="default"/>
        <w:color w:val="000000"/>
        <w:position w:val="0"/>
        <w:sz w:val="24"/>
      </w:rPr>
    </w:lvl>
  </w:abstractNum>
  <w:abstractNum w:abstractNumId="3">
    <w:nsid w:val="00000004"/>
    <w:multiLevelType w:val="multilevel"/>
    <w:tmpl w:val="894EE876"/>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4">
    <w:nsid w:val="00000005"/>
    <w:multiLevelType w:val="multilevel"/>
    <w:tmpl w:val="894EE877"/>
    <w:lvl w:ilvl="0">
      <w:start w:val="2"/>
      <w:numFmt w:val="bullet"/>
      <w:lvlText w:val="-"/>
      <w:lvlJc w:val="left"/>
      <w:pPr>
        <w:tabs>
          <w:tab w:val="num" w:pos="348"/>
        </w:tabs>
        <w:ind w:left="348" w:firstLine="360"/>
      </w:pPr>
      <w:rPr>
        <w:rFonts w:hint="default"/>
        <w:color w:val="000000"/>
        <w:position w:val="0"/>
        <w:sz w:val="24"/>
      </w:rPr>
    </w:lvl>
    <w:lvl w:ilvl="1">
      <w:start w:val="1"/>
      <w:numFmt w:val="decimal"/>
      <w:isLgl/>
      <w:lvlText w:val="%2."/>
      <w:lvlJc w:val="left"/>
      <w:pPr>
        <w:tabs>
          <w:tab w:val="num" w:pos="360"/>
        </w:tabs>
        <w:ind w:left="360" w:firstLine="1080"/>
      </w:pPr>
      <w:rPr>
        <w:rFonts w:hint="default"/>
        <w:color w:val="000000"/>
        <w:position w:val="0"/>
        <w:sz w:val="24"/>
      </w:rPr>
    </w:lvl>
    <w:lvl w:ilvl="2">
      <w:start w:val="1"/>
      <w:numFmt w:val="decimal"/>
      <w:isLgl/>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decimal"/>
      <w:isLgl/>
      <w:lvlText w:val="%5."/>
      <w:lvlJc w:val="left"/>
      <w:pPr>
        <w:tabs>
          <w:tab w:val="num" w:pos="360"/>
        </w:tabs>
        <w:ind w:left="360" w:firstLine="3240"/>
      </w:pPr>
      <w:rPr>
        <w:rFonts w:hint="default"/>
        <w:color w:val="000000"/>
        <w:position w:val="0"/>
        <w:sz w:val="24"/>
      </w:rPr>
    </w:lvl>
    <w:lvl w:ilvl="5">
      <w:start w:val="1"/>
      <w:numFmt w:val="decimal"/>
      <w:isLgl/>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decimal"/>
      <w:isLgl/>
      <w:lvlText w:val="%8."/>
      <w:lvlJc w:val="left"/>
      <w:pPr>
        <w:tabs>
          <w:tab w:val="num" w:pos="360"/>
        </w:tabs>
        <w:ind w:left="360" w:firstLine="5400"/>
      </w:pPr>
      <w:rPr>
        <w:rFonts w:hint="default"/>
        <w:color w:val="000000"/>
        <w:position w:val="0"/>
        <w:sz w:val="24"/>
      </w:rPr>
    </w:lvl>
    <w:lvl w:ilvl="8">
      <w:start w:val="1"/>
      <w:numFmt w:val="decimal"/>
      <w:isLgl/>
      <w:lvlText w:val="%9."/>
      <w:lvlJc w:val="left"/>
      <w:pPr>
        <w:tabs>
          <w:tab w:val="num" w:pos="360"/>
        </w:tabs>
        <w:ind w:left="360" w:firstLine="6120"/>
      </w:pPr>
      <w:rPr>
        <w:rFonts w:hint="default"/>
        <w:color w:val="000000"/>
        <w:position w:val="0"/>
        <w:sz w:val="24"/>
      </w:rPr>
    </w:lvl>
  </w:abstractNum>
  <w:abstractNum w:abstractNumId="5">
    <w:nsid w:val="006A0E82"/>
    <w:multiLevelType w:val="hybridMultilevel"/>
    <w:tmpl w:val="F028B5E4"/>
    <w:lvl w:ilvl="0" w:tplc="DB6A1642">
      <w:start w:val="1"/>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
    <w:nsid w:val="04351208"/>
    <w:multiLevelType w:val="hybridMultilevel"/>
    <w:tmpl w:val="0540E1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5011597"/>
    <w:multiLevelType w:val="multilevel"/>
    <w:tmpl w:val="05EEC7E8"/>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0CD60EB1"/>
    <w:multiLevelType w:val="hybridMultilevel"/>
    <w:tmpl w:val="8EC482A6"/>
    <w:lvl w:ilvl="0" w:tplc="40C67DB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F02766E"/>
    <w:multiLevelType w:val="hybridMultilevel"/>
    <w:tmpl w:val="7A26A2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nsid w:val="163C323B"/>
    <w:multiLevelType w:val="multilevel"/>
    <w:tmpl w:val="D5CEF36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360"/>
      </w:pPr>
      <w:rPr>
        <w:rFonts w:hint="default"/>
        <w:b/>
        <w:strike w:val="0"/>
      </w:rPr>
    </w:lvl>
    <w:lvl w:ilvl="2">
      <w:start w:val="1"/>
      <w:numFmt w:val="decimal"/>
      <w:lvlText w:val="%1.%2.%3."/>
      <w:lvlJc w:val="left"/>
      <w:pPr>
        <w:tabs>
          <w:tab w:val="num" w:pos="2880"/>
        </w:tabs>
        <w:ind w:left="2880" w:hanging="720"/>
      </w:pPr>
      <w:rPr>
        <w:rFonts w:hint="default"/>
        <w:b/>
        <w:i w:val="0"/>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1">
    <w:nsid w:val="25D751BE"/>
    <w:multiLevelType w:val="hybridMultilevel"/>
    <w:tmpl w:val="4BC0669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80F43C5"/>
    <w:multiLevelType w:val="hybridMultilevel"/>
    <w:tmpl w:val="C03442F0"/>
    <w:lvl w:ilvl="0" w:tplc="040E0003">
      <w:start w:val="1"/>
      <w:numFmt w:val="bullet"/>
      <w:lvlText w:val="o"/>
      <w:lvlJc w:val="left"/>
      <w:pPr>
        <w:tabs>
          <w:tab w:val="num" w:pos="1080"/>
        </w:tabs>
        <w:ind w:left="1080" w:hanging="360"/>
      </w:pPr>
      <w:rPr>
        <w:rFonts w:ascii="Courier New" w:hAnsi="Courier New" w:cs="Courier New"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3">
    <w:nsid w:val="38B83B11"/>
    <w:multiLevelType w:val="hybridMultilevel"/>
    <w:tmpl w:val="D0E2EA2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47943F13"/>
    <w:multiLevelType w:val="multilevel"/>
    <w:tmpl w:val="80860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nsid w:val="4B7344CD"/>
    <w:multiLevelType w:val="multilevel"/>
    <w:tmpl w:val="70D4F39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50EC350C"/>
    <w:multiLevelType w:val="multilevel"/>
    <w:tmpl w:val="035A088A"/>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b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BF2211C"/>
    <w:multiLevelType w:val="multilevel"/>
    <w:tmpl w:val="B3147360"/>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
    <w:nsid w:val="636E4B8D"/>
    <w:multiLevelType w:val="hybridMultilevel"/>
    <w:tmpl w:val="3EE8CF7C"/>
    <w:lvl w:ilvl="0" w:tplc="C0147418">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0">
    <w:nsid w:val="679F0907"/>
    <w:multiLevelType w:val="hybridMultilevel"/>
    <w:tmpl w:val="BE08D5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8D461A5"/>
    <w:multiLevelType w:val="hybridMultilevel"/>
    <w:tmpl w:val="A05C750E"/>
    <w:lvl w:ilvl="0" w:tplc="D5DCD172">
      <w:start w:val="1"/>
      <w:numFmt w:val="decimal"/>
      <w:lvlText w:val="%1."/>
      <w:lvlJc w:val="left"/>
      <w:pPr>
        <w:ind w:left="360" w:hanging="360"/>
      </w:pPr>
      <w:rPr>
        <w:rFonts w:hint="default"/>
        <w:b/>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nsid w:val="6F695946"/>
    <w:multiLevelType w:val="hybridMultilevel"/>
    <w:tmpl w:val="1D2433AC"/>
    <w:lvl w:ilvl="0" w:tplc="E9589740">
      <w:numFmt w:val="bullet"/>
      <w:lvlText w:val="-"/>
      <w:lvlJc w:val="left"/>
      <w:pPr>
        <w:ind w:left="786" w:hanging="360"/>
      </w:pPr>
      <w:rPr>
        <w:rFonts w:ascii="Times New Roman" w:eastAsia="ヒラギノ角ゴ Pro W3"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3">
    <w:nsid w:val="71DD6A19"/>
    <w:multiLevelType w:val="multilevel"/>
    <w:tmpl w:val="FE384DEC"/>
    <w:lvl w:ilvl="0">
      <w:start w:val="2"/>
      <w:numFmt w:val="decimal"/>
      <w:lvlText w:val="%1."/>
      <w:lvlJc w:val="left"/>
      <w:pPr>
        <w:ind w:left="390" w:hanging="390"/>
      </w:pPr>
      <w:rPr>
        <w:rFonts w:eastAsia="Calibri" w:hint="default"/>
        <w:b/>
      </w:rPr>
    </w:lvl>
    <w:lvl w:ilvl="1">
      <w:start w:val="1"/>
      <w:numFmt w:val="decimal"/>
      <w:lvlText w:val="%1.%2."/>
      <w:lvlJc w:val="left"/>
      <w:pPr>
        <w:ind w:left="1080" w:hanging="72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2160" w:hanging="108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3240" w:hanging="144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4320" w:hanging="1800"/>
      </w:pPr>
      <w:rPr>
        <w:rFonts w:eastAsia="Calibri" w:hint="default"/>
        <w:b/>
      </w:rPr>
    </w:lvl>
    <w:lvl w:ilvl="8">
      <w:start w:val="1"/>
      <w:numFmt w:val="decimal"/>
      <w:lvlText w:val="%1.%2.%3.%4.%5.%6.%7.%8.%9."/>
      <w:lvlJc w:val="left"/>
      <w:pPr>
        <w:ind w:left="4680" w:hanging="1800"/>
      </w:pPr>
      <w:rPr>
        <w:rFonts w:eastAsia="Calibri" w:hint="default"/>
        <w:b/>
      </w:rPr>
    </w:lvl>
  </w:abstractNum>
  <w:num w:numId="1">
    <w:abstractNumId w:val="8"/>
  </w:num>
  <w:num w:numId="2">
    <w:abstractNumId w:val="0"/>
    <w:lvlOverride w:ilvl="0">
      <w:lvl w:ilvl="0">
        <w:start w:val="4"/>
        <w:numFmt w:val="bullet"/>
        <w:lvlText w:val="-"/>
        <w:legacy w:legacy="1" w:legacySpace="120" w:legacyIndent="360"/>
        <w:lvlJc w:val="left"/>
        <w:pPr>
          <w:ind w:left="2203" w:hanging="360"/>
        </w:pPr>
      </w:lvl>
    </w:lvlOverride>
  </w:num>
  <w:num w:numId="3">
    <w:abstractNumId w:val="6"/>
  </w:num>
  <w:num w:numId="4">
    <w:abstractNumId w:val="17"/>
  </w:num>
  <w:num w:numId="5">
    <w:abstractNumId w:val="20"/>
  </w:num>
  <w:num w:numId="6">
    <w:abstractNumId w:val="13"/>
  </w:num>
  <w:num w:numId="7">
    <w:abstractNumId w:val="12"/>
  </w:num>
  <w:num w:numId="8">
    <w:abstractNumId w:val="14"/>
  </w:num>
  <w:num w:numId="9">
    <w:abstractNumId w:val="1"/>
  </w:num>
  <w:num w:numId="10">
    <w:abstractNumId w:val="2"/>
  </w:num>
  <w:num w:numId="11">
    <w:abstractNumId w:val="3"/>
  </w:num>
  <w:num w:numId="12">
    <w:abstractNumId w:val="4"/>
  </w:num>
  <w:num w:numId="13">
    <w:abstractNumId w:val="9"/>
  </w:num>
  <w:num w:numId="14">
    <w:abstractNumId w:val="16"/>
  </w:num>
  <w:num w:numId="15">
    <w:abstractNumId w:val="15"/>
  </w:num>
  <w:num w:numId="16">
    <w:abstractNumId w:val="19"/>
  </w:num>
  <w:num w:numId="17">
    <w:abstractNumId w:val="5"/>
  </w:num>
  <w:num w:numId="18">
    <w:abstractNumId w:val="18"/>
  </w:num>
  <w:num w:numId="19">
    <w:abstractNumId w:val="10"/>
  </w:num>
  <w:num w:numId="20">
    <w:abstractNumId w:val="11"/>
  </w:num>
  <w:num w:numId="21">
    <w:abstractNumId w:val="21"/>
  </w:num>
  <w:num w:numId="22">
    <w:abstractNumId w:val="22"/>
  </w:num>
  <w:num w:numId="23">
    <w:abstractNumId w:val="23"/>
  </w:num>
  <w:num w:numId="2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1B6"/>
    <w:rsid w:val="00002699"/>
    <w:rsid w:val="0000513D"/>
    <w:rsid w:val="00006FC3"/>
    <w:rsid w:val="00010FB7"/>
    <w:rsid w:val="0001133A"/>
    <w:rsid w:val="00012932"/>
    <w:rsid w:val="00014ECA"/>
    <w:rsid w:val="00017B1D"/>
    <w:rsid w:val="00020373"/>
    <w:rsid w:val="00026223"/>
    <w:rsid w:val="0003003B"/>
    <w:rsid w:val="00030387"/>
    <w:rsid w:val="00030497"/>
    <w:rsid w:val="0003267A"/>
    <w:rsid w:val="00035C71"/>
    <w:rsid w:val="00036671"/>
    <w:rsid w:val="0004491E"/>
    <w:rsid w:val="00053702"/>
    <w:rsid w:val="00054188"/>
    <w:rsid w:val="000553A2"/>
    <w:rsid w:val="000621CB"/>
    <w:rsid w:val="00064E92"/>
    <w:rsid w:val="000716F8"/>
    <w:rsid w:val="00077004"/>
    <w:rsid w:val="00081EEE"/>
    <w:rsid w:val="00082DA3"/>
    <w:rsid w:val="00083C42"/>
    <w:rsid w:val="00085E5B"/>
    <w:rsid w:val="00091580"/>
    <w:rsid w:val="00091685"/>
    <w:rsid w:val="00092619"/>
    <w:rsid w:val="00097705"/>
    <w:rsid w:val="000A2B99"/>
    <w:rsid w:val="000B5ADE"/>
    <w:rsid w:val="000C019C"/>
    <w:rsid w:val="000C58E0"/>
    <w:rsid w:val="000D14A9"/>
    <w:rsid w:val="000D6ED0"/>
    <w:rsid w:val="000E0D6A"/>
    <w:rsid w:val="000E2F1A"/>
    <w:rsid w:val="000E436D"/>
    <w:rsid w:val="000E5CE8"/>
    <w:rsid w:val="000E5EF3"/>
    <w:rsid w:val="000E7358"/>
    <w:rsid w:val="000F233C"/>
    <w:rsid w:val="000F433C"/>
    <w:rsid w:val="000F6633"/>
    <w:rsid w:val="0010321D"/>
    <w:rsid w:val="001054DC"/>
    <w:rsid w:val="00114A9B"/>
    <w:rsid w:val="00115456"/>
    <w:rsid w:val="001250CD"/>
    <w:rsid w:val="0012532C"/>
    <w:rsid w:val="001277B7"/>
    <w:rsid w:val="001336E7"/>
    <w:rsid w:val="00134676"/>
    <w:rsid w:val="00137FC1"/>
    <w:rsid w:val="00142040"/>
    <w:rsid w:val="001424C3"/>
    <w:rsid w:val="00143D34"/>
    <w:rsid w:val="001463C1"/>
    <w:rsid w:val="001474E6"/>
    <w:rsid w:val="00147D22"/>
    <w:rsid w:val="001504C1"/>
    <w:rsid w:val="00150E08"/>
    <w:rsid w:val="00154A34"/>
    <w:rsid w:val="00161AB0"/>
    <w:rsid w:val="001638A4"/>
    <w:rsid w:val="00163C2E"/>
    <w:rsid w:val="001649B5"/>
    <w:rsid w:val="00167B8E"/>
    <w:rsid w:val="001729E4"/>
    <w:rsid w:val="001737A7"/>
    <w:rsid w:val="00185867"/>
    <w:rsid w:val="00190DCD"/>
    <w:rsid w:val="00192C48"/>
    <w:rsid w:val="0019488E"/>
    <w:rsid w:val="00196D5C"/>
    <w:rsid w:val="00197316"/>
    <w:rsid w:val="001A69ED"/>
    <w:rsid w:val="001A752D"/>
    <w:rsid w:val="001B015F"/>
    <w:rsid w:val="001B0231"/>
    <w:rsid w:val="001B6194"/>
    <w:rsid w:val="001C2968"/>
    <w:rsid w:val="001C58F0"/>
    <w:rsid w:val="001C66F9"/>
    <w:rsid w:val="001C7B12"/>
    <w:rsid w:val="001D083F"/>
    <w:rsid w:val="001D24C7"/>
    <w:rsid w:val="001D3F0A"/>
    <w:rsid w:val="001D49D4"/>
    <w:rsid w:val="001D750C"/>
    <w:rsid w:val="001D7D58"/>
    <w:rsid w:val="001E1371"/>
    <w:rsid w:val="001E2464"/>
    <w:rsid w:val="001E29E5"/>
    <w:rsid w:val="00200973"/>
    <w:rsid w:val="00201812"/>
    <w:rsid w:val="002032C8"/>
    <w:rsid w:val="00203C1A"/>
    <w:rsid w:val="00203FBC"/>
    <w:rsid w:val="0020404B"/>
    <w:rsid w:val="00207FF6"/>
    <w:rsid w:val="002130FB"/>
    <w:rsid w:val="00213F03"/>
    <w:rsid w:val="0021492B"/>
    <w:rsid w:val="00215F7B"/>
    <w:rsid w:val="0021691E"/>
    <w:rsid w:val="00217671"/>
    <w:rsid w:val="002178BE"/>
    <w:rsid w:val="00221284"/>
    <w:rsid w:val="00223331"/>
    <w:rsid w:val="00225A26"/>
    <w:rsid w:val="00232FE5"/>
    <w:rsid w:val="00236153"/>
    <w:rsid w:val="0023754A"/>
    <w:rsid w:val="00240BA8"/>
    <w:rsid w:val="00242109"/>
    <w:rsid w:val="002421EC"/>
    <w:rsid w:val="00245C94"/>
    <w:rsid w:val="0025125F"/>
    <w:rsid w:val="00252675"/>
    <w:rsid w:val="00252FA5"/>
    <w:rsid w:val="00257E2F"/>
    <w:rsid w:val="0026034C"/>
    <w:rsid w:val="002606B6"/>
    <w:rsid w:val="002639D4"/>
    <w:rsid w:val="00263E24"/>
    <w:rsid w:val="0026688C"/>
    <w:rsid w:val="00273121"/>
    <w:rsid w:val="002735EF"/>
    <w:rsid w:val="00275E47"/>
    <w:rsid w:val="00282A26"/>
    <w:rsid w:val="00282F51"/>
    <w:rsid w:val="0028537E"/>
    <w:rsid w:val="00286317"/>
    <w:rsid w:val="00286742"/>
    <w:rsid w:val="00287333"/>
    <w:rsid w:val="00290877"/>
    <w:rsid w:val="00292022"/>
    <w:rsid w:val="00292908"/>
    <w:rsid w:val="00296E2C"/>
    <w:rsid w:val="002A0CFC"/>
    <w:rsid w:val="002A1BDB"/>
    <w:rsid w:val="002A2A2F"/>
    <w:rsid w:val="002A65EB"/>
    <w:rsid w:val="002B29B6"/>
    <w:rsid w:val="002B2FB1"/>
    <w:rsid w:val="002B7481"/>
    <w:rsid w:val="002B7D90"/>
    <w:rsid w:val="002C117F"/>
    <w:rsid w:val="002C2F12"/>
    <w:rsid w:val="002C31F9"/>
    <w:rsid w:val="002D0B1C"/>
    <w:rsid w:val="002D2C37"/>
    <w:rsid w:val="002D2D11"/>
    <w:rsid w:val="002D38CE"/>
    <w:rsid w:val="002D437D"/>
    <w:rsid w:val="002E148D"/>
    <w:rsid w:val="002E3322"/>
    <w:rsid w:val="002E36B9"/>
    <w:rsid w:val="002E72F3"/>
    <w:rsid w:val="002F0E25"/>
    <w:rsid w:val="002F41AF"/>
    <w:rsid w:val="002F6848"/>
    <w:rsid w:val="002F709C"/>
    <w:rsid w:val="00302971"/>
    <w:rsid w:val="00311428"/>
    <w:rsid w:val="003166ED"/>
    <w:rsid w:val="00322032"/>
    <w:rsid w:val="003220BF"/>
    <w:rsid w:val="00322629"/>
    <w:rsid w:val="003245E9"/>
    <w:rsid w:val="00326E83"/>
    <w:rsid w:val="003270F4"/>
    <w:rsid w:val="00330669"/>
    <w:rsid w:val="00330C51"/>
    <w:rsid w:val="003313E5"/>
    <w:rsid w:val="00331B1A"/>
    <w:rsid w:val="003356AE"/>
    <w:rsid w:val="0034040D"/>
    <w:rsid w:val="003452AD"/>
    <w:rsid w:val="003552CC"/>
    <w:rsid w:val="003555A1"/>
    <w:rsid w:val="00357A4A"/>
    <w:rsid w:val="00360B72"/>
    <w:rsid w:val="003635B6"/>
    <w:rsid w:val="003657DE"/>
    <w:rsid w:val="003666B2"/>
    <w:rsid w:val="00366AC7"/>
    <w:rsid w:val="00372089"/>
    <w:rsid w:val="0037271B"/>
    <w:rsid w:val="00375700"/>
    <w:rsid w:val="00376C71"/>
    <w:rsid w:val="00377BC1"/>
    <w:rsid w:val="003802C6"/>
    <w:rsid w:val="003824FD"/>
    <w:rsid w:val="003838E9"/>
    <w:rsid w:val="00385009"/>
    <w:rsid w:val="00385CEF"/>
    <w:rsid w:val="003909F4"/>
    <w:rsid w:val="00393647"/>
    <w:rsid w:val="0039407D"/>
    <w:rsid w:val="003949C1"/>
    <w:rsid w:val="00394A59"/>
    <w:rsid w:val="003950C6"/>
    <w:rsid w:val="00395DD3"/>
    <w:rsid w:val="003B098F"/>
    <w:rsid w:val="003B2F97"/>
    <w:rsid w:val="003B4CAE"/>
    <w:rsid w:val="003B6D33"/>
    <w:rsid w:val="003C03CE"/>
    <w:rsid w:val="003C0C6E"/>
    <w:rsid w:val="003C3DB4"/>
    <w:rsid w:val="003C56A9"/>
    <w:rsid w:val="003C5F7B"/>
    <w:rsid w:val="003D39CD"/>
    <w:rsid w:val="003D4412"/>
    <w:rsid w:val="003D4913"/>
    <w:rsid w:val="003D4DAC"/>
    <w:rsid w:val="003D678F"/>
    <w:rsid w:val="003D6DA0"/>
    <w:rsid w:val="003E090F"/>
    <w:rsid w:val="003E6566"/>
    <w:rsid w:val="003F0792"/>
    <w:rsid w:val="003F2275"/>
    <w:rsid w:val="003F6075"/>
    <w:rsid w:val="00401975"/>
    <w:rsid w:val="00404A7C"/>
    <w:rsid w:val="00405850"/>
    <w:rsid w:val="00411C89"/>
    <w:rsid w:val="004121F2"/>
    <w:rsid w:val="00415273"/>
    <w:rsid w:val="004268A2"/>
    <w:rsid w:val="00426CB5"/>
    <w:rsid w:val="0043495D"/>
    <w:rsid w:val="00435A18"/>
    <w:rsid w:val="00436958"/>
    <w:rsid w:val="0044260C"/>
    <w:rsid w:val="004434FB"/>
    <w:rsid w:val="00444D31"/>
    <w:rsid w:val="0045741A"/>
    <w:rsid w:val="00460C94"/>
    <w:rsid w:val="00462CBF"/>
    <w:rsid w:val="00474653"/>
    <w:rsid w:val="0047654B"/>
    <w:rsid w:val="00476F80"/>
    <w:rsid w:val="0047759D"/>
    <w:rsid w:val="00481B86"/>
    <w:rsid w:val="0048201C"/>
    <w:rsid w:val="00484257"/>
    <w:rsid w:val="00485607"/>
    <w:rsid w:val="00485A5B"/>
    <w:rsid w:val="00485ED9"/>
    <w:rsid w:val="004902D6"/>
    <w:rsid w:val="004905EC"/>
    <w:rsid w:val="00492DD0"/>
    <w:rsid w:val="00493083"/>
    <w:rsid w:val="004931D2"/>
    <w:rsid w:val="00496066"/>
    <w:rsid w:val="004A31F4"/>
    <w:rsid w:val="004A4B47"/>
    <w:rsid w:val="004B3FEA"/>
    <w:rsid w:val="004B4E6A"/>
    <w:rsid w:val="004C3686"/>
    <w:rsid w:val="004C3EBF"/>
    <w:rsid w:val="004D04B0"/>
    <w:rsid w:val="004D3AEE"/>
    <w:rsid w:val="004D467B"/>
    <w:rsid w:val="004D6475"/>
    <w:rsid w:val="004E0C86"/>
    <w:rsid w:val="004E1EB6"/>
    <w:rsid w:val="004E2A49"/>
    <w:rsid w:val="004E3CDD"/>
    <w:rsid w:val="0050213F"/>
    <w:rsid w:val="0050588B"/>
    <w:rsid w:val="005140E7"/>
    <w:rsid w:val="00514A80"/>
    <w:rsid w:val="00514D9D"/>
    <w:rsid w:val="005154F1"/>
    <w:rsid w:val="0052041A"/>
    <w:rsid w:val="00523D1E"/>
    <w:rsid w:val="00524285"/>
    <w:rsid w:val="00524B53"/>
    <w:rsid w:val="00525DB8"/>
    <w:rsid w:val="00526B52"/>
    <w:rsid w:val="005274E8"/>
    <w:rsid w:val="00532C42"/>
    <w:rsid w:val="00534342"/>
    <w:rsid w:val="005373AD"/>
    <w:rsid w:val="00537A6E"/>
    <w:rsid w:val="00540DA5"/>
    <w:rsid w:val="00544C93"/>
    <w:rsid w:val="00544FBA"/>
    <w:rsid w:val="005465E4"/>
    <w:rsid w:val="00552368"/>
    <w:rsid w:val="0055236D"/>
    <w:rsid w:val="00552621"/>
    <w:rsid w:val="00555311"/>
    <w:rsid w:val="00555E53"/>
    <w:rsid w:val="005565C3"/>
    <w:rsid w:val="00560471"/>
    <w:rsid w:val="00562630"/>
    <w:rsid w:val="00563220"/>
    <w:rsid w:val="00563921"/>
    <w:rsid w:val="0056650D"/>
    <w:rsid w:val="00566F74"/>
    <w:rsid w:val="00571E85"/>
    <w:rsid w:val="00572149"/>
    <w:rsid w:val="00574963"/>
    <w:rsid w:val="00575F1C"/>
    <w:rsid w:val="00580151"/>
    <w:rsid w:val="0058729D"/>
    <w:rsid w:val="00590536"/>
    <w:rsid w:val="00591D9A"/>
    <w:rsid w:val="00592931"/>
    <w:rsid w:val="00593B3D"/>
    <w:rsid w:val="00593F12"/>
    <w:rsid w:val="0059415C"/>
    <w:rsid w:val="00595387"/>
    <w:rsid w:val="005A062D"/>
    <w:rsid w:val="005A0ABC"/>
    <w:rsid w:val="005A0AF1"/>
    <w:rsid w:val="005A1519"/>
    <w:rsid w:val="005A1C63"/>
    <w:rsid w:val="005A28B0"/>
    <w:rsid w:val="005A40B3"/>
    <w:rsid w:val="005A43B3"/>
    <w:rsid w:val="005A57B8"/>
    <w:rsid w:val="005B27C4"/>
    <w:rsid w:val="005B31E0"/>
    <w:rsid w:val="005B6FE0"/>
    <w:rsid w:val="005C1BE6"/>
    <w:rsid w:val="005C37BF"/>
    <w:rsid w:val="005D1F3F"/>
    <w:rsid w:val="005D2354"/>
    <w:rsid w:val="005D23F4"/>
    <w:rsid w:val="005D2D6B"/>
    <w:rsid w:val="005D4619"/>
    <w:rsid w:val="005D49D6"/>
    <w:rsid w:val="005D7CD6"/>
    <w:rsid w:val="005E305E"/>
    <w:rsid w:val="005E33B2"/>
    <w:rsid w:val="005E360C"/>
    <w:rsid w:val="005E4337"/>
    <w:rsid w:val="005E6716"/>
    <w:rsid w:val="005E67A2"/>
    <w:rsid w:val="005F2051"/>
    <w:rsid w:val="005F29F1"/>
    <w:rsid w:val="005F35A9"/>
    <w:rsid w:val="005F5BC9"/>
    <w:rsid w:val="005F6ED1"/>
    <w:rsid w:val="005F75B8"/>
    <w:rsid w:val="005F7D7A"/>
    <w:rsid w:val="006031BE"/>
    <w:rsid w:val="0060387F"/>
    <w:rsid w:val="00604894"/>
    <w:rsid w:val="006102F2"/>
    <w:rsid w:val="00610F04"/>
    <w:rsid w:val="00611FA5"/>
    <w:rsid w:val="006238CF"/>
    <w:rsid w:val="00625612"/>
    <w:rsid w:val="006329FA"/>
    <w:rsid w:val="006339EE"/>
    <w:rsid w:val="006358EA"/>
    <w:rsid w:val="006418EE"/>
    <w:rsid w:val="006422A0"/>
    <w:rsid w:val="0064540D"/>
    <w:rsid w:val="00646ED6"/>
    <w:rsid w:val="00652423"/>
    <w:rsid w:val="0065290F"/>
    <w:rsid w:val="006560C2"/>
    <w:rsid w:val="0066258A"/>
    <w:rsid w:val="00663991"/>
    <w:rsid w:val="006714F7"/>
    <w:rsid w:val="006727F3"/>
    <w:rsid w:val="00674EC1"/>
    <w:rsid w:val="00677536"/>
    <w:rsid w:val="00687893"/>
    <w:rsid w:val="006908FA"/>
    <w:rsid w:val="00690C7C"/>
    <w:rsid w:val="006A07A2"/>
    <w:rsid w:val="006B74F4"/>
    <w:rsid w:val="006C087F"/>
    <w:rsid w:val="006C2CEE"/>
    <w:rsid w:val="006C3305"/>
    <w:rsid w:val="006C4C84"/>
    <w:rsid w:val="006D122A"/>
    <w:rsid w:val="006D18BA"/>
    <w:rsid w:val="006D258C"/>
    <w:rsid w:val="006D569E"/>
    <w:rsid w:val="006E1A1D"/>
    <w:rsid w:val="006E22C0"/>
    <w:rsid w:val="006F1101"/>
    <w:rsid w:val="006F178F"/>
    <w:rsid w:val="006F57E0"/>
    <w:rsid w:val="007005E5"/>
    <w:rsid w:val="00702BDF"/>
    <w:rsid w:val="00703FB9"/>
    <w:rsid w:val="007074D2"/>
    <w:rsid w:val="00712C34"/>
    <w:rsid w:val="0071760D"/>
    <w:rsid w:val="007178A6"/>
    <w:rsid w:val="00721461"/>
    <w:rsid w:val="0072166C"/>
    <w:rsid w:val="00731032"/>
    <w:rsid w:val="007330C1"/>
    <w:rsid w:val="00733B96"/>
    <w:rsid w:val="00735636"/>
    <w:rsid w:val="0073598D"/>
    <w:rsid w:val="00735F0B"/>
    <w:rsid w:val="0073686E"/>
    <w:rsid w:val="00742E42"/>
    <w:rsid w:val="007472D9"/>
    <w:rsid w:val="00751AE1"/>
    <w:rsid w:val="007527DE"/>
    <w:rsid w:val="007625C8"/>
    <w:rsid w:val="00762A50"/>
    <w:rsid w:val="00765183"/>
    <w:rsid w:val="00766E53"/>
    <w:rsid w:val="00770597"/>
    <w:rsid w:val="00774611"/>
    <w:rsid w:val="00775A40"/>
    <w:rsid w:val="00777344"/>
    <w:rsid w:val="00781500"/>
    <w:rsid w:val="00781D68"/>
    <w:rsid w:val="00782342"/>
    <w:rsid w:val="0078291B"/>
    <w:rsid w:val="0079204B"/>
    <w:rsid w:val="007924A1"/>
    <w:rsid w:val="00792DBD"/>
    <w:rsid w:val="00794167"/>
    <w:rsid w:val="00795575"/>
    <w:rsid w:val="007977AD"/>
    <w:rsid w:val="007A4045"/>
    <w:rsid w:val="007B3201"/>
    <w:rsid w:val="007B5A8B"/>
    <w:rsid w:val="007B6B55"/>
    <w:rsid w:val="007C0451"/>
    <w:rsid w:val="007C1DE0"/>
    <w:rsid w:val="007C25CC"/>
    <w:rsid w:val="007C39FD"/>
    <w:rsid w:val="007C6A0F"/>
    <w:rsid w:val="007C6BAB"/>
    <w:rsid w:val="007D01B7"/>
    <w:rsid w:val="007D51FD"/>
    <w:rsid w:val="007D7204"/>
    <w:rsid w:val="007E0F48"/>
    <w:rsid w:val="007E139D"/>
    <w:rsid w:val="007E286B"/>
    <w:rsid w:val="007E3C6C"/>
    <w:rsid w:val="007F0007"/>
    <w:rsid w:val="007F1018"/>
    <w:rsid w:val="007F3567"/>
    <w:rsid w:val="007F3B93"/>
    <w:rsid w:val="008032CC"/>
    <w:rsid w:val="0080435B"/>
    <w:rsid w:val="00805D91"/>
    <w:rsid w:val="00812590"/>
    <w:rsid w:val="00813C60"/>
    <w:rsid w:val="00815E5A"/>
    <w:rsid w:val="008215A5"/>
    <w:rsid w:val="00824D24"/>
    <w:rsid w:val="0083002A"/>
    <w:rsid w:val="00830C7E"/>
    <w:rsid w:val="00830E18"/>
    <w:rsid w:val="00831872"/>
    <w:rsid w:val="00834B2F"/>
    <w:rsid w:val="00834BFA"/>
    <w:rsid w:val="00834FA1"/>
    <w:rsid w:val="00835B25"/>
    <w:rsid w:val="00837385"/>
    <w:rsid w:val="0083796A"/>
    <w:rsid w:val="008423C7"/>
    <w:rsid w:val="00842F31"/>
    <w:rsid w:val="008478F7"/>
    <w:rsid w:val="008511A6"/>
    <w:rsid w:val="00860B24"/>
    <w:rsid w:val="00862CAF"/>
    <w:rsid w:val="00863E42"/>
    <w:rsid w:val="008675AE"/>
    <w:rsid w:val="0086789C"/>
    <w:rsid w:val="00882DF5"/>
    <w:rsid w:val="00886DCB"/>
    <w:rsid w:val="00893FF1"/>
    <w:rsid w:val="00895F73"/>
    <w:rsid w:val="008964C1"/>
    <w:rsid w:val="00896AB5"/>
    <w:rsid w:val="0089763B"/>
    <w:rsid w:val="008A13A4"/>
    <w:rsid w:val="008A2601"/>
    <w:rsid w:val="008A37E7"/>
    <w:rsid w:val="008B171E"/>
    <w:rsid w:val="008B3E88"/>
    <w:rsid w:val="008B5945"/>
    <w:rsid w:val="008B613F"/>
    <w:rsid w:val="008B6413"/>
    <w:rsid w:val="008B7034"/>
    <w:rsid w:val="008D0CC5"/>
    <w:rsid w:val="008D0FAD"/>
    <w:rsid w:val="008D1E27"/>
    <w:rsid w:val="008D35EF"/>
    <w:rsid w:val="008D583F"/>
    <w:rsid w:val="008D67FB"/>
    <w:rsid w:val="008D6E1A"/>
    <w:rsid w:val="008E00EC"/>
    <w:rsid w:val="008E1C21"/>
    <w:rsid w:val="008E47A2"/>
    <w:rsid w:val="008E530C"/>
    <w:rsid w:val="008E63F5"/>
    <w:rsid w:val="008E63FD"/>
    <w:rsid w:val="008F1C11"/>
    <w:rsid w:val="008F5E49"/>
    <w:rsid w:val="008F6582"/>
    <w:rsid w:val="009017EC"/>
    <w:rsid w:val="0090184E"/>
    <w:rsid w:val="00906D1A"/>
    <w:rsid w:val="00907C28"/>
    <w:rsid w:val="009105AB"/>
    <w:rsid w:val="0091237A"/>
    <w:rsid w:val="00917C3C"/>
    <w:rsid w:val="009266B4"/>
    <w:rsid w:val="00927D71"/>
    <w:rsid w:val="00930024"/>
    <w:rsid w:val="009309D1"/>
    <w:rsid w:val="0093508B"/>
    <w:rsid w:val="00936727"/>
    <w:rsid w:val="00937426"/>
    <w:rsid w:val="0094344B"/>
    <w:rsid w:val="00944FF3"/>
    <w:rsid w:val="00945724"/>
    <w:rsid w:val="00953396"/>
    <w:rsid w:val="009641B9"/>
    <w:rsid w:val="00966E76"/>
    <w:rsid w:val="009768AA"/>
    <w:rsid w:val="00980A28"/>
    <w:rsid w:val="00984CC7"/>
    <w:rsid w:val="00996D8C"/>
    <w:rsid w:val="009A15E4"/>
    <w:rsid w:val="009A42FF"/>
    <w:rsid w:val="009A47F6"/>
    <w:rsid w:val="009A798D"/>
    <w:rsid w:val="009B68A5"/>
    <w:rsid w:val="009B6FBA"/>
    <w:rsid w:val="009C4414"/>
    <w:rsid w:val="009C6B6D"/>
    <w:rsid w:val="009D3234"/>
    <w:rsid w:val="009D36EE"/>
    <w:rsid w:val="009D48AF"/>
    <w:rsid w:val="009E27C7"/>
    <w:rsid w:val="009E436C"/>
    <w:rsid w:val="009E50FC"/>
    <w:rsid w:val="009E6864"/>
    <w:rsid w:val="009F187D"/>
    <w:rsid w:val="009F44A6"/>
    <w:rsid w:val="00A00298"/>
    <w:rsid w:val="00A02016"/>
    <w:rsid w:val="00A0522C"/>
    <w:rsid w:val="00A06871"/>
    <w:rsid w:val="00A06B50"/>
    <w:rsid w:val="00A1016A"/>
    <w:rsid w:val="00A126CE"/>
    <w:rsid w:val="00A142F7"/>
    <w:rsid w:val="00A16B65"/>
    <w:rsid w:val="00A200A1"/>
    <w:rsid w:val="00A2272D"/>
    <w:rsid w:val="00A23E42"/>
    <w:rsid w:val="00A27D3B"/>
    <w:rsid w:val="00A3188E"/>
    <w:rsid w:val="00A344E3"/>
    <w:rsid w:val="00A3539F"/>
    <w:rsid w:val="00A406B1"/>
    <w:rsid w:val="00A41B0E"/>
    <w:rsid w:val="00A43518"/>
    <w:rsid w:val="00A50AF8"/>
    <w:rsid w:val="00A5328B"/>
    <w:rsid w:val="00A53E3D"/>
    <w:rsid w:val="00A53F93"/>
    <w:rsid w:val="00A5569F"/>
    <w:rsid w:val="00A56387"/>
    <w:rsid w:val="00A5678B"/>
    <w:rsid w:val="00A57252"/>
    <w:rsid w:val="00A60691"/>
    <w:rsid w:val="00A60E49"/>
    <w:rsid w:val="00A62988"/>
    <w:rsid w:val="00A6591E"/>
    <w:rsid w:val="00A66607"/>
    <w:rsid w:val="00A72AFF"/>
    <w:rsid w:val="00A72FFE"/>
    <w:rsid w:val="00A755D2"/>
    <w:rsid w:val="00A83360"/>
    <w:rsid w:val="00A8554B"/>
    <w:rsid w:val="00A92303"/>
    <w:rsid w:val="00A94CD4"/>
    <w:rsid w:val="00A95FA8"/>
    <w:rsid w:val="00A967AC"/>
    <w:rsid w:val="00A96AB9"/>
    <w:rsid w:val="00A97A38"/>
    <w:rsid w:val="00AA2F1C"/>
    <w:rsid w:val="00AB1427"/>
    <w:rsid w:val="00AB31A0"/>
    <w:rsid w:val="00AB4727"/>
    <w:rsid w:val="00AC3201"/>
    <w:rsid w:val="00AD4801"/>
    <w:rsid w:val="00AD58C8"/>
    <w:rsid w:val="00AD7437"/>
    <w:rsid w:val="00AD76D4"/>
    <w:rsid w:val="00AE0288"/>
    <w:rsid w:val="00AE6E44"/>
    <w:rsid w:val="00AF1612"/>
    <w:rsid w:val="00AF1D00"/>
    <w:rsid w:val="00AF2496"/>
    <w:rsid w:val="00AF34F1"/>
    <w:rsid w:val="00AF4BE1"/>
    <w:rsid w:val="00B031A2"/>
    <w:rsid w:val="00B034DA"/>
    <w:rsid w:val="00B05615"/>
    <w:rsid w:val="00B0623F"/>
    <w:rsid w:val="00B0760F"/>
    <w:rsid w:val="00B1607C"/>
    <w:rsid w:val="00B16B23"/>
    <w:rsid w:val="00B239BB"/>
    <w:rsid w:val="00B26DFF"/>
    <w:rsid w:val="00B33A0E"/>
    <w:rsid w:val="00B342C0"/>
    <w:rsid w:val="00B40338"/>
    <w:rsid w:val="00B4131D"/>
    <w:rsid w:val="00B44211"/>
    <w:rsid w:val="00B4544F"/>
    <w:rsid w:val="00B5035F"/>
    <w:rsid w:val="00B50D22"/>
    <w:rsid w:val="00B55F92"/>
    <w:rsid w:val="00B62336"/>
    <w:rsid w:val="00B63437"/>
    <w:rsid w:val="00B6646E"/>
    <w:rsid w:val="00B67460"/>
    <w:rsid w:val="00B72DD4"/>
    <w:rsid w:val="00B746C7"/>
    <w:rsid w:val="00B76B41"/>
    <w:rsid w:val="00B80021"/>
    <w:rsid w:val="00B80E16"/>
    <w:rsid w:val="00B80F09"/>
    <w:rsid w:val="00B82E84"/>
    <w:rsid w:val="00B833B5"/>
    <w:rsid w:val="00B847D0"/>
    <w:rsid w:val="00B866E7"/>
    <w:rsid w:val="00B87E1C"/>
    <w:rsid w:val="00B92A3C"/>
    <w:rsid w:val="00BB35FD"/>
    <w:rsid w:val="00BB589D"/>
    <w:rsid w:val="00BC0ED4"/>
    <w:rsid w:val="00BC3ED8"/>
    <w:rsid w:val="00BC6747"/>
    <w:rsid w:val="00BD08BB"/>
    <w:rsid w:val="00BD2116"/>
    <w:rsid w:val="00BF07A3"/>
    <w:rsid w:val="00BF1642"/>
    <w:rsid w:val="00BF2D8E"/>
    <w:rsid w:val="00BF56AB"/>
    <w:rsid w:val="00C04842"/>
    <w:rsid w:val="00C0572A"/>
    <w:rsid w:val="00C0601D"/>
    <w:rsid w:val="00C061D3"/>
    <w:rsid w:val="00C127B7"/>
    <w:rsid w:val="00C13567"/>
    <w:rsid w:val="00C166C1"/>
    <w:rsid w:val="00C16C80"/>
    <w:rsid w:val="00C23F86"/>
    <w:rsid w:val="00C25B50"/>
    <w:rsid w:val="00C32A17"/>
    <w:rsid w:val="00C331F7"/>
    <w:rsid w:val="00C3356E"/>
    <w:rsid w:val="00C335FC"/>
    <w:rsid w:val="00C37351"/>
    <w:rsid w:val="00C37F70"/>
    <w:rsid w:val="00C40A20"/>
    <w:rsid w:val="00C46184"/>
    <w:rsid w:val="00C47323"/>
    <w:rsid w:val="00C51190"/>
    <w:rsid w:val="00C5296F"/>
    <w:rsid w:val="00C52FDD"/>
    <w:rsid w:val="00C54C46"/>
    <w:rsid w:val="00C629DD"/>
    <w:rsid w:val="00C63904"/>
    <w:rsid w:val="00C66F74"/>
    <w:rsid w:val="00C729BA"/>
    <w:rsid w:val="00C72AD4"/>
    <w:rsid w:val="00C7445B"/>
    <w:rsid w:val="00C74C69"/>
    <w:rsid w:val="00C752B8"/>
    <w:rsid w:val="00C7552B"/>
    <w:rsid w:val="00C76AB1"/>
    <w:rsid w:val="00C81F9D"/>
    <w:rsid w:val="00C82D99"/>
    <w:rsid w:val="00C83EF8"/>
    <w:rsid w:val="00C86249"/>
    <w:rsid w:val="00C8726E"/>
    <w:rsid w:val="00C91173"/>
    <w:rsid w:val="00CA058C"/>
    <w:rsid w:val="00CA1BA6"/>
    <w:rsid w:val="00CA28BF"/>
    <w:rsid w:val="00CB1D41"/>
    <w:rsid w:val="00CC21B6"/>
    <w:rsid w:val="00CC7F19"/>
    <w:rsid w:val="00CD0DF7"/>
    <w:rsid w:val="00CD475A"/>
    <w:rsid w:val="00CE1BAA"/>
    <w:rsid w:val="00CE4ABC"/>
    <w:rsid w:val="00CE5F53"/>
    <w:rsid w:val="00CF2129"/>
    <w:rsid w:val="00CF3ABC"/>
    <w:rsid w:val="00CF6442"/>
    <w:rsid w:val="00CF6F9C"/>
    <w:rsid w:val="00CF71E9"/>
    <w:rsid w:val="00D01987"/>
    <w:rsid w:val="00D034C6"/>
    <w:rsid w:val="00D04982"/>
    <w:rsid w:val="00D054C4"/>
    <w:rsid w:val="00D1094A"/>
    <w:rsid w:val="00D116FF"/>
    <w:rsid w:val="00D11CE9"/>
    <w:rsid w:val="00D17A7A"/>
    <w:rsid w:val="00D17DCF"/>
    <w:rsid w:val="00D2449E"/>
    <w:rsid w:val="00D307F5"/>
    <w:rsid w:val="00D347F9"/>
    <w:rsid w:val="00D37B29"/>
    <w:rsid w:val="00D405CD"/>
    <w:rsid w:val="00D43285"/>
    <w:rsid w:val="00D441CD"/>
    <w:rsid w:val="00D4456A"/>
    <w:rsid w:val="00D4583D"/>
    <w:rsid w:val="00D468FB"/>
    <w:rsid w:val="00D46A63"/>
    <w:rsid w:val="00D505CA"/>
    <w:rsid w:val="00D54DC2"/>
    <w:rsid w:val="00D56A01"/>
    <w:rsid w:val="00D62408"/>
    <w:rsid w:val="00D63446"/>
    <w:rsid w:val="00D7130D"/>
    <w:rsid w:val="00D729D5"/>
    <w:rsid w:val="00D72EBA"/>
    <w:rsid w:val="00D75871"/>
    <w:rsid w:val="00D84E8E"/>
    <w:rsid w:val="00D855DD"/>
    <w:rsid w:val="00D85ADD"/>
    <w:rsid w:val="00D92E70"/>
    <w:rsid w:val="00D933F5"/>
    <w:rsid w:val="00D97229"/>
    <w:rsid w:val="00DA0EF1"/>
    <w:rsid w:val="00DA137F"/>
    <w:rsid w:val="00DA446E"/>
    <w:rsid w:val="00DA463E"/>
    <w:rsid w:val="00DA588A"/>
    <w:rsid w:val="00DB3080"/>
    <w:rsid w:val="00DB4EFE"/>
    <w:rsid w:val="00DB69FA"/>
    <w:rsid w:val="00DB7154"/>
    <w:rsid w:val="00DB7E97"/>
    <w:rsid w:val="00DC644D"/>
    <w:rsid w:val="00DD1C6A"/>
    <w:rsid w:val="00DD2330"/>
    <w:rsid w:val="00DE1D7A"/>
    <w:rsid w:val="00DE35F7"/>
    <w:rsid w:val="00DF0842"/>
    <w:rsid w:val="00DF15C1"/>
    <w:rsid w:val="00DF25BC"/>
    <w:rsid w:val="00DF4898"/>
    <w:rsid w:val="00DF4C8B"/>
    <w:rsid w:val="00DF52BC"/>
    <w:rsid w:val="00E00CCB"/>
    <w:rsid w:val="00E01E27"/>
    <w:rsid w:val="00E024A7"/>
    <w:rsid w:val="00E13A99"/>
    <w:rsid w:val="00E162DE"/>
    <w:rsid w:val="00E16FE2"/>
    <w:rsid w:val="00E1790C"/>
    <w:rsid w:val="00E219B2"/>
    <w:rsid w:val="00E22BE4"/>
    <w:rsid w:val="00E23E64"/>
    <w:rsid w:val="00E258EF"/>
    <w:rsid w:val="00E2799E"/>
    <w:rsid w:val="00E3072B"/>
    <w:rsid w:val="00E32D20"/>
    <w:rsid w:val="00E44158"/>
    <w:rsid w:val="00E478CA"/>
    <w:rsid w:val="00E500BD"/>
    <w:rsid w:val="00E568B0"/>
    <w:rsid w:val="00E57428"/>
    <w:rsid w:val="00E6587B"/>
    <w:rsid w:val="00E65A87"/>
    <w:rsid w:val="00E65C51"/>
    <w:rsid w:val="00E67198"/>
    <w:rsid w:val="00E72820"/>
    <w:rsid w:val="00E771D7"/>
    <w:rsid w:val="00E81046"/>
    <w:rsid w:val="00E83766"/>
    <w:rsid w:val="00E85734"/>
    <w:rsid w:val="00E858C7"/>
    <w:rsid w:val="00E87B7C"/>
    <w:rsid w:val="00E935AF"/>
    <w:rsid w:val="00E93860"/>
    <w:rsid w:val="00E95476"/>
    <w:rsid w:val="00E95A21"/>
    <w:rsid w:val="00EA14E5"/>
    <w:rsid w:val="00EA5256"/>
    <w:rsid w:val="00EA5CBD"/>
    <w:rsid w:val="00EA66D1"/>
    <w:rsid w:val="00EA6BBC"/>
    <w:rsid w:val="00EB0A02"/>
    <w:rsid w:val="00EB0AD4"/>
    <w:rsid w:val="00EB2866"/>
    <w:rsid w:val="00EB40BD"/>
    <w:rsid w:val="00EB545E"/>
    <w:rsid w:val="00EB7ECF"/>
    <w:rsid w:val="00EC2033"/>
    <w:rsid w:val="00ED4046"/>
    <w:rsid w:val="00ED7994"/>
    <w:rsid w:val="00EE3732"/>
    <w:rsid w:val="00EE6349"/>
    <w:rsid w:val="00EE7C6B"/>
    <w:rsid w:val="00EF2451"/>
    <w:rsid w:val="00EF2B42"/>
    <w:rsid w:val="00EF3359"/>
    <w:rsid w:val="00EF4005"/>
    <w:rsid w:val="00EF727B"/>
    <w:rsid w:val="00F01DFB"/>
    <w:rsid w:val="00F02091"/>
    <w:rsid w:val="00F03BCA"/>
    <w:rsid w:val="00F14C8B"/>
    <w:rsid w:val="00F17504"/>
    <w:rsid w:val="00F22580"/>
    <w:rsid w:val="00F2335B"/>
    <w:rsid w:val="00F25633"/>
    <w:rsid w:val="00F32163"/>
    <w:rsid w:val="00F3670E"/>
    <w:rsid w:val="00F37212"/>
    <w:rsid w:val="00F37EE5"/>
    <w:rsid w:val="00F42C49"/>
    <w:rsid w:val="00F4301F"/>
    <w:rsid w:val="00F45832"/>
    <w:rsid w:val="00F4658B"/>
    <w:rsid w:val="00F52D22"/>
    <w:rsid w:val="00F5513E"/>
    <w:rsid w:val="00F55574"/>
    <w:rsid w:val="00F55B50"/>
    <w:rsid w:val="00F6226F"/>
    <w:rsid w:val="00F6278B"/>
    <w:rsid w:val="00F65539"/>
    <w:rsid w:val="00F67984"/>
    <w:rsid w:val="00F7205D"/>
    <w:rsid w:val="00F72F6B"/>
    <w:rsid w:val="00F836D4"/>
    <w:rsid w:val="00F930CB"/>
    <w:rsid w:val="00F93413"/>
    <w:rsid w:val="00F9367C"/>
    <w:rsid w:val="00F93A06"/>
    <w:rsid w:val="00FA1040"/>
    <w:rsid w:val="00FA1F0A"/>
    <w:rsid w:val="00FA306D"/>
    <w:rsid w:val="00FA3E5B"/>
    <w:rsid w:val="00FA712F"/>
    <w:rsid w:val="00FB210B"/>
    <w:rsid w:val="00FB2F45"/>
    <w:rsid w:val="00FB4A79"/>
    <w:rsid w:val="00FC47B5"/>
    <w:rsid w:val="00FC6E89"/>
    <w:rsid w:val="00FD124A"/>
    <w:rsid w:val="00FD20FF"/>
    <w:rsid w:val="00FD4230"/>
    <w:rsid w:val="00FD5570"/>
    <w:rsid w:val="00FD6055"/>
    <w:rsid w:val="00FD63DF"/>
    <w:rsid w:val="00FD675B"/>
    <w:rsid w:val="00FE0392"/>
    <w:rsid w:val="00FE1D09"/>
    <w:rsid w:val="00FE572A"/>
    <w:rsid w:val="00FE6158"/>
    <w:rsid w:val="00FF3FA9"/>
    <w:rsid w:val="00FF44A3"/>
    <w:rsid w:val="00FF4601"/>
    <w:rsid w:val="00FF484D"/>
    <w:rsid w:val="00FF6719"/>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2">
    <w:name w:val="heading 2"/>
    <w:basedOn w:val="Norml"/>
    <w:next w:val="Norml"/>
    <w:link w:val="Cmsor2Char"/>
    <w:semiHidden/>
    <w:unhideWhenUsed/>
    <w:qFormat/>
    <w:rsid w:val="001A69ED"/>
    <w:pPr>
      <w:keepNext/>
      <w:keepLines/>
      <w:overflowPunct/>
      <w:autoSpaceDE/>
      <w:autoSpaceDN/>
      <w:adjustRightInd/>
      <w:spacing w:before="200"/>
      <w:jc w:val="left"/>
      <w:textAlignment w:val="auto"/>
      <w:outlineLvl w:val="1"/>
    </w:pPr>
    <w:rPr>
      <w:rFonts w:asciiTheme="majorHAnsi" w:eastAsiaTheme="majorEastAsia" w:hAnsiTheme="majorHAnsi" w:cstheme="majorBidi"/>
      <w:b/>
      <w:bCs/>
      <w:color w:val="4F81BD" w:themeColor="accent1"/>
      <w:szCs w:val="26"/>
      <w:lang w:eastAsia="en-US"/>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autoRedefine/>
    <w:qFormat/>
    <w:rsid w:val="00562630"/>
    <w:rPr>
      <w:rFonts w:ascii="Tahoma" w:hAnsi="Tahoma"/>
      <w:sz w:val="22"/>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link w:val="ListaszerbekezdsChar"/>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 w:type="table" w:styleId="Rcsostblzat">
    <w:name w:val="Table Grid"/>
    <w:basedOn w:val="Normltblzat"/>
    <w:rsid w:val="00FD6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rsid w:val="00572149"/>
    <w:pPr>
      <w:overflowPunct/>
      <w:autoSpaceDE/>
      <w:autoSpaceDN/>
      <w:adjustRightInd/>
      <w:jc w:val="left"/>
      <w:textAlignment w:val="auto"/>
    </w:pPr>
    <w:rPr>
      <w:color w:val="auto"/>
      <w:sz w:val="20"/>
    </w:rPr>
  </w:style>
  <w:style w:type="character" w:customStyle="1" w:styleId="LbjegyzetszvegChar">
    <w:name w:val="Lábjegyzetszöveg Char"/>
    <w:basedOn w:val="Bekezdsalapbettpusa"/>
    <w:link w:val="Lbjegyzetszveg"/>
    <w:rsid w:val="00572149"/>
  </w:style>
  <w:style w:type="character" w:styleId="Lbjegyzet-hivatkozs">
    <w:name w:val="footnote reference"/>
    <w:rsid w:val="00572149"/>
    <w:rPr>
      <w:vertAlign w:val="superscript"/>
    </w:rPr>
  </w:style>
  <w:style w:type="character" w:customStyle="1" w:styleId="Cmsor2Char">
    <w:name w:val="Címsor 2 Char"/>
    <w:basedOn w:val="Bekezdsalapbettpusa"/>
    <w:link w:val="Cmsor2"/>
    <w:semiHidden/>
    <w:rsid w:val="001A69ED"/>
    <w:rPr>
      <w:rFonts w:asciiTheme="majorHAnsi" w:eastAsiaTheme="majorEastAsia" w:hAnsiTheme="majorHAnsi" w:cstheme="majorBidi"/>
      <w:b/>
      <w:bCs/>
      <w:color w:val="4F81BD" w:themeColor="accent1"/>
      <w:sz w:val="26"/>
      <w:szCs w:val="26"/>
      <w:lang w:eastAsia="en-US"/>
    </w:rPr>
  </w:style>
  <w:style w:type="paragraph" w:customStyle="1" w:styleId="Cmsor11">
    <w:name w:val="Címsor 11"/>
    <w:next w:val="Norml"/>
    <w:autoRedefine/>
    <w:rsid w:val="001A69E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rsid w:val="001A69ED"/>
    <w:pPr>
      <w:ind w:left="720"/>
    </w:pPr>
    <w:rPr>
      <w:rFonts w:eastAsia="ヒラギノ角ゴ Pro W3"/>
      <w:color w:val="000000"/>
      <w:sz w:val="24"/>
    </w:rPr>
  </w:style>
  <w:style w:type="paragraph" w:customStyle="1" w:styleId="Szvegtrzs1">
    <w:name w:val="Szövegtörzs1"/>
    <w:rsid w:val="001A69ED"/>
    <w:pPr>
      <w:jc w:val="both"/>
    </w:pPr>
    <w:rPr>
      <w:rFonts w:eastAsia="ヒラギノ角ゴ Pro W3"/>
      <w:color w:val="000000"/>
      <w:sz w:val="28"/>
    </w:rPr>
  </w:style>
  <w:style w:type="character" w:customStyle="1" w:styleId="ListaszerbekezdsChar">
    <w:name w:val="Listaszerű bekezdés Char"/>
    <w:link w:val="Listaszerbekezds"/>
    <w:uiPriority w:val="34"/>
    <w:locked/>
    <w:rsid w:val="001A69ED"/>
    <w:rPr>
      <w:color w:val="00000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2">
    <w:name w:val="heading 2"/>
    <w:basedOn w:val="Norml"/>
    <w:next w:val="Norml"/>
    <w:link w:val="Cmsor2Char"/>
    <w:semiHidden/>
    <w:unhideWhenUsed/>
    <w:qFormat/>
    <w:rsid w:val="001A69ED"/>
    <w:pPr>
      <w:keepNext/>
      <w:keepLines/>
      <w:overflowPunct/>
      <w:autoSpaceDE/>
      <w:autoSpaceDN/>
      <w:adjustRightInd/>
      <w:spacing w:before="200"/>
      <w:jc w:val="left"/>
      <w:textAlignment w:val="auto"/>
      <w:outlineLvl w:val="1"/>
    </w:pPr>
    <w:rPr>
      <w:rFonts w:asciiTheme="majorHAnsi" w:eastAsiaTheme="majorEastAsia" w:hAnsiTheme="majorHAnsi" w:cstheme="majorBidi"/>
      <w:b/>
      <w:bCs/>
      <w:color w:val="4F81BD" w:themeColor="accent1"/>
      <w:szCs w:val="26"/>
      <w:lang w:eastAsia="en-US"/>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autoRedefine/>
    <w:qFormat/>
    <w:rsid w:val="00562630"/>
    <w:rPr>
      <w:rFonts w:ascii="Tahoma" w:hAnsi="Tahoma"/>
      <w:sz w:val="22"/>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link w:val="ListaszerbekezdsChar"/>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 w:type="table" w:styleId="Rcsostblzat">
    <w:name w:val="Table Grid"/>
    <w:basedOn w:val="Normltblzat"/>
    <w:rsid w:val="00FD6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rsid w:val="00572149"/>
    <w:pPr>
      <w:overflowPunct/>
      <w:autoSpaceDE/>
      <w:autoSpaceDN/>
      <w:adjustRightInd/>
      <w:jc w:val="left"/>
      <w:textAlignment w:val="auto"/>
    </w:pPr>
    <w:rPr>
      <w:color w:val="auto"/>
      <w:sz w:val="20"/>
    </w:rPr>
  </w:style>
  <w:style w:type="character" w:customStyle="1" w:styleId="LbjegyzetszvegChar">
    <w:name w:val="Lábjegyzetszöveg Char"/>
    <w:basedOn w:val="Bekezdsalapbettpusa"/>
    <w:link w:val="Lbjegyzetszveg"/>
    <w:rsid w:val="00572149"/>
  </w:style>
  <w:style w:type="character" w:styleId="Lbjegyzet-hivatkozs">
    <w:name w:val="footnote reference"/>
    <w:rsid w:val="00572149"/>
    <w:rPr>
      <w:vertAlign w:val="superscript"/>
    </w:rPr>
  </w:style>
  <w:style w:type="character" w:customStyle="1" w:styleId="Cmsor2Char">
    <w:name w:val="Címsor 2 Char"/>
    <w:basedOn w:val="Bekezdsalapbettpusa"/>
    <w:link w:val="Cmsor2"/>
    <w:semiHidden/>
    <w:rsid w:val="001A69ED"/>
    <w:rPr>
      <w:rFonts w:asciiTheme="majorHAnsi" w:eastAsiaTheme="majorEastAsia" w:hAnsiTheme="majorHAnsi" w:cstheme="majorBidi"/>
      <w:b/>
      <w:bCs/>
      <w:color w:val="4F81BD" w:themeColor="accent1"/>
      <w:sz w:val="26"/>
      <w:szCs w:val="26"/>
      <w:lang w:eastAsia="en-US"/>
    </w:rPr>
  </w:style>
  <w:style w:type="paragraph" w:customStyle="1" w:styleId="Cmsor11">
    <w:name w:val="Címsor 11"/>
    <w:next w:val="Norml"/>
    <w:autoRedefine/>
    <w:rsid w:val="001A69E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rsid w:val="001A69ED"/>
    <w:pPr>
      <w:ind w:left="720"/>
    </w:pPr>
    <w:rPr>
      <w:rFonts w:eastAsia="ヒラギノ角ゴ Pro W3"/>
      <w:color w:val="000000"/>
      <w:sz w:val="24"/>
    </w:rPr>
  </w:style>
  <w:style w:type="paragraph" w:customStyle="1" w:styleId="Szvegtrzs1">
    <w:name w:val="Szövegtörzs1"/>
    <w:rsid w:val="001A69ED"/>
    <w:pPr>
      <w:jc w:val="both"/>
    </w:pPr>
    <w:rPr>
      <w:rFonts w:eastAsia="ヒラギノ角ゴ Pro W3"/>
      <w:color w:val="000000"/>
      <w:sz w:val="28"/>
    </w:rPr>
  </w:style>
  <w:style w:type="character" w:customStyle="1" w:styleId="ListaszerbekezdsChar">
    <w:name w:val="Listaszerű bekezdés Char"/>
    <w:link w:val="Listaszerbekezds"/>
    <w:uiPriority w:val="34"/>
    <w:locked/>
    <w:rsid w:val="001A69ED"/>
    <w:rPr>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3022">
      <w:bodyDiv w:val="1"/>
      <w:marLeft w:val="0"/>
      <w:marRight w:val="0"/>
      <w:marTop w:val="0"/>
      <w:marBottom w:val="0"/>
      <w:divBdr>
        <w:top w:val="none" w:sz="0" w:space="0" w:color="auto"/>
        <w:left w:val="none" w:sz="0" w:space="0" w:color="auto"/>
        <w:bottom w:val="none" w:sz="0" w:space="0" w:color="auto"/>
        <w:right w:val="none" w:sz="0" w:space="0" w:color="auto"/>
      </w:divBdr>
    </w:div>
    <w:div w:id="33627442">
      <w:bodyDiv w:val="1"/>
      <w:marLeft w:val="0"/>
      <w:marRight w:val="0"/>
      <w:marTop w:val="0"/>
      <w:marBottom w:val="0"/>
      <w:divBdr>
        <w:top w:val="none" w:sz="0" w:space="0" w:color="auto"/>
        <w:left w:val="none" w:sz="0" w:space="0" w:color="auto"/>
        <w:bottom w:val="none" w:sz="0" w:space="0" w:color="auto"/>
        <w:right w:val="none" w:sz="0" w:space="0" w:color="auto"/>
      </w:divBdr>
    </w:div>
    <w:div w:id="36592556">
      <w:bodyDiv w:val="1"/>
      <w:marLeft w:val="0"/>
      <w:marRight w:val="0"/>
      <w:marTop w:val="0"/>
      <w:marBottom w:val="0"/>
      <w:divBdr>
        <w:top w:val="none" w:sz="0" w:space="0" w:color="auto"/>
        <w:left w:val="none" w:sz="0" w:space="0" w:color="auto"/>
        <w:bottom w:val="none" w:sz="0" w:space="0" w:color="auto"/>
        <w:right w:val="none" w:sz="0" w:space="0" w:color="auto"/>
      </w:divBdr>
      <w:divsChild>
        <w:div w:id="1168525140">
          <w:marLeft w:val="0"/>
          <w:marRight w:val="0"/>
          <w:marTop w:val="0"/>
          <w:marBottom w:val="0"/>
          <w:divBdr>
            <w:top w:val="none" w:sz="0" w:space="0" w:color="auto"/>
            <w:left w:val="none" w:sz="0" w:space="0" w:color="auto"/>
            <w:bottom w:val="none" w:sz="0" w:space="0" w:color="auto"/>
            <w:right w:val="none" w:sz="0" w:space="0" w:color="auto"/>
          </w:divBdr>
        </w:div>
      </w:divsChild>
    </w:div>
    <w:div w:id="386758170">
      <w:bodyDiv w:val="1"/>
      <w:marLeft w:val="0"/>
      <w:marRight w:val="0"/>
      <w:marTop w:val="0"/>
      <w:marBottom w:val="0"/>
      <w:divBdr>
        <w:top w:val="none" w:sz="0" w:space="0" w:color="auto"/>
        <w:left w:val="none" w:sz="0" w:space="0" w:color="auto"/>
        <w:bottom w:val="none" w:sz="0" w:space="0" w:color="auto"/>
        <w:right w:val="none" w:sz="0" w:space="0" w:color="auto"/>
      </w:divBdr>
      <w:divsChild>
        <w:div w:id="1427189814">
          <w:marLeft w:val="0"/>
          <w:marRight w:val="0"/>
          <w:marTop w:val="0"/>
          <w:marBottom w:val="0"/>
          <w:divBdr>
            <w:top w:val="none" w:sz="0" w:space="0" w:color="auto"/>
            <w:left w:val="none" w:sz="0" w:space="0" w:color="auto"/>
            <w:bottom w:val="none" w:sz="0" w:space="0" w:color="auto"/>
            <w:right w:val="none" w:sz="0" w:space="0" w:color="auto"/>
          </w:divBdr>
          <w:divsChild>
            <w:div w:id="19457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13026">
      <w:bodyDiv w:val="1"/>
      <w:marLeft w:val="0"/>
      <w:marRight w:val="0"/>
      <w:marTop w:val="0"/>
      <w:marBottom w:val="0"/>
      <w:divBdr>
        <w:top w:val="none" w:sz="0" w:space="0" w:color="auto"/>
        <w:left w:val="none" w:sz="0" w:space="0" w:color="auto"/>
        <w:bottom w:val="none" w:sz="0" w:space="0" w:color="auto"/>
        <w:right w:val="none" w:sz="0" w:space="0" w:color="auto"/>
      </w:divBdr>
    </w:div>
    <w:div w:id="534738263">
      <w:bodyDiv w:val="1"/>
      <w:marLeft w:val="0"/>
      <w:marRight w:val="0"/>
      <w:marTop w:val="0"/>
      <w:marBottom w:val="0"/>
      <w:divBdr>
        <w:top w:val="none" w:sz="0" w:space="0" w:color="auto"/>
        <w:left w:val="none" w:sz="0" w:space="0" w:color="auto"/>
        <w:bottom w:val="none" w:sz="0" w:space="0" w:color="auto"/>
        <w:right w:val="none" w:sz="0" w:space="0" w:color="auto"/>
      </w:divBdr>
      <w:divsChild>
        <w:div w:id="935089822">
          <w:marLeft w:val="0"/>
          <w:marRight w:val="0"/>
          <w:marTop w:val="0"/>
          <w:marBottom w:val="0"/>
          <w:divBdr>
            <w:top w:val="none" w:sz="0" w:space="0" w:color="auto"/>
            <w:left w:val="none" w:sz="0" w:space="0" w:color="auto"/>
            <w:bottom w:val="none" w:sz="0" w:space="0" w:color="auto"/>
            <w:right w:val="none" w:sz="0" w:space="0" w:color="auto"/>
          </w:divBdr>
          <w:divsChild>
            <w:div w:id="17567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3612">
      <w:bodyDiv w:val="1"/>
      <w:marLeft w:val="0"/>
      <w:marRight w:val="0"/>
      <w:marTop w:val="0"/>
      <w:marBottom w:val="0"/>
      <w:divBdr>
        <w:top w:val="none" w:sz="0" w:space="0" w:color="auto"/>
        <w:left w:val="none" w:sz="0" w:space="0" w:color="auto"/>
        <w:bottom w:val="none" w:sz="0" w:space="0" w:color="auto"/>
        <w:right w:val="none" w:sz="0" w:space="0" w:color="auto"/>
      </w:divBdr>
    </w:div>
    <w:div w:id="731928938">
      <w:bodyDiv w:val="1"/>
      <w:marLeft w:val="0"/>
      <w:marRight w:val="0"/>
      <w:marTop w:val="0"/>
      <w:marBottom w:val="0"/>
      <w:divBdr>
        <w:top w:val="none" w:sz="0" w:space="0" w:color="auto"/>
        <w:left w:val="none" w:sz="0" w:space="0" w:color="auto"/>
        <w:bottom w:val="none" w:sz="0" w:space="0" w:color="auto"/>
        <w:right w:val="none" w:sz="0" w:space="0" w:color="auto"/>
      </w:divBdr>
    </w:div>
    <w:div w:id="862520733">
      <w:bodyDiv w:val="1"/>
      <w:marLeft w:val="0"/>
      <w:marRight w:val="0"/>
      <w:marTop w:val="0"/>
      <w:marBottom w:val="0"/>
      <w:divBdr>
        <w:top w:val="none" w:sz="0" w:space="0" w:color="auto"/>
        <w:left w:val="none" w:sz="0" w:space="0" w:color="auto"/>
        <w:bottom w:val="none" w:sz="0" w:space="0" w:color="auto"/>
        <w:right w:val="none" w:sz="0" w:space="0" w:color="auto"/>
      </w:divBdr>
    </w:div>
    <w:div w:id="905337368">
      <w:bodyDiv w:val="1"/>
      <w:marLeft w:val="0"/>
      <w:marRight w:val="0"/>
      <w:marTop w:val="0"/>
      <w:marBottom w:val="0"/>
      <w:divBdr>
        <w:top w:val="none" w:sz="0" w:space="0" w:color="auto"/>
        <w:left w:val="none" w:sz="0" w:space="0" w:color="auto"/>
        <w:bottom w:val="none" w:sz="0" w:space="0" w:color="auto"/>
        <w:right w:val="none" w:sz="0" w:space="0" w:color="auto"/>
      </w:divBdr>
    </w:div>
    <w:div w:id="989139596">
      <w:bodyDiv w:val="1"/>
      <w:marLeft w:val="0"/>
      <w:marRight w:val="0"/>
      <w:marTop w:val="0"/>
      <w:marBottom w:val="0"/>
      <w:divBdr>
        <w:top w:val="none" w:sz="0" w:space="0" w:color="auto"/>
        <w:left w:val="none" w:sz="0" w:space="0" w:color="auto"/>
        <w:bottom w:val="none" w:sz="0" w:space="0" w:color="auto"/>
        <w:right w:val="none" w:sz="0" w:space="0" w:color="auto"/>
      </w:divBdr>
    </w:div>
    <w:div w:id="1183470665">
      <w:bodyDiv w:val="1"/>
      <w:marLeft w:val="0"/>
      <w:marRight w:val="0"/>
      <w:marTop w:val="0"/>
      <w:marBottom w:val="0"/>
      <w:divBdr>
        <w:top w:val="none" w:sz="0" w:space="0" w:color="auto"/>
        <w:left w:val="none" w:sz="0" w:space="0" w:color="auto"/>
        <w:bottom w:val="none" w:sz="0" w:space="0" w:color="auto"/>
        <w:right w:val="none" w:sz="0" w:space="0" w:color="auto"/>
      </w:divBdr>
    </w:div>
    <w:div w:id="1384987974">
      <w:bodyDiv w:val="1"/>
      <w:marLeft w:val="0"/>
      <w:marRight w:val="0"/>
      <w:marTop w:val="0"/>
      <w:marBottom w:val="0"/>
      <w:divBdr>
        <w:top w:val="none" w:sz="0" w:space="0" w:color="auto"/>
        <w:left w:val="none" w:sz="0" w:space="0" w:color="auto"/>
        <w:bottom w:val="none" w:sz="0" w:space="0" w:color="auto"/>
        <w:right w:val="none" w:sz="0" w:space="0" w:color="auto"/>
      </w:divBdr>
      <w:divsChild>
        <w:div w:id="1009991143">
          <w:marLeft w:val="0"/>
          <w:marRight w:val="0"/>
          <w:marTop w:val="0"/>
          <w:marBottom w:val="0"/>
          <w:divBdr>
            <w:top w:val="none" w:sz="0" w:space="0" w:color="auto"/>
            <w:left w:val="none" w:sz="0" w:space="0" w:color="auto"/>
            <w:bottom w:val="none" w:sz="0" w:space="0" w:color="auto"/>
            <w:right w:val="none" w:sz="0" w:space="0" w:color="auto"/>
          </w:divBdr>
          <w:divsChild>
            <w:div w:id="18503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79187">
      <w:bodyDiv w:val="1"/>
      <w:marLeft w:val="0"/>
      <w:marRight w:val="0"/>
      <w:marTop w:val="0"/>
      <w:marBottom w:val="0"/>
      <w:divBdr>
        <w:top w:val="none" w:sz="0" w:space="0" w:color="auto"/>
        <w:left w:val="none" w:sz="0" w:space="0" w:color="auto"/>
        <w:bottom w:val="none" w:sz="0" w:space="0" w:color="auto"/>
        <w:right w:val="none" w:sz="0" w:space="0" w:color="auto"/>
      </w:divBdr>
    </w:div>
    <w:div w:id="1975870888">
      <w:bodyDiv w:val="1"/>
      <w:marLeft w:val="0"/>
      <w:marRight w:val="0"/>
      <w:marTop w:val="0"/>
      <w:marBottom w:val="0"/>
      <w:divBdr>
        <w:top w:val="none" w:sz="0" w:space="0" w:color="auto"/>
        <w:left w:val="none" w:sz="0" w:space="0" w:color="auto"/>
        <w:bottom w:val="none" w:sz="0" w:space="0" w:color="auto"/>
        <w:right w:val="none" w:sz="0" w:space="0" w:color="auto"/>
      </w:divBdr>
    </w:div>
    <w:div w:id="205641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j.jogtar.hu/"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uj.jogtar.hu/" TargetMode="External"/><Relationship Id="rId17" Type="http://schemas.openxmlformats.org/officeDocument/2006/relationships/hyperlink" Target="https://uj.jogtar.hu/" TargetMode="External"/><Relationship Id="rId2" Type="http://schemas.openxmlformats.org/officeDocument/2006/relationships/numbering" Target="numbering.xml"/><Relationship Id="rId16" Type="http://schemas.openxmlformats.org/officeDocument/2006/relationships/hyperlink" Target="https://uj.jogtar.h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j.jogtar.h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j.jogtar.hu/"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j.jogtar.hu/" TargetMode="External"/><Relationship Id="rId22"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E80EC-7B28-4DD7-9628-7C063C56A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40</Pages>
  <Words>9657</Words>
  <Characters>66639</Characters>
  <Application>Microsoft Office Word</Application>
  <DocSecurity>0</DocSecurity>
  <Lines>555</Lines>
  <Paragraphs>152</Paragraphs>
  <ScaleCrop>false</ScaleCrop>
  <HeadingPairs>
    <vt:vector size="2" baseType="variant">
      <vt:variant>
        <vt:lpstr>Cím</vt:lpstr>
      </vt:variant>
      <vt:variant>
        <vt:i4>1</vt:i4>
      </vt:variant>
    </vt:vector>
  </HeadingPairs>
  <TitlesOfParts>
    <vt:vector size="1" baseType="lpstr">
      <vt:lpstr>A Földmuvelésügyi és Vidékfejlesztési Minisztérium – A városi erdok közjóléti célú védelmét és bovítését szolgáló feladatok el</vt:lpstr>
    </vt:vector>
  </TitlesOfParts>
  <Company>Állami Erdészeti Szolgálat</Company>
  <LinksUpToDate>false</LinksUpToDate>
  <CharactersWithSpaces>76144</CharactersWithSpaces>
  <SharedDoc>false</SharedDoc>
  <HLinks>
    <vt:vector size="6" baseType="variant">
      <vt:variant>
        <vt:i4>2490398</vt:i4>
      </vt:variant>
      <vt:variant>
        <vt:i4>0</vt:i4>
      </vt:variant>
      <vt:variant>
        <vt:i4>0</vt:i4>
      </vt:variant>
      <vt:variant>
        <vt:i4>5</vt:i4>
      </vt:variant>
      <vt:variant>
        <vt:lpwstr>mailto:dorottya.papp@fm.gov.hu%20.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Földmuvelésügyi és Vidékfejlesztési Minisztérium – A városi erdok közjóléti célú védelmét és bovítését szolgáló feladatok el</dc:title>
  <dc:creator>ÁESZ</dc:creator>
  <cp:lastModifiedBy>Poór Csaba</cp:lastModifiedBy>
  <cp:revision>4</cp:revision>
  <cp:lastPrinted>2016-07-05T08:02:00Z</cp:lastPrinted>
  <dcterms:created xsi:type="dcterms:W3CDTF">2018-02-26T12:48:00Z</dcterms:created>
  <dcterms:modified xsi:type="dcterms:W3CDTF">2018-02-27T09:12:00Z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nDocDocID">
    <vt:i4>3</vt:i4>
  </property>
  <property fmtid="{D5CDD505-2E9C-101B-9397-08002B2CF9AE}" pid="3" name="AllowSave">
    <vt:bool>false</vt:bool>
  </property>
</Properties>
</file>