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42307A"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4D03EBBB" w14:textId="77777777" w:rsidR="004547AC" w:rsidRPr="009771D0"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6F0E19C4" w14:textId="08A3F002" w:rsidR="00FA7E1E" w:rsidRPr="009771D0" w:rsidRDefault="001E69F2"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474592AE" w14:textId="6CF72115" w:rsidR="004F6BED" w:rsidRPr="009771D0" w:rsidRDefault="001E69F2"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1055</w:t>
      </w:r>
      <w:r w:rsidR="004F6BED" w:rsidRPr="009771D0">
        <w:rPr>
          <w:rFonts w:ascii="Times New Roman" w:hAnsi="Times New Roman" w:cs="Times New Roman"/>
          <w:b/>
          <w:color w:val="auto"/>
          <w:sz w:val="20"/>
          <w:szCs w:val="20"/>
        </w:rPr>
        <w:t xml:space="preserve"> Budapest, </w:t>
      </w:r>
      <w:r w:rsidRPr="009771D0">
        <w:rPr>
          <w:rFonts w:ascii="Times New Roman" w:hAnsi="Times New Roman" w:cs="Times New Roman"/>
          <w:b/>
          <w:color w:val="auto"/>
          <w:sz w:val="20"/>
          <w:szCs w:val="20"/>
        </w:rPr>
        <w:t>Kossuth Lajos tér 1-3</w:t>
      </w:r>
      <w:r w:rsidR="00FA7E1E" w:rsidRPr="009771D0">
        <w:rPr>
          <w:rFonts w:ascii="Times New Roman" w:hAnsi="Times New Roman" w:cs="Times New Roman"/>
          <w:b/>
          <w:color w:val="auto"/>
          <w:sz w:val="20"/>
          <w:szCs w:val="20"/>
        </w:rPr>
        <w:t>.</w:t>
      </w:r>
    </w:p>
    <w:p w14:paraId="0442307E" w14:textId="77777777" w:rsidR="006330C8" w:rsidRPr="009771D0"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0442307F"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0"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1" w14:textId="77777777" w:rsidR="00983CFF" w:rsidRPr="009771D0"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2" w14:textId="77777777" w:rsidR="00983CFF" w:rsidRPr="009771D0"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4" w14:textId="64F525D7" w:rsidR="002058B4" w:rsidRPr="009771D0"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KÖZBESZERZÉSI DOKUMENTUMOK </w:t>
      </w:r>
    </w:p>
    <w:p w14:paraId="04423085"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3ED35200" w14:textId="4864F92F" w:rsidR="004547AC" w:rsidRPr="009771D0"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p>
    <w:p w14:paraId="0442308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8"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9" w14:textId="5C24666B" w:rsidR="00D54B93" w:rsidRPr="009771D0"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r w:rsidR="00F176D5" w:rsidRPr="009771D0">
        <w:rPr>
          <w:rFonts w:ascii="Times New Roman" w:hAnsi="Times New Roman" w:cs="Times New Roman"/>
          <w:b/>
          <w:i/>
          <w:color w:val="auto"/>
          <w:sz w:val="22"/>
          <w:szCs w:val="20"/>
        </w:rPr>
        <w:t>Megbízási szerződés keretében közbeszerzési tanácsadás és felelős akkreditált közbeszerzési szaktanácsadói feladatok ellátása</w:t>
      </w:r>
      <w:r w:rsidR="005C5981" w:rsidRPr="009771D0">
        <w:rPr>
          <w:rFonts w:ascii="Times New Roman" w:hAnsi="Times New Roman" w:cs="Times New Roman"/>
          <w:b/>
          <w:bCs/>
          <w:color w:val="auto"/>
          <w:sz w:val="20"/>
          <w:szCs w:val="20"/>
        </w:rPr>
        <w:t>”</w:t>
      </w:r>
    </w:p>
    <w:p w14:paraId="0442308C"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8D"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p>
    <w:p w14:paraId="0442308E"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TÁRGYÚ </w:t>
      </w:r>
    </w:p>
    <w:p w14:paraId="0442308F"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0" w14:textId="280F49E8" w:rsidR="00D54B93" w:rsidRPr="009771D0"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A </w:t>
      </w:r>
      <w:r w:rsidR="00B409E9" w:rsidRPr="009771D0">
        <w:rPr>
          <w:rFonts w:ascii="Times New Roman" w:hAnsi="Times New Roman" w:cs="Times New Roman"/>
          <w:b/>
          <w:caps/>
          <w:color w:val="auto"/>
          <w:sz w:val="20"/>
          <w:szCs w:val="20"/>
        </w:rPr>
        <w:t>2015</w:t>
      </w:r>
      <w:r w:rsidR="00D54B93" w:rsidRPr="009771D0">
        <w:rPr>
          <w:rFonts w:ascii="Times New Roman" w:hAnsi="Times New Roman" w:cs="Times New Roman"/>
          <w:b/>
          <w:caps/>
          <w:color w:val="auto"/>
          <w:sz w:val="20"/>
          <w:szCs w:val="20"/>
        </w:rPr>
        <w:t xml:space="preserve">. évi </w:t>
      </w:r>
      <w:r w:rsidR="00B409E9" w:rsidRPr="009771D0">
        <w:rPr>
          <w:rFonts w:ascii="Times New Roman" w:hAnsi="Times New Roman" w:cs="Times New Roman"/>
          <w:b/>
          <w:caps/>
          <w:color w:val="auto"/>
          <w:sz w:val="20"/>
          <w:szCs w:val="20"/>
        </w:rPr>
        <w:t>CXLIII</w:t>
      </w:r>
      <w:r w:rsidR="00D54B93" w:rsidRPr="009771D0">
        <w:rPr>
          <w:rFonts w:ascii="Times New Roman" w:hAnsi="Times New Roman" w:cs="Times New Roman"/>
          <w:b/>
          <w:caps/>
          <w:color w:val="auto"/>
          <w:sz w:val="20"/>
          <w:szCs w:val="20"/>
        </w:rPr>
        <w:t>. törvény Második</w:t>
      </w:r>
      <w:r w:rsidRPr="009771D0">
        <w:rPr>
          <w:rFonts w:ascii="Times New Roman" w:hAnsi="Times New Roman" w:cs="Times New Roman"/>
          <w:b/>
          <w:caps/>
          <w:color w:val="auto"/>
          <w:sz w:val="20"/>
          <w:szCs w:val="20"/>
        </w:rPr>
        <w:t xml:space="preserve"> RÉSZE</w:t>
      </w:r>
      <w:r w:rsidR="00D54B93" w:rsidRPr="009771D0">
        <w:rPr>
          <w:rFonts w:ascii="Times New Roman" w:hAnsi="Times New Roman" w:cs="Times New Roman"/>
          <w:b/>
          <w:caps/>
          <w:color w:val="auto"/>
          <w:sz w:val="20"/>
          <w:szCs w:val="20"/>
        </w:rPr>
        <w:t xml:space="preserve">, </w:t>
      </w:r>
    </w:p>
    <w:p w14:paraId="04423091" w14:textId="471EA3D4" w:rsidR="00D54B93" w:rsidRPr="009771D0"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uniós </w:t>
      </w:r>
      <w:r w:rsidR="00B409E9" w:rsidRPr="009771D0">
        <w:rPr>
          <w:rFonts w:ascii="Times New Roman" w:hAnsi="Times New Roman" w:cs="Times New Roman"/>
          <w:b/>
          <w:caps/>
          <w:color w:val="auto"/>
          <w:sz w:val="20"/>
          <w:szCs w:val="20"/>
        </w:rPr>
        <w:t>ÉRTÉKHATÁRT ELÉRŐ ÉRTÉKŰ</w:t>
      </w:r>
    </w:p>
    <w:p w14:paraId="04423092" w14:textId="29492068" w:rsidR="000C7CD5" w:rsidRPr="009771D0"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NYÍLT KÖZBESZERZÉSI ELJÁRÁSHOZ</w:t>
      </w:r>
    </w:p>
    <w:p w14:paraId="04423093" w14:textId="77777777" w:rsidR="005F4611" w:rsidRPr="009771D0"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4" w14:textId="346127D6"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p>
    <w:p w14:paraId="04423095"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7"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8" w14:textId="22F1C624" w:rsidR="002058B4" w:rsidRPr="009771D0"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201</w:t>
      </w:r>
      <w:r w:rsidR="00A075CA" w:rsidRPr="009771D0">
        <w:rPr>
          <w:rFonts w:ascii="Times New Roman" w:hAnsi="Times New Roman" w:cs="Times New Roman"/>
          <w:b/>
          <w:color w:val="auto"/>
          <w:sz w:val="20"/>
          <w:szCs w:val="20"/>
        </w:rPr>
        <w:t>7</w:t>
      </w:r>
      <w:r w:rsidR="002058B4" w:rsidRPr="009771D0">
        <w:rPr>
          <w:rFonts w:ascii="Times New Roman" w:hAnsi="Times New Roman" w:cs="Times New Roman"/>
          <w:b/>
          <w:color w:val="auto"/>
          <w:sz w:val="20"/>
          <w:szCs w:val="20"/>
        </w:rPr>
        <w:t>.</w:t>
      </w:r>
    </w:p>
    <w:p w14:paraId="04423099"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p>
    <w:p w14:paraId="0442309A" w14:textId="77777777" w:rsidR="00AB000A" w:rsidRPr="009771D0" w:rsidRDefault="00AB000A" w:rsidP="00F35F93">
      <w:pPr>
        <w:spacing w:before="120" w:after="120"/>
        <w:ind w:left="426" w:hanging="426"/>
        <w:rPr>
          <w:rFonts w:ascii="Times New Roman" w:hAnsi="Times New Roman" w:cs="Times New Roman"/>
          <w:color w:val="auto"/>
          <w:sz w:val="20"/>
          <w:szCs w:val="20"/>
          <w:shd w:val="clear" w:color="auto" w:fill="FFFF00"/>
        </w:rPr>
      </w:pPr>
    </w:p>
    <w:p w14:paraId="0442309B" w14:textId="5376B035" w:rsidR="00F516A6" w:rsidRPr="009771D0" w:rsidRDefault="00F516A6" w:rsidP="00F35F93">
      <w:pPr>
        <w:suppressAutoHyphens w:val="0"/>
        <w:spacing w:before="120" w:after="120"/>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0442309C" w14:textId="77777777" w:rsidR="006F0595" w:rsidRPr="009771D0"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lastRenderedPageBreak/>
        <w:t>ALAPINFORMÁCIÓK A KÖZBESZERZÉSI ELJÁRÁSRÓL</w:t>
      </w:r>
    </w:p>
    <w:p w14:paraId="1022EE3F" w14:textId="52D0CD4D" w:rsidR="00060EDE" w:rsidRPr="009771D0" w:rsidRDefault="00060EDE" w:rsidP="00060EDE">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00E054B7" w:rsidRPr="009771D0">
        <w:rPr>
          <w:rFonts w:ascii="Times New Roman" w:hAnsi="Times New Roman" w:cs="Times New Roman"/>
          <w:b/>
          <w:color w:val="auto"/>
          <w:sz w:val="20"/>
          <w:szCs w:val="20"/>
        </w:rPr>
        <w:t>Miniszterelnökség</w:t>
      </w:r>
      <w:r w:rsidR="00FA7E1E"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w:t>
      </w:r>
      <w:r w:rsidR="00E054B7" w:rsidRPr="009771D0">
        <w:rPr>
          <w:rFonts w:ascii="Times New Roman" w:hAnsi="Times New Roman" w:cs="Times New Roman"/>
          <w:color w:val="auto"/>
          <w:sz w:val="20"/>
          <w:szCs w:val="20"/>
        </w:rPr>
        <w:t>1055</w:t>
      </w:r>
      <w:r w:rsidR="00FA7E1E" w:rsidRPr="009771D0">
        <w:rPr>
          <w:rFonts w:ascii="Times New Roman" w:hAnsi="Times New Roman" w:cs="Times New Roman"/>
          <w:color w:val="auto"/>
          <w:sz w:val="20"/>
          <w:szCs w:val="20"/>
        </w:rPr>
        <w:t xml:space="preserve"> Budapest, </w:t>
      </w:r>
      <w:r w:rsidR="00E054B7" w:rsidRPr="009771D0">
        <w:rPr>
          <w:rFonts w:ascii="Times New Roman" w:hAnsi="Times New Roman" w:cs="Times New Roman"/>
          <w:color w:val="auto"/>
          <w:sz w:val="20"/>
          <w:szCs w:val="20"/>
        </w:rPr>
        <w:t>Kossuth Lajos tér 1-3</w:t>
      </w:r>
      <w:r w:rsidRPr="009771D0">
        <w:rPr>
          <w:rFonts w:ascii="Times New Roman" w:hAnsi="Times New Roman" w:cs="Times New Roman"/>
          <w:color w:val="auto"/>
          <w:kern w:val="0"/>
          <w:sz w:val="20"/>
          <w:szCs w:val="20"/>
          <w:lang w:eastAsia="ar-SA"/>
        </w:rPr>
        <w:t xml:space="preserve">.) </w:t>
      </w:r>
      <w:r w:rsidRPr="009771D0">
        <w:rPr>
          <w:rFonts w:ascii="Times New Roman" w:hAnsi="Times New Roman" w:cs="Times New Roman"/>
          <w:color w:val="auto"/>
          <w:sz w:val="20"/>
          <w:szCs w:val="20"/>
        </w:rPr>
        <w:t xml:space="preserve">nevében ezennel felkérem, hogy az Európai Unió Hivatalos Lapjában (TED) </w:t>
      </w:r>
      <w:r w:rsidR="009771D0" w:rsidRPr="009771D0">
        <w:rPr>
          <w:rFonts w:ascii="Times New Roman" w:hAnsi="Times New Roman" w:cs="Times New Roman"/>
          <w:b/>
          <w:color w:val="auto"/>
          <w:sz w:val="20"/>
          <w:szCs w:val="20"/>
        </w:rPr>
        <w:t>2017/S 105-2</w:t>
      </w:r>
      <w:bookmarkStart w:id="0" w:name="_GoBack"/>
      <w:bookmarkEnd w:id="0"/>
      <w:r w:rsidR="009771D0" w:rsidRPr="009771D0">
        <w:rPr>
          <w:rFonts w:ascii="Times New Roman" w:hAnsi="Times New Roman" w:cs="Times New Roman"/>
          <w:b/>
          <w:color w:val="auto"/>
          <w:sz w:val="20"/>
          <w:szCs w:val="20"/>
        </w:rPr>
        <w:t xml:space="preserve">10127 </w:t>
      </w:r>
      <w:r w:rsidRPr="009771D0">
        <w:rPr>
          <w:rFonts w:ascii="Times New Roman" w:hAnsi="Times New Roman" w:cs="Times New Roman"/>
          <w:color w:val="auto"/>
          <w:sz w:val="20"/>
          <w:szCs w:val="20"/>
        </w:rPr>
        <w:t xml:space="preserve">azonosítószámon </w:t>
      </w:r>
      <w:r w:rsidR="00434F07" w:rsidRPr="009771D0">
        <w:rPr>
          <w:rFonts w:ascii="Times New Roman" w:hAnsi="Times New Roman" w:cs="Times New Roman"/>
          <w:color w:val="auto"/>
          <w:sz w:val="20"/>
          <w:szCs w:val="20"/>
        </w:rPr>
        <w:t xml:space="preserve">2017. </w:t>
      </w:r>
      <w:r w:rsidR="009771D0" w:rsidRPr="009771D0">
        <w:rPr>
          <w:rFonts w:ascii="Times New Roman" w:hAnsi="Times New Roman" w:cs="Times New Roman"/>
          <w:color w:val="auto"/>
          <w:sz w:val="20"/>
          <w:szCs w:val="20"/>
        </w:rPr>
        <w:t>június 02.</w:t>
      </w:r>
      <w:r w:rsidRPr="009771D0">
        <w:rPr>
          <w:rFonts w:ascii="Times New Roman" w:hAnsi="Times New Roman" w:cs="Times New Roman"/>
          <w:color w:val="auto"/>
          <w:sz w:val="20"/>
          <w:szCs w:val="20"/>
        </w:rPr>
        <w:t xml:space="preserve"> napján közzétett ajánlati felhívás, valamint a közbeszerzési dokumentumokban leírtak szerint tegye meg ajánlatát a jelen közbeszerzés tárgyát képező feladatok megvalósítására. </w:t>
      </w:r>
    </w:p>
    <w:p w14:paraId="271A969E" w14:textId="79C848F7" w:rsidR="00060EDE" w:rsidRPr="009771D0" w:rsidRDefault="00060EDE" w:rsidP="00060EDE">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Ajánlati felhívás feladásának napja: </w:t>
      </w:r>
      <w:r w:rsidR="00E3194A" w:rsidRPr="009771D0">
        <w:rPr>
          <w:rFonts w:ascii="Times New Roman" w:hAnsi="Times New Roman" w:cs="Times New Roman"/>
          <w:color w:val="auto"/>
          <w:sz w:val="20"/>
          <w:szCs w:val="20"/>
        </w:rPr>
        <w:t xml:space="preserve">2017. </w:t>
      </w:r>
      <w:r w:rsidR="009771D0" w:rsidRPr="009771D0">
        <w:rPr>
          <w:rFonts w:ascii="Times New Roman" w:hAnsi="Times New Roman" w:cs="Times New Roman"/>
          <w:color w:val="auto"/>
          <w:sz w:val="20"/>
          <w:szCs w:val="20"/>
        </w:rPr>
        <w:t>május 31.</w:t>
      </w:r>
    </w:p>
    <w:p w14:paraId="396C70FE" w14:textId="4D252F0B" w:rsidR="004F6BED" w:rsidRPr="009771D0" w:rsidRDefault="00060EDE" w:rsidP="00060EDE">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b/>
          <w:color w:val="auto"/>
          <w:sz w:val="20"/>
          <w:szCs w:val="20"/>
          <w:u w:val="single"/>
        </w:rPr>
        <w:t xml:space="preserve">Ajánlattételi határidő: </w:t>
      </w:r>
      <w:r w:rsidR="00E3194A" w:rsidRPr="009771D0">
        <w:rPr>
          <w:rFonts w:ascii="Times New Roman" w:hAnsi="Times New Roman" w:cs="Times New Roman"/>
          <w:b/>
          <w:color w:val="auto"/>
          <w:sz w:val="20"/>
          <w:szCs w:val="20"/>
          <w:u w:val="single"/>
        </w:rPr>
        <w:t xml:space="preserve">2017. </w:t>
      </w:r>
      <w:r w:rsidR="009771D0" w:rsidRPr="009771D0">
        <w:rPr>
          <w:rFonts w:ascii="Times New Roman" w:hAnsi="Times New Roman" w:cs="Times New Roman"/>
          <w:b/>
          <w:color w:val="auto"/>
          <w:sz w:val="20"/>
          <w:szCs w:val="20"/>
          <w:u w:val="single"/>
        </w:rPr>
        <w:t>július 07.</w:t>
      </w:r>
      <w:r w:rsidR="00E3194A" w:rsidRPr="009771D0">
        <w:rPr>
          <w:rFonts w:ascii="Times New Roman" w:hAnsi="Times New Roman" w:cs="Times New Roman"/>
          <w:b/>
          <w:color w:val="auto"/>
          <w:sz w:val="20"/>
          <w:szCs w:val="20"/>
          <w:u w:val="single"/>
        </w:rPr>
        <w:t xml:space="preserve"> napján </w:t>
      </w:r>
      <w:r w:rsidR="009771D0" w:rsidRPr="009771D0">
        <w:rPr>
          <w:rFonts w:ascii="Times New Roman" w:hAnsi="Times New Roman" w:cs="Times New Roman"/>
          <w:b/>
          <w:color w:val="auto"/>
          <w:sz w:val="20"/>
          <w:szCs w:val="20"/>
          <w:u w:val="single"/>
        </w:rPr>
        <w:t>10:00</w:t>
      </w:r>
      <w:r w:rsidR="00E3194A" w:rsidRPr="009771D0">
        <w:rPr>
          <w:rFonts w:ascii="Times New Roman" w:hAnsi="Times New Roman" w:cs="Times New Roman"/>
          <w:b/>
          <w:color w:val="auto"/>
          <w:sz w:val="20"/>
          <w:szCs w:val="20"/>
          <w:u w:val="single"/>
        </w:rPr>
        <w:t xml:space="preserve"> óra</w:t>
      </w:r>
      <w:r w:rsidRPr="009771D0">
        <w:rPr>
          <w:rFonts w:ascii="Times New Roman" w:hAnsi="Times New Roman" w:cs="Times New Roman"/>
          <w:b/>
          <w:color w:val="auto"/>
          <w:sz w:val="20"/>
          <w:szCs w:val="20"/>
          <w:u w:val="single"/>
        </w:rPr>
        <w:t>.</w:t>
      </w:r>
    </w:p>
    <w:p w14:paraId="0442309F" w14:textId="77777777" w:rsidR="006F0595" w:rsidRPr="009771D0" w:rsidRDefault="006F0595"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u w:val="single"/>
        </w:rPr>
        <w:t>Ajánlatkérőre vonatkozó információk:</w:t>
      </w:r>
    </w:p>
    <w:p w14:paraId="43B3ED57" w14:textId="1FE6CD8C" w:rsidR="00DE3853" w:rsidRPr="009771D0" w:rsidRDefault="00E054B7"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Miniszterelnökség</w:t>
      </w:r>
    </w:p>
    <w:p w14:paraId="508D1735" w14:textId="0ACE13C1" w:rsidR="004F6BED" w:rsidRPr="009771D0" w:rsidRDefault="00E054B7"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1055</w:t>
      </w:r>
      <w:r w:rsidR="00DE3853" w:rsidRPr="009771D0">
        <w:rPr>
          <w:rFonts w:ascii="Times New Roman" w:hAnsi="Times New Roman" w:cs="Times New Roman"/>
          <w:color w:val="auto"/>
          <w:sz w:val="20"/>
          <w:szCs w:val="20"/>
        </w:rPr>
        <w:t xml:space="preserve"> Budapest, </w:t>
      </w:r>
      <w:r w:rsidRPr="009771D0">
        <w:rPr>
          <w:rFonts w:ascii="Times New Roman" w:hAnsi="Times New Roman" w:cs="Times New Roman"/>
          <w:color w:val="auto"/>
          <w:sz w:val="20"/>
          <w:szCs w:val="20"/>
        </w:rPr>
        <w:t>Kossuth Lajos tér 1-3</w:t>
      </w:r>
      <w:r w:rsidR="004F6BED" w:rsidRPr="009771D0">
        <w:rPr>
          <w:rFonts w:ascii="Times New Roman" w:hAnsi="Times New Roman" w:cs="Times New Roman"/>
          <w:color w:val="auto"/>
          <w:sz w:val="20"/>
          <w:szCs w:val="20"/>
        </w:rPr>
        <w:t>.</w:t>
      </w:r>
    </w:p>
    <w:p w14:paraId="69D4F0AF" w14:textId="1241D086" w:rsidR="00BC6DFB" w:rsidRPr="009771D0" w:rsidRDefault="00C13422"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1077 Budapest, Wesselényi utca 20-22.</w:t>
      </w:r>
    </w:p>
    <w:p w14:paraId="1F245F02" w14:textId="448313E7" w:rsidR="005326C6" w:rsidRPr="009771D0" w:rsidRDefault="005326C6"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dr. </w:t>
      </w:r>
      <w:r w:rsidR="00C13422" w:rsidRPr="009771D0">
        <w:rPr>
          <w:rFonts w:ascii="Times New Roman" w:hAnsi="Times New Roman" w:cs="Times New Roman"/>
          <w:color w:val="auto"/>
          <w:sz w:val="20"/>
          <w:szCs w:val="20"/>
        </w:rPr>
        <w:t>Nagy Anita</w:t>
      </w:r>
      <w:r w:rsidRPr="009771D0">
        <w:rPr>
          <w:rFonts w:ascii="Times New Roman" w:hAnsi="Times New Roman" w:cs="Times New Roman"/>
          <w:color w:val="auto"/>
          <w:sz w:val="20"/>
          <w:szCs w:val="20"/>
        </w:rPr>
        <w:t xml:space="preserve"> </w:t>
      </w:r>
      <w:r w:rsidR="00C13422" w:rsidRPr="009771D0">
        <w:rPr>
          <w:rFonts w:ascii="Times New Roman" w:hAnsi="Times New Roman" w:cs="Times New Roman"/>
          <w:color w:val="auto"/>
          <w:sz w:val="20"/>
          <w:szCs w:val="20"/>
        </w:rPr>
        <w:t>osztályvezető</w:t>
      </w:r>
    </w:p>
    <w:p w14:paraId="4AC62FB7" w14:textId="77777777" w:rsidR="00471CE1"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 </w:t>
      </w:r>
      <w:r w:rsidR="00471CE1" w:rsidRPr="009771D0">
        <w:rPr>
          <w:rFonts w:ascii="Times New Roman" w:hAnsi="Times New Roman" w:cs="Times New Roman"/>
          <w:color w:val="auto"/>
          <w:sz w:val="20"/>
          <w:szCs w:val="20"/>
        </w:rPr>
        <w:t>+36 (1) 795-3403</w:t>
      </w:r>
    </w:p>
    <w:p w14:paraId="25A86E4B" w14:textId="1F9E8D62" w:rsidR="00E3194A"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Fax: </w:t>
      </w:r>
      <w:r w:rsidR="00E3194A" w:rsidRPr="009771D0">
        <w:rPr>
          <w:rFonts w:ascii="Times New Roman" w:hAnsi="Times New Roman" w:cs="Times New Roman"/>
          <w:color w:val="auto"/>
          <w:sz w:val="20"/>
          <w:szCs w:val="20"/>
        </w:rPr>
        <w:t xml:space="preserve">+36 </w:t>
      </w:r>
      <w:r w:rsidR="00C13422" w:rsidRPr="009771D0">
        <w:rPr>
          <w:rFonts w:ascii="Times New Roman" w:hAnsi="Times New Roman" w:cs="Times New Roman"/>
          <w:color w:val="auto"/>
          <w:sz w:val="20"/>
          <w:szCs w:val="20"/>
        </w:rPr>
        <w:t>17950362</w:t>
      </w:r>
    </w:p>
    <w:p w14:paraId="521CD5AE" w14:textId="7D293CD7" w:rsidR="004F6BED" w:rsidRPr="009771D0" w:rsidRDefault="004F6BED" w:rsidP="00E60728">
      <w:pPr>
        <w:autoSpaceDE w:val="0"/>
        <w:spacing w:before="120" w:after="12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00C13422" w:rsidRPr="009771D0">
        <w:rPr>
          <w:rFonts w:ascii="Times New Roman" w:hAnsi="Times New Roman" w:cs="Times New Roman"/>
          <w:color w:val="auto"/>
          <w:sz w:val="20"/>
          <w:szCs w:val="20"/>
        </w:rPr>
        <w:t>kozbeszerzes</w:t>
      </w:r>
      <w:r w:rsidR="00E3194A" w:rsidRPr="009771D0">
        <w:rPr>
          <w:rFonts w:ascii="Times New Roman" w:hAnsi="Times New Roman" w:cs="Times New Roman"/>
          <w:color w:val="auto"/>
          <w:sz w:val="20"/>
          <w:szCs w:val="20"/>
        </w:rPr>
        <w:t>@</w:t>
      </w:r>
      <w:r w:rsidR="00C13422" w:rsidRPr="009771D0">
        <w:rPr>
          <w:rFonts w:ascii="Times New Roman" w:hAnsi="Times New Roman" w:cs="Times New Roman"/>
          <w:color w:val="auto"/>
          <w:sz w:val="20"/>
          <w:szCs w:val="20"/>
        </w:rPr>
        <w:t>me</w:t>
      </w:r>
      <w:r w:rsidR="00E3194A" w:rsidRPr="009771D0">
        <w:rPr>
          <w:rFonts w:ascii="Times New Roman" w:hAnsi="Times New Roman" w:cs="Times New Roman"/>
          <w:color w:val="auto"/>
          <w:sz w:val="20"/>
          <w:szCs w:val="20"/>
        </w:rPr>
        <w:t>.gov.hu</w:t>
      </w:r>
    </w:p>
    <w:p w14:paraId="656AEF82" w14:textId="4BB4E74B" w:rsidR="00060EDE" w:rsidRPr="009771D0" w:rsidRDefault="00060EDE" w:rsidP="00E60728">
      <w:pPr>
        <w:pStyle w:val="Szvegtrzs32"/>
        <w:spacing w:before="12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14/2016. (V. 25.) MvM. rendelet 6. § (7) bekezdése alapján a felelős akkreditált közbeszerzési szaktanácsadó neve: </w:t>
      </w:r>
      <w:r w:rsidR="00F632A0" w:rsidRPr="009771D0">
        <w:rPr>
          <w:rFonts w:ascii="Times New Roman" w:hAnsi="Times New Roman" w:cs="Times New Roman"/>
          <w:color w:val="auto"/>
          <w:sz w:val="20"/>
          <w:szCs w:val="20"/>
        </w:rPr>
        <w:t>dr. Nagy Anita</w:t>
      </w:r>
      <w:r w:rsidR="00DE3853" w:rsidRPr="009771D0">
        <w:rPr>
          <w:rFonts w:ascii="Times New Roman" w:hAnsi="Times New Roman" w:cs="Times New Roman"/>
          <w:color w:val="auto"/>
          <w:sz w:val="20"/>
          <w:szCs w:val="20"/>
        </w:rPr>
        <w:t>, levelezési</w:t>
      </w:r>
      <w:r w:rsidRPr="009771D0">
        <w:rPr>
          <w:rFonts w:ascii="Times New Roman" w:hAnsi="Times New Roman" w:cs="Times New Roman"/>
          <w:color w:val="auto"/>
          <w:sz w:val="20"/>
          <w:szCs w:val="20"/>
        </w:rPr>
        <w:t xml:space="preserve"> címe:</w:t>
      </w:r>
      <w:r w:rsidR="00471CE1" w:rsidRPr="009771D0">
        <w:rPr>
          <w:rFonts w:ascii="Times New Roman" w:hAnsi="Times New Roman" w:cs="Times New Roman"/>
          <w:color w:val="auto"/>
        </w:rPr>
        <w:t xml:space="preserve"> </w:t>
      </w:r>
      <w:r w:rsidR="00471CE1" w:rsidRPr="009771D0">
        <w:rPr>
          <w:rFonts w:ascii="Times New Roman" w:hAnsi="Times New Roman" w:cs="Times New Roman"/>
          <w:color w:val="auto"/>
          <w:sz w:val="20"/>
          <w:szCs w:val="20"/>
        </w:rPr>
        <w:t>1077 Budapest, Wesselényi u. 20-22. 71</w:t>
      </w:r>
      <w:r w:rsidR="002D7EF6" w:rsidRPr="009771D0">
        <w:rPr>
          <w:rFonts w:ascii="Times New Roman" w:hAnsi="Times New Roman" w:cs="Times New Roman"/>
          <w:color w:val="auto"/>
          <w:sz w:val="20"/>
          <w:szCs w:val="20"/>
        </w:rPr>
        <w:t>7</w:t>
      </w:r>
      <w:r w:rsidR="00471CE1" w:rsidRPr="009771D0">
        <w:rPr>
          <w:rFonts w:ascii="Times New Roman" w:hAnsi="Times New Roman" w:cs="Times New Roman"/>
          <w:color w:val="auto"/>
          <w:sz w:val="20"/>
          <w:szCs w:val="20"/>
        </w:rPr>
        <w:t>. sz. iroda</w:t>
      </w:r>
      <w:r w:rsidRPr="009771D0">
        <w:rPr>
          <w:rFonts w:ascii="Times New Roman" w:hAnsi="Times New Roman" w:cs="Times New Roman"/>
          <w:color w:val="auto"/>
          <w:sz w:val="20"/>
          <w:szCs w:val="20"/>
        </w:rPr>
        <w:t xml:space="preserve">., e-mail címe: </w:t>
      </w:r>
      <w:hyperlink r:id="rId12" w:history="1">
        <w:r w:rsidR="00F632A0" w:rsidRPr="009771D0">
          <w:rPr>
            <w:rStyle w:val="Hiperhivatkozs"/>
            <w:rFonts w:ascii="Times New Roman" w:hAnsi="Times New Roman"/>
            <w:color w:val="auto"/>
            <w:sz w:val="20"/>
            <w:szCs w:val="20"/>
            <w:lang w:bidi="ar-SA"/>
          </w:rPr>
          <w:t>anita.nagy@me.gov.hu</w:t>
        </w:r>
      </w:hyperlink>
      <w:r w:rsidRPr="009771D0">
        <w:rPr>
          <w:rFonts w:ascii="Times New Roman" w:hAnsi="Times New Roman" w:cs="Times New Roman"/>
          <w:color w:val="auto"/>
          <w:sz w:val="20"/>
          <w:szCs w:val="20"/>
        </w:rPr>
        <w:t xml:space="preserve">, lajstromszáma: </w:t>
      </w:r>
      <w:r w:rsidR="00F632A0" w:rsidRPr="009771D0">
        <w:rPr>
          <w:rFonts w:ascii="Times New Roman" w:hAnsi="Times New Roman" w:cs="Times New Roman"/>
          <w:color w:val="auto"/>
          <w:sz w:val="20"/>
          <w:szCs w:val="20"/>
        </w:rPr>
        <w:t>00903</w:t>
      </w:r>
    </w:p>
    <w:p w14:paraId="044230AC"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Az eljárás típusa:</w:t>
      </w:r>
    </w:p>
    <w:p w14:paraId="044230AD" w14:textId="76F1A842" w:rsidR="006F0595" w:rsidRPr="009771D0" w:rsidRDefault="000C7CD5" w:rsidP="00E60728">
      <w:pPr>
        <w:spacing w:before="120" w:after="120"/>
        <w:jc w:val="both"/>
        <w:outlineLvl w:val="0"/>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Kbt. </w:t>
      </w:r>
      <w:r w:rsidR="00D54B93" w:rsidRPr="009771D0">
        <w:rPr>
          <w:rFonts w:ascii="Times New Roman" w:hAnsi="Times New Roman" w:cs="Times New Roman"/>
          <w:color w:val="auto"/>
          <w:sz w:val="20"/>
          <w:szCs w:val="20"/>
        </w:rPr>
        <w:t xml:space="preserve">Második Rész, uniós </w:t>
      </w:r>
      <w:r w:rsidR="00B409E9" w:rsidRPr="009771D0">
        <w:rPr>
          <w:rFonts w:ascii="Times New Roman" w:hAnsi="Times New Roman" w:cs="Times New Roman"/>
          <w:color w:val="auto"/>
          <w:sz w:val="20"/>
          <w:szCs w:val="20"/>
        </w:rPr>
        <w:t>értékhatárt elérő értékű</w:t>
      </w:r>
      <w:r w:rsidR="00D54B93"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nyílt közbeszerzési eljárás (Kbt. </w:t>
      </w:r>
      <w:r w:rsidR="00B409E9" w:rsidRPr="009771D0">
        <w:rPr>
          <w:rFonts w:ascii="Times New Roman" w:hAnsi="Times New Roman" w:cs="Times New Roman"/>
          <w:color w:val="auto"/>
          <w:sz w:val="20"/>
          <w:szCs w:val="20"/>
        </w:rPr>
        <w:t>81</w:t>
      </w:r>
      <w:r w:rsidRPr="009771D0">
        <w:rPr>
          <w:rFonts w:ascii="Times New Roman" w:hAnsi="Times New Roman" w:cs="Times New Roman"/>
          <w:color w:val="auto"/>
          <w:sz w:val="20"/>
          <w:szCs w:val="20"/>
        </w:rPr>
        <w:t>. § (1) bekezdés szerinti eljárás).</w:t>
      </w:r>
    </w:p>
    <w:p w14:paraId="044230AE"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Eljárás nyelve:</w:t>
      </w:r>
    </w:p>
    <w:p w14:paraId="044230AF"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rPr>
        <w:t>Jelen közbeszerzési eljárás kizárólagos hivatalos nyelve a magyar. Az ajánlatkérő a nem magyar nyelven benyújtott dokumentumok ajánlattevő általi felelős fordítását is elfogadja.</w:t>
      </w:r>
    </w:p>
    <w:p w14:paraId="044230B0"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Az eljárás tárgya:</w:t>
      </w:r>
    </w:p>
    <w:p w14:paraId="34A243A2" w14:textId="440D138D" w:rsidR="00F176D5" w:rsidRPr="009771D0" w:rsidRDefault="00F176D5" w:rsidP="00E60728">
      <w:pPr>
        <w:tabs>
          <w:tab w:val="left" w:pos="2110"/>
        </w:tabs>
        <w:spacing w:before="120" w:after="120"/>
        <w:jc w:val="both"/>
        <w:rPr>
          <w:rFonts w:ascii="Times New Roman" w:hAnsi="Times New Roman" w:cs="Times New Roman"/>
          <w:b/>
          <w:color w:val="auto"/>
          <w:sz w:val="20"/>
          <w:szCs w:val="20"/>
          <w:u w:val="single"/>
        </w:rPr>
      </w:pPr>
      <w:r w:rsidRPr="009771D0">
        <w:rPr>
          <w:rFonts w:ascii="Times New Roman" w:hAnsi="Times New Roman" w:cs="Times New Roman"/>
          <w:b/>
          <w:i/>
          <w:color w:val="auto"/>
          <w:sz w:val="20"/>
          <w:szCs w:val="20"/>
        </w:rPr>
        <w:t>Megbízási szerződés keretében közbeszerzési tanácsadás és felelős akkreditált közbeszerzési szaktanácsadói feladatok ellátása</w:t>
      </w:r>
    </w:p>
    <w:p w14:paraId="044230B4" w14:textId="707E341E" w:rsidR="006F0595" w:rsidRPr="009771D0" w:rsidRDefault="006F0595" w:rsidP="00E60728">
      <w:pPr>
        <w:tabs>
          <w:tab w:val="left" w:pos="2110"/>
        </w:tabs>
        <w:spacing w:before="120" w:after="120"/>
        <w:jc w:val="both"/>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A közbeszerzésben résztvevők köre:</w:t>
      </w:r>
    </w:p>
    <w:p w14:paraId="044230B5" w14:textId="16A9F712" w:rsidR="006F0595" w:rsidRPr="009771D0" w:rsidRDefault="00B409E9" w:rsidP="00E60728">
      <w:pPr>
        <w:tabs>
          <w:tab w:val="left" w:pos="2110"/>
        </w:tabs>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nyílt eljárás olyan, egy szakaszból álló közbeszerzési eljárás, amelyben minden érdekelt gazdasági szereplő ajánlatot tehet</w:t>
      </w:r>
      <w:r w:rsidR="006F0595" w:rsidRPr="009771D0">
        <w:rPr>
          <w:rFonts w:ascii="Times New Roman" w:hAnsi="Times New Roman" w:cs="Times New Roman"/>
          <w:color w:val="auto"/>
          <w:sz w:val="20"/>
          <w:szCs w:val="20"/>
        </w:rPr>
        <w:t>.</w:t>
      </w:r>
    </w:p>
    <w:p w14:paraId="044230B6" w14:textId="77777777" w:rsidR="006F0595" w:rsidRPr="009771D0" w:rsidRDefault="006F0595" w:rsidP="00E60728">
      <w:pPr>
        <w:spacing w:before="120" w:after="120"/>
        <w:jc w:val="both"/>
        <w:outlineLvl w:val="0"/>
        <w:rPr>
          <w:rFonts w:ascii="Times New Roman" w:hAnsi="Times New Roman" w:cs="Times New Roman"/>
          <w:color w:val="auto"/>
          <w:sz w:val="20"/>
          <w:szCs w:val="20"/>
          <w:u w:val="single"/>
        </w:rPr>
      </w:pPr>
      <w:r w:rsidRPr="009771D0">
        <w:rPr>
          <w:rFonts w:ascii="Times New Roman" w:hAnsi="Times New Roman" w:cs="Times New Roman"/>
          <w:color w:val="auto"/>
          <w:sz w:val="20"/>
          <w:szCs w:val="20"/>
          <w:u w:val="single"/>
        </w:rPr>
        <w:t>Egyéb rendelkezések:</w:t>
      </w:r>
    </w:p>
    <w:p w14:paraId="044230B8" w14:textId="538E96EA" w:rsidR="002058B4" w:rsidRPr="009771D0" w:rsidRDefault="00B409E9"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közbeszerzési eljárás </w:t>
      </w:r>
      <w:r w:rsidR="006F0595" w:rsidRPr="009771D0">
        <w:rPr>
          <w:rFonts w:ascii="Times New Roman" w:hAnsi="Times New Roman" w:cs="Times New Roman"/>
          <w:color w:val="auto"/>
          <w:sz w:val="20"/>
          <w:szCs w:val="20"/>
        </w:rPr>
        <w:t xml:space="preserve">során felmerülő, az </w:t>
      </w:r>
      <w:r w:rsidR="00250D65" w:rsidRPr="009771D0">
        <w:rPr>
          <w:rFonts w:ascii="Times New Roman" w:hAnsi="Times New Roman" w:cs="Times New Roman"/>
          <w:color w:val="auto"/>
          <w:sz w:val="20"/>
          <w:szCs w:val="20"/>
        </w:rPr>
        <w:t>ajánlati</w:t>
      </w:r>
      <w:r w:rsidR="006F0595" w:rsidRPr="009771D0">
        <w:rPr>
          <w:rFonts w:ascii="Times New Roman" w:hAnsi="Times New Roman" w:cs="Times New Roman"/>
          <w:color w:val="auto"/>
          <w:sz w:val="20"/>
          <w:szCs w:val="20"/>
        </w:rPr>
        <w:t xml:space="preserve"> felhívásban és </w:t>
      </w:r>
      <w:r w:rsidRPr="009771D0">
        <w:rPr>
          <w:rFonts w:ascii="Times New Roman" w:hAnsi="Times New Roman" w:cs="Times New Roman"/>
          <w:color w:val="auto"/>
          <w:sz w:val="20"/>
          <w:szCs w:val="20"/>
        </w:rPr>
        <w:t>a közbeszerzési dokumentumokban</w:t>
      </w:r>
      <w:r w:rsidR="006F0595" w:rsidRPr="009771D0">
        <w:rPr>
          <w:rFonts w:ascii="Times New Roman" w:hAnsi="Times New Roman" w:cs="Times New Roman"/>
          <w:color w:val="auto"/>
          <w:sz w:val="20"/>
          <w:szCs w:val="20"/>
        </w:rPr>
        <w:t xml:space="preserve"> nem szabályozott kérdések tekintetében a közbeszerzésekről szóló </w:t>
      </w:r>
      <w:r w:rsidRPr="009771D0">
        <w:rPr>
          <w:rFonts w:ascii="Times New Roman" w:hAnsi="Times New Roman" w:cs="Times New Roman"/>
          <w:color w:val="auto"/>
          <w:sz w:val="20"/>
          <w:szCs w:val="20"/>
        </w:rPr>
        <w:t>2015. évi CXLIII. törvény</w:t>
      </w:r>
      <w:r w:rsidR="006F0595" w:rsidRPr="009771D0">
        <w:rPr>
          <w:rFonts w:ascii="Times New Roman" w:hAnsi="Times New Roman" w:cs="Times New Roman"/>
          <w:color w:val="auto"/>
          <w:sz w:val="20"/>
          <w:szCs w:val="20"/>
        </w:rPr>
        <w:t xml:space="preserve"> </w:t>
      </w:r>
      <w:r w:rsidR="004547AC" w:rsidRPr="009771D0">
        <w:rPr>
          <w:rFonts w:ascii="Times New Roman" w:hAnsi="Times New Roman" w:cs="Times New Roman"/>
          <w:color w:val="auto"/>
          <w:sz w:val="20"/>
          <w:szCs w:val="20"/>
        </w:rPr>
        <w:t xml:space="preserve">(a továbbiakban: Kbt.) </w:t>
      </w:r>
      <w:r w:rsidR="006F0595" w:rsidRPr="009771D0">
        <w:rPr>
          <w:rFonts w:ascii="Times New Roman" w:hAnsi="Times New Roman" w:cs="Times New Roman"/>
          <w:color w:val="auto"/>
          <w:sz w:val="20"/>
          <w:szCs w:val="20"/>
        </w:rPr>
        <w:t>és végrehajtási rendeletei az irányadóak.</w:t>
      </w:r>
    </w:p>
    <w:p w14:paraId="204080AD" w14:textId="75F7A8B2" w:rsidR="00060EDE" w:rsidRPr="009771D0" w:rsidRDefault="00060EDE" w:rsidP="00E60728">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felhívásban és a közbeszerzési dokumentumokban megadott időpontok a Közép-európai időzóna (CET) szerint értendők.</w:t>
      </w:r>
    </w:p>
    <w:p w14:paraId="3B6D5D10" w14:textId="0BCEDFFA" w:rsidR="004547AC" w:rsidRPr="009771D0" w:rsidRDefault="0003099A" w:rsidP="00F35F93">
      <w:pPr>
        <w:spacing w:before="120" w:after="120"/>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pict w14:anchorId="1A731FA9">
          <v:rect id="_x0000_i1025" style="width:0;height:1.5pt" o:hralign="center" o:hrstd="t" o:hr="t" fillcolor="#a0a0a0" stroked="f"/>
        </w:pict>
      </w:r>
    </w:p>
    <w:p w14:paraId="044230B9" w14:textId="77777777" w:rsidR="002058B4" w:rsidRPr="009771D0"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lastRenderedPageBreak/>
        <w:t>1. kötet</w:t>
      </w:r>
    </w:p>
    <w:p w14:paraId="044230BA" w14:textId="77777777" w:rsidR="002058B4" w:rsidRPr="009771D0"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AJÁNLATI</w:t>
      </w:r>
      <w:r w:rsidR="00D54B93" w:rsidRPr="009771D0">
        <w:rPr>
          <w:rFonts w:ascii="Times New Roman" w:hAnsi="Times New Roman" w:cs="Times New Roman"/>
          <w:b/>
          <w:caps/>
          <w:color w:val="auto"/>
          <w:sz w:val="20"/>
          <w:szCs w:val="20"/>
        </w:rPr>
        <w:t xml:space="preserve"> felhívás </w:t>
      </w:r>
    </w:p>
    <w:p w14:paraId="5AF5549E" w14:textId="77777777" w:rsidR="004547AC" w:rsidRPr="009771D0" w:rsidRDefault="004547AC" w:rsidP="0080702D">
      <w:pPr>
        <w:spacing w:before="120" w:after="120"/>
        <w:ind w:left="426" w:hanging="426"/>
        <w:rPr>
          <w:rFonts w:ascii="Times New Roman" w:hAnsi="Times New Roman" w:cs="Times New Roman"/>
          <w:color w:val="auto"/>
          <w:sz w:val="20"/>
          <w:szCs w:val="20"/>
        </w:rPr>
      </w:pPr>
      <w:bookmarkStart w:id="1" w:name="pr292"/>
      <w:bookmarkEnd w:id="1"/>
    </w:p>
    <w:p w14:paraId="1CAB4AEF" w14:textId="6605238D" w:rsidR="004547AC" w:rsidRPr="002023B1" w:rsidRDefault="002023B1" w:rsidP="00F35F93">
      <w:pPr>
        <w:spacing w:before="120" w:after="120"/>
        <w:ind w:left="426" w:hanging="426"/>
        <w:jc w:val="center"/>
        <w:rPr>
          <w:rFonts w:ascii="Times New Roman" w:hAnsi="Times New Roman" w:cs="Times New Roman"/>
          <w:b/>
          <w:color w:val="auto"/>
          <w:sz w:val="21"/>
          <w:szCs w:val="21"/>
        </w:rPr>
      </w:pPr>
      <w:r w:rsidRPr="002023B1">
        <w:rPr>
          <w:rFonts w:ascii="Times New Roman" w:hAnsi="Times New Roman" w:cs="Times New Roman"/>
          <w:b/>
          <w:color w:val="auto"/>
          <w:sz w:val="21"/>
          <w:szCs w:val="21"/>
        </w:rPr>
        <w:t>Külön mellékletben kerül csatolásra</w:t>
      </w:r>
      <w:r>
        <w:rPr>
          <w:rFonts w:ascii="Times New Roman" w:hAnsi="Times New Roman" w:cs="Times New Roman"/>
          <w:b/>
          <w:color w:val="auto"/>
          <w:sz w:val="21"/>
          <w:szCs w:val="21"/>
        </w:rPr>
        <w:t xml:space="preserve"> az eljárást megindító felhívás</w:t>
      </w:r>
      <w:r w:rsidRPr="002023B1">
        <w:rPr>
          <w:rFonts w:ascii="Times New Roman" w:hAnsi="Times New Roman" w:cs="Times New Roman"/>
          <w:b/>
          <w:color w:val="auto"/>
          <w:sz w:val="21"/>
          <w:szCs w:val="21"/>
        </w:rPr>
        <w:t>.pdf formátumban.</w:t>
      </w:r>
    </w:p>
    <w:p w14:paraId="72666D57" w14:textId="77777777" w:rsidR="004547AC" w:rsidRPr="009771D0" w:rsidRDefault="004547AC" w:rsidP="00F35F93">
      <w:pPr>
        <w:spacing w:before="120" w:after="120"/>
        <w:ind w:left="426" w:hanging="426"/>
        <w:jc w:val="center"/>
        <w:rPr>
          <w:rFonts w:ascii="Times New Roman" w:hAnsi="Times New Roman" w:cs="Times New Roman"/>
          <w:color w:val="auto"/>
          <w:sz w:val="20"/>
          <w:szCs w:val="20"/>
        </w:rPr>
      </w:pPr>
    </w:p>
    <w:p w14:paraId="044230BC" w14:textId="77777777" w:rsidR="005F4611" w:rsidRPr="009771D0" w:rsidRDefault="005F4611" w:rsidP="00F35F93">
      <w:pPr>
        <w:spacing w:before="120" w:after="120"/>
        <w:ind w:left="426" w:right="-482" w:hanging="426"/>
        <w:outlineLvl w:val="0"/>
        <w:rPr>
          <w:rFonts w:ascii="Times New Roman" w:hAnsi="Times New Roman" w:cs="Times New Roman"/>
          <w:color w:val="auto"/>
          <w:sz w:val="20"/>
          <w:szCs w:val="20"/>
        </w:rPr>
      </w:pPr>
    </w:p>
    <w:p w14:paraId="044230BD" w14:textId="339685E0" w:rsidR="002058B4" w:rsidRPr="009771D0"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aps/>
          <w:color w:val="auto"/>
          <w:sz w:val="20"/>
          <w:szCs w:val="20"/>
        </w:rPr>
      </w:pPr>
      <w:bookmarkStart w:id="2" w:name="pr3041"/>
      <w:bookmarkStart w:id="3" w:name="pr3071"/>
      <w:r w:rsidRPr="009771D0">
        <w:rPr>
          <w:rFonts w:ascii="Times New Roman" w:hAnsi="Times New Roman" w:cs="Times New Roman"/>
          <w:b/>
          <w:caps/>
          <w:color w:val="auto"/>
          <w:sz w:val="20"/>
          <w:szCs w:val="20"/>
        </w:rPr>
        <w:lastRenderedPageBreak/>
        <w:t>2. kötet</w:t>
      </w:r>
    </w:p>
    <w:p w14:paraId="044230BE"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ÚTMUTATÓ Az érdekelt gazdasági szereplők részére</w:t>
      </w:r>
    </w:p>
    <w:p w14:paraId="044230BF" w14:textId="2184AACB" w:rsidR="002058B4" w:rsidRPr="009771D0" w:rsidRDefault="00DD1F05" w:rsidP="00F35F93">
      <w:pPr>
        <w:pStyle w:val="Listaszerbekezds1"/>
        <w:numPr>
          <w:ilvl w:val="0"/>
          <w:numId w:val="3"/>
        </w:numPr>
        <w:spacing w:line="276" w:lineRule="auto"/>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A KÖZBESZERZÉSI DOKUMENTUMOK TARTALMA</w:t>
      </w:r>
    </w:p>
    <w:p w14:paraId="044230C0" w14:textId="4AB49685" w:rsidR="002058B4"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 </w:t>
      </w:r>
      <w:r w:rsidR="00DD1F05" w:rsidRPr="009771D0">
        <w:rPr>
          <w:rFonts w:ascii="Times New Roman" w:hAnsi="Times New Roman"/>
          <w:sz w:val="20"/>
          <w:szCs w:val="20"/>
        </w:rPr>
        <w:t>közbeszerzési dokumentumok</w:t>
      </w:r>
      <w:r w:rsidRPr="009771D0">
        <w:rPr>
          <w:rFonts w:ascii="Times New Roman" w:hAnsi="Times New Roman"/>
          <w:sz w:val="20"/>
          <w:szCs w:val="20"/>
        </w:rPr>
        <w:t xml:space="preserve"> a következő részekből áll</w:t>
      </w:r>
      <w:r w:rsidR="00DD1F05" w:rsidRPr="009771D0">
        <w:rPr>
          <w:rFonts w:ascii="Times New Roman" w:hAnsi="Times New Roman"/>
          <w:sz w:val="20"/>
          <w:szCs w:val="20"/>
        </w:rPr>
        <w:t>nak</w:t>
      </w:r>
      <w:r w:rsidRPr="009771D0">
        <w:rPr>
          <w:rFonts w:ascii="Times New Roman" w:hAnsi="Times New Roman"/>
          <w:sz w:val="20"/>
          <w:szCs w:val="20"/>
        </w:rPr>
        <w:t>:</w:t>
      </w:r>
    </w:p>
    <w:p w14:paraId="044230C1"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KÖTET: </w:t>
      </w:r>
      <w:r w:rsidR="00D54B93" w:rsidRPr="009771D0">
        <w:rPr>
          <w:rFonts w:ascii="Times New Roman" w:hAnsi="Times New Roman" w:cs="Times New Roman"/>
          <w:b/>
          <w:caps/>
          <w:color w:val="auto"/>
          <w:sz w:val="20"/>
          <w:szCs w:val="20"/>
        </w:rPr>
        <w:t>ajánlati</w:t>
      </w:r>
      <w:r w:rsidRPr="009771D0">
        <w:rPr>
          <w:rFonts w:ascii="Times New Roman" w:hAnsi="Times New Roman" w:cs="Times New Roman"/>
          <w:b/>
          <w:caps/>
          <w:color w:val="auto"/>
          <w:sz w:val="20"/>
          <w:szCs w:val="20"/>
        </w:rPr>
        <w:t xml:space="preserve"> felhívás</w:t>
      </w:r>
    </w:p>
    <w:p w14:paraId="044230C2"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KÖTET: Ú</w:t>
      </w:r>
      <w:r w:rsidRPr="009771D0">
        <w:rPr>
          <w:rFonts w:ascii="Times New Roman" w:hAnsi="Times New Roman" w:cs="Times New Roman"/>
          <w:b/>
          <w:caps/>
          <w:color w:val="auto"/>
          <w:sz w:val="20"/>
          <w:szCs w:val="20"/>
        </w:rPr>
        <w:t>TMUTATÓ Az érdekelt gazdasági szereplők részére</w:t>
      </w:r>
    </w:p>
    <w:p w14:paraId="044230C3" w14:textId="77777777" w:rsidR="002058B4" w:rsidRPr="009771D0" w:rsidRDefault="00B6191C"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KÖTET: SZERZŐDÉSTERVEZET</w:t>
      </w:r>
    </w:p>
    <w:p w14:paraId="044230C4" w14:textId="77777777"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KÖTET: AJÁNLOTT IGAZOLÁS- ÉS NYILATKOZATMINTÁK</w:t>
      </w:r>
    </w:p>
    <w:p w14:paraId="044230C5" w14:textId="6644D00A" w:rsidR="002058B4" w:rsidRPr="009771D0" w:rsidRDefault="002058B4" w:rsidP="00F35F93">
      <w:pPr>
        <w:pStyle w:val="Listaszerbekezds1"/>
        <w:numPr>
          <w:ilvl w:val="0"/>
          <w:numId w:val="4"/>
        </w:numPr>
        <w:tabs>
          <w:tab w:val="clear" w:pos="0"/>
        </w:tabs>
        <w:spacing w:line="276" w:lineRule="auto"/>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KÖTET: </w:t>
      </w:r>
      <w:r w:rsidR="00DF3AE8" w:rsidRPr="009771D0">
        <w:rPr>
          <w:rFonts w:ascii="Times New Roman" w:hAnsi="Times New Roman" w:cs="Times New Roman"/>
          <w:b/>
          <w:color w:val="auto"/>
          <w:sz w:val="20"/>
          <w:szCs w:val="20"/>
        </w:rPr>
        <w:t>FELADAT</w:t>
      </w:r>
      <w:r w:rsidRPr="009771D0">
        <w:rPr>
          <w:rFonts w:ascii="Times New Roman" w:hAnsi="Times New Roman" w:cs="Times New Roman"/>
          <w:b/>
          <w:color w:val="auto"/>
          <w:sz w:val="20"/>
          <w:szCs w:val="20"/>
        </w:rPr>
        <w:t>LEÍRÁS</w:t>
      </w:r>
    </w:p>
    <w:p w14:paraId="044230C9" w14:textId="3B28549A" w:rsidR="002058B4"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A közbeszerzési dokumentumok</w:t>
      </w:r>
      <w:r w:rsidR="00D54B93" w:rsidRPr="009771D0">
        <w:rPr>
          <w:rFonts w:ascii="Times New Roman" w:hAnsi="Times New Roman"/>
          <w:sz w:val="20"/>
          <w:szCs w:val="20"/>
        </w:rPr>
        <w:t xml:space="preserve"> nem mindenben ismétli</w:t>
      </w:r>
      <w:r w:rsidRPr="009771D0">
        <w:rPr>
          <w:rFonts w:ascii="Times New Roman" w:hAnsi="Times New Roman"/>
          <w:sz w:val="20"/>
          <w:szCs w:val="20"/>
        </w:rPr>
        <w:t>k</w:t>
      </w:r>
      <w:r w:rsidR="00D54B93" w:rsidRPr="009771D0">
        <w:rPr>
          <w:rFonts w:ascii="Times New Roman" w:hAnsi="Times New Roman"/>
          <w:sz w:val="20"/>
          <w:szCs w:val="20"/>
        </w:rPr>
        <w:t xml:space="preserve"> meg a felhívásban foglaltakat, a </w:t>
      </w:r>
      <w:r w:rsidRPr="009771D0">
        <w:rPr>
          <w:rFonts w:ascii="Times New Roman" w:hAnsi="Times New Roman"/>
          <w:sz w:val="20"/>
          <w:szCs w:val="20"/>
        </w:rPr>
        <w:t>közbeszerzési dokumentumok</w:t>
      </w:r>
      <w:r w:rsidR="00D54B93" w:rsidRPr="009771D0">
        <w:rPr>
          <w:rFonts w:ascii="Times New Roman" w:hAnsi="Times New Roman"/>
          <w:sz w:val="20"/>
          <w:szCs w:val="20"/>
        </w:rPr>
        <w:t xml:space="preserve"> a felhívással együtt kezelendő</w:t>
      </w:r>
      <w:r w:rsidRPr="009771D0">
        <w:rPr>
          <w:rFonts w:ascii="Times New Roman" w:hAnsi="Times New Roman"/>
          <w:sz w:val="20"/>
          <w:szCs w:val="20"/>
        </w:rPr>
        <w:t>k</w:t>
      </w:r>
      <w:r w:rsidR="00D54B93" w:rsidRPr="009771D0">
        <w:rPr>
          <w:rFonts w:ascii="Times New Roman" w:hAnsi="Times New Roman"/>
          <w:sz w:val="20"/>
          <w:szCs w:val="20"/>
        </w:rPr>
        <w:t xml:space="preserve">. Az ajánlattevők kizárólagos kockázata, hogy gondosan megvizsgálják a </w:t>
      </w:r>
      <w:r w:rsidRPr="009771D0">
        <w:rPr>
          <w:rFonts w:ascii="Times New Roman" w:hAnsi="Times New Roman"/>
          <w:sz w:val="20"/>
          <w:szCs w:val="20"/>
        </w:rPr>
        <w:t>közbeszerzési dokumentumokat</w:t>
      </w:r>
      <w:r w:rsidR="00D54B93" w:rsidRPr="009771D0">
        <w:rPr>
          <w:rFonts w:ascii="Times New Roman" w:hAnsi="Times New Roman"/>
          <w:sz w:val="20"/>
          <w:szCs w:val="20"/>
        </w:rPr>
        <w:t xml:space="preserve"> és </w:t>
      </w:r>
      <w:r w:rsidRPr="009771D0">
        <w:rPr>
          <w:rFonts w:ascii="Times New Roman" w:hAnsi="Times New Roman"/>
          <w:sz w:val="20"/>
          <w:szCs w:val="20"/>
        </w:rPr>
        <w:t>minden kiegészítést</w:t>
      </w:r>
      <w:r w:rsidR="00D54B93" w:rsidRPr="009771D0">
        <w:rPr>
          <w:rFonts w:ascii="Times New Roman" w:hAnsi="Times New Roman"/>
          <w:sz w:val="20"/>
          <w:szCs w:val="20"/>
        </w:rPr>
        <w:t xml:space="preserve">, amely esetleg az </w:t>
      </w:r>
      <w:r w:rsidRPr="009771D0">
        <w:rPr>
          <w:rFonts w:ascii="Times New Roman" w:hAnsi="Times New Roman"/>
          <w:sz w:val="20"/>
          <w:szCs w:val="20"/>
        </w:rPr>
        <w:t>ajánlattételi</w:t>
      </w:r>
      <w:r w:rsidR="00D54B93" w:rsidRPr="009771D0">
        <w:rPr>
          <w:rFonts w:ascii="Times New Roman" w:hAnsi="Times New Roman"/>
          <w:sz w:val="20"/>
          <w:szCs w:val="20"/>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771D0">
        <w:rPr>
          <w:rFonts w:ascii="Times New Roman" w:hAnsi="Times New Roman"/>
          <w:sz w:val="20"/>
          <w:szCs w:val="20"/>
        </w:rPr>
        <w:t>.</w:t>
      </w:r>
    </w:p>
    <w:p w14:paraId="044230CA" w14:textId="07B2EF13" w:rsidR="00D54B93" w:rsidRPr="009771D0" w:rsidRDefault="00D54B93"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Az ajánlattevőknek a </w:t>
      </w:r>
      <w:r w:rsidR="00DD1F05" w:rsidRPr="009771D0">
        <w:rPr>
          <w:rFonts w:ascii="Times New Roman" w:hAnsi="Times New Roman"/>
          <w:sz w:val="20"/>
          <w:szCs w:val="20"/>
        </w:rPr>
        <w:t>közbeszerzési dokumentumokban</w:t>
      </w:r>
      <w:r w:rsidRPr="009771D0">
        <w:rPr>
          <w:rFonts w:ascii="Times New Roman" w:hAnsi="Times New Roman"/>
          <w:sz w:val="20"/>
          <w:szCs w:val="20"/>
        </w:rPr>
        <w:t xml:space="preserve"> közölt információkat biz</w:t>
      </w:r>
      <w:r w:rsidR="00DD1F05" w:rsidRPr="009771D0">
        <w:rPr>
          <w:rFonts w:ascii="Times New Roman" w:hAnsi="Times New Roman"/>
          <w:sz w:val="20"/>
          <w:szCs w:val="20"/>
        </w:rPr>
        <w:t xml:space="preserve">almas anyagként kell kezelniük. </w:t>
      </w:r>
      <w:r w:rsidRPr="009771D0">
        <w:rPr>
          <w:rFonts w:ascii="Times New Roman" w:hAnsi="Times New Roman"/>
          <w:sz w:val="20"/>
          <w:szCs w:val="20"/>
        </w:rPr>
        <w:t xml:space="preserve">Sem a </w:t>
      </w:r>
      <w:r w:rsidR="000D3FB7" w:rsidRPr="009771D0">
        <w:rPr>
          <w:rFonts w:ascii="Times New Roman" w:hAnsi="Times New Roman"/>
          <w:sz w:val="20"/>
          <w:szCs w:val="20"/>
        </w:rPr>
        <w:t>közbeszerzési dokumentumokat</w:t>
      </w:r>
      <w:r w:rsidRPr="009771D0">
        <w:rPr>
          <w:rFonts w:ascii="Times New Roman" w:hAnsi="Times New Roman"/>
          <w:sz w:val="20"/>
          <w:szCs w:val="20"/>
        </w:rPr>
        <w:t xml:space="preserve">, sem </w:t>
      </w:r>
      <w:r w:rsidR="000D3FB7" w:rsidRPr="009771D0">
        <w:rPr>
          <w:rFonts w:ascii="Times New Roman" w:hAnsi="Times New Roman"/>
          <w:sz w:val="20"/>
          <w:szCs w:val="20"/>
        </w:rPr>
        <w:t>azok</w:t>
      </w:r>
      <w:r w:rsidRPr="009771D0">
        <w:rPr>
          <w:rFonts w:ascii="Times New Roman" w:hAnsi="Times New Roman"/>
          <w:sz w:val="20"/>
          <w:szCs w:val="20"/>
        </w:rPr>
        <w:t xml:space="preserve"> részeit, vagy másolatait nem lehet másra felhasználni, mint ajánlattételre, és az abban leírt szolgáltatások céljára</w:t>
      </w:r>
    </w:p>
    <w:p w14:paraId="044230CB"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KIEGÉSZÍTŐ TÁJÉKOZTATÁS</w:t>
      </w:r>
    </w:p>
    <w:p w14:paraId="61585B9D" w14:textId="5B4023B8" w:rsidR="00DD1F05"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bookmarkStart w:id="4" w:name="pr339"/>
      <w:bookmarkEnd w:id="4"/>
      <w:r w:rsidRPr="009771D0">
        <w:rPr>
          <w:rFonts w:ascii="Times New Roman" w:hAnsi="Times New Roman"/>
          <w:sz w:val="20"/>
          <w:szCs w:val="20"/>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771D0" w:rsidRDefault="00830F64" w:rsidP="00F35F93">
      <w:pPr>
        <w:pStyle w:val="Listaszerbekezds10"/>
        <w:numPr>
          <w:ilvl w:val="1"/>
          <w:numId w:val="3"/>
        </w:numPr>
        <w:spacing w:before="120" w:after="120" w:line="276" w:lineRule="auto"/>
        <w:ind w:left="426" w:hanging="426"/>
        <w:jc w:val="both"/>
        <w:rPr>
          <w:rFonts w:eastAsia="Calibri"/>
          <w:color w:val="auto"/>
          <w:sz w:val="20"/>
          <w:szCs w:val="20"/>
          <w:lang w:val="hu-HU"/>
        </w:rPr>
      </w:pPr>
      <w:r w:rsidRPr="009771D0">
        <w:rPr>
          <w:rFonts w:eastAsia="Calibri"/>
          <w:color w:val="auto"/>
          <w:sz w:val="20"/>
          <w:szCs w:val="20"/>
          <w:lang w:val="hu-HU"/>
        </w:rPr>
        <w:t>Ajánlatkérő a kiegészítő tájékoztatás vonatkozásában a</w:t>
      </w:r>
      <w:r w:rsidR="00DD1F05" w:rsidRPr="009771D0">
        <w:rPr>
          <w:rFonts w:eastAsia="Calibri"/>
          <w:color w:val="auto"/>
          <w:sz w:val="20"/>
          <w:szCs w:val="20"/>
          <w:lang w:val="hu-HU"/>
        </w:rPr>
        <w:t xml:space="preserve"> Kbt.</w:t>
      </w:r>
      <w:r w:rsidRPr="009771D0">
        <w:rPr>
          <w:rFonts w:eastAsia="Calibri"/>
          <w:color w:val="auto"/>
          <w:sz w:val="20"/>
          <w:szCs w:val="20"/>
          <w:lang w:val="hu-HU"/>
        </w:rPr>
        <w:t xml:space="preserve"> </w:t>
      </w:r>
      <w:r w:rsidR="00DD1F05" w:rsidRPr="009771D0">
        <w:rPr>
          <w:rFonts w:eastAsia="Calibri"/>
          <w:color w:val="auto"/>
          <w:sz w:val="20"/>
          <w:szCs w:val="20"/>
          <w:lang w:val="hu-HU"/>
        </w:rPr>
        <w:t>56</w:t>
      </w:r>
      <w:r w:rsidRPr="009771D0">
        <w:rPr>
          <w:rFonts w:eastAsia="Calibri"/>
          <w:color w:val="auto"/>
          <w:sz w:val="20"/>
          <w:szCs w:val="20"/>
          <w:lang w:val="hu-HU"/>
        </w:rPr>
        <w:t xml:space="preserve">. § alapján jár el. </w:t>
      </w:r>
    </w:p>
    <w:p w14:paraId="09EC1F91" w14:textId="657CE4AD" w:rsidR="000741A3" w:rsidRPr="009771D0" w:rsidRDefault="000741A3" w:rsidP="000741A3">
      <w:pPr>
        <w:pStyle w:val="Listaszerbekezds"/>
        <w:numPr>
          <w:ilvl w:val="1"/>
          <w:numId w:val="3"/>
        </w:numPr>
        <w:ind w:left="426" w:hanging="426"/>
        <w:rPr>
          <w:rFonts w:ascii="Times New Roman" w:hAnsi="Times New Roman"/>
          <w:sz w:val="20"/>
          <w:szCs w:val="20"/>
        </w:rPr>
      </w:pPr>
      <w:r w:rsidRPr="009771D0">
        <w:rPr>
          <w:rFonts w:ascii="Times New Roman" w:hAnsi="Times New Roman"/>
          <w:sz w:val="20"/>
          <w:szCs w:val="20"/>
        </w:rPr>
        <w:t>Bármely gazdasági szereplő kiegészítő tájékoztatást a következő kapcsolattartási pontokon szerezhet:</w:t>
      </w:r>
    </w:p>
    <w:p w14:paraId="30872575" w14:textId="1E2CB799"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4BB4BCDD" w14:textId="61939707"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1077 Budapest, Wesselényi u. 20-22. 719. sz. iroda</w:t>
      </w:r>
    </w:p>
    <w:p w14:paraId="6FBE4F70" w14:textId="77777777" w:rsidR="000741A3" w:rsidRPr="009771D0" w:rsidRDefault="000741A3"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Faxszám: +36 17950362</w:t>
      </w:r>
    </w:p>
    <w:p w14:paraId="044230CE" w14:textId="77DC01BF" w:rsidR="002058B4" w:rsidRPr="009771D0" w:rsidRDefault="000741A3" w:rsidP="00F15D16">
      <w:pPr>
        <w:pStyle w:val="Listaszerbekezds1"/>
        <w:spacing w:line="276" w:lineRule="auto"/>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E-mail cím: anita.nagy@me.gov.hu</w:t>
      </w:r>
    </w:p>
    <w:p w14:paraId="7F662FE9" w14:textId="60E0285C" w:rsidR="00DD1F05"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bookmarkStart w:id="5" w:name="pr343"/>
      <w:bookmarkStart w:id="6" w:name="pr3431"/>
      <w:bookmarkEnd w:id="5"/>
      <w:bookmarkEnd w:id="6"/>
      <w:r w:rsidRPr="009771D0">
        <w:rPr>
          <w:rFonts w:ascii="Times New Roman" w:hAnsi="Times New Roman"/>
          <w:sz w:val="20"/>
          <w:szCs w:val="20"/>
        </w:rPr>
        <w:t xml:space="preserve">A kiegészítő tájékoztatások kézhezvételét </w:t>
      </w:r>
      <w:r w:rsidR="00DD1F05" w:rsidRPr="009771D0">
        <w:rPr>
          <w:rFonts w:ascii="Times New Roman" w:hAnsi="Times New Roman"/>
          <w:sz w:val="20"/>
          <w:szCs w:val="20"/>
        </w:rPr>
        <w:t>a gazdasági szereplőnek</w:t>
      </w:r>
      <w:r w:rsidRPr="009771D0">
        <w:rPr>
          <w:rFonts w:ascii="Times New Roman" w:hAnsi="Times New Roman"/>
          <w:sz w:val="20"/>
          <w:szCs w:val="20"/>
        </w:rPr>
        <w:t xml:space="preserve"> halad</w:t>
      </w:r>
      <w:r w:rsidR="00DD1F05" w:rsidRPr="009771D0">
        <w:rPr>
          <w:rFonts w:ascii="Times New Roman" w:hAnsi="Times New Roman"/>
          <w:sz w:val="20"/>
          <w:szCs w:val="20"/>
        </w:rPr>
        <w:t>éktalanul vissza kell igazolni</w:t>
      </w:r>
      <w:r w:rsidR="00494B5D" w:rsidRPr="009771D0">
        <w:rPr>
          <w:rFonts w:ascii="Times New Roman" w:hAnsi="Times New Roman"/>
          <w:sz w:val="20"/>
          <w:szCs w:val="20"/>
        </w:rPr>
        <w:t xml:space="preserve"> a felhívás I.1. pontjában megjelölt elérhetőségre</w:t>
      </w:r>
      <w:r w:rsidR="00DD1F05" w:rsidRPr="009771D0">
        <w:rPr>
          <w:rFonts w:ascii="Times New Roman" w:hAnsi="Times New Roman"/>
          <w:sz w:val="20"/>
          <w:szCs w:val="20"/>
        </w:rPr>
        <w:t>.</w:t>
      </w:r>
    </w:p>
    <w:p w14:paraId="044230D6" w14:textId="77777777" w:rsidR="002058B4" w:rsidRPr="009771D0" w:rsidRDefault="002058B4"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771D0" w:rsidRDefault="00DD1F05" w:rsidP="00F35F93">
      <w:pPr>
        <w:pStyle w:val="Listaszerbekezds"/>
        <w:numPr>
          <w:ilvl w:val="1"/>
          <w:numId w:val="3"/>
        </w:numPr>
        <w:tabs>
          <w:tab w:val="clear" w:pos="0"/>
        </w:tabs>
        <w:spacing w:line="276" w:lineRule="auto"/>
        <w:ind w:left="426" w:hanging="426"/>
        <w:rPr>
          <w:rFonts w:ascii="Times New Roman" w:hAnsi="Times New Roman"/>
          <w:sz w:val="20"/>
          <w:szCs w:val="20"/>
        </w:rPr>
      </w:pPr>
      <w:r w:rsidRPr="009771D0">
        <w:rPr>
          <w:rFonts w:ascii="Times New Roman" w:hAnsi="Times New Roman"/>
          <w:sz w:val="20"/>
          <w:szCs w:val="20"/>
        </w:rPr>
        <w:t xml:space="preserve">Ajánlatkérő jelen közbeszerzési eljárás során konzultációt [Kbt. 56. § (6) bekezdés] nem tart. </w:t>
      </w:r>
    </w:p>
    <w:p w14:paraId="2025D81D" w14:textId="77777777" w:rsidR="000741A3" w:rsidRPr="009771D0" w:rsidRDefault="000741A3" w:rsidP="000741A3">
      <w:pPr>
        <w:pStyle w:val="Listaszerbekezds"/>
        <w:spacing w:line="276" w:lineRule="auto"/>
        <w:ind w:left="426"/>
        <w:rPr>
          <w:rFonts w:ascii="Times New Roman" w:hAnsi="Times New Roman"/>
          <w:sz w:val="20"/>
          <w:szCs w:val="20"/>
        </w:rPr>
      </w:pPr>
    </w:p>
    <w:p w14:paraId="044230D7" w14:textId="6CB5E8FA" w:rsidR="002058B4" w:rsidRPr="009771D0" w:rsidRDefault="00830F6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AZ AJÁNLATOK BENYÚJTÁSA</w:t>
      </w:r>
      <w:r w:rsidR="00060EDE" w:rsidRPr="009771D0">
        <w:rPr>
          <w:rFonts w:eastAsia="Calibri"/>
          <w:b/>
          <w:color w:val="auto"/>
          <w:sz w:val="20"/>
          <w:szCs w:val="20"/>
          <w:lang w:val="hu-HU"/>
        </w:rPr>
        <w:t>, FORMAI ÉS TARTALMI ELŐÍRÁSOK</w:t>
      </w:r>
    </w:p>
    <w:p w14:paraId="1DCB6D1E" w14:textId="77777777" w:rsidR="000741A3" w:rsidRPr="009771D0" w:rsidRDefault="000741A3" w:rsidP="000741A3">
      <w:pPr>
        <w:pStyle w:val="Listaszerbekezds10"/>
        <w:spacing w:before="120" w:after="120" w:line="276" w:lineRule="auto"/>
        <w:ind w:left="426"/>
        <w:jc w:val="both"/>
        <w:rPr>
          <w:rFonts w:eastAsia="Calibri"/>
          <w:b/>
          <w:color w:val="auto"/>
          <w:sz w:val="20"/>
          <w:szCs w:val="20"/>
          <w:lang w:val="hu-HU"/>
        </w:rPr>
      </w:pPr>
    </w:p>
    <w:p w14:paraId="044230D8" w14:textId="1381B20F" w:rsidR="002058B4" w:rsidRPr="009771D0" w:rsidRDefault="002058B4" w:rsidP="00F35F93">
      <w:pPr>
        <w:pStyle w:val="Listaszerbekezds10"/>
        <w:numPr>
          <w:ilvl w:val="1"/>
          <w:numId w:val="3"/>
        </w:numPr>
        <w:spacing w:before="120" w:after="120" w:line="276" w:lineRule="auto"/>
        <w:ind w:left="426" w:hanging="426"/>
        <w:jc w:val="both"/>
        <w:rPr>
          <w:rFonts w:eastAsia="Calibri"/>
          <w:color w:val="auto"/>
          <w:sz w:val="20"/>
          <w:szCs w:val="20"/>
          <w:lang w:val="hu-HU"/>
        </w:rPr>
      </w:pPr>
      <w:r w:rsidRPr="009771D0">
        <w:rPr>
          <w:rFonts w:eastAsia="Calibri"/>
          <w:color w:val="auto"/>
          <w:sz w:val="20"/>
          <w:szCs w:val="20"/>
          <w:lang w:val="hu-HU"/>
        </w:rPr>
        <w:t>Az ajánlattev</w:t>
      </w:r>
      <w:r w:rsidR="007714A7" w:rsidRPr="009771D0">
        <w:rPr>
          <w:rFonts w:eastAsia="Calibri"/>
          <w:color w:val="auto"/>
          <w:sz w:val="20"/>
          <w:szCs w:val="20"/>
          <w:lang w:val="hu-HU"/>
        </w:rPr>
        <w:t xml:space="preserve">őnek a Kbt.-ben, az </w:t>
      </w:r>
      <w:r w:rsidR="000F7C78" w:rsidRPr="009771D0">
        <w:rPr>
          <w:rFonts w:eastAsia="Calibri"/>
          <w:color w:val="auto"/>
          <w:sz w:val="20"/>
          <w:szCs w:val="20"/>
          <w:lang w:val="hu-HU"/>
        </w:rPr>
        <w:t>ajánlati</w:t>
      </w:r>
      <w:r w:rsidRPr="009771D0">
        <w:rPr>
          <w:rFonts w:eastAsia="Calibri"/>
          <w:color w:val="auto"/>
          <w:sz w:val="20"/>
          <w:szCs w:val="20"/>
          <w:lang w:val="hu-HU"/>
        </w:rPr>
        <w:t xml:space="preserve"> felhívásban, illetve </w:t>
      </w:r>
      <w:r w:rsidR="00591BF4" w:rsidRPr="009771D0">
        <w:rPr>
          <w:rFonts w:eastAsia="Calibri"/>
          <w:color w:val="auto"/>
          <w:sz w:val="20"/>
          <w:szCs w:val="20"/>
          <w:lang w:val="hu-HU"/>
        </w:rPr>
        <w:t>a közbeszerzési dokumentumokban</w:t>
      </w:r>
      <w:r w:rsidRPr="009771D0">
        <w:rPr>
          <w:rFonts w:eastAsia="Calibri"/>
          <w:color w:val="auto"/>
          <w:sz w:val="20"/>
          <w:szCs w:val="20"/>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0F355136" w14:textId="19E16B06" w:rsidR="000741A3" w:rsidRPr="009771D0" w:rsidRDefault="000741A3" w:rsidP="000741A3">
      <w:pPr>
        <w:pStyle w:val="Listaszerbekezds12"/>
        <w:numPr>
          <w:ilvl w:val="1"/>
          <w:numId w:val="3"/>
        </w:numPr>
        <w:tabs>
          <w:tab w:val="clear" w:pos="0"/>
          <w:tab w:val="num" w:pos="-360"/>
        </w:tabs>
        <w:spacing w:before="120" w:after="120" w:line="276" w:lineRule="auto"/>
        <w:ind w:left="426" w:hanging="426"/>
        <w:jc w:val="both"/>
        <w:rPr>
          <w:rFonts w:eastAsia="Calibri"/>
          <w:color w:val="auto"/>
          <w:sz w:val="21"/>
          <w:szCs w:val="21"/>
          <w:lang w:val="hu-HU"/>
        </w:rPr>
      </w:pPr>
      <w:r w:rsidRPr="009771D0">
        <w:rPr>
          <w:color w:val="auto"/>
          <w:sz w:val="21"/>
          <w:szCs w:val="21"/>
          <w:lang w:val="hu-HU"/>
        </w:rPr>
        <w:t>Az ajánlatok benyújtásának helye:</w:t>
      </w:r>
    </w:p>
    <w:p w14:paraId="0B79456F" w14:textId="77777777"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Miniszterelnökség</w:t>
      </w:r>
    </w:p>
    <w:p w14:paraId="46696B5F" w14:textId="77777777"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 xml:space="preserve">Szerződéses Kapcsolatok Főosztálya </w:t>
      </w:r>
    </w:p>
    <w:p w14:paraId="69697EE0" w14:textId="39F398AD" w:rsidR="000741A3" w:rsidRPr="009771D0" w:rsidRDefault="000741A3" w:rsidP="00F15D16">
      <w:pPr>
        <w:pStyle w:val="standard"/>
        <w:spacing w:before="0" w:after="0" w:line="240" w:lineRule="auto"/>
        <w:ind w:left="425" w:hanging="425"/>
        <w:jc w:val="center"/>
        <w:rPr>
          <w:b/>
          <w:color w:val="auto"/>
          <w:sz w:val="21"/>
          <w:szCs w:val="21"/>
        </w:rPr>
      </w:pPr>
      <w:r w:rsidRPr="009771D0">
        <w:rPr>
          <w:b/>
          <w:color w:val="auto"/>
          <w:sz w:val="21"/>
          <w:szCs w:val="21"/>
        </w:rPr>
        <w:t>1077 Budapest, Wesselényi utca 20-22. VII. emelet, titkárság</w:t>
      </w:r>
    </w:p>
    <w:p w14:paraId="4FB04D3A" w14:textId="77777777" w:rsidR="00591BF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lastRenderedPageBreak/>
        <w:t xml:space="preserve">Jelen </w:t>
      </w:r>
      <w:r w:rsidR="00591BF4" w:rsidRPr="009771D0">
        <w:rPr>
          <w:color w:val="auto"/>
          <w:sz w:val="20"/>
          <w:szCs w:val="20"/>
          <w:lang w:val="hu-HU"/>
        </w:rPr>
        <w:t>közbeszerzési dokumentumok</w:t>
      </w:r>
      <w:r w:rsidRPr="009771D0">
        <w:rPr>
          <w:color w:val="auto"/>
          <w:sz w:val="20"/>
          <w:szCs w:val="20"/>
          <w:lang w:val="hu-HU"/>
        </w:rPr>
        <w:t xml:space="preserve"> nem mindenben ismétli</w:t>
      </w:r>
      <w:r w:rsidR="00591BF4" w:rsidRPr="009771D0">
        <w:rPr>
          <w:color w:val="auto"/>
          <w:sz w:val="20"/>
          <w:szCs w:val="20"/>
          <w:lang w:val="hu-HU"/>
        </w:rPr>
        <w:t>k</w:t>
      </w:r>
      <w:r w:rsidRPr="009771D0">
        <w:rPr>
          <w:color w:val="auto"/>
          <w:sz w:val="20"/>
          <w:szCs w:val="20"/>
          <w:lang w:val="hu-HU"/>
        </w:rPr>
        <w:t xml:space="preserve"> meg a felhívásban foglaltakat, ezért hangsúlyozzuk, hogy a </w:t>
      </w:r>
      <w:r w:rsidR="00591BF4" w:rsidRPr="009771D0">
        <w:rPr>
          <w:color w:val="auto"/>
          <w:sz w:val="20"/>
          <w:szCs w:val="20"/>
          <w:lang w:val="hu-HU"/>
        </w:rPr>
        <w:t>közbeszerzési dokumentumok</w:t>
      </w:r>
      <w:r w:rsidRPr="009771D0">
        <w:rPr>
          <w:color w:val="auto"/>
          <w:sz w:val="20"/>
          <w:szCs w:val="20"/>
          <w:lang w:val="hu-HU"/>
        </w:rPr>
        <w:t xml:space="preserve"> a felhívással együtt kezelendő</w:t>
      </w:r>
      <w:r w:rsidR="00591BF4" w:rsidRPr="009771D0">
        <w:rPr>
          <w:color w:val="auto"/>
          <w:sz w:val="20"/>
          <w:szCs w:val="20"/>
          <w:lang w:val="hu-HU"/>
        </w:rPr>
        <w:t>k</w:t>
      </w:r>
      <w:r w:rsidRPr="009771D0">
        <w:rPr>
          <w:color w:val="auto"/>
          <w:sz w:val="20"/>
          <w:szCs w:val="20"/>
          <w:lang w:val="hu-HU"/>
        </w:rPr>
        <w:t xml:space="preserve">. </w:t>
      </w:r>
    </w:p>
    <w:p w14:paraId="63AC378E" w14:textId="77777777" w:rsidR="00591BF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t xml:space="preserve">A felhívás és a </w:t>
      </w:r>
      <w:r w:rsidR="00591BF4" w:rsidRPr="009771D0">
        <w:rPr>
          <w:color w:val="auto"/>
          <w:sz w:val="20"/>
          <w:szCs w:val="20"/>
          <w:lang w:val="hu-HU"/>
        </w:rPr>
        <w:t>közbeszerzési dokumentumok</w:t>
      </w:r>
      <w:r w:rsidRPr="009771D0">
        <w:rPr>
          <w:color w:val="auto"/>
          <w:sz w:val="20"/>
          <w:szCs w:val="20"/>
          <w:lang w:val="hu-HU"/>
        </w:rPr>
        <w:t xml:space="preserve"> rendelkezéseinek esetleges ellentmondása esetén a felhívásban szereplők az irányadóak. </w:t>
      </w:r>
    </w:p>
    <w:p w14:paraId="044230D9" w14:textId="61F5C90A" w:rsidR="00830F64" w:rsidRPr="009771D0" w:rsidRDefault="00830F64" w:rsidP="00F35F93">
      <w:pPr>
        <w:pStyle w:val="Listaszerbekezds10"/>
        <w:numPr>
          <w:ilvl w:val="1"/>
          <w:numId w:val="3"/>
        </w:numPr>
        <w:spacing w:before="120" w:after="120" w:line="276" w:lineRule="auto"/>
        <w:ind w:left="426" w:hanging="426"/>
        <w:jc w:val="both"/>
        <w:rPr>
          <w:color w:val="auto"/>
          <w:sz w:val="20"/>
          <w:szCs w:val="20"/>
          <w:lang w:val="hu-HU"/>
        </w:rPr>
      </w:pPr>
      <w:r w:rsidRPr="009771D0">
        <w:rPr>
          <w:color w:val="auto"/>
          <w:sz w:val="20"/>
          <w:szCs w:val="20"/>
          <w:lang w:val="hu-HU"/>
        </w:rPr>
        <w:t xml:space="preserve">Ajánlattevő kötelezettségét képezi – a felhívás és a </w:t>
      </w:r>
      <w:r w:rsidR="00591BF4" w:rsidRPr="009771D0">
        <w:rPr>
          <w:color w:val="auto"/>
          <w:sz w:val="20"/>
          <w:szCs w:val="20"/>
          <w:lang w:val="hu-HU"/>
        </w:rPr>
        <w:t>közbeszerzési dokumentumok</w:t>
      </w:r>
      <w:r w:rsidRPr="009771D0">
        <w:rPr>
          <w:color w:val="auto"/>
          <w:sz w:val="20"/>
          <w:szCs w:val="20"/>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iCs/>
          <w:color w:val="auto"/>
          <w:sz w:val="20"/>
          <w:szCs w:val="20"/>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710FD012" w14:textId="77777777" w:rsidR="00591BF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Ha jelen </w:t>
      </w:r>
      <w:r w:rsidR="00591BF4" w:rsidRPr="009771D0">
        <w:rPr>
          <w:color w:val="auto"/>
          <w:sz w:val="20"/>
          <w:szCs w:val="20"/>
        </w:rPr>
        <w:t>közbeszerzési dokumentumok</w:t>
      </w:r>
      <w:r w:rsidRPr="009771D0">
        <w:rPr>
          <w:color w:val="auto"/>
          <w:sz w:val="20"/>
          <w:szCs w:val="20"/>
        </w:rPr>
        <w:t xml:space="preserve"> ajánlott igazolás- és ny</w:t>
      </w:r>
      <w:r w:rsidR="00591BF4" w:rsidRPr="009771D0">
        <w:rPr>
          <w:color w:val="auto"/>
          <w:sz w:val="20"/>
          <w:szCs w:val="20"/>
        </w:rPr>
        <w:t>ilatkozatminta alkalmazását írják</w:t>
      </w:r>
      <w:r w:rsidRPr="009771D0">
        <w:rPr>
          <w:color w:val="auto"/>
          <w:sz w:val="20"/>
          <w:szCs w:val="20"/>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9771D0">
        <w:rPr>
          <w:color w:val="auto"/>
          <w:sz w:val="20"/>
          <w:szCs w:val="20"/>
        </w:rPr>
        <w:t>is mellékelhető (pl. referencia</w:t>
      </w:r>
      <w:r w:rsidRPr="009771D0">
        <w:rPr>
          <w:color w:val="auto"/>
          <w:sz w:val="20"/>
          <w:szCs w:val="20"/>
        </w:rPr>
        <w:t xml:space="preserve">nyilatkozat esetén). </w:t>
      </w:r>
    </w:p>
    <w:p w14:paraId="044230E0" w14:textId="2B478964" w:rsidR="002058B4" w:rsidRPr="009771D0" w:rsidRDefault="00830F6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ajánlattevő felelősséggel tartozik az ajánlatban közölt adatok és nyilatkozatok, valamint a becsatolt igazolások, okiratok tartalmának valódiságáért.</w:t>
      </w:r>
    </w:p>
    <w:p w14:paraId="464178D0"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Formai előírások: az ajánlatot ajánlattevőknek nem elektronikus úton kell a jelen felhívásban és a közbeszerzési dokumentumokban meghatározott tartalmi, és a formai követelményeknek megfelelően elkészítenie és benyújtania:</w:t>
      </w:r>
    </w:p>
    <w:p w14:paraId="58C4B022" w14:textId="082622DB"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 papír alapú példányát zsinórral, lapozhatóan össze kell fűzni, a csomót matricával az ajánlat első vagy hátsó lapjához rögzíteni, a matricát le kell bélyegezni, vagy az ajánlattevő részéről erre jogosultnak alá kell írni, úgy</w:t>
      </w:r>
      <w:r w:rsidR="00AA71DE" w:rsidRPr="009771D0">
        <w:rPr>
          <w:rFonts w:ascii="Times New Roman" w:hAnsi="Times New Roman" w:cs="Times New Roman"/>
          <w:color w:val="auto"/>
          <w:sz w:val="20"/>
          <w:szCs w:val="20"/>
        </w:rPr>
        <w:t>,</w:t>
      </w:r>
      <w:r w:rsidRPr="009771D0">
        <w:rPr>
          <w:rFonts w:ascii="Times New Roman" w:hAnsi="Times New Roman" w:cs="Times New Roman"/>
          <w:color w:val="auto"/>
          <w:sz w:val="20"/>
          <w:szCs w:val="20"/>
        </w:rPr>
        <w:t xml:space="preserve"> hogy a bélyegző, illetőleg az aláírás legalább egy része a matricán legyen;</w:t>
      </w:r>
    </w:p>
    <w:p w14:paraId="0CA5E9C3"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54059669"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ajánlatnak az elején tartalomjegyzéket kell tartalmaznia, mely alapján az ajánlatban szereplő dokumentumok oldalszám alapján megtalálhatóak;</w:t>
      </w:r>
    </w:p>
    <w:p w14:paraId="7568194D" w14:textId="621D76E3"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ajánlatot zárt csomagolásban, 1 p</w:t>
      </w:r>
      <w:r w:rsidR="00D94C25" w:rsidRPr="009771D0">
        <w:rPr>
          <w:rFonts w:ascii="Times New Roman" w:hAnsi="Times New Roman" w:cs="Times New Roman"/>
          <w:color w:val="auto"/>
          <w:sz w:val="20"/>
          <w:szCs w:val="20"/>
        </w:rPr>
        <w:t>apír alapú példányban, továbbá 1</w:t>
      </w:r>
      <w:r w:rsidRPr="009771D0">
        <w:rPr>
          <w:rFonts w:ascii="Times New Roman" w:hAnsi="Times New Roman" w:cs="Times New Roman"/>
          <w:color w:val="auto"/>
          <w:sz w:val="20"/>
          <w:szCs w:val="20"/>
        </w:rPr>
        <w:t xml:space="preserve"> db</w:t>
      </w:r>
      <w:r w:rsidR="00D94C25" w:rsidRPr="009771D0">
        <w:rPr>
          <w:rFonts w:ascii="Times New Roman" w:hAnsi="Times New Roman" w:cs="Times New Roman"/>
          <w:color w:val="auto"/>
          <w:sz w:val="20"/>
          <w:szCs w:val="20"/>
        </w:rPr>
        <w:t>,</w:t>
      </w:r>
      <w:r w:rsidRPr="009771D0">
        <w:rPr>
          <w:rFonts w:ascii="Times New Roman" w:hAnsi="Times New Roman" w:cs="Times New Roman"/>
          <w:color w:val="auto"/>
          <w:sz w:val="20"/>
          <w:szCs w:val="20"/>
        </w:rPr>
        <w:t xml:space="preserve"> a papír alapú példánnyal mindenben megegyező elektronikus másolati példányban kell (</w:t>
      </w:r>
      <w:r w:rsidR="00D94C25" w:rsidRPr="009771D0">
        <w:rPr>
          <w:rFonts w:ascii="Times New Roman" w:hAnsi="Times New Roman" w:cs="Times New Roman"/>
          <w:color w:val="auto"/>
          <w:sz w:val="20"/>
          <w:szCs w:val="20"/>
        </w:rPr>
        <w:t>elektronikus</w:t>
      </w:r>
      <w:r w:rsidRPr="009771D0">
        <w:rPr>
          <w:rFonts w:ascii="Times New Roman" w:hAnsi="Times New Roman" w:cs="Times New Roman"/>
          <w:color w:val="auto"/>
          <w:sz w:val="20"/>
          <w:szCs w:val="20"/>
        </w:rPr>
        <w:t xml:space="preserve"> adathordozón) benyújtani; amennyiben az elektronikus és az eredeti papír alapú ajánlat között eltérés van, ajánlattevő az eredeti papír alapú példány tekinti irányadónak</w:t>
      </w:r>
      <w:r w:rsidR="005303AB" w:rsidRPr="009771D0">
        <w:rPr>
          <w:rFonts w:ascii="Times New Roman" w:hAnsi="Times New Roman" w:cs="Times New Roman"/>
          <w:color w:val="auto"/>
          <w:sz w:val="20"/>
          <w:szCs w:val="20"/>
        </w:rPr>
        <w:t>;</w:t>
      </w:r>
    </w:p>
    <w:p w14:paraId="359F930A"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ajánlatban lévő, minden dokumentumot (nyilatkozatot) a végén alá kell írnia az adott gazdálkodó szervezetnél erre jogosult(ak)nak vagy olyan személynek, vagy személyeknek, aki(k) erre a jogosult személy(ek)től írásos felhatalmazást kaptak;</w:t>
      </w:r>
    </w:p>
    <w:p w14:paraId="45D8A80C" w14:textId="77777777"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 minden olyan oldalát, amelyen - az ajánlat beadása előtt - módosítást hajtottak végre, az adott dokumentumot aláíró személynek vagy személyeknek a módosításnál is kézjeggyel kell ellátni;</w:t>
      </w:r>
    </w:p>
    <w:p w14:paraId="23B39DCB" w14:textId="6D4FF7AA" w:rsidR="00797523" w:rsidRPr="009771D0" w:rsidRDefault="00797523" w:rsidP="008D3072">
      <w:pPr>
        <w:numPr>
          <w:ilvl w:val="1"/>
          <w:numId w:val="21"/>
        </w:numPr>
        <w:suppressAutoHyphens w:val="0"/>
        <w:spacing w:after="0"/>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a zárt csomagon „</w:t>
      </w:r>
      <w:r w:rsidRPr="009771D0">
        <w:rPr>
          <w:rFonts w:ascii="Times New Roman" w:hAnsi="Times New Roman" w:cs="Times New Roman"/>
          <w:i/>
          <w:color w:val="auto"/>
          <w:sz w:val="20"/>
          <w:szCs w:val="20"/>
        </w:rPr>
        <w:t>Ajánlat -</w:t>
      </w:r>
      <w:r w:rsidRPr="009771D0">
        <w:rPr>
          <w:rFonts w:ascii="Times New Roman" w:hAnsi="Times New Roman" w:cs="Times New Roman"/>
          <w:color w:val="auto"/>
          <w:sz w:val="20"/>
          <w:szCs w:val="20"/>
        </w:rPr>
        <w:t xml:space="preserve"> </w:t>
      </w:r>
      <w:r w:rsidR="00F176D5"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AA71DE" w:rsidRPr="009771D0">
        <w:rPr>
          <w:rFonts w:ascii="Times New Roman" w:hAnsi="Times New Roman" w:cs="Times New Roman"/>
          <w:i/>
          <w:color w:val="auto"/>
          <w:sz w:val="20"/>
          <w:szCs w:val="20"/>
        </w:rPr>
        <w:t xml:space="preserve"> </w:t>
      </w:r>
      <w:r w:rsidRPr="009771D0">
        <w:rPr>
          <w:rFonts w:ascii="Times New Roman" w:hAnsi="Times New Roman" w:cs="Times New Roman"/>
          <w:i/>
          <w:color w:val="auto"/>
          <w:sz w:val="20"/>
          <w:szCs w:val="20"/>
        </w:rPr>
        <w:t xml:space="preserve">- </w:t>
      </w:r>
      <w:r w:rsidRPr="009771D0">
        <w:rPr>
          <w:rFonts w:ascii="Times New Roman" w:hAnsi="Times New Roman" w:cs="Times New Roman"/>
          <w:color w:val="auto"/>
          <w:sz w:val="20"/>
          <w:szCs w:val="20"/>
        </w:rPr>
        <w:t>valamint: „</w:t>
      </w:r>
      <w:r w:rsidRPr="009771D0">
        <w:rPr>
          <w:rFonts w:ascii="Times New Roman" w:hAnsi="Times New Roman" w:cs="Times New Roman"/>
          <w:i/>
          <w:color w:val="auto"/>
          <w:sz w:val="20"/>
          <w:szCs w:val="20"/>
        </w:rPr>
        <w:t>Csak a közbeszerzési eljárás során, az ajánlattételi határidő lejártakor bontható fel!</w:t>
      </w:r>
      <w:r w:rsidRPr="009771D0">
        <w:rPr>
          <w:rFonts w:ascii="Times New Roman" w:hAnsi="Times New Roman" w:cs="Times New Roman"/>
          <w:color w:val="auto"/>
          <w:sz w:val="20"/>
          <w:szCs w:val="20"/>
        </w:rPr>
        <w:t>” megjelölést kell feltüntetni.</w:t>
      </w:r>
    </w:p>
    <w:p w14:paraId="3CB92886"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Az ajánlathoz felolvasólapot kell csatolni a Kbt. 66. § (5) bekezdés szerint.</w:t>
      </w:r>
    </w:p>
    <w:p w14:paraId="0E87DE32"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lastRenderedPageBreak/>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Ajánlatkérő jelen eljárásban előírja a Kbt. 66. § (6) bekezdés szerinti információk ajánlatban történő feltüntetését. A nyilatkozat nemleges tartalommal is csatolandó.</w:t>
      </w:r>
    </w:p>
    <w:p w14:paraId="48D071B5" w14:textId="77777777"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 Az egységes európai közbeszerzési dokumentum kitöltéséről részletes információt jelen a közbeszerzési dokumentum tartalmaz. </w:t>
      </w:r>
    </w:p>
    <w:p w14:paraId="726E7ACC" w14:textId="2D25BD7E" w:rsidR="00797523" w:rsidRPr="009771D0" w:rsidRDefault="00797523" w:rsidP="0079752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KÖZÖS AJÁNLATTÉTEL</w:t>
      </w:r>
      <w:r w:rsidR="00591BF4" w:rsidRPr="009771D0">
        <w:rPr>
          <w:rFonts w:eastAsia="Calibri"/>
          <w:b/>
          <w:color w:val="auto"/>
          <w:sz w:val="20"/>
          <w:szCs w:val="20"/>
          <w:lang w:val="hu-HU"/>
        </w:rPr>
        <w:t xml:space="preserve"> </w:t>
      </w:r>
    </w:p>
    <w:p w14:paraId="4D94610A" w14:textId="48D05FCB"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bookmarkStart w:id="7" w:name="pr192"/>
      <w:bookmarkEnd w:id="7"/>
      <w:r w:rsidRPr="009771D0">
        <w:rPr>
          <w:color w:val="auto"/>
          <w:sz w:val="20"/>
          <w:szCs w:val="20"/>
        </w:rPr>
        <w:t xml:space="preserve">Több gazdasági szereplő közösen is tehet ajánlatot. </w:t>
      </w:r>
    </w:p>
    <w:p w14:paraId="06D99FAF" w14:textId="3CCD7E11"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Közös ajánlattétel esetén a Kbt. 35. § alapján kell eljárni.</w:t>
      </w:r>
    </w:p>
    <w:p w14:paraId="4C45A25C" w14:textId="5BCB7D3C" w:rsidR="00591BF4" w:rsidRPr="009771D0" w:rsidRDefault="00591BF4" w:rsidP="00F35F93">
      <w:pPr>
        <w:pStyle w:val="standard"/>
        <w:numPr>
          <w:ilvl w:val="1"/>
          <w:numId w:val="3"/>
        </w:numPr>
        <w:spacing w:before="120" w:after="120" w:line="276" w:lineRule="auto"/>
        <w:ind w:left="426" w:hanging="426"/>
        <w:jc w:val="both"/>
        <w:rPr>
          <w:color w:val="auto"/>
          <w:sz w:val="20"/>
          <w:szCs w:val="20"/>
        </w:rPr>
      </w:pPr>
      <w:r w:rsidRPr="009771D0">
        <w:rPr>
          <w:color w:val="auto"/>
          <w:sz w:val="20"/>
          <w:szCs w:val="20"/>
        </w:rPr>
        <w:t xml:space="preserve">Ajánlatkérő </w:t>
      </w:r>
      <w:r w:rsidR="002A56B0" w:rsidRPr="009771D0">
        <w:rPr>
          <w:color w:val="auto"/>
          <w:sz w:val="20"/>
          <w:szCs w:val="20"/>
        </w:rPr>
        <w:t>kizárja</w:t>
      </w:r>
      <w:r w:rsidRPr="009771D0">
        <w:rPr>
          <w:color w:val="auto"/>
          <w:sz w:val="20"/>
          <w:szCs w:val="20"/>
        </w:rPr>
        <w:t xml:space="preserve"> gazdálkodó szervezet létrehozását (projekttársasá</w:t>
      </w:r>
      <w:r w:rsidR="002A56B0" w:rsidRPr="009771D0">
        <w:rPr>
          <w:color w:val="auto"/>
          <w:sz w:val="20"/>
          <w:szCs w:val="20"/>
        </w:rPr>
        <w:t>g) mind Ajánlattevő, mind közös Ajánlattevők vonatkozásában.</w:t>
      </w:r>
    </w:p>
    <w:p w14:paraId="044230E9" w14:textId="29175EF0" w:rsidR="00830F6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Amennyiben több gazdasági szereplő közösen tesz ajánlatot a közbeszerzési eljárásban, akkor csatolniuk kell az erre vonatkozó megállapodást</w:t>
      </w:r>
      <w:r w:rsidR="002A56B0"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 közös ajánlattevők megállapodásának tartalmaznia kell:</w:t>
      </w:r>
    </w:p>
    <w:p w14:paraId="044230EA"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jelen közbeszerzési eljárásban közös ajánlattevők nevében eljárni (továbbá kapcsolattartásra) jogosult képviselő szervezet megnevezését;</w:t>
      </w:r>
    </w:p>
    <w:p w14:paraId="044230EB"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szerződés teljesítéséért egyetemleges felelősségvállalást minden tag részéről;</w:t>
      </w:r>
    </w:p>
    <w:p w14:paraId="044230EC" w14:textId="77777777" w:rsidR="00830F6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ajánlatban vállalt kötelezettségek és a munka megosztásának ismertetését a tagok és a vezető között;</w:t>
      </w:r>
    </w:p>
    <w:p w14:paraId="044230ED" w14:textId="77777777" w:rsidR="002058B4" w:rsidRPr="009771D0" w:rsidRDefault="00830F64" w:rsidP="008D3072">
      <w:pPr>
        <w:numPr>
          <w:ilvl w:val="0"/>
          <w:numId w:val="18"/>
        </w:numPr>
        <w:tabs>
          <w:tab w:val="clear" w:pos="0"/>
          <w:tab w:val="num" w:pos="567"/>
        </w:tabs>
        <w:spacing w:before="120" w:after="120"/>
        <w:ind w:left="993"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számlázás rendjét.</w:t>
      </w:r>
    </w:p>
    <w:p w14:paraId="044230EE"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8" w:name="pr595"/>
      <w:bookmarkEnd w:id="8"/>
      <w:r w:rsidRPr="009771D0">
        <w:rPr>
          <w:rFonts w:eastAsia="Calibri"/>
          <w:b/>
          <w:color w:val="auto"/>
          <w:sz w:val="20"/>
          <w:szCs w:val="20"/>
          <w:lang w:val="hu-HU"/>
        </w:rPr>
        <w:t>ÜZLETI TITOK VÉDELME</w:t>
      </w:r>
    </w:p>
    <w:p w14:paraId="4013B659" w14:textId="755CF4F1" w:rsidR="00A15E26" w:rsidRPr="009771D0" w:rsidRDefault="00A15E26" w:rsidP="00F35F93">
      <w:pPr>
        <w:numPr>
          <w:ilvl w:val="1"/>
          <w:numId w:val="3"/>
        </w:numPr>
        <w:spacing w:before="120" w:after="120"/>
        <w:ind w:left="426" w:hanging="426"/>
        <w:jc w:val="both"/>
        <w:rPr>
          <w:rFonts w:ascii="Times New Roman" w:eastAsia="Times New Roman" w:hAnsi="Times New Roman" w:cs="Times New Roman"/>
          <w:color w:val="auto"/>
          <w:kern w:val="0"/>
          <w:sz w:val="20"/>
          <w:szCs w:val="20"/>
          <w:lang w:eastAsia="hu-HU"/>
        </w:rPr>
      </w:pPr>
      <w:bookmarkStart w:id="9" w:name="pr5951"/>
      <w:bookmarkEnd w:id="9"/>
      <w:r w:rsidRPr="009771D0">
        <w:rPr>
          <w:rFonts w:ascii="Times New Roman" w:hAnsi="Times New Roman" w:cs="Times New Roman"/>
          <w:color w:val="auto"/>
          <w:sz w:val="20"/>
          <w:szCs w:val="20"/>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73328D20" w14:textId="43F5D049" w:rsidR="00A15E26"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üzleti titok védelmének és a fenti iratok üzleti titokká nyilvánításának részletes szabályait a Kbt. 44. § tartalmazza.</w:t>
      </w:r>
    </w:p>
    <w:p w14:paraId="044230F2" w14:textId="41ECF75A" w:rsidR="002058B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9771D0" w:rsidRDefault="00083802" w:rsidP="00083802">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AJÁNLATI BIZTOSÍTÉK</w:t>
      </w:r>
    </w:p>
    <w:p w14:paraId="60E3EC1A" w14:textId="5B9FB359"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ajánlattétel ajánlati biztosíték nyújt</w:t>
      </w:r>
      <w:r w:rsidR="00555CA3" w:rsidRPr="009771D0">
        <w:rPr>
          <w:rFonts w:ascii="Times New Roman" w:hAnsi="Times New Roman" w:cs="Times New Roman"/>
          <w:color w:val="auto"/>
          <w:sz w:val="20"/>
          <w:szCs w:val="20"/>
        </w:rPr>
        <w:t>ásához kötött, melynek mértéke 5</w:t>
      </w:r>
      <w:r w:rsidR="00756956" w:rsidRPr="009771D0">
        <w:rPr>
          <w:rFonts w:ascii="Times New Roman" w:hAnsi="Times New Roman" w:cs="Times New Roman"/>
          <w:color w:val="auto"/>
          <w:sz w:val="20"/>
          <w:szCs w:val="20"/>
        </w:rPr>
        <w:t>.</w:t>
      </w:r>
      <w:r w:rsidR="00555CA3" w:rsidRPr="009771D0">
        <w:rPr>
          <w:rFonts w:ascii="Times New Roman" w:hAnsi="Times New Roman" w:cs="Times New Roman"/>
          <w:color w:val="auto"/>
          <w:sz w:val="20"/>
          <w:szCs w:val="20"/>
        </w:rPr>
        <w:t>0</w:t>
      </w:r>
      <w:r w:rsidRPr="009771D0">
        <w:rPr>
          <w:rFonts w:ascii="Times New Roman" w:hAnsi="Times New Roman" w:cs="Times New Roman"/>
          <w:color w:val="auto"/>
          <w:sz w:val="20"/>
          <w:szCs w:val="20"/>
        </w:rPr>
        <w:t>00.000 HUF (</w:t>
      </w:r>
      <w:r w:rsidR="00555CA3" w:rsidRPr="009771D0">
        <w:rPr>
          <w:rFonts w:ascii="Times New Roman" w:hAnsi="Times New Roman" w:cs="Times New Roman"/>
          <w:color w:val="auto"/>
          <w:sz w:val="20"/>
          <w:szCs w:val="20"/>
        </w:rPr>
        <w:t>öt</w:t>
      </w:r>
      <w:r w:rsidR="00F632A0" w:rsidRPr="009771D0">
        <w:rPr>
          <w:rFonts w:ascii="Times New Roman" w:hAnsi="Times New Roman" w:cs="Times New Roman"/>
          <w:color w:val="auto"/>
          <w:sz w:val="20"/>
          <w:szCs w:val="20"/>
        </w:rPr>
        <w:t xml:space="preserve">millió </w:t>
      </w:r>
      <w:r w:rsidRPr="009771D0">
        <w:rPr>
          <w:rFonts w:ascii="Times New Roman" w:hAnsi="Times New Roman" w:cs="Times New Roman"/>
          <w:color w:val="auto"/>
          <w:sz w:val="20"/>
          <w:szCs w:val="20"/>
        </w:rPr>
        <w:t xml:space="preserve">forint). </w:t>
      </w:r>
    </w:p>
    <w:p w14:paraId="22E59C08" w14:textId="18B03CB8" w:rsidR="00083802" w:rsidRPr="009771D0" w:rsidRDefault="00083802" w:rsidP="000D66E9">
      <w:pPr>
        <w:numPr>
          <w:ilvl w:val="1"/>
          <w:numId w:val="3"/>
        </w:num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az ajánlattevő választása szerint teljesíthető az előírt pénzösszegnek az ajánlatkérő fizetési számlájára történő befizetésével (</w:t>
      </w:r>
      <w:r w:rsidR="000D66E9" w:rsidRPr="009771D0">
        <w:rPr>
          <w:rFonts w:ascii="Times New Roman" w:hAnsi="Times New Roman" w:cs="Times New Roman"/>
          <w:color w:val="auto"/>
          <w:sz w:val="20"/>
          <w:szCs w:val="20"/>
        </w:rPr>
        <w:t xml:space="preserve">Magyar Államkincstárnál vezetett 10032000-00294889-00000000 </w:t>
      </w:r>
      <w:r w:rsidRPr="009771D0">
        <w:rPr>
          <w:rFonts w:ascii="Times New Roman" w:hAnsi="Times New Roman" w:cs="Times New Roman"/>
          <w:color w:val="auto"/>
          <w:sz w:val="20"/>
          <w:szCs w:val="20"/>
        </w:rPr>
        <w:t xml:space="preserve"> számú fizetési számlájára</w:t>
      </w:r>
      <w:r w:rsidR="00092C17" w:rsidRPr="009771D0">
        <w:rPr>
          <w:rFonts w:ascii="Times New Roman" w:hAnsi="Times New Roman" w:cs="Times New Roman"/>
          <w:color w:val="auto"/>
          <w:sz w:val="20"/>
          <w:szCs w:val="20"/>
        </w:rPr>
        <w:t>, közleményként: „</w:t>
      </w:r>
      <w:r w:rsidR="00D34029" w:rsidRPr="009771D0">
        <w:rPr>
          <w:rFonts w:ascii="Times New Roman" w:hAnsi="Times New Roman" w:cs="Times New Roman"/>
          <w:color w:val="auto"/>
          <w:sz w:val="20"/>
          <w:szCs w:val="20"/>
        </w:rPr>
        <w:t>felelős akkreditált közbeszerzési szaktanácsadó</w:t>
      </w:r>
      <w:r w:rsidR="00092C17" w:rsidRPr="009771D0">
        <w:rPr>
          <w:rFonts w:ascii="Times New Roman" w:hAnsi="Times New Roman" w:cs="Times New Roman"/>
          <w:color w:val="auto"/>
          <w:sz w:val="20"/>
          <w:szCs w:val="20"/>
        </w:rPr>
        <w:t xml:space="preserve"> </w:t>
      </w:r>
      <w:r w:rsidR="00B32ED8" w:rsidRPr="009771D0">
        <w:rPr>
          <w:rFonts w:ascii="Times New Roman" w:hAnsi="Times New Roman" w:cs="Times New Roman"/>
          <w:color w:val="auto"/>
          <w:sz w:val="20"/>
          <w:szCs w:val="20"/>
        </w:rPr>
        <w:lastRenderedPageBreak/>
        <w:t>közbeszerzése</w:t>
      </w:r>
      <w:r w:rsidR="00092C17" w:rsidRPr="009771D0">
        <w:rPr>
          <w:rFonts w:ascii="Times New Roman" w:hAnsi="Times New Roman" w:cs="Times New Roman"/>
          <w:color w:val="auto"/>
          <w:sz w:val="20"/>
          <w:szCs w:val="20"/>
        </w:rPr>
        <w:t>– ajánlati biztosíték”</w:t>
      </w:r>
      <w:r w:rsidRPr="009771D0">
        <w:rPr>
          <w:rFonts w:ascii="Times New Roman" w:hAnsi="Times New Roman" w:cs="Times New Roman"/>
          <w:color w:val="auto"/>
          <w:sz w:val="20"/>
          <w:szCs w:val="20"/>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rendelkezésre bocsátásának határideje azonos az ajánlat benyújtásának határidejével.</w:t>
      </w:r>
    </w:p>
    <w:p w14:paraId="4EB10069"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 Az ajánlati biztosítéknak érvényben kell maradnia az ajánlati felhívás IV.2.6) pontjában megadott időpontig.  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Ajánlattevő az ajánlati biztosíték rendelkezésre bocsátását az ajánlatában köteles úgy igazolni, hogy az eredeti igazolást az ajánlathoz mellékelve, de be nem fűzve, annak részeként nyújtja be. </w:t>
      </w:r>
    </w:p>
    <w:p w14:paraId="2877F88C"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a Kbt. 54. § (5) bekezdés szerint kerül visszafizetésre.  Ajánlatkérő az ajánlati biztosíték után kamatot nem fizet. </w:t>
      </w:r>
    </w:p>
    <w:p w14:paraId="3ADA0D44" w14:textId="21137596" w:rsidR="00083802" w:rsidRPr="009771D0" w:rsidRDefault="00083802" w:rsidP="000838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 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9771D0" w:rsidRDefault="00271233" w:rsidP="00B32ED8">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biztosíték nem válhat szerződést biztosító mellékkötelezettséggé.</w:t>
      </w:r>
    </w:p>
    <w:p w14:paraId="044230F3"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AZ AJÁNLATOK FELBONTÁSA</w:t>
      </w:r>
    </w:p>
    <w:p w14:paraId="77441C4E" w14:textId="77777777" w:rsidR="00A15E26"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bookmarkStart w:id="10" w:name="pr467"/>
      <w:bookmarkStart w:id="11" w:name="pr468"/>
      <w:bookmarkEnd w:id="10"/>
      <w:bookmarkEnd w:id="11"/>
      <w:r w:rsidRPr="009771D0">
        <w:rPr>
          <w:rFonts w:ascii="Times New Roman" w:hAnsi="Times New Roman" w:cs="Times New Roman"/>
          <w:color w:val="auto"/>
          <w:sz w:val="20"/>
          <w:szCs w:val="20"/>
        </w:rPr>
        <w:t xml:space="preserve">Ajánlatkérő az ajánlatok bontása vonatkozásában a Kbt. 68. § szerint jár el. </w:t>
      </w:r>
    </w:p>
    <w:p w14:paraId="044230F9" w14:textId="0A3EF0DC" w:rsidR="002058B4" w:rsidRPr="009771D0" w:rsidRDefault="00830F6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ajánlatok felbontásánál csak a Kbt</w:t>
      </w:r>
      <w:r w:rsidR="00306B6D" w:rsidRPr="009771D0">
        <w:rPr>
          <w:rFonts w:ascii="Times New Roman" w:hAnsi="Times New Roman" w:cs="Times New Roman"/>
          <w:color w:val="auto"/>
          <w:sz w:val="20"/>
          <w:szCs w:val="20"/>
        </w:rPr>
        <w:t>.</w:t>
      </w:r>
      <w:r w:rsidR="00A15E26" w:rsidRPr="009771D0">
        <w:rPr>
          <w:rFonts w:ascii="Times New Roman" w:hAnsi="Times New Roman" w:cs="Times New Roman"/>
          <w:color w:val="auto"/>
          <w:sz w:val="20"/>
          <w:szCs w:val="20"/>
        </w:rPr>
        <w:t xml:space="preserve"> 6</w:t>
      </w:r>
      <w:r w:rsidR="00AF23DB" w:rsidRPr="009771D0">
        <w:rPr>
          <w:rFonts w:ascii="Times New Roman" w:hAnsi="Times New Roman" w:cs="Times New Roman"/>
          <w:color w:val="auto"/>
          <w:sz w:val="20"/>
          <w:szCs w:val="20"/>
        </w:rPr>
        <w:t>8</w:t>
      </w:r>
      <w:r w:rsidR="00A15E26" w:rsidRPr="009771D0">
        <w:rPr>
          <w:rFonts w:ascii="Times New Roman" w:hAnsi="Times New Roman" w:cs="Times New Roman"/>
          <w:color w:val="auto"/>
          <w:sz w:val="20"/>
          <w:szCs w:val="20"/>
        </w:rPr>
        <w:t>. § (3</w:t>
      </w:r>
      <w:r w:rsidRPr="009771D0">
        <w:rPr>
          <w:rFonts w:ascii="Times New Roman" w:hAnsi="Times New Roman" w:cs="Times New Roman"/>
          <w:color w:val="auto"/>
          <w:sz w:val="20"/>
          <w:szCs w:val="20"/>
        </w:rPr>
        <w:t>)</w:t>
      </w:r>
      <w:r w:rsidR="00A15E26" w:rsidRPr="009771D0">
        <w:rPr>
          <w:rFonts w:ascii="Times New Roman" w:hAnsi="Times New Roman" w:cs="Times New Roman"/>
          <w:color w:val="auto"/>
          <w:sz w:val="20"/>
          <w:szCs w:val="20"/>
        </w:rPr>
        <w:t xml:space="preserve"> bekezdés</w:t>
      </w:r>
      <w:r w:rsidRPr="009771D0">
        <w:rPr>
          <w:rFonts w:ascii="Times New Roman" w:hAnsi="Times New Roman" w:cs="Times New Roman"/>
          <w:color w:val="auto"/>
          <w:sz w:val="20"/>
          <w:szCs w:val="20"/>
        </w:rPr>
        <w:t xml:space="preserve"> szerinti személyek lehetnek jelen</w:t>
      </w:r>
      <w:r w:rsidR="002058B4" w:rsidRPr="009771D0">
        <w:rPr>
          <w:rFonts w:ascii="Times New Roman" w:hAnsi="Times New Roman" w:cs="Times New Roman"/>
          <w:color w:val="auto"/>
          <w:sz w:val="20"/>
          <w:szCs w:val="20"/>
        </w:rPr>
        <w:t>.</w:t>
      </w:r>
    </w:p>
    <w:p w14:paraId="044230FA" w14:textId="77777777" w:rsidR="002058B4" w:rsidRPr="009771D0" w:rsidRDefault="002058B4"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12" w:name="pr475"/>
      <w:bookmarkStart w:id="13" w:name="pr4771"/>
      <w:r w:rsidRPr="009771D0">
        <w:rPr>
          <w:rFonts w:eastAsia="Calibri"/>
          <w:b/>
          <w:color w:val="auto"/>
          <w:sz w:val="20"/>
          <w:szCs w:val="20"/>
          <w:lang w:val="hu-HU"/>
        </w:rPr>
        <w:t>ELŐZETES VITARENDEZÉS</w:t>
      </w:r>
    </w:p>
    <w:p w14:paraId="184D8E56" w14:textId="3C161B16" w:rsidR="000D66E9" w:rsidRPr="009771D0" w:rsidRDefault="00A15E26"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80. § </w:t>
      </w:r>
      <w:r w:rsidR="002058B4" w:rsidRPr="009771D0">
        <w:rPr>
          <w:rFonts w:ascii="Times New Roman" w:hAnsi="Times New Roman" w:cs="Times New Roman"/>
          <w:color w:val="auto"/>
          <w:sz w:val="20"/>
          <w:szCs w:val="20"/>
        </w:rPr>
        <w:t>szerinti</w:t>
      </w:r>
      <w:r w:rsidRPr="009771D0">
        <w:rPr>
          <w:rFonts w:ascii="Times New Roman" w:hAnsi="Times New Roman" w:cs="Times New Roman"/>
          <w:color w:val="auto"/>
          <w:sz w:val="20"/>
          <w:szCs w:val="20"/>
        </w:rPr>
        <w:t xml:space="preserve"> előzetes vitarendezési kérelem</w:t>
      </w:r>
      <w:r w:rsidR="002058B4" w:rsidRPr="009771D0">
        <w:rPr>
          <w:rFonts w:ascii="Times New Roman" w:hAnsi="Times New Roman" w:cs="Times New Roman"/>
          <w:color w:val="auto"/>
          <w:sz w:val="20"/>
          <w:szCs w:val="20"/>
        </w:rPr>
        <w:t xml:space="preserve"> </w:t>
      </w:r>
      <w:r w:rsidR="000D66E9" w:rsidRPr="009771D0">
        <w:rPr>
          <w:rFonts w:ascii="Times New Roman" w:hAnsi="Times New Roman" w:cs="Times New Roman"/>
          <w:color w:val="auto"/>
          <w:sz w:val="20"/>
          <w:szCs w:val="20"/>
        </w:rPr>
        <w:t>az alábbi</w:t>
      </w:r>
      <w:r w:rsidR="002058B4" w:rsidRPr="009771D0">
        <w:rPr>
          <w:rFonts w:ascii="Times New Roman" w:hAnsi="Times New Roman" w:cs="Times New Roman"/>
          <w:color w:val="auto"/>
          <w:sz w:val="20"/>
          <w:szCs w:val="20"/>
        </w:rPr>
        <w:t xml:space="preserve"> címre </w:t>
      </w:r>
      <w:r w:rsidRPr="009771D0">
        <w:rPr>
          <w:rFonts w:ascii="Times New Roman" w:hAnsi="Times New Roman" w:cs="Times New Roman"/>
          <w:color w:val="auto"/>
          <w:sz w:val="20"/>
          <w:szCs w:val="20"/>
        </w:rPr>
        <w:t>ny</w:t>
      </w:r>
      <w:r w:rsidR="00537A56" w:rsidRPr="009771D0">
        <w:rPr>
          <w:rFonts w:ascii="Times New Roman" w:hAnsi="Times New Roman" w:cs="Times New Roman"/>
          <w:color w:val="auto"/>
          <w:sz w:val="20"/>
          <w:szCs w:val="20"/>
        </w:rPr>
        <w:t>újtható be</w:t>
      </w:r>
      <w:r w:rsidR="000D66E9" w:rsidRPr="009771D0">
        <w:rPr>
          <w:rFonts w:ascii="Times New Roman" w:hAnsi="Times New Roman" w:cs="Times New Roman"/>
          <w:color w:val="auto"/>
          <w:sz w:val="20"/>
          <w:szCs w:val="20"/>
        </w:rPr>
        <w:t>:</w:t>
      </w:r>
    </w:p>
    <w:p w14:paraId="0C1E563B"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02DEC3AB"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1077 Budapest, Wesselényi u. 20-22. 719. sz. iroda</w:t>
      </w:r>
    </w:p>
    <w:p w14:paraId="37052D5F" w14:textId="77777777" w:rsidR="000D66E9" w:rsidRPr="009771D0" w:rsidRDefault="000D66E9" w:rsidP="00F15D16">
      <w:pPr>
        <w:pStyle w:val="Listaszerbekezds1"/>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Faxszám: +36 17950362</w:t>
      </w:r>
    </w:p>
    <w:p w14:paraId="5CAA5C78" w14:textId="77777777" w:rsidR="000D66E9" w:rsidRPr="009771D0" w:rsidRDefault="000D66E9" w:rsidP="00F15D16">
      <w:pPr>
        <w:pStyle w:val="Listaszerbekezds1"/>
        <w:spacing w:line="276" w:lineRule="auto"/>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E-mail cím: anita.nagy@me.gov.hu</w:t>
      </w:r>
    </w:p>
    <w:p w14:paraId="044230FB" w14:textId="3719F655" w:rsidR="002058B4" w:rsidRPr="009771D0" w:rsidRDefault="002058B4" w:rsidP="00F15D16">
      <w:pPr>
        <w:spacing w:before="120" w:after="120"/>
        <w:ind w:left="426"/>
        <w:jc w:val="both"/>
        <w:rPr>
          <w:rFonts w:ascii="Times New Roman" w:hAnsi="Times New Roman" w:cs="Times New Roman"/>
          <w:color w:val="auto"/>
          <w:sz w:val="20"/>
          <w:szCs w:val="20"/>
        </w:rPr>
      </w:pPr>
    </w:p>
    <w:p w14:paraId="0442310F" w14:textId="306115D4" w:rsidR="00983CFF" w:rsidRPr="009771D0" w:rsidRDefault="00983CFF"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bookmarkStart w:id="14" w:name="_Toc351881438"/>
      <w:bookmarkStart w:id="15" w:name="_Toc382898986"/>
      <w:r w:rsidRPr="009771D0">
        <w:rPr>
          <w:rFonts w:eastAsia="Calibri"/>
          <w:b/>
          <w:color w:val="auto"/>
          <w:sz w:val="20"/>
          <w:szCs w:val="20"/>
          <w:lang w:val="hu-HU"/>
        </w:rPr>
        <w:t>AZ AJÁNLATOK ÉRTÉKELÉSE</w:t>
      </w:r>
      <w:bookmarkEnd w:id="14"/>
      <w:bookmarkEnd w:id="15"/>
      <w:r w:rsidR="00BA1644" w:rsidRPr="009771D0">
        <w:rPr>
          <w:rFonts w:eastAsia="Calibri"/>
          <w:b/>
          <w:color w:val="auto"/>
          <w:sz w:val="20"/>
          <w:szCs w:val="20"/>
          <w:lang w:val="hu-HU"/>
        </w:rPr>
        <w:t>, AZ AJ</w:t>
      </w:r>
      <w:r w:rsidR="007E7816" w:rsidRPr="009771D0">
        <w:rPr>
          <w:rFonts w:eastAsia="Calibri"/>
          <w:b/>
          <w:color w:val="auto"/>
          <w:sz w:val="20"/>
          <w:szCs w:val="20"/>
          <w:lang w:val="hu-HU"/>
        </w:rPr>
        <w:t>Á</w:t>
      </w:r>
      <w:r w:rsidR="00BA1644" w:rsidRPr="009771D0">
        <w:rPr>
          <w:rFonts w:eastAsia="Calibri"/>
          <w:b/>
          <w:color w:val="auto"/>
          <w:sz w:val="20"/>
          <w:szCs w:val="20"/>
          <w:lang w:val="hu-HU"/>
        </w:rPr>
        <w:t>N</w:t>
      </w:r>
      <w:r w:rsidR="007E7816" w:rsidRPr="009771D0">
        <w:rPr>
          <w:rFonts w:eastAsia="Calibri"/>
          <w:b/>
          <w:color w:val="auto"/>
          <w:sz w:val="20"/>
          <w:szCs w:val="20"/>
          <w:lang w:val="hu-HU"/>
        </w:rPr>
        <w:t>LATI ÁR MEGADÁSA</w:t>
      </w:r>
    </w:p>
    <w:p w14:paraId="79FEF8F4" w14:textId="557A8835" w:rsidR="00762079" w:rsidRPr="009771D0" w:rsidRDefault="00983CFF"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beérkező ajánlatokat a Kbt. </w:t>
      </w:r>
      <w:r w:rsidR="00F27F63" w:rsidRPr="009771D0">
        <w:rPr>
          <w:rFonts w:ascii="Times New Roman" w:hAnsi="Times New Roman" w:cs="Times New Roman"/>
          <w:color w:val="auto"/>
          <w:sz w:val="20"/>
          <w:szCs w:val="20"/>
        </w:rPr>
        <w:t>76. § (1) bekezdés c) pont</w:t>
      </w:r>
      <w:r w:rsidR="007E7816"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alapján</w:t>
      </w:r>
      <w:r w:rsidR="00F27F63" w:rsidRPr="009771D0">
        <w:rPr>
          <w:rFonts w:ascii="Times New Roman" w:hAnsi="Times New Roman" w:cs="Times New Roman"/>
          <w:color w:val="auto"/>
          <w:sz w:val="20"/>
          <w:szCs w:val="20"/>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176"/>
        <w:gridCol w:w="5912"/>
        <w:gridCol w:w="1223"/>
      </w:tblGrid>
      <w:tr w:rsidR="009771D0" w:rsidRPr="009771D0" w14:paraId="7CB9E859" w14:textId="77777777" w:rsidTr="00D94C25">
        <w:trPr>
          <w:jc w:val="center"/>
        </w:trPr>
        <w:tc>
          <w:tcPr>
            <w:tcW w:w="1176" w:type="dxa"/>
            <w:shd w:val="clear" w:color="auto" w:fill="ACB9CA" w:themeFill="text2" w:themeFillTint="66"/>
            <w:vAlign w:val="center"/>
          </w:tcPr>
          <w:p w14:paraId="00C367D5" w14:textId="68DC39F2"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 száma</w:t>
            </w:r>
          </w:p>
        </w:tc>
        <w:tc>
          <w:tcPr>
            <w:tcW w:w="5912" w:type="dxa"/>
            <w:shd w:val="clear" w:color="auto" w:fill="ACB9CA" w:themeFill="text2" w:themeFillTint="66"/>
            <w:vAlign w:val="center"/>
          </w:tcPr>
          <w:p w14:paraId="63730C8D" w14:textId="5BDD231A"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1223" w:type="dxa"/>
            <w:shd w:val="clear" w:color="auto" w:fill="ACB9CA" w:themeFill="text2" w:themeFillTint="66"/>
            <w:vAlign w:val="center"/>
          </w:tcPr>
          <w:p w14:paraId="4FB56393" w14:textId="3A6F1D00"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Súlyszám</w:t>
            </w:r>
          </w:p>
        </w:tc>
      </w:tr>
      <w:tr w:rsidR="009771D0" w:rsidRPr="009771D0" w14:paraId="302A2C8B" w14:textId="77777777" w:rsidTr="00D94C25">
        <w:trPr>
          <w:jc w:val="center"/>
        </w:trPr>
        <w:tc>
          <w:tcPr>
            <w:tcW w:w="1176" w:type="dxa"/>
            <w:vAlign w:val="center"/>
          </w:tcPr>
          <w:p w14:paraId="03139865" w14:textId="310FBADB"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912" w:type="dxa"/>
            <w:vAlign w:val="center"/>
          </w:tcPr>
          <w:p w14:paraId="21CA0A20" w14:textId="2226332E" w:rsidR="000B57F9" w:rsidRPr="009771D0" w:rsidRDefault="000B57F9"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r w:rsidR="00537A56" w:rsidRPr="009771D0">
              <w:rPr>
                <w:rFonts w:ascii="Times New Roman" w:hAnsi="Times New Roman" w:cs="Times New Roman"/>
                <w:b/>
                <w:color w:val="auto"/>
                <w:sz w:val="20"/>
                <w:szCs w:val="20"/>
              </w:rPr>
              <w:t>jánlati ár</w:t>
            </w:r>
          </w:p>
        </w:tc>
        <w:tc>
          <w:tcPr>
            <w:tcW w:w="1223" w:type="dxa"/>
            <w:vAlign w:val="center"/>
          </w:tcPr>
          <w:p w14:paraId="5EF32047" w14:textId="5836CBE4" w:rsidR="000B57F9" w:rsidRPr="009771D0" w:rsidRDefault="000B57F9" w:rsidP="00F35F93">
            <w:pPr>
              <w:spacing w:before="120" w:after="120"/>
              <w:ind w:left="426" w:hanging="426"/>
              <w:jc w:val="center"/>
              <w:rPr>
                <w:rFonts w:ascii="Times New Roman" w:hAnsi="Times New Roman" w:cs="Times New Roman"/>
                <w:b/>
                <w:color w:val="auto"/>
                <w:sz w:val="20"/>
                <w:szCs w:val="20"/>
              </w:rPr>
            </w:pPr>
          </w:p>
        </w:tc>
      </w:tr>
      <w:tr w:rsidR="009771D0" w:rsidRPr="009771D0" w14:paraId="40EA1863" w14:textId="77777777" w:rsidTr="00D94C25">
        <w:trPr>
          <w:jc w:val="center"/>
        </w:trPr>
        <w:tc>
          <w:tcPr>
            <w:tcW w:w="1176" w:type="dxa"/>
            <w:vAlign w:val="center"/>
          </w:tcPr>
          <w:p w14:paraId="5CFBA7C9" w14:textId="3A03DA9D" w:rsidR="000B57F9" w:rsidRPr="009771D0" w:rsidRDefault="000B57F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912" w:type="dxa"/>
            <w:vAlign w:val="center"/>
          </w:tcPr>
          <w:p w14:paraId="3D60BB50" w14:textId="7F6D5F5D" w:rsidR="000B57F9" w:rsidRPr="009771D0" w:rsidRDefault="00B32ED8" w:rsidP="00F35F93">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1223" w:type="dxa"/>
            <w:vAlign w:val="center"/>
          </w:tcPr>
          <w:p w14:paraId="42FEB81D" w14:textId="2F2BE8B3" w:rsidR="000B57F9" w:rsidRPr="009771D0" w:rsidRDefault="00BC24C2"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50</w:t>
            </w:r>
          </w:p>
        </w:tc>
      </w:tr>
      <w:tr w:rsidR="009771D0" w:rsidRPr="009771D0" w14:paraId="1D10B914" w14:textId="77777777" w:rsidTr="00D94C25">
        <w:trPr>
          <w:jc w:val="center"/>
        </w:trPr>
        <w:tc>
          <w:tcPr>
            <w:tcW w:w="1176" w:type="dxa"/>
            <w:vAlign w:val="center"/>
          </w:tcPr>
          <w:p w14:paraId="6FB65E5C" w14:textId="7CA1498B" w:rsidR="000B57F9" w:rsidRPr="009771D0" w:rsidRDefault="000B57F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1.2</w:t>
            </w:r>
          </w:p>
        </w:tc>
        <w:tc>
          <w:tcPr>
            <w:tcW w:w="5912" w:type="dxa"/>
            <w:vAlign w:val="center"/>
          </w:tcPr>
          <w:p w14:paraId="424EEBCE" w14:textId="1BE8980D" w:rsidR="000B57F9" w:rsidRPr="009771D0" w:rsidRDefault="00F57894" w:rsidP="00160C6F">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1223" w:type="dxa"/>
            <w:vAlign w:val="center"/>
          </w:tcPr>
          <w:p w14:paraId="68B90564" w14:textId="68283703" w:rsidR="000B57F9" w:rsidRPr="009771D0" w:rsidRDefault="00BC24C2"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r w:rsidR="009771D0" w:rsidRPr="009771D0" w14:paraId="2B58A82D" w14:textId="066EDEF8" w:rsidTr="00D94C25">
        <w:trPr>
          <w:jc w:val="center"/>
        </w:trPr>
        <w:tc>
          <w:tcPr>
            <w:tcW w:w="1176" w:type="dxa"/>
            <w:vAlign w:val="center"/>
          </w:tcPr>
          <w:p w14:paraId="2734A547" w14:textId="2690F803" w:rsidR="000B57F9" w:rsidRPr="009771D0" w:rsidRDefault="000B57F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912" w:type="dxa"/>
            <w:vAlign w:val="center"/>
          </w:tcPr>
          <w:p w14:paraId="29B564F8" w14:textId="32AC3ADE" w:rsidR="000B57F9" w:rsidRPr="009771D0" w:rsidRDefault="00BC24C2"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w:t>
            </w:r>
            <w:r w:rsidR="00CC5911" w:rsidRPr="009771D0">
              <w:rPr>
                <w:rFonts w:ascii="Times New Roman" w:hAnsi="Times New Roman" w:cs="Times New Roman"/>
                <w:b/>
                <w:color w:val="auto"/>
                <w:sz w:val="20"/>
                <w:szCs w:val="20"/>
              </w:rPr>
              <w:t xml:space="preserve"> szerződés teljesítésében részt vevő személyi állomány tapasztalata</w:t>
            </w:r>
          </w:p>
        </w:tc>
        <w:tc>
          <w:tcPr>
            <w:tcW w:w="1223" w:type="dxa"/>
            <w:vAlign w:val="center"/>
          </w:tcPr>
          <w:p w14:paraId="2EEF3F35" w14:textId="145B1CDC" w:rsidR="000B57F9" w:rsidRPr="009771D0" w:rsidRDefault="000B57F9" w:rsidP="00F35F93">
            <w:pPr>
              <w:spacing w:before="120" w:after="120"/>
              <w:ind w:left="426" w:hanging="426"/>
              <w:jc w:val="center"/>
              <w:rPr>
                <w:rFonts w:ascii="Times New Roman" w:hAnsi="Times New Roman" w:cs="Times New Roman"/>
                <w:b/>
                <w:color w:val="auto"/>
                <w:sz w:val="20"/>
                <w:szCs w:val="20"/>
              </w:rPr>
            </w:pPr>
          </w:p>
        </w:tc>
      </w:tr>
      <w:tr w:rsidR="009771D0" w:rsidRPr="009771D0" w14:paraId="2D851503" w14:textId="34CC4861" w:rsidTr="00D94C25">
        <w:trPr>
          <w:jc w:val="center"/>
        </w:trPr>
        <w:tc>
          <w:tcPr>
            <w:tcW w:w="1176" w:type="dxa"/>
            <w:vAlign w:val="center"/>
          </w:tcPr>
          <w:p w14:paraId="618EA28C" w14:textId="6CC3C0EA" w:rsidR="009A3622" w:rsidRPr="009771D0" w:rsidRDefault="002871D5"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912" w:type="dxa"/>
            <w:vAlign w:val="center"/>
          </w:tcPr>
          <w:p w14:paraId="37FECC72" w14:textId="18D3DC68" w:rsidR="009A3622" w:rsidRPr="009771D0" w:rsidRDefault="0052160A" w:rsidP="00411021">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Az ajánlatkérői oldal számára teljesített közbeszerzési tanácsadói tapasztalattal rendelkező szakemberek </w:t>
            </w:r>
            <w:r w:rsidR="007904BA" w:rsidRPr="009771D0">
              <w:rPr>
                <w:rFonts w:ascii="Times New Roman" w:eastAsia="MyriadPro-Semibold" w:hAnsi="Times New Roman" w:cs="Times New Roman"/>
                <w:color w:val="auto"/>
                <w:sz w:val="20"/>
                <w:szCs w:val="20"/>
                <w:lang w:eastAsia="hu-HU"/>
              </w:rPr>
              <w:t>(</w:t>
            </w:r>
            <w:r w:rsidR="00411021" w:rsidRPr="009771D0">
              <w:rPr>
                <w:rFonts w:ascii="Times New Roman" w:eastAsia="MyriadPro-Semibold" w:hAnsi="Times New Roman" w:cs="Times New Roman"/>
                <w:color w:val="auto"/>
                <w:sz w:val="20"/>
                <w:szCs w:val="20"/>
                <w:lang w:eastAsia="hu-HU"/>
              </w:rPr>
              <w:t xml:space="preserve">minimum 0 fő, </w:t>
            </w:r>
            <w:r w:rsidR="00534B39" w:rsidRPr="009771D0">
              <w:rPr>
                <w:rFonts w:ascii="Times New Roman" w:eastAsia="MyriadPro-Semibold" w:hAnsi="Times New Roman" w:cs="Times New Roman"/>
                <w:color w:val="auto"/>
                <w:sz w:val="20"/>
                <w:szCs w:val="20"/>
                <w:lang w:eastAsia="hu-HU"/>
              </w:rPr>
              <w:t xml:space="preserve">maximum 5 fő, </w:t>
            </w:r>
            <w:r w:rsidR="00676F1D" w:rsidRPr="009771D0">
              <w:rPr>
                <w:rFonts w:ascii="Times New Roman" w:eastAsia="MyriadPro-Semibold" w:hAnsi="Times New Roman" w:cs="Times New Roman"/>
                <w:color w:val="auto"/>
                <w:sz w:val="20"/>
                <w:szCs w:val="20"/>
                <w:lang w:eastAsia="hu-HU"/>
              </w:rPr>
              <w:t>szakemberen</w:t>
            </w:r>
            <w:r w:rsidR="00234215" w:rsidRPr="009771D0">
              <w:rPr>
                <w:rFonts w:ascii="Times New Roman" w:eastAsia="MyriadPro-Semibold" w:hAnsi="Times New Roman" w:cs="Times New Roman"/>
                <w:color w:val="auto"/>
                <w:sz w:val="20"/>
                <w:szCs w:val="20"/>
                <w:lang w:eastAsia="hu-HU"/>
              </w:rPr>
              <w:t xml:space="preserve">ként </w:t>
            </w:r>
            <w:r w:rsidR="00534B39" w:rsidRPr="009771D0">
              <w:rPr>
                <w:rFonts w:ascii="Times New Roman" w:eastAsia="MyriadPro-Semibold" w:hAnsi="Times New Roman" w:cs="Times New Roman"/>
                <w:color w:val="auto"/>
                <w:sz w:val="20"/>
                <w:szCs w:val="20"/>
                <w:lang w:eastAsia="hu-HU"/>
              </w:rPr>
              <w:t xml:space="preserve">maximum </w:t>
            </w:r>
            <w:r w:rsidR="00234215" w:rsidRPr="009771D0">
              <w:rPr>
                <w:rFonts w:ascii="Times New Roman" w:eastAsia="MyriadPro-Semibold" w:hAnsi="Times New Roman" w:cs="Times New Roman"/>
                <w:color w:val="auto"/>
                <w:sz w:val="20"/>
                <w:szCs w:val="20"/>
                <w:lang w:eastAsia="hu-HU"/>
              </w:rPr>
              <w:t>4</w:t>
            </w:r>
            <w:r w:rsidR="00676F1D" w:rsidRPr="009771D0">
              <w:rPr>
                <w:rFonts w:ascii="Times New Roman" w:eastAsia="MyriadPro-Semibold" w:hAnsi="Times New Roman" w:cs="Times New Roman"/>
                <w:color w:val="auto"/>
                <w:sz w:val="20"/>
                <w:szCs w:val="20"/>
                <w:lang w:eastAsia="hu-HU"/>
              </w:rPr>
              <w:t>8 hónap</w:t>
            </w:r>
            <w:r w:rsidR="00234215" w:rsidRPr="009771D0">
              <w:rPr>
                <w:rFonts w:ascii="Times New Roman" w:eastAsia="MyriadPro-Semibold" w:hAnsi="Times New Roman" w:cs="Times New Roman"/>
                <w:color w:val="auto"/>
                <w:sz w:val="20"/>
                <w:szCs w:val="20"/>
                <w:lang w:eastAsia="hu-HU"/>
              </w:rPr>
              <w:t xml:space="preserve"> </w:t>
            </w:r>
            <w:r w:rsidR="00534B39" w:rsidRPr="009771D0">
              <w:rPr>
                <w:rFonts w:ascii="Times New Roman" w:eastAsia="MyriadPro-Semibold" w:hAnsi="Times New Roman" w:cs="Times New Roman"/>
                <w:color w:val="auto"/>
                <w:sz w:val="20"/>
                <w:szCs w:val="20"/>
                <w:lang w:eastAsia="hu-HU"/>
              </w:rPr>
              <w:t>tapasztalat vehető figyelembe</w:t>
            </w:r>
            <w:r w:rsidR="00411021" w:rsidRPr="009771D0">
              <w:rPr>
                <w:rFonts w:ascii="Times New Roman" w:eastAsia="MyriadPro-Semibold" w:hAnsi="Times New Roman" w:cs="Times New Roman"/>
                <w:color w:val="auto"/>
                <w:sz w:val="20"/>
                <w:szCs w:val="20"/>
                <w:lang w:eastAsia="hu-HU"/>
              </w:rPr>
              <w:t xml:space="preserve">) </w:t>
            </w:r>
            <w:r w:rsidR="0092328C" w:rsidRPr="009771D0">
              <w:rPr>
                <w:rFonts w:ascii="Times New Roman" w:eastAsia="MyriadPro-Semibold" w:hAnsi="Times New Roman" w:cs="Times New Roman"/>
                <w:color w:val="auto"/>
                <w:sz w:val="20"/>
                <w:szCs w:val="20"/>
                <w:lang w:eastAsia="hu-HU"/>
              </w:rPr>
              <w:t>/</w:t>
            </w:r>
            <w:r w:rsidR="00234215" w:rsidRPr="009771D0">
              <w:rPr>
                <w:rFonts w:ascii="Times New Roman" w:eastAsia="MyriadPro-Semibold" w:hAnsi="Times New Roman" w:cs="Times New Roman"/>
                <w:color w:val="auto"/>
                <w:sz w:val="20"/>
                <w:szCs w:val="20"/>
                <w:lang w:eastAsia="hu-HU"/>
              </w:rPr>
              <w:t xml:space="preserve">az 5 szakember </w:t>
            </w:r>
            <w:r w:rsidR="0092328C" w:rsidRPr="009771D0">
              <w:rPr>
                <w:rFonts w:ascii="Times New Roman" w:eastAsia="MyriadPro-Semibold" w:hAnsi="Times New Roman" w:cs="Times New Roman"/>
                <w:color w:val="auto"/>
                <w:sz w:val="20"/>
                <w:szCs w:val="20"/>
                <w:lang w:eastAsia="hu-HU"/>
              </w:rPr>
              <w:t xml:space="preserve">vonatkozásában összesen  maximum </w:t>
            </w:r>
            <w:r w:rsidR="00411021" w:rsidRPr="009771D0">
              <w:rPr>
                <w:rFonts w:ascii="Times New Roman" w:eastAsia="MyriadPro-Semibold" w:hAnsi="Times New Roman" w:cs="Times New Roman"/>
                <w:color w:val="auto"/>
                <w:sz w:val="20"/>
                <w:szCs w:val="20"/>
                <w:lang w:eastAsia="hu-HU"/>
              </w:rPr>
              <w:t>240</w:t>
            </w:r>
            <w:r w:rsidR="0008571A" w:rsidRPr="009771D0">
              <w:rPr>
                <w:rFonts w:ascii="Times New Roman" w:eastAsia="MyriadPro-Semibold" w:hAnsi="Times New Roman" w:cs="Times New Roman"/>
                <w:color w:val="auto"/>
                <w:sz w:val="20"/>
                <w:szCs w:val="20"/>
                <w:lang w:eastAsia="hu-HU"/>
              </w:rPr>
              <w:t xml:space="preserve"> hónap/</w:t>
            </w:r>
          </w:p>
        </w:tc>
        <w:tc>
          <w:tcPr>
            <w:tcW w:w="1223" w:type="dxa"/>
            <w:vAlign w:val="center"/>
          </w:tcPr>
          <w:p w14:paraId="44F6075B" w14:textId="3808630A" w:rsidR="009A3622" w:rsidRPr="009771D0" w:rsidRDefault="0008571A"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20</w:t>
            </w:r>
          </w:p>
        </w:tc>
      </w:tr>
      <w:tr w:rsidR="009771D0" w:rsidRPr="009771D0" w14:paraId="0175A68A" w14:textId="77777777" w:rsidTr="00D94C25">
        <w:trPr>
          <w:jc w:val="center"/>
        </w:trPr>
        <w:tc>
          <w:tcPr>
            <w:tcW w:w="1176" w:type="dxa"/>
            <w:vAlign w:val="center"/>
          </w:tcPr>
          <w:p w14:paraId="681B8A41" w14:textId="692F4281" w:rsidR="009A3622" w:rsidRPr="009771D0" w:rsidRDefault="00137EE8"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912" w:type="dxa"/>
            <w:vAlign w:val="center"/>
          </w:tcPr>
          <w:p w14:paraId="0393BF3A" w14:textId="21B13E65" w:rsidR="009A3622" w:rsidRPr="009771D0" w:rsidRDefault="00BC24C2" w:rsidP="00F35F93">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1223" w:type="dxa"/>
            <w:vAlign w:val="center"/>
          </w:tcPr>
          <w:p w14:paraId="561BBEDA" w14:textId="71EB3BC1" w:rsidR="009A3622" w:rsidRPr="009771D0" w:rsidRDefault="009A3622" w:rsidP="00F35F93">
            <w:pPr>
              <w:spacing w:before="120" w:after="120"/>
              <w:ind w:left="426" w:hanging="426"/>
              <w:jc w:val="center"/>
              <w:rPr>
                <w:rFonts w:ascii="Times New Roman" w:hAnsi="Times New Roman" w:cs="Times New Roman"/>
                <w:b/>
                <w:color w:val="auto"/>
                <w:sz w:val="20"/>
                <w:szCs w:val="20"/>
              </w:rPr>
            </w:pPr>
          </w:p>
        </w:tc>
      </w:tr>
      <w:tr w:rsidR="009771D0" w:rsidRPr="009771D0" w14:paraId="651D8DF1" w14:textId="77777777" w:rsidTr="00D94C25">
        <w:trPr>
          <w:jc w:val="center"/>
        </w:trPr>
        <w:tc>
          <w:tcPr>
            <w:tcW w:w="1176" w:type="dxa"/>
            <w:vAlign w:val="center"/>
          </w:tcPr>
          <w:p w14:paraId="784DA57D" w14:textId="7AE99925" w:rsidR="00137EE8" w:rsidRPr="009771D0" w:rsidRDefault="00BC24C2" w:rsidP="00534B39">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912" w:type="dxa"/>
            <w:vAlign w:val="center"/>
          </w:tcPr>
          <w:p w14:paraId="55D29B87" w14:textId="279C9680" w:rsidR="00137EE8" w:rsidRPr="009771D0" w:rsidRDefault="004409D5" w:rsidP="00D2254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w:t>
            </w:r>
            <w:r w:rsidR="0094111A" w:rsidRPr="009771D0">
              <w:rPr>
                <w:rFonts w:ascii="Times New Roman" w:eastAsia="MyriadPro-Semibold" w:hAnsi="Times New Roman" w:cs="Times New Roman"/>
                <w:color w:val="auto"/>
                <w:sz w:val="20"/>
                <w:szCs w:val="20"/>
                <w:lang w:eastAsia="hu-HU"/>
              </w:rPr>
              <w:t>z ajánlattételi határidő lejártakor a 14/2016. (V. 25.) MvM rendelet szerinti felelős akkreditált közbeszerzési szaktanácsadói névjegyzékben szereplő szakember</w:t>
            </w:r>
            <w:r w:rsidR="00197895" w:rsidRPr="009771D0">
              <w:rPr>
                <w:rFonts w:ascii="Times New Roman" w:eastAsia="MyriadPro-Semibold" w:hAnsi="Times New Roman" w:cs="Times New Roman"/>
                <w:color w:val="auto"/>
                <w:sz w:val="20"/>
                <w:szCs w:val="20"/>
                <w:lang w:eastAsia="hu-HU"/>
              </w:rPr>
              <w:t>ek száma (az M2.</w:t>
            </w:r>
            <w:r w:rsidR="00143CF8" w:rsidRPr="009771D0">
              <w:rPr>
                <w:rFonts w:ascii="Times New Roman" w:eastAsia="MyriadPro-Semibold" w:hAnsi="Times New Roman" w:cs="Times New Roman"/>
                <w:color w:val="auto"/>
                <w:sz w:val="20"/>
                <w:szCs w:val="20"/>
                <w:lang w:eastAsia="hu-HU"/>
              </w:rPr>
              <w:t>1</w:t>
            </w:r>
            <w:r w:rsidR="00197895" w:rsidRPr="009771D0">
              <w:rPr>
                <w:rFonts w:ascii="Times New Roman" w:eastAsia="MyriadPro-Semibold" w:hAnsi="Times New Roman" w:cs="Times New Roman"/>
                <w:color w:val="auto"/>
                <w:sz w:val="20"/>
                <w:szCs w:val="20"/>
                <w:lang w:eastAsia="hu-HU"/>
              </w:rPr>
              <w:t xml:space="preserve"> alkalmassági követelményként meghatározott 4 főn felül</w:t>
            </w:r>
            <w:r w:rsidR="00E17E81" w:rsidRPr="009771D0">
              <w:rPr>
                <w:rFonts w:ascii="Times New Roman" w:eastAsia="MyriadPro-Semibold" w:hAnsi="Times New Roman" w:cs="Times New Roman"/>
                <w:color w:val="auto"/>
                <w:sz w:val="20"/>
                <w:szCs w:val="20"/>
                <w:lang w:eastAsia="hu-HU"/>
              </w:rPr>
              <w:t xml:space="preserve">) /további minimum 0 fő, maximum </w:t>
            </w:r>
            <w:r w:rsidR="00D22548" w:rsidRPr="009771D0">
              <w:rPr>
                <w:rFonts w:ascii="Times New Roman" w:eastAsia="MyriadPro-Semibold" w:hAnsi="Times New Roman" w:cs="Times New Roman"/>
                <w:color w:val="auto"/>
                <w:sz w:val="20"/>
                <w:szCs w:val="20"/>
                <w:lang w:eastAsia="hu-HU"/>
              </w:rPr>
              <w:t xml:space="preserve">2 </w:t>
            </w:r>
            <w:r w:rsidR="00E17E81" w:rsidRPr="009771D0">
              <w:rPr>
                <w:rFonts w:ascii="Times New Roman" w:eastAsia="MyriadPro-Semibold" w:hAnsi="Times New Roman" w:cs="Times New Roman"/>
                <w:color w:val="auto"/>
                <w:sz w:val="20"/>
                <w:szCs w:val="20"/>
                <w:lang w:eastAsia="hu-HU"/>
              </w:rPr>
              <w:t>fő/</w:t>
            </w:r>
          </w:p>
        </w:tc>
        <w:tc>
          <w:tcPr>
            <w:tcW w:w="1223" w:type="dxa"/>
            <w:vAlign w:val="center"/>
          </w:tcPr>
          <w:p w14:paraId="0BA57246" w14:textId="13422A54" w:rsidR="00137EE8" w:rsidRPr="009771D0" w:rsidRDefault="00F60CE7"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r w:rsidR="00534B39" w:rsidRPr="009771D0" w14:paraId="091DB9DB" w14:textId="77777777" w:rsidTr="00D94C25">
        <w:trPr>
          <w:jc w:val="center"/>
        </w:trPr>
        <w:tc>
          <w:tcPr>
            <w:tcW w:w="1176" w:type="dxa"/>
            <w:vAlign w:val="center"/>
          </w:tcPr>
          <w:p w14:paraId="32CA6E27" w14:textId="3D466213" w:rsidR="00534B39" w:rsidRPr="009771D0" w:rsidRDefault="00534B3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912" w:type="dxa"/>
            <w:vAlign w:val="center"/>
          </w:tcPr>
          <w:p w14:paraId="1AF08A43" w14:textId="60D48BFC" w:rsidR="00534B39" w:rsidRPr="009771D0" w:rsidRDefault="00534B39" w:rsidP="00AF6D0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Jogi szakvizsgával rendelkező szakember</w:t>
            </w:r>
            <w:r w:rsidR="00411021" w:rsidRPr="009771D0">
              <w:rPr>
                <w:rFonts w:ascii="Times New Roman" w:eastAsia="MyriadPro-Semibold" w:hAnsi="Times New Roman" w:cs="Times New Roman"/>
                <w:color w:val="auto"/>
                <w:sz w:val="20"/>
                <w:szCs w:val="20"/>
                <w:lang w:eastAsia="hu-HU"/>
              </w:rPr>
              <w:t xml:space="preserve">ek </w:t>
            </w:r>
            <w:r w:rsidR="00AF6D08" w:rsidRPr="009771D0">
              <w:rPr>
                <w:rFonts w:ascii="Times New Roman" w:eastAsia="MyriadPro-Semibold" w:hAnsi="Times New Roman" w:cs="Times New Roman"/>
                <w:color w:val="auto"/>
                <w:sz w:val="20"/>
                <w:szCs w:val="20"/>
                <w:lang w:eastAsia="hu-HU"/>
              </w:rPr>
              <w:t>(minimum 0 fő, maximum 2 fő)</w:t>
            </w:r>
          </w:p>
        </w:tc>
        <w:tc>
          <w:tcPr>
            <w:tcW w:w="1223" w:type="dxa"/>
            <w:vAlign w:val="center"/>
          </w:tcPr>
          <w:p w14:paraId="18F4F9BE" w14:textId="550B1CC2" w:rsidR="00534B39" w:rsidRPr="009771D0" w:rsidRDefault="00AF6D08"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10</w:t>
            </w:r>
          </w:p>
        </w:tc>
      </w:tr>
    </w:tbl>
    <w:p w14:paraId="40161579" w14:textId="77777777" w:rsidR="000B57F9" w:rsidRPr="009771D0" w:rsidRDefault="000B57F9" w:rsidP="00F35F93">
      <w:pPr>
        <w:spacing w:before="120" w:after="120"/>
        <w:ind w:left="426" w:hanging="426"/>
        <w:jc w:val="both"/>
        <w:rPr>
          <w:rFonts w:ascii="Times New Roman" w:hAnsi="Times New Roman" w:cs="Times New Roman"/>
          <w:color w:val="auto"/>
          <w:sz w:val="20"/>
          <w:szCs w:val="20"/>
        </w:rPr>
      </w:pPr>
    </w:p>
    <w:p w14:paraId="6C41AAB9" w14:textId="1A7090A5" w:rsidR="00DF3AE8"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ajánlatok részszempontok szerinti tartalmi elemeinek értékelése során adható pontszám alsó és felső határa: </w:t>
      </w:r>
      <w:r w:rsidR="00D94C25" w:rsidRPr="009771D0">
        <w:rPr>
          <w:rFonts w:ascii="Times New Roman" w:hAnsi="Times New Roman" w:cs="Times New Roman"/>
          <w:b/>
          <w:color w:val="auto"/>
          <w:sz w:val="20"/>
          <w:szCs w:val="20"/>
        </w:rPr>
        <w:t>0</w:t>
      </w:r>
      <w:r w:rsidRPr="009771D0">
        <w:rPr>
          <w:rFonts w:ascii="Times New Roman" w:hAnsi="Times New Roman" w:cs="Times New Roman"/>
          <w:b/>
          <w:color w:val="auto"/>
          <w:sz w:val="20"/>
          <w:szCs w:val="20"/>
        </w:rPr>
        <w:t>-10 pont</w:t>
      </w:r>
      <w:r w:rsidRPr="009771D0">
        <w:rPr>
          <w:rFonts w:ascii="Times New Roman" w:hAnsi="Times New Roman" w:cs="Times New Roman"/>
          <w:color w:val="auto"/>
          <w:sz w:val="20"/>
          <w:szCs w:val="20"/>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068D9B73" w:rsidR="000B57F9"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az </w:t>
      </w:r>
      <w:r w:rsidRPr="009771D0">
        <w:rPr>
          <w:rFonts w:ascii="Times New Roman" w:hAnsi="Times New Roman" w:cs="Times New Roman"/>
          <w:b/>
          <w:color w:val="auto"/>
          <w:sz w:val="20"/>
          <w:szCs w:val="20"/>
        </w:rPr>
        <w:t>1. értékelési részszempont</w:t>
      </w:r>
      <w:r w:rsidRPr="009771D0">
        <w:rPr>
          <w:rFonts w:ascii="Times New Roman" w:hAnsi="Times New Roman" w:cs="Times New Roman"/>
          <w:color w:val="auto"/>
          <w:sz w:val="20"/>
          <w:szCs w:val="20"/>
        </w:rPr>
        <w:t xml:space="preserve"> (és annak valamennyi alszempontja) esetében a legjobb ajánlatot tartalmazó ajánlatra (legalacsonyabb ajánlati ár) </w:t>
      </w:r>
      <w:r w:rsidR="008016C8" w:rsidRPr="009771D0">
        <w:rPr>
          <w:rFonts w:ascii="Times New Roman" w:hAnsi="Times New Roman" w:cs="Times New Roman"/>
          <w:color w:val="auto"/>
          <w:sz w:val="20"/>
          <w:szCs w:val="20"/>
        </w:rPr>
        <w:t>maximum</w:t>
      </w:r>
      <w:r w:rsidRPr="009771D0">
        <w:rPr>
          <w:rFonts w:ascii="Times New Roman" w:hAnsi="Times New Roman" w:cs="Times New Roman"/>
          <w:color w:val="auto"/>
          <w:sz w:val="20"/>
          <w:szCs w:val="20"/>
        </w:rPr>
        <w:t xml:space="preserve"> pontot ad, a többi ajánlatra arányosan kevesebbet. A pontszámok kiszámítása során </w:t>
      </w:r>
      <w:r w:rsidR="008016C8" w:rsidRPr="009771D0">
        <w:rPr>
          <w:rFonts w:ascii="Times New Roman" w:hAnsi="Times New Roman" w:cs="Times New Roman"/>
          <w:color w:val="auto"/>
          <w:sz w:val="20"/>
          <w:szCs w:val="20"/>
        </w:rPr>
        <w:t>a fordított arányosítás módszerét alkalmazza.</w:t>
      </w:r>
      <w:r w:rsidR="000B57F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328AC715" w14:textId="77777777" w:rsidTr="000B57F9">
        <w:tc>
          <w:tcPr>
            <w:tcW w:w="8931" w:type="dxa"/>
            <w:gridSpan w:val="2"/>
            <w:vAlign w:val="center"/>
          </w:tcPr>
          <w:p w14:paraId="13E0CFA6" w14:textId="33BEE0F5" w:rsidR="000B57F9" w:rsidRPr="009771D0" w:rsidRDefault="000B57F9" w:rsidP="00F35F93">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P = (A legjobb / A vizsgált) × (P max - P min) + P min</w:t>
            </w:r>
          </w:p>
        </w:tc>
      </w:tr>
      <w:tr w:rsidR="009771D0" w:rsidRPr="009771D0" w14:paraId="02389E52" w14:textId="77777777" w:rsidTr="000B57F9">
        <w:tc>
          <w:tcPr>
            <w:tcW w:w="1271" w:type="dxa"/>
            <w:vAlign w:val="center"/>
          </w:tcPr>
          <w:p w14:paraId="110437D0" w14:textId="55B820F5"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69DDEF77" w14:textId="77777777" w:rsidR="000B57F9" w:rsidRPr="009771D0" w:rsidRDefault="000B57F9" w:rsidP="00F35F93">
            <w:pPr>
              <w:spacing w:before="120" w:after="120"/>
              <w:ind w:left="426" w:hanging="426"/>
              <w:rPr>
                <w:rFonts w:ascii="Times New Roman" w:hAnsi="Times New Roman" w:cs="Times New Roman"/>
                <w:color w:val="auto"/>
                <w:sz w:val="20"/>
                <w:szCs w:val="20"/>
              </w:rPr>
            </w:pPr>
          </w:p>
        </w:tc>
      </w:tr>
      <w:tr w:rsidR="009771D0" w:rsidRPr="009771D0" w14:paraId="6F1E0965" w14:textId="77777777" w:rsidTr="000B57F9">
        <w:tc>
          <w:tcPr>
            <w:tcW w:w="1271" w:type="dxa"/>
            <w:vAlign w:val="center"/>
          </w:tcPr>
          <w:p w14:paraId="511E6D74" w14:textId="3B7DA231"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1759E7CB" w14:textId="64D0BBEE"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6E76646D" w14:textId="77777777" w:rsidTr="000B57F9">
        <w:tc>
          <w:tcPr>
            <w:tcW w:w="1271" w:type="dxa"/>
            <w:vAlign w:val="center"/>
          </w:tcPr>
          <w:p w14:paraId="6E5B5FCD" w14:textId="6FFBDAF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max:</w:t>
            </w:r>
          </w:p>
        </w:tc>
        <w:tc>
          <w:tcPr>
            <w:tcW w:w="7660" w:type="dxa"/>
            <w:vAlign w:val="center"/>
          </w:tcPr>
          <w:p w14:paraId="42771BE8" w14:textId="1F2DC26B"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69BBFD6D" w14:textId="77777777" w:rsidTr="000B57F9">
        <w:tc>
          <w:tcPr>
            <w:tcW w:w="1271" w:type="dxa"/>
            <w:vAlign w:val="center"/>
          </w:tcPr>
          <w:p w14:paraId="4EF79EEF" w14:textId="4B1A7A39"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0C99220D" w14:textId="19E6DDF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5B027D18" w14:textId="77777777" w:rsidTr="000B57F9">
        <w:tc>
          <w:tcPr>
            <w:tcW w:w="1271" w:type="dxa"/>
            <w:vAlign w:val="center"/>
          </w:tcPr>
          <w:p w14:paraId="6BF61AFB" w14:textId="0C450786"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5B760DF6" w14:textId="18C10A56"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9771D0" w:rsidRPr="009771D0" w14:paraId="33D7B783" w14:textId="77777777" w:rsidTr="000B57F9">
        <w:tc>
          <w:tcPr>
            <w:tcW w:w="1271" w:type="dxa"/>
            <w:vAlign w:val="center"/>
          </w:tcPr>
          <w:p w14:paraId="0985DCAF" w14:textId="53D96AE7"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6F6FECAE" w14:textId="4F907608"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62B071DB" w14:textId="4D8FC2B7" w:rsidR="00DF3AE8" w:rsidRPr="009771D0" w:rsidRDefault="00DF3AE8"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b/>
      </w:r>
    </w:p>
    <w:p w14:paraId="5988274E" w14:textId="77777777" w:rsidR="00542586" w:rsidRPr="009771D0" w:rsidRDefault="000B57F9"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Ha e módszer alkalmazásával tört pontértékek keletkeznek, akkor azokat az általános szabályoknak megfelelően két tizedes jegyre kell kerekíteni (ehhez Ajánlatkérő Microsoft Excel programot fog használni a pontszámítás során).</w:t>
      </w:r>
    </w:p>
    <w:p w14:paraId="05ACA78F" w14:textId="1AFF91C6" w:rsidR="00EA6444"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Az ajánlati ár kialakítása során a kiadott műszaki leírás ismerete mellett az alábbi pontokat is figyelembe kell venni.</w:t>
      </w:r>
    </w:p>
    <w:p w14:paraId="0AE5DF53" w14:textId="77777777" w:rsidR="00542586"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w:t>
      </w:r>
    </w:p>
    <w:p w14:paraId="379CFF73" w14:textId="77777777" w:rsidR="00542586"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Ajánlattevők csak magyar forintban (HUF) tehetnek ajánlatot és a szerződésköté</w:t>
      </w:r>
      <w:r w:rsidR="00542586" w:rsidRPr="009771D0">
        <w:rPr>
          <w:rFonts w:ascii="Times New Roman" w:hAnsi="Times New Roman" w:cs="Times New Roman"/>
          <w:color w:val="auto"/>
          <w:sz w:val="20"/>
          <w:szCs w:val="20"/>
        </w:rPr>
        <w:t>s valutaneme is csak ez lehet.</w:t>
      </w:r>
    </w:p>
    <w:p w14:paraId="3720A4C0" w14:textId="1D00AC2E" w:rsidR="00EA6444" w:rsidRPr="009771D0" w:rsidRDefault="00EA6444"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3DDA2C8A" w14:textId="094DF9F2" w:rsidR="00542586" w:rsidRPr="009771D0" w:rsidRDefault="00542586"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havi nettó megbízási díj</w:t>
      </w:r>
      <w:r w:rsidR="00BE2303" w:rsidRPr="009771D0">
        <w:rPr>
          <w:rFonts w:ascii="Times New Roman" w:hAnsi="Times New Roman" w:cs="Times New Roman"/>
          <w:color w:val="auto"/>
          <w:sz w:val="20"/>
          <w:szCs w:val="20"/>
        </w:rPr>
        <w:t xml:space="preserve">ként a feladatleírás I. pontja szerinti feladatok </w:t>
      </w:r>
      <w:r w:rsidR="00B51073" w:rsidRPr="009771D0">
        <w:rPr>
          <w:rFonts w:ascii="Times New Roman" w:hAnsi="Times New Roman" w:cs="Times New Roman"/>
          <w:color w:val="auto"/>
          <w:sz w:val="20"/>
          <w:szCs w:val="20"/>
        </w:rPr>
        <w:t xml:space="preserve">szerződésszerű </w:t>
      </w:r>
      <w:r w:rsidR="00BE2303" w:rsidRPr="009771D0">
        <w:rPr>
          <w:rFonts w:ascii="Times New Roman" w:hAnsi="Times New Roman" w:cs="Times New Roman"/>
          <w:color w:val="auto"/>
          <w:sz w:val="20"/>
          <w:szCs w:val="20"/>
        </w:rPr>
        <w:t xml:space="preserve">ellátásáért járó </w:t>
      </w:r>
      <w:r w:rsidR="00B51073" w:rsidRPr="009771D0">
        <w:rPr>
          <w:rFonts w:ascii="Times New Roman" w:hAnsi="Times New Roman" w:cs="Times New Roman"/>
          <w:color w:val="auto"/>
          <w:sz w:val="20"/>
          <w:szCs w:val="20"/>
        </w:rPr>
        <w:t xml:space="preserve">havi </w:t>
      </w:r>
      <w:r w:rsidR="00BE2303" w:rsidRPr="009771D0">
        <w:rPr>
          <w:rFonts w:ascii="Times New Roman" w:hAnsi="Times New Roman" w:cs="Times New Roman"/>
          <w:color w:val="auto"/>
          <w:sz w:val="20"/>
          <w:szCs w:val="20"/>
        </w:rPr>
        <w:t xml:space="preserve">átalánydíjra kell ajánlatot tenni. </w:t>
      </w:r>
    </w:p>
    <w:p w14:paraId="0F7A74C9" w14:textId="5ECF10D8" w:rsidR="00B51073" w:rsidRPr="009771D0" w:rsidRDefault="00B51073" w:rsidP="00542586">
      <w:pPr>
        <w:spacing w:before="120" w:after="12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w:t>
      </w:r>
      <w:r w:rsidRPr="009771D0">
        <w:rPr>
          <w:rFonts w:ascii="Times New Roman" w:eastAsia="MyriadPro-Semibold" w:hAnsi="Times New Roman" w:cs="Times New Roman"/>
          <w:color w:val="auto"/>
          <w:sz w:val="20"/>
          <w:szCs w:val="20"/>
          <w:lang w:eastAsia="hu-HU"/>
        </w:rPr>
        <w:t xml:space="preserve"> </w:t>
      </w:r>
      <w:r w:rsidR="009D4D59" w:rsidRPr="009771D0">
        <w:rPr>
          <w:rFonts w:ascii="Times New Roman" w:eastAsia="MyriadPro-Semibold" w:hAnsi="Times New Roman" w:cs="Times New Roman"/>
          <w:color w:val="auto"/>
          <w:sz w:val="20"/>
          <w:szCs w:val="20"/>
        </w:rPr>
        <w:t xml:space="preserve">eseti megrendelések esetén érvényesíthető </w:t>
      </w:r>
      <w:r w:rsidR="00F57894" w:rsidRPr="009771D0">
        <w:rPr>
          <w:rFonts w:ascii="Times New Roman" w:eastAsia="MyriadPro-Semibold" w:hAnsi="Times New Roman" w:cs="Times New Roman"/>
          <w:color w:val="auto"/>
          <w:sz w:val="20"/>
          <w:szCs w:val="20"/>
        </w:rPr>
        <w:t>tanácsadói óradíj</w:t>
      </w:r>
      <w:r w:rsidR="009D4D59" w:rsidRPr="009771D0">
        <w:rPr>
          <w:rFonts w:ascii="Times New Roman" w:eastAsia="MyriadPro-Semibold" w:hAnsi="Times New Roman" w:cs="Times New Roman"/>
          <w:color w:val="auto"/>
          <w:sz w:val="20"/>
          <w:szCs w:val="20"/>
        </w:rPr>
        <w:t>ként</w:t>
      </w:r>
      <w:r w:rsidR="00F57894" w:rsidRPr="009771D0">
        <w:rPr>
          <w:rFonts w:ascii="Times New Roman" w:eastAsia="MyriadPro-Semibold" w:hAnsi="Times New Roman" w:cs="Times New Roman"/>
          <w:color w:val="auto"/>
          <w:sz w:val="20"/>
          <w:szCs w:val="20"/>
        </w:rPr>
        <w:t xml:space="preserve"> </w:t>
      </w:r>
      <w:r w:rsidRPr="009771D0">
        <w:rPr>
          <w:rFonts w:ascii="Times New Roman" w:hAnsi="Times New Roman" w:cs="Times New Roman"/>
          <w:color w:val="auto"/>
          <w:sz w:val="20"/>
          <w:szCs w:val="20"/>
        </w:rPr>
        <w:t>a feladatleírás II. pontja szerinti, esetlegesen</w:t>
      </w:r>
      <w:r w:rsidR="00F57894" w:rsidRPr="009771D0">
        <w:rPr>
          <w:rFonts w:ascii="Times New Roman" w:hAnsi="Times New Roman" w:cs="Times New Roman"/>
          <w:color w:val="auto"/>
          <w:sz w:val="20"/>
          <w:szCs w:val="20"/>
        </w:rPr>
        <w:t xml:space="preserve"> felmerülő és ajánlatkérő erre vonatkozó külön megrendelése alapján</w:t>
      </w:r>
      <w:r w:rsidRPr="009771D0">
        <w:rPr>
          <w:rFonts w:ascii="Times New Roman" w:hAnsi="Times New Roman" w:cs="Times New Roman"/>
          <w:color w:val="auto"/>
          <w:sz w:val="20"/>
          <w:szCs w:val="20"/>
        </w:rPr>
        <w:t xml:space="preserve"> </w:t>
      </w:r>
      <w:r w:rsidR="00F57894" w:rsidRPr="009771D0">
        <w:rPr>
          <w:rFonts w:ascii="Times New Roman" w:hAnsi="Times New Roman" w:cs="Times New Roman"/>
          <w:color w:val="auto"/>
          <w:sz w:val="20"/>
          <w:szCs w:val="20"/>
        </w:rPr>
        <w:t xml:space="preserve">ellátandó </w:t>
      </w:r>
      <w:r w:rsidRPr="009771D0">
        <w:rPr>
          <w:rFonts w:ascii="Times New Roman" w:hAnsi="Times New Roman" w:cs="Times New Roman"/>
          <w:color w:val="auto"/>
          <w:sz w:val="20"/>
          <w:szCs w:val="20"/>
        </w:rPr>
        <w:t xml:space="preserve">feladatok szerződésszerű </w:t>
      </w:r>
      <w:r w:rsidR="00F57894" w:rsidRPr="009771D0">
        <w:rPr>
          <w:rFonts w:ascii="Times New Roman" w:hAnsi="Times New Roman" w:cs="Times New Roman"/>
          <w:color w:val="auto"/>
          <w:sz w:val="20"/>
          <w:szCs w:val="20"/>
        </w:rPr>
        <w:t>teljesítéséért</w:t>
      </w:r>
      <w:r w:rsidRPr="009771D0">
        <w:rPr>
          <w:rFonts w:ascii="Times New Roman" w:hAnsi="Times New Roman" w:cs="Times New Roman"/>
          <w:color w:val="auto"/>
          <w:sz w:val="20"/>
          <w:szCs w:val="20"/>
        </w:rPr>
        <w:t xml:space="preserve"> járó </w:t>
      </w:r>
      <w:r w:rsidR="00FB389A" w:rsidRPr="009771D0">
        <w:rPr>
          <w:rFonts w:ascii="Times New Roman" w:hAnsi="Times New Roman" w:cs="Times New Roman"/>
          <w:color w:val="auto"/>
          <w:sz w:val="20"/>
          <w:szCs w:val="20"/>
        </w:rPr>
        <w:t xml:space="preserve">szakértői </w:t>
      </w:r>
      <w:r w:rsidR="009D4D59" w:rsidRPr="009771D0">
        <w:rPr>
          <w:rFonts w:ascii="Times New Roman" w:hAnsi="Times New Roman" w:cs="Times New Roman"/>
          <w:color w:val="auto"/>
          <w:sz w:val="20"/>
          <w:szCs w:val="20"/>
        </w:rPr>
        <w:t>óradíjra</w:t>
      </w:r>
      <w:r w:rsidRPr="009771D0">
        <w:rPr>
          <w:rFonts w:ascii="Times New Roman" w:hAnsi="Times New Roman" w:cs="Times New Roman"/>
          <w:color w:val="auto"/>
          <w:sz w:val="20"/>
          <w:szCs w:val="20"/>
        </w:rPr>
        <w:t xml:space="preserve"> kell ajánlatot tenni</w:t>
      </w:r>
      <w:r w:rsidR="00FB389A" w:rsidRPr="009771D0">
        <w:rPr>
          <w:rFonts w:ascii="Times New Roman" w:hAnsi="Times New Roman" w:cs="Times New Roman"/>
          <w:color w:val="auto"/>
          <w:sz w:val="20"/>
          <w:szCs w:val="20"/>
        </w:rPr>
        <w:t>.</w:t>
      </w:r>
    </w:p>
    <w:p w14:paraId="3D00848E" w14:textId="1635B0A8" w:rsidR="00DF3AE8" w:rsidRPr="009771D0" w:rsidRDefault="00DF3AE8"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Pr="009771D0">
        <w:rPr>
          <w:rFonts w:ascii="Times New Roman" w:hAnsi="Times New Roman" w:cs="Times New Roman"/>
          <w:b/>
          <w:color w:val="auto"/>
          <w:sz w:val="20"/>
          <w:szCs w:val="20"/>
        </w:rPr>
        <w:t>2. értékelési részszempont</w:t>
      </w:r>
      <w:r w:rsidRPr="009771D0">
        <w:rPr>
          <w:rFonts w:ascii="Times New Roman" w:hAnsi="Times New Roman" w:cs="Times New Roman"/>
          <w:color w:val="auto"/>
          <w:sz w:val="20"/>
          <w:szCs w:val="20"/>
        </w:rPr>
        <w:t xml:space="preserve"> esetében a legjobb ajánlatot tartalmazó ajánlatra </w:t>
      </w:r>
      <w:r w:rsidR="000B57F9" w:rsidRPr="009771D0">
        <w:rPr>
          <w:rFonts w:ascii="Times New Roman" w:hAnsi="Times New Roman" w:cs="Times New Roman"/>
          <w:color w:val="auto"/>
          <w:sz w:val="20"/>
          <w:szCs w:val="20"/>
        </w:rPr>
        <w:t>maximális pontot</w:t>
      </w:r>
      <w:r w:rsidRPr="009771D0">
        <w:rPr>
          <w:rFonts w:ascii="Times New Roman" w:hAnsi="Times New Roman" w:cs="Times New Roman"/>
          <w:color w:val="auto"/>
          <w:sz w:val="20"/>
          <w:szCs w:val="20"/>
        </w:rPr>
        <w:t xml:space="preserve"> ad, a többi ajánlatra arányosan kevesebbet. A pontszámok kiszámítása során </w:t>
      </w:r>
      <w:r w:rsidR="0002392D" w:rsidRPr="009771D0">
        <w:rPr>
          <w:rFonts w:ascii="Times New Roman" w:hAnsi="Times New Roman" w:cs="Times New Roman"/>
          <w:color w:val="auto"/>
          <w:sz w:val="20"/>
          <w:szCs w:val="20"/>
        </w:rPr>
        <w:t>az egyenes arányosítás módszerét alkalmazza ajánlatkérő</w:t>
      </w:r>
      <w:r w:rsidRPr="009771D0">
        <w:rPr>
          <w:rFonts w:ascii="Times New Roman" w:hAnsi="Times New Roman" w:cs="Times New Roman"/>
          <w:color w:val="auto"/>
          <w:sz w:val="20"/>
          <w:szCs w:val="20"/>
        </w:rPr>
        <w:t>.</w:t>
      </w:r>
      <w:r w:rsidR="000B57F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66813D47" w14:textId="7F48DC5D" w:rsidTr="00523081">
        <w:tc>
          <w:tcPr>
            <w:tcW w:w="8931" w:type="dxa"/>
            <w:gridSpan w:val="2"/>
            <w:vAlign w:val="center"/>
          </w:tcPr>
          <w:p w14:paraId="49308C40" w14:textId="7A147E94" w:rsidR="000B57F9" w:rsidRPr="009771D0" w:rsidRDefault="000B57F9" w:rsidP="00F35F93">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P = (A vizsgált / A legjobb) × (P max - P min) + P min</w:t>
            </w:r>
          </w:p>
        </w:tc>
      </w:tr>
      <w:tr w:rsidR="009771D0" w:rsidRPr="009771D0" w14:paraId="40FC9A44" w14:textId="77B7EF71" w:rsidTr="00523081">
        <w:tc>
          <w:tcPr>
            <w:tcW w:w="1271" w:type="dxa"/>
            <w:vAlign w:val="center"/>
          </w:tcPr>
          <w:p w14:paraId="0718B852" w14:textId="293ACB81"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5A63C800" w14:textId="4F9DE71C" w:rsidR="000B57F9" w:rsidRPr="009771D0" w:rsidRDefault="000B57F9" w:rsidP="00F35F93">
            <w:pPr>
              <w:spacing w:before="120" w:after="120"/>
              <w:ind w:left="426" w:hanging="426"/>
              <w:rPr>
                <w:rFonts w:ascii="Times New Roman" w:hAnsi="Times New Roman" w:cs="Times New Roman"/>
                <w:color w:val="auto"/>
                <w:sz w:val="20"/>
                <w:szCs w:val="20"/>
              </w:rPr>
            </w:pPr>
          </w:p>
        </w:tc>
      </w:tr>
      <w:tr w:rsidR="009771D0" w:rsidRPr="009771D0" w14:paraId="2BEEDEE7" w14:textId="057C9F50" w:rsidTr="00523081">
        <w:tc>
          <w:tcPr>
            <w:tcW w:w="1271" w:type="dxa"/>
            <w:vAlign w:val="center"/>
          </w:tcPr>
          <w:p w14:paraId="35B6FC9E" w14:textId="7F17EE58"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4806120A" w14:textId="660FC16F"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331A1899" w14:textId="677E0737" w:rsidTr="00523081">
        <w:tc>
          <w:tcPr>
            <w:tcW w:w="1271" w:type="dxa"/>
            <w:vAlign w:val="center"/>
          </w:tcPr>
          <w:p w14:paraId="05EA1286" w14:textId="0CA0BBE3"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max:</w:t>
            </w:r>
          </w:p>
        </w:tc>
        <w:tc>
          <w:tcPr>
            <w:tcW w:w="7660" w:type="dxa"/>
            <w:vAlign w:val="center"/>
          </w:tcPr>
          <w:p w14:paraId="7FD5408B" w14:textId="06723C40"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432B2F88" w14:textId="67837D91" w:rsidTr="00523081">
        <w:tc>
          <w:tcPr>
            <w:tcW w:w="1271" w:type="dxa"/>
            <w:vAlign w:val="center"/>
          </w:tcPr>
          <w:p w14:paraId="0B2E620D" w14:textId="1A72178C"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0D74569B" w14:textId="219B8D2B"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07CCC8BE" w14:textId="40D832DB" w:rsidTr="00523081">
        <w:tc>
          <w:tcPr>
            <w:tcW w:w="1271" w:type="dxa"/>
            <w:vAlign w:val="center"/>
          </w:tcPr>
          <w:p w14:paraId="6ACB4939" w14:textId="359E9D95"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13C5013A" w14:textId="04F18717"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0B57F9" w:rsidRPr="009771D0" w14:paraId="476476CD" w14:textId="11ECA4AC" w:rsidTr="00523081">
        <w:tc>
          <w:tcPr>
            <w:tcW w:w="1271" w:type="dxa"/>
            <w:vAlign w:val="center"/>
          </w:tcPr>
          <w:p w14:paraId="563DDD1D" w14:textId="14F8502A"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1E58954D" w14:textId="3C90968E" w:rsidR="000B57F9" w:rsidRPr="009771D0" w:rsidRDefault="000B57F9"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70C68651" w14:textId="3E762138" w:rsidR="00D97037" w:rsidRPr="009771D0" w:rsidRDefault="00D97037" w:rsidP="00BD0381">
      <w:pPr>
        <w:autoSpaceDE w:val="0"/>
        <w:spacing w:after="120"/>
        <w:ind w:left="425"/>
        <w:jc w:val="both"/>
        <w:rPr>
          <w:rFonts w:ascii="Times New Roman" w:hAnsi="Times New Roman" w:cs="Times New Roman"/>
          <w:color w:val="auto"/>
          <w:sz w:val="20"/>
          <w:szCs w:val="20"/>
        </w:rPr>
      </w:pPr>
    </w:p>
    <w:p w14:paraId="032777D7" w14:textId="779B96DA"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2. értékelési szempont szerinti </w:t>
      </w:r>
      <w:r w:rsidR="00D97037" w:rsidRPr="009771D0">
        <w:rPr>
          <w:rFonts w:ascii="Times New Roman" w:hAnsi="Times New Roman" w:cs="Times New Roman"/>
          <w:color w:val="auto"/>
          <w:sz w:val="20"/>
          <w:szCs w:val="20"/>
        </w:rPr>
        <w:t>ajánlat alátámasztására a</w:t>
      </w:r>
      <w:r w:rsidRPr="009771D0">
        <w:rPr>
          <w:rFonts w:ascii="Times New Roman" w:hAnsi="Times New Roman" w:cs="Times New Roman"/>
          <w:color w:val="auto"/>
          <w:sz w:val="20"/>
          <w:szCs w:val="20"/>
        </w:rPr>
        <w:t>jánlattevőnek az ajánlathoz csatolnia kell a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önéletrajzát, melyben bemutatja az adott szakember tapasztalatát. </w:t>
      </w:r>
    </w:p>
    <w:p w14:paraId="0C5EA619" w14:textId="662DBEE1"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 szerinti megajánlást alátámasztó önéletrajz tekintetében ajánlatkérő a Kbt. 71. § (8) bekezdés b) pont szerint jár el.</w:t>
      </w:r>
    </w:p>
    <w:p w14:paraId="2616C847" w14:textId="273F495E"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értékelési szempont szerinti megajánlást alátámasztó önéletrajzban a szakember tapasztalatát év-hónap pontossággal megadott kezdési és befejezési dátumot feltüntetve kell szerepeltetni. </w:t>
      </w:r>
    </w:p>
    <w:p w14:paraId="5DE0EAE3" w14:textId="7D1EDC49" w:rsidR="00BD0381" w:rsidRPr="009771D0" w:rsidRDefault="00BD0381" w:rsidP="00930802">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 szerinti értéket (hónap) ajánlatkérő a felolvasólapon egész számban kéri megadni. Továbbá ajánlatkérő a felolvasólapon kéri rögzíteni azon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nevét is, mely szakember</w:t>
      </w:r>
      <w:r w:rsidR="00184E84"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szakmai tapasztalata az ajánlattevő értékelési szempont szerinti megajánlásának alapját képezi. </w:t>
      </w:r>
    </w:p>
    <w:p w14:paraId="189FFB48" w14:textId="26BA7E11"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 xml:space="preserve">A tapasztalatra vonatkozó megajánlás vonatkozásában ajánlatkérő rögzíti, hogy naptári hónapot vesz figyelembe. Így például a 2000.01-2000.02-ig tartó tapasztalat kapcsán figyelembe vehető megajánlás 2 hónap. </w:t>
      </w:r>
    </w:p>
    <w:p w14:paraId="4C77B373" w14:textId="4F9325C6"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szakmai tapasztalat vonatkozásában az időben párhuzamos gyakorlat/ projektek csak egyszer számítanak bele az adott szakember szakmai tapasztalatába.</w:t>
      </w:r>
    </w:p>
    <w:p w14:paraId="6424561E" w14:textId="1F36A3AD" w:rsidR="00BD0381" w:rsidRPr="009771D0" w:rsidRDefault="00BD0381" w:rsidP="00BD0381">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Ajánlatkérő a maximálisan figyelembe vehető tapasztalatnál magasabb megajánlásokat is </w:t>
      </w:r>
      <w:r w:rsidR="00436F02" w:rsidRPr="009771D0">
        <w:rPr>
          <w:rFonts w:ascii="Times New Roman" w:hAnsi="Times New Roman" w:cs="Times New Roman"/>
          <w:color w:val="auto"/>
          <w:sz w:val="20"/>
          <w:szCs w:val="20"/>
        </w:rPr>
        <w:t>a maximum ponttal</w:t>
      </w:r>
      <w:r w:rsidRPr="009771D0">
        <w:rPr>
          <w:rFonts w:ascii="Times New Roman" w:hAnsi="Times New Roman" w:cs="Times New Roman"/>
          <w:color w:val="auto"/>
          <w:sz w:val="20"/>
          <w:szCs w:val="20"/>
        </w:rPr>
        <w:t xml:space="preserve"> </w:t>
      </w:r>
      <w:r w:rsidR="00436F02" w:rsidRPr="009771D0">
        <w:rPr>
          <w:rFonts w:ascii="Times New Roman" w:hAnsi="Times New Roman" w:cs="Times New Roman"/>
          <w:color w:val="auto"/>
          <w:sz w:val="20"/>
          <w:szCs w:val="20"/>
        </w:rPr>
        <w:t>értékeli</w:t>
      </w:r>
      <w:r w:rsidRPr="009771D0">
        <w:rPr>
          <w:rFonts w:ascii="Times New Roman" w:hAnsi="Times New Roman" w:cs="Times New Roman"/>
          <w:color w:val="auto"/>
          <w:sz w:val="20"/>
          <w:szCs w:val="20"/>
        </w:rPr>
        <w:t xml:space="preserve">. </w:t>
      </w:r>
    </w:p>
    <w:p w14:paraId="79950485" w14:textId="6927E419" w:rsidR="000E1813" w:rsidRPr="009771D0" w:rsidRDefault="000E1813" w:rsidP="000E181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ajánlatkérő a </w:t>
      </w:r>
      <w:r w:rsidRPr="009771D0">
        <w:rPr>
          <w:rFonts w:ascii="Times New Roman" w:hAnsi="Times New Roman" w:cs="Times New Roman"/>
          <w:b/>
          <w:color w:val="auto"/>
          <w:sz w:val="20"/>
          <w:szCs w:val="20"/>
        </w:rPr>
        <w:t>3. értékelési részszempont</w:t>
      </w:r>
      <w:r w:rsidRPr="009771D0">
        <w:rPr>
          <w:rFonts w:ascii="Times New Roman" w:hAnsi="Times New Roman" w:cs="Times New Roman"/>
          <w:color w:val="auto"/>
          <w:sz w:val="20"/>
          <w:szCs w:val="20"/>
        </w:rPr>
        <w:t xml:space="preserve"> esetében a legjobb ajánlatot tartalmazó ajánlatra maximális pontot ad, a többi ajánlatra arányosan kevesebbet. A pontszámok kiszámítása során az egyenes arányosítás módszerét alkalmazza ajánlatkérő. 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9771D0" w:rsidRPr="009771D0" w14:paraId="4CD5B74A" w14:textId="77777777" w:rsidTr="00E17E81">
        <w:tc>
          <w:tcPr>
            <w:tcW w:w="8931" w:type="dxa"/>
            <w:gridSpan w:val="2"/>
            <w:vAlign w:val="center"/>
          </w:tcPr>
          <w:p w14:paraId="64DB5195" w14:textId="77777777" w:rsidR="000E1813" w:rsidRPr="009771D0" w:rsidRDefault="000E1813" w:rsidP="00E17E81">
            <w:pPr>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P = (A vizsgált / A legjobb) × (P max - P min) + P min</w:t>
            </w:r>
          </w:p>
        </w:tc>
      </w:tr>
      <w:tr w:rsidR="009771D0" w:rsidRPr="009771D0" w14:paraId="70816F16" w14:textId="77777777" w:rsidTr="00E17E81">
        <w:tc>
          <w:tcPr>
            <w:tcW w:w="1271" w:type="dxa"/>
            <w:vAlign w:val="center"/>
          </w:tcPr>
          <w:p w14:paraId="3DE57CE2"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ahol:</w:t>
            </w:r>
          </w:p>
        </w:tc>
        <w:tc>
          <w:tcPr>
            <w:tcW w:w="7660" w:type="dxa"/>
            <w:vAlign w:val="center"/>
          </w:tcPr>
          <w:p w14:paraId="27F4AC44" w14:textId="77777777" w:rsidR="000E1813" w:rsidRPr="009771D0" w:rsidRDefault="000E1813" w:rsidP="00E17E81">
            <w:pPr>
              <w:spacing w:before="120" w:after="120"/>
              <w:ind w:left="426" w:hanging="426"/>
              <w:rPr>
                <w:rFonts w:ascii="Times New Roman" w:hAnsi="Times New Roman" w:cs="Times New Roman"/>
                <w:color w:val="auto"/>
                <w:sz w:val="20"/>
                <w:szCs w:val="20"/>
              </w:rPr>
            </w:pPr>
          </w:p>
        </w:tc>
      </w:tr>
      <w:tr w:rsidR="009771D0" w:rsidRPr="009771D0" w14:paraId="1A1744B9" w14:textId="77777777" w:rsidTr="00E17E81">
        <w:tc>
          <w:tcPr>
            <w:tcW w:w="1271" w:type="dxa"/>
            <w:vAlign w:val="center"/>
          </w:tcPr>
          <w:p w14:paraId="308F9CA6"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w:t>
            </w:r>
          </w:p>
        </w:tc>
        <w:tc>
          <w:tcPr>
            <w:tcW w:w="7660" w:type="dxa"/>
            <w:vAlign w:val="center"/>
          </w:tcPr>
          <w:p w14:paraId="10795750"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ajánlati elem adott szempontra vonatkozó pontszáma</w:t>
            </w:r>
          </w:p>
        </w:tc>
      </w:tr>
      <w:tr w:rsidR="009771D0" w:rsidRPr="009771D0" w14:paraId="1A4302D9" w14:textId="77777777" w:rsidTr="00E17E81">
        <w:tc>
          <w:tcPr>
            <w:tcW w:w="1271" w:type="dxa"/>
            <w:vAlign w:val="center"/>
          </w:tcPr>
          <w:p w14:paraId="09B42A94"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max:</w:t>
            </w:r>
          </w:p>
        </w:tc>
        <w:tc>
          <w:tcPr>
            <w:tcW w:w="7660" w:type="dxa"/>
            <w:vAlign w:val="center"/>
          </w:tcPr>
          <w:p w14:paraId="5FD21A2C"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felső határa</w:t>
            </w:r>
          </w:p>
        </w:tc>
      </w:tr>
      <w:tr w:rsidR="009771D0" w:rsidRPr="009771D0" w14:paraId="1BCB3AAB" w14:textId="77777777" w:rsidTr="00E17E81">
        <w:tc>
          <w:tcPr>
            <w:tcW w:w="1271" w:type="dxa"/>
            <w:vAlign w:val="center"/>
          </w:tcPr>
          <w:p w14:paraId="17D0F1C9"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P min:</w:t>
            </w:r>
          </w:p>
        </w:tc>
        <w:tc>
          <w:tcPr>
            <w:tcW w:w="7660" w:type="dxa"/>
            <w:vAlign w:val="center"/>
          </w:tcPr>
          <w:p w14:paraId="45D87347"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pontskála alsó határa</w:t>
            </w:r>
          </w:p>
        </w:tc>
      </w:tr>
      <w:tr w:rsidR="009771D0" w:rsidRPr="009771D0" w14:paraId="21A477CC" w14:textId="77777777" w:rsidTr="00E17E81">
        <w:tc>
          <w:tcPr>
            <w:tcW w:w="1271" w:type="dxa"/>
            <w:vAlign w:val="center"/>
          </w:tcPr>
          <w:p w14:paraId="5E967DB9"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legjobb:</w:t>
            </w:r>
          </w:p>
        </w:tc>
        <w:tc>
          <w:tcPr>
            <w:tcW w:w="7660" w:type="dxa"/>
            <w:vAlign w:val="center"/>
          </w:tcPr>
          <w:p w14:paraId="4E62069C"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legelőnyösebb ajánlat tartalmi eleme</w:t>
            </w:r>
          </w:p>
        </w:tc>
      </w:tr>
      <w:tr w:rsidR="000E1813" w:rsidRPr="009771D0" w14:paraId="58D28786" w14:textId="77777777" w:rsidTr="00E17E81">
        <w:tc>
          <w:tcPr>
            <w:tcW w:w="1271" w:type="dxa"/>
            <w:vAlign w:val="center"/>
          </w:tcPr>
          <w:p w14:paraId="3D94A0E1"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w:t>
            </w:r>
          </w:p>
        </w:tc>
        <w:tc>
          <w:tcPr>
            <w:tcW w:w="7660" w:type="dxa"/>
            <w:vAlign w:val="center"/>
          </w:tcPr>
          <w:p w14:paraId="09ECB46E" w14:textId="77777777" w:rsidR="000E1813" w:rsidRPr="009771D0" w:rsidRDefault="000E1813" w:rsidP="00E17E81">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a vizsgált ajánlat tartalmi eleme</w:t>
            </w:r>
          </w:p>
        </w:tc>
      </w:tr>
    </w:tbl>
    <w:p w14:paraId="1FA5F5ED" w14:textId="77777777" w:rsidR="000E1813" w:rsidRPr="009771D0" w:rsidRDefault="000E1813" w:rsidP="000E1813">
      <w:pPr>
        <w:autoSpaceDE w:val="0"/>
        <w:spacing w:after="120"/>
        <w:ind w:left="425"/>
        <w:jc w:val="both"/>
        <w:rPr>
          <w:rFonts w:ascii="Times New Roman" w:hAnsi="Times New Roman" w:cs="Times New Roman"/>
          <w:color w:val="auto"/>
          <w:sz w:val="20"/>
          <w:szCs w:val="20"/>
        </w:rPr>
      </w:pPr>
    </w:p>
    <w:p w14:paraId="3CD83B32" w14:textId="4524DB54"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3. értékelési szempont szerinti ajánlat alátámasztására ajánlattevőnek az ajánlathoz csatolnia kell a szakember</w:t>
      </w:r>
      <w:r w:rsidR="00DD7FC9"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végzettségét/képzettségét igazoló dokumentumának egyszerű másola</w:t>
      </w:r>
      <w:r w:rsidR="00E50F1C" w:rsidRPr="009771D0">
        <w:rPr>
          <w:rFonts w:ascii="Times New Roman" w:hAnsi="Times New Roman" w:cs="Times New Roman"/>
          <w:color w:val="auto"/>
          <w:sz w:val="20"/>
          <w:szCs w:val="20"/>
        </w:rPr>
        <w:t>ti példányát.</w:t>
      </w:r>
    </w:p>
    <w:p w14:paraId="577B15A0" w14:textId="6A94ED3E"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értékelési szempont</w:t>
      </w:r>
      <w:r w:rsidR="008515A3" w:rsidRPr="009771D0">
        <w:rPr>
          <w:rFonts w:ascii="Times New Roman" w:hAnsi="Times New Roman" w:cs="Times New Roman"/>
          <w:color w:val="auto"/>
          <w:sz w:val="20"/>
          <w:szCs w:val="20"/>
        </w:rPr>
        <w:t xml:space="preserve">nál </w:t>
      </w:r>
      <w:r w:rsidRPr="009771D0">
        <w:rPr>
          <w:rFonts w:ascii="Times New Roman" w:hAnsi="Times New Roman" w:cs="Times New Roman"/>
          <w:color w:val="auto"/>
          <w:sz w:val="20"/>
          <w:szCs w:val="20"/>
        </w:rPr>
        <w:t>ajánlatkérő</w:t>
      </w:r>
      <w:r w:rsidR="008515A3"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a felolvasólapon kéri rögzíteni </w:t>
      </w:r>
      <w:r w:rsidR="001415EA" w:rsidRPr="009771D0">
        <w:rPr>
          <w:rFonts w:ascii="Times New Roman" w:hAnsi="Times New Roman" w:cs="Times New Roman"/>
          <w:color w:val="auto"/>
          <w:sz w:val="20"/>
          <w:szCs w:val="20"/>
        </w:rPr>
        <w:t xml:space="preserve">a </w:t>
      </w:r>
      <w:r w:rsidRPr="009771D0">
        <w:rPr>
          <w:rFonts w:ascii="Times New Roman" w:hAnsi="Times New Roman" w:cs="Times New Roman"/>
          <w:color w:val="auto"/>
          <w:sz w:val="20"/>
          <w:szCs w:val="20"/>
        </w:rPr>
        <w:t>szakember</w:t>
      </w:r>
      <w:r w:rsidR="00DD7FC9" w:rsidRPr="009771D0">
        <w:rPr>
          <w:rFonts w:ascii="Times New Roman" w:hAnsi="Times New Roman" w:cs="Times New Roman"/>
          <w:color w:val="auto"/>
          <w:sz w:val="20"/>
          <w:szCs w:val="20"/>
        </w:rPr>
        <w:t>ek</w:t>
      </w:r>
      <w:r w:rsidRPr="009771D0">
        <w:rPr>
          <w:rFonts w:ascii="Times New Roman" w:hAnsi="Times New Roman" w:cs="Times New Roman"/>
          <w:color w:val="auto"/>
          <w:sz w:val="20"/>
          <w:szCs w:val="20"/>
        </w:rPr>
        <w:t xml:space="preserve"> </w:t>
      </w:r>
      <w:r w:rsidR="008515A3" w:rsidRPr="009771D0">
        <w:rPr>
          <w:rFonts w:ascii="Times New Roman" w:hAnsi="Times New Roman" w:cs="Times New Roman"/>
          <w:color w:val="auto"/>
          <w:sz w:val="20"/>
          <w:szCs w:val="20"/>
        </w:rPr>
        <w:t xml:space="preserve">számát és </w:t>
      </w:r>
      <w:r w:rsidR="0038072C" w:rsidRPr="009771D0">
        <w:rPr>
          <w:rFonts w:ascii="Times New Roman" w:hAnsi="Times New Roman" w:cs="Times New Roman"/>
          <w:color w:val="auto"/>
          <w:sz w:val="20"/>
          <w:szCs w:val="20"/>
        </w:rPr>
        <w:t xml:space="preserve">azon szakember(ek) </w:t>
      </w:r>
      <w:r w:rsidRPr="009771D0">
        <w:rPr>
          <w:rFonts w:ascii="Times New Roman" w:hAnsi="Times New Roman" w:cs="Times New Roman"/>
          <w:color w:val="auto"/>
          <w:sz w:val="20"/>
          <w:szCs w:val="20"/>
        </w:rPr>
        <w:t xml:space="preserve">nevét, </w:t>
      </w:r>
      <w:r w:rsidR="001415EA" w:rsidRPr="009771D0">
        <w:rPr>
          <w:rFonts w:ascii="Times New Roman" w:hAnsi="Times New Roman" w:cs="Times New Roman"/>
          <w:color w:val="auto"/>
          <w:sz w:val="20"/>
          <w:szCs w:val="20"/>
        </w:rPr>
        <w:t>akinek</w:t>
      </w:r>
      <w:r w:rsidRPr="009771D0">
        <w:rPr>
          <w:rFonts w:ascii="Times New Roman" w:hAnsi="Times New Roman" w:cs="Times New Roman"/>
          <w:color w:val="auto"/>
          <w:sz w:val="20"/>
          <w:szCs w:val="20"/>
        </w:rPr>
        <w:t xml:space="preserve"> </w:t>
      </w:r>
      <w:r w:rsidR="001415EA" w:rsidRPr="009771D0">
        <w:rPr>
          <w:rFonts w:ascii="Times New Roman" w:hAnsi="Times New Roman" w:cs="Times New Roman"/>
          <w:color w:val="auto"/>
          <w:sz w:val="20"/>
          <w:szCs w:val="20"/>
        </w:rPr>
        <w:t>végzettsége/képzettsége</w:t>
      </w:r>
      <w:r w:rsidRPr="009771D0">
        <w:rPr>
          <w:rFonts w:ascii="Times New Roman" w:hAnsi="Times New Roman" w:cs="Times New Roman"/>
          <w:color w:val="auto"/>
          <w:sz w:val="20"/>
          <w:szCs w:val="20"/>
        </w:rPr>
        <w:t xml:space="preserve"> az ajánlattevő értékelési szempont szerinti megajánlásának alapját képezi. </w:t>
      </w:r>
    </w:p>
    <w:p w14:paraId="104BD882" w14:textId="1088B94D" w:rsidR="008515A3" w:rsidRPr="009771D0" w:rsidRDefault="001A15A5"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3</w:t>
      </w:r>
      <w:r w:rsidR="008515A3" w:rsidRPr="009771D0">
        <w:rPr>
          <w:rFonts w:ascii="Times New Roman" w:hAnsi="Times New Roman" w:cs="Times New Roman"/>
          <w:color w:val="auto"/>
          <w:sz w:val="20"/>
          <w:szCs w:val="20"/>
        </w:rPr>
        <w:t>.1. értékelési részszempont tekintetében a</w:t>
      </w:r>
      <w:r w:rsidR="000E1813" w:rsidRPr="009771D0">
        <w:rPr>
          <w:rFonts w:ascii="Times New Roman" w:hAnsi="Times New Roman" w:cs="Times New Roman"/>
          <w:color w:val="auto"/>
          <w:sz w:val="20"/>
          <w:szCs w:val="20"/>
        </w:rPr>
        <w:t>mennyiben</w:t>
      </w:r>
      <w:r w:rsidR="000310F2" w:rsidRPr="009771D0">
        <w:rPr>
          <w:rFonts w:ascii="Times New Roman" w:hAnsi="Times New Roman" w:cs="Times New Roman"/>
          <w:color w:val="auto"/>
          <w:sz w:val="20"/>
          <w:szCs w:val="20"/>
        </w:rPr>
        <w:t xml:space="preserve"> ajánlattevő </w:t>
      </w:r>
      <w:r w:rsidR="000E1813" w:rsidRPr="009771D0">
        <w:rPr>
          <w:rFonts w:ascii="Times New Roman" w:hAnsi="Times New Roman" w:cs="Times New Roman"/>
          <w:color w:val="auto"/>
          <w:sz w:val="20"/>
          <w:szCs w:val="20"/>
        </w:rPr>
        <w:t xml:space="preserve">nem rendelkezik az alkalmassági minimumkövetelményként előírt </w:t>
      </w:r>
      <w:r w:rsidR="000310F2" w:rsidRPr="009771D0">
        <w:rPr>
          <w:rFonts w:ascii="Times New Roman" w:hAnsi="Times New Roman" w:cs="Times New Roman"/>
          <w:color w:val="auto"/>
          <w:sz w:val="20"/>
          <w:szCs w:val="20"/>
        </w:rPr>
        <w:t>létszámon</w:t>
      </w:r>
      <w:r w:rsidR="000E1813" w:rsidRPr="009771D0">
        <w:rPr>
          <w:rFonts w:ascii="Times New Roman" w:hAnsi="Times New Roman" w:cs="Times New Roman"/>
          <w:color w:val="auto"/>
          <w:sz w:val="20"/>
          <w:szCs w:val="20"/>
        </w:rPr>
        <w:t xml:space="preserve"> felül </w:t>
      </w:r>
      <w:r w:rsidR="00E66E59" w:rsidRPr="009771D0">
        <w:rPr>
          <w:rFonts w:ascii="Times New Roman" w:hAnsi="Times New Roman" w:cs="Times New Roman"/>
          <w:color w:val="auto"/>
          <w:sz w:val="20"/>
          <w:szCs w:val="20"/>
        </w:rPr>
        <w:t>további szakemberrel,</w:t>
      </w:r>
      <w:r w:rsidR="000E1813" w:rsidRPr="009771D0">
        <w:rPr>
          <w:rFonts w:ascii="Times New Roman" w:hAnsi="Times New Roman" w:cs="Times New Roman"/>
          <w:color w:val="auto"/>
          <w:sz w:val="20"/>
          <w:szCs w:val="20"/>
        </w:rPr>
        <w:t xml:space="preserve"> kérjük ennek tényét jelölni szíveskedjenek és a</w:t>
      </w:r>
      <w:r w:rsidR="00E66E59" w:rsidRPr="009771D0">
        <w:rPr>
          <w:rFonts w:ascii="Times New Roman" w:hAnsi="Times New Roman" w:cs="Times New Roman"/>
          <w:color w:val="auto"/>
          <w:sz w:val="20"/>
          <w:szCs w:val="20"/>
        </w:rPr>
        <w:t xml:space="preserve"> felolvasólapon a</w:t>
      </w:r>
      <w:r w:rsidR="000E1813" w:rsidRPr="009771D0">
        <w:rPr>
          <w:rFonts w:ascii="Times New Roman" w:hAnsi="Times New Roman" w:cs="Times New Roman"/>
          <w:color w:val="auto"/>
          <w:sz w:val="20"/>
          <w:szCs w:val="20"/>
        </w:rPr>
        <w:t xml:space="preserve"> </w:t>
      </w:r>
      <w:r w:rsidR="00E66E59" w:rsidRPr="009771D0">
        <w:rPr>
          <w:rFonts w:ascii="Times New Roman" w:hAnsi="Times New Roman" w:cs="Times New Roman"/>
          <w:color w:val="auto"/>
          <w:sz w:val="20"/>
          <w:szCs w:val="20"/>
        </w:rPr>
        <w:t>további…fő</w:t>
      </w:r>
      <w:r w:rsidR="000E1813" w:rsidRPr="009771D0">
        <w:rPr>
          <w:rFonts w:ascii="Times New Roman" w:hAnsi="Times New Roman" w:cs="Times New Roman"/>
          <w:color w:val="auto"/>
          <w:sz w:val="20"/>
          <w:szCs w:val="20"/>
        </w:rPr>
        <w:t xml:space="preserve"> </w:t>
      </w:r>
      <w:r w:rsidR="00E66E59" w:rsidRPr="009771D0">
        <w:rPr>
          <w:rFonts w:ascii="Times New Roman" w:hAnsi="Times New Roman" w:cs="Times New Roman"/>
          <w:color w:val="auto"/>
          <w:sz w:val="20"/>
          <w:szCs w:val="20"/>
        </w:rPr>
        <w:t xml:space="preserve">esetében </w:t>
      </w:r>
      <w:r w:rsidR="000E1813" w:rsidRPr="009771D0">
        <w:rPr>
          <w:rFonts w:ascii="Times New Roman" w:hAnsi="Times New Roman" w:cs="Times New Roman"/>
          <w:color w:val="auto"/>
          <w:sz w:val="20"/>
          <w:szCs w:val="20"/>
        </w:rPr>
        <w:t xml:space="preserve">„0” értéket szíveskedjenek feltüntetni. Ebben az esetben az adott értékelési részszempont vonatkozásában a felolvasólapon is a „0” érték kell, hogy szerepeljen, tekintettel arra, hogy a </w:t>
      </w:r>
      <w:r w:rsidR="00E66E59" w:rsidRPr="009771D0">
        <w:rPr>
          <w:rFonts w:ascii="Times New Roman" w:hAnsi="Times New Roman" w:cs="Times New Roman"/>
          <w:color w:val="auto"/>
          <w:sz w:val="20"/>
          <w:szCs w:val="20"/>
        </w:rPr>
        <w:t xml:space="preserve">nincs olyan további </w:t>
      </w:r>
      <w:r w:rsidR="000E1813" w:rsidRPr="009771D0">
        <w:rPr>
          <w:rFonts w:ascii="Times New Roman" w:hAnsi="Times New Roman" w:cs="Times New Roman"/>
          <w:color w:val="auto"/>
          <w:sz w:val="20"/>
          <w:szCs w:val="20"/>
        </w:rPr>
        <w:t>szakember</w:t>
      </w:r>
      <w:r w:rsidR="00E66E59" w:rsidRPr="009771D0">
        <w:rPr>
          <w:rFonts w:ascii="Times New Roman" w:hAnsi="Times New Roman" w:cs="Times New Roman"/>
          <w:color w:val="auto"/>
          <w:sz w:val="20"/>
          <w:szCs w:val="20"/>
        </w:rPr>
        <w:t>, aki bemutatható lenne az alkalmassági minimumkövetelményen felül.</w:t>
      </w:r>
    </w:p>
    <w:p w14:paraId="4D561B0C" w14:textId="1215E2E4" w:rsidR="001A15A5" w:rsidRPr="009771D0" w:rsidRDefault="008515A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w:t>
      </w:r>
      <w:r w:rsidR="001A15A5" w:rsidRPr="009771D0">
        <w:rPr>
          <w:rFonts w:ascii="Times New Roman" w:hAnsi="Times New Roman" w:cs="Times New Roman"/>
          <w:color w:val="auto"/>
          <w:sz w:val="20"/>
          <w:szCs w:val="20"/>
        </w:rPr>
        <w:t>3</w:t>
      </w:r>
      <w:r w:rsidRPr="009771D0">
        <w:rPr>
          <w:rFonts w:ascii="Times New Roman" w:hAnsi="Times New Roman" w:cs="Times New Roman"/>
          <w:color w:val="auto"/>
          <w:sz w:val="20"/>
          <w:szCs w:val="20"/>
        </w:rPr>
        <w:t xml:space="preserve">.2. értékelési részszempont tekintetében amennyiben ajánlattevő </w:t>
      </w:r>
      <w:r w:rsidR="001A15A5" w:rsidRPr="009771D0">
        <w:rPr>
          <w:rFonts w:ascii="Times New Roman" w:hAnsi="Times New Roman" w:cs="Times New Roman"/>
          <w:color w:val="auto"/>
          <w:sz w:val="20"/>
          <w:szCs w:val="20"/>
        </w:rPr>
        <w:t xml:space="preserve">nem rendelkezik </w:t>
      </w:r>
      <w:r w:rsidRPr="009771D0">
        <w:rPr>
          <w:rFonts w:ascii="Times New Roman" w:eastAsia="MyriadPro-Semibold" w:hAnsi="Times New Roman" w:cs="Times New Roman"/>
          <w:color w:val="auto"/>
          <w:sz w:val="20"/>
          <w:szCs w:val="20"/>
          <w:lang w:eastAsia="hu-HU"/>
        </w:rPr>
        <w:t xml:space="preserve">jogi szakvizsgával rendelkező </w:t>
      </w:r>
      <w:r w:rsidRPr="009771D0">
        <w:rPr>
          <w:rFonts w:ascii="Times New Roman" w:hAnsi="Times New Roman" w:cs="Times New Roman"/>
          <w:color w:val="auto"/>
          <w:sz w:val="20"/>
          <w:szCs w:val="20"/>
        </w:rPr>
        <w:t>szakemberrel, kérjük ennek tényét jelölni szíveskedjenek és a felolvasólapon a</w:t>
      </w:r>
      <w:r w:rsidR="001A15A5"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…fő esetében „0” értéket szíveskedjenek feltüntetni. Ebben az esetben az adott értékelési részszempont vonatkozásában a felolvasólapon is a „0” érték kell, hogy szerepeljen, tekintettel arra, hogy a nincs olyan szakember, aki bemutatható lenne.</w:t>
      </w:r>
    </w:p>
    <w:p w14:paraId="75296C33" w14:textId="296E9F4B" w:rsidR="000E1813" w:rsidRPr="009771D0" w:rsidRDefault="000E1813" w:rsidP="000E1813">
      <w:pPr>
        <w:autoSpaceDE w:val="0"/>
        <w:spacing w:after="120"/>
        <w:ind w:left="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Ajánlatkérő a maximálisan figyelembe vehető </w:t>
      </w:r>
      <w:r w:rsidR="0063686A" w:rsidRPr="009771D0">
        <w:rPr>
          <w:rFonts w:ascii="Times New Roman" w:hAnsi="Times New Roman" w:cs="Times New Roman"/>
          <w:color w:val="auto"/>
          <w:sz w:val="20"/>
          <w:szCs w:val="20"/>
        </w:rPr>
        <w:t xml:space="preserve">szakember számnál </w:t>
      </w:r>
      <w:r w:rsidRPr="009771D0">
        <w:rPr>
          <w:rFonts w:ascii="Times New Roman" w:hAnsi="Times New Roman" w:cs="Times New Roman"/>
          <w:color w:val="auto"/>
          <w:sz w:val="20"/>
          <w:szCs w:val="20"/>
        </w:rPr>
        <w:t xml:space="preserve">magasabb megajánlásokat is a maximum ponttal értékeli. </w:t>
      </w:r>
    </w:p>
    <w:p w14:paraId="51DB65FD"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fenti módszerrel értékelt egyes tartalmi elemekre adott értékelési pontszámot az ajánlatkérő megszorozza a szemponthoz meghatározott súlyszámmal, a szorzatokat pedig ajánlatonként összeadja.</w:t>
      </w:r>
    </w:p>
    <w:p w14:paraId="68E481EF"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Az az ajánlat a legjobb ár-érték arányú, amelynek az összpontszáma a legnagyobb.</w:t>
      </w:r>
    </w:p>
    <w:p w14:paraId="2159A4AA" w14:textId="77777777" w:rsidR="00BD0381" w:rsidRPr="009771D0" w:rsidRDefault="00BD0381" w:rsidP="00436F02">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Az eljárás nyertese az az ajánlattevő, aki az ajánlatkérő részére a felhívásban meghatározott feltételek alapján, valamint az értékelési szempont szerint a legkedvezőbb érvényes ajánlatot tette.</w:t>
      </w:r>
    </w:p>
    <w:p w14:paraId="6682CF58" w14:textId="780DC44A" w:rsidR="00651E1E" w:rsidRPr="009771D0" w:rsidRDefault="00BA1644" w:rsidP="00F35F93">
      <w:pPr>
        <w:numPr>
          <w:ilvl w:val="1"/>
          <w:numId w:val="3"/>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nem fogad el irreális vagy nem teljesíthető vagy nem érvényesíthető megajánlásokat.</w:t>
      </w:r>
    </w:p>
    <w:p w14:paraId="7EE3B9AD" w14:textId="77777777" w:rsidR="00EA6607" w:rsidRPr="009771D0" w:rsidRDefault="00EA6607"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A SZERZŐDÉS MEGKÖTÉSE ÉS TELJESÍTÉSE</w:t>
      </w:r>
    </w:p>
    <w:p w14:paraId="015716F7"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16" w:name="pr950"/>
      <w:bookmarkStart w:id="17" w:name="pr949"/>
      <w:bookmarkEnd w:id="16"/>
      <w:bookmarkEnd w:id="17"/>
      <w:r w:rsidRPr="009771D0">
        <w:rPr>
          <w:rFonts w:ascii="Times New Roman" w:hAnsi="Times New Roman" w:cs="Times New Roman"/>
          <w:color w:val="auto"/>
          <w:sz w:val="20"/>
          <w:szCs w:val="20"/>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1F628A23"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18" w:name="pr9501"/>
      <w:bookmarkStart w:id="19" w:name="pr951"/>
      <w:bookmarkEnd w:id="18"/>
      <w:bookmarkEnd w:id="19"/>
      <w:r w:rsidRPr="009771D0">
        <w:rPr>
          <w:rFonts w:ascii="Times New Roman" w:hAnsi="Times New Roman" w:cs="Times New Roman"/>
          <w:color w:val="auto"/>
          <w:sz w:val="20"/>
          <w:szCs w:val="20"/>
        </w:rPr>
        <w:t>A szerződésnek tartalmaznia kell - az eljárás során alkalmazott értékelési szempontra tekintettel - a nyertes ajánlat azon elemeit, amelyek értékelésre kerültek.</w:t>
      </w:r>
    </w:p>
    <w:p w14:paraId="225A253C"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7753320B"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0" w:name="pr953"/>
      <w:bookmarkEnd w:id="20"/>
      <w:r w:rsidRPr="009771D0">
        <w:rPr>
          <w:rFonts w:ascii="Times New Roman" w:hAnsi="Times New Roman" w:cs="Times New Roman"/>
          <w:color w:val="auto"/>
          <w:sz w:val="20"/>
          <w:szCs w:val="20"/>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038835F0"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1" w:name="pr970"/>
      <w:bookmarkEnd w:id="21"/>
      <w:r w:rsidRPr="009771D0">
        <w:rPr>
          <w:rFonts w:ascii="Times New Roman" w:hAnsi="Times New Roman" w:cs="Times New Roman"/>
          <w:color w:val="auto"/>
          <w:sz w:val="20"/>
          <w:szCs w:val="20"/>
        </w:rPr>
        <w:t>Az ajánlatkérő köteles szerződéses feltételként előírni, hogy:</w:t>
      </w:r>
    </w:p>
    <w:p w14:paraId="0DD468C4" w14:textId="77777777" w:rsidR="00B321AB" w:rsidRPr="009771D0" w:rsidRDefault="00EA6607" w:rsidP="008D3072">
      <w:pPr>
        <w:numPr>
          <w:ilvl w:val="0"/>
          <w:numId w:val="19"/>
        </w:numPr>
        <w:tabs>
          <w:tab w:val="clear" w:pos="0"/>
        </w:tabs>
        <w:spacing w:before="28" w:after="28"/>
        <w:ind w:left="993" w:right="150" w:hanging="426"/>
        <w:jc w:val="both"/>
        <w:rPr>
          <w:rFonts w:ascii="Times New Roman" w:eastAsia="Times New Roman" w:hAnsi="Times New Roman" w:cs="Times New Roman"/>
          <w:color w:val="auto"/>
          <w:sz w:val="20"/>
          <w:szCs w:val="20"/>
        </w:rPr>
      </w:pPr>
      <w:bookmarkStart w:id="22" w:name="pr971"/>
      <w:bookmarkStart w:id="23" w:name="pr972"/>
      <w:bookmarkStart w:id="24" w:name="pr9711"/>
      <w:bookmarkEnd w:id="22"/>
      <w:bookmarkEnd w:id="23"/>
      <w:bookmarkEnd w:id="24"/>
      <w:r w:rsidRPr="009771D0">
        <w:rPr>
          <w:rFonts w:ascii="Times New Roman" w:hAnsi="Times New Roman" w:cs="Times New Roman"/>
          <w:color w:val="auto"/>
          <w:sz w:val="20"/>
          <w:szCs w:val="20"/>
        </w:rPr>
        <w:t>nem fizethet, illetve számolhat el a szerződés teljesítésével összefüggésben olyan költségeket, amelyek a 62. § (1) bekezdés</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i/>
          <w:iCs/>
          <w:color w:val="auto"/>
          <w:sz w:val="20"/>
          <w:szCs w:val="20"/>
        </w:rPr>
        <w:t>k)</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color w:val="auto"/>
          <w:sz w:val="20"/>
          <w:szCs w:val="20"/>
        </w:rPr>
        <w:t>pont</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i/>
          <w:iCs/>
          <w:color w:val="auto"/>
          <w:sz w:val="20"/>
          <w:szCs w:val="20"/>
        </w:rPr>
        <w:t>ka)–kb)</w:t>
      </w:r>
      <w:r w:rsidRPr="009771D0">
        <w:rPr>
          <w:rStyle w:val="apple-converted-space"/>
          <w:rFonts w:ascii="Times New Roman" w:hAnsi="Times New Roman" w:cs="Times New Roman"/>
          <w:color w:val="auto"/>
          <w:sz w:val="20"/>
          <w:szCs w:val="20"/>
        </w:rPr>
        <w:t> </w:t>
      </w:r>
      <w:r w:rsidRPr="009771D0">
        <w:rPr>
          <w:rFonts w:ascii="Times New Roman" w:hAnsi="Times New Roman" w:cs="Times New Roman"/>
          <w:color w:val="auto"/>
          <w:sz w:val="20"/>
          <w:szCs w:val="20"/>
        </w:rPr>
        <w:t>alpontja szerinti feltételeknek nem megfelelő társaság tekintetében merülnek fel, és amelyek a nyertes ajánlattevő adóköteles jövedelmének csökkentésére alkalmasak;</w:t>
      </w:r>
    </w:p>
    <w:p w14:paraId="126829DC" w14:textId="122418B4" w:rsidR="00EA6607" w:rsidRPr="009771D0" w:rsidRDefault="00EA6607" w:rsidP="008D3072">
      <w:pPr>
        <w:numPr>
          <w:ilvl w:val="0"/>
          <w:numId w:val="19"/>
        </w:numPr>
        <w:tabs>
          <w:tab w:val="clear" w:pos="0"/>
        </w:tabs>
        <w:spacing w:before="28" w:after="28"/>
        <w:ind w:left="993" w:right="150" w:hanging="426"/>
        <w:jc w:val="both"/>
        <w:rPr>
          <w:rFonts w:ascii="Times New Roman" w:eastAsia="Times New Roman" w:hAnsi="Times New Roman" w:cs="Times New Roman"/>
          <w:color w:val="auto"/>
          <w:sz w:val="20"/>
          <w:szCs w:val="20"/>
        </w:rPr>
      </w:pPr>
      <w:r w:rsidRPr="009771D0">
        <w:rPr>
          <w:rFonts w:ascii="Times New Roman" w:eastAsia="Times New Roman" w:hAnsi="Times New Roman" w:cs="Times New Roman"/>
          <w:color w:val="auto"/>
          <w:sz w:val="20"/>
          <w:szCs w:val="20"/>
        </w:rPr>
        <w:t xml:space="preserve">a szerződés teljesítésének teljes időtartama alatt tulajdonosi szerkezetét az ajánlatkérő számára megismerhetővé teszi és </w:t>
      </w:r>
      <w:r w:rsidR="00BD1D88" w:rsidRPr="009771D0">
        <w:rPr>
          <w:rFonts w:ascii="Times New Roman" w:eastAsia="Times New Roman" w:hAnsi="Times New Roman" w:cs="Times New Roman"/>
          <w:color w:val="auto"/>
          <w:sz w:val="20"/>
          <w:szCs w:val="20"/>
        </w:rPr>
        <w:t>a Kbt. 143. § (3) bekezdése szerinti</w:t>
      </w:r>
      <w:r w:rsidRPr="009771D0">
        <w:rPr>
          <w:rFonts w:ascii="Times New Roman" w:eastAsia="Times New Roman" w:hAnsi="Times New Roman" w:cs="Times New Roman"/>
          <w:color w:val="auto"/>
          <w:sz w:val="20"/>
          <w:szCs w:val="20"/>
        </w:rPr>
        <w:t xml:space="preserve"> ügyletekről az ajánlatkérőt haladéktalanul értesíti.</w:t>
      </w:r>
    </w:p>
    <w:p w14:paraId="411A93EB" w14:textId="77777777" w:rsidR="00EA6607" w:rsidRPr="009771D0" w:rsidRDefault="00EA6607" w:rsidP="00F35F93">
      <w:pPr>
        <w:spacing w:before="28" w:after="28"/>
        <w:ind w:left="426" w:right="150" w:hanging="426"/>
        <w:jc w:val="both"/>
        <w:rPr>
          <w:rFonts w:ascii="Times New Roman" w:eastAsia="Times New Roman" w:hAnsi="Times New Roman" w:cs="Times New Roman"/>
          <w:color w:val="auto"/>
          <w:sz w:val="20"/>
          <w:szCs w:val="20"/>
        </w:rPr>
      </w:pPr>
    </w:p>
    <w:p w14:paraId="33A984A6"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25" w:name="pr973"/>
      <w:bookmarkStart w:id="26" w:name="pr9721"/>
      <w:bookmarkStart w:id="27" w:name="pr9701"/>
      <w:bookmarkEnd w:id="25"/>
      <w:bookmarkEnd w:id="26"/>
      <w:bookmarkEnd w:id="27"/>
      <w:r w:rsidRPr="009771D0">
        <w:rPr>
          <w:rFonts w:ascii="Times New Roman" w:hAnsi="Times New Roman" w:cs="Times New Roman"/>
          <w:color w:val="auto"/>
          <w:sz w:val="20"/>
          <w:szCs w:val="20"/>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9771D0" w:rsidRDefault="00EA6607" w:rsidP="008D3072">
      <w:pPr>
        <w:numPr>
          <w:ilvl w:val="0"/>
          <w:numId w:val="19"/>
        </w:numPr>
        <w:tabs>
          <w:tab w:val="clear" w:pos="0"/>
        </w:tabs>
        <w:spacing w:before="28" w:after="28"/>
        <w:ind w:left="993" w:right="150" w:hanging="426"/>
        <w:jc w:val="both"/>
        <w:rPr>
          <w:rFonts w:ascii="Times New Roman" w:hAnsi="Times New Roman" w:cs="Times New Roman"/>
          <w:color w:val="auto"/>
          <w:sz w:val="20"/>
          <w:szCs w:val="20"/>
        </w:rPr>
      </w:pPr>
      <w:bookmarkStart w:id="28" w:name="pr974"/>
      <w:bookmarkStart w:id="29" w:name="pr976"/>
      <w:bookmarkStart w:id="30" w:name="pr9751"/>
      <w:bookmarkEnd w:id="28"/>
      <w:bookmarkEnd w:id="29"/>
      <w:bookmarkEnd w:id="30"/>
      <w:r w:rsidRPr="009771D0">
        <w:rPr>
          <w:rFonts w:ascii="Times New Roman" w:hAnsi="Times New Roman" w:cs="Times New Roman"/>
          <w:color w:val="auto"/>
          <w:sz w:val="20"/>
          <w:szCs w:val="20"/>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65B1F219" w14:textId="77777777" w:rsidR="00B321AB" w:rsidRPr="009771D0" w:rsidRDefault="00EA6607" w:rsidP="008D3072">
      <w:pPr>
        <w:numPr>
          <w:ilvl w:val="0"/>
          <w:numId w:val="19"/>
        </w:numPr>
        <w:tabs>
          <w:tab w:val="clear" w:pos="0"/>
        </w:tabs>
        <w:spacing w:before="28" w:after="28"/>
        <w:ind w:left="993" w:right="150"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7E64C650" w14:textId="04D11F7F" w:rsidR="00EA6607" w:rsidRPr="009771D0" w:rsidRDefault="00EA6607" w:rsidP="00B321AB">
      <w:pPr>
        <w:spacing w:before="28" w:after="28"/>
        <w:ind w:left="993" w:right="150"/>
        <w:jc w:val="both"/>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rPr>
        <w:t>Jelen pontban említett felmondás esetén a nyertes ajánlattevő a szerződés megszűnése előtt már teljesített szolgáltatás szerződésszerű pénzbeli ellenértékére jogosult.</w:t>
      </w:r>
    </w:p>
    <w:p w14:paraId="7B18D409" w14:textId="77777777" w:rsidR="00EA6607" w:rsidRPr="009771D0" w:rsidRDefault="00EA6607" w:rsidP="00F35F93">
      <w:pPr>
        <w:spacing w:after="0"/>
        <w:ind w:left="426" w:hanging="426"/>
        <w:jc w:val="both"/>
        <w:rPr>
          <w:rFonts w:ascii="Times New Roman" w:hAnsi="Times New Roman" w:cs="Times New Roman"/>
          <w:color w:val="auto"/>
          <w:sz w:val="20"/>
          <w:szCs w:val="20"/>
        </w:rPr>
      </w:pPr>
      <w:bookmarkStart w:id="31" w:name="pr9761"/>
      <w:bookmarkEnd w:id="31"/>
    </w:p>
    <w:p w14:paraId="028B498C"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32" w:name="pr1004"/>
      <w:bookmarkStart w:id="33" w:name="pr977"/>
      <w:bookmarkStart w:id="34" w:name="pr9731"/>
      <w:bookmarkEnd w:id="32"/>
      <w:bookmarkEnd w:id="33"/>
      <w:bookmarkEnd w:id="34"/>
      <w:r w:rsidRPr="009771D0">
        <w:rPr>
          <w:rFonts w:ascii="Times New Roman" w:hAnsi="Times New Roman" w:cs="Times New Roman"/>
          <w:color w:val="auto"/>
          <w:sz w:val="20"/>
          <w:szCs w:val="20"/>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3E631ED6" w14:textId="77777777" w:rsidR="00EA6607" w:rsidRPr="009771D0" w:rsidRDefault="00EA6607" w:rsidP="00F35F93">
      <w:pPr>
        <w:numPr>
          <w:ilvl w:val="1"/>
          <w:numId w:val="3"/>
        </w:numPr>
        <w:spacing w:after="0"/>
        <w:ind w:left="426" w:hanging="426"/>
        <w:jc w:val="both"/>
        <w:rPr>
          <w:rFonts w:ascii="Times New Roman" w:hAnsi="Times New Roman" w:cs="Times New Roman"/>
          <w:color w:val="auto"/>
          <w:sz w:val="20"/>
          <w:szCs w:val="20"/>
        </w:rPr>
      </w:pPr>
      <w:bookmarkStart w:id="35" w:name="pr10041"/>
      <w:bookmarkStart w:id="36" w:name="pr1005"/>
      <w:bookmarkEnd w:id="35"/>
      <w:bookmarkEnd w:id="36"/>
      <w:r w:rsidRPr="009771D0">
        <w:rPr>
          <w:rFonts w:ascii="Times New Roman" w:hAnsi="Times New Roman" w:cs="Times New Roman"/>
          <w:color w:val="auto"/>
          <w:sz w:val="20"/>
          <w:szCs w:val="20"/>
        </w:rPr>
        <w:t>A közbeszerzési szerződést a közbeszerzési eljárás alapján nyertes ajánlattevőként szerződő félnek, illetve közösen ajánlatot tevőknek kell teljesítenie.</w:t>
      </w:r>
    </w:p>
    <w:p w14:paraId="7BA2C1EB" w14:textId="77777777" w:rsidR="00EA6607" w:rsidRPr="009771D0" w:rsidRDefault="00EA6607" w:rsidP="00F35F93">
      <w:pPr>
        <w:spacing w:after="0"/>
        <w:ind w:left="426" w:hanging="426"/>
        <w:jc w:val="both"/>
        <w:rPr>
          <w:rFonts w:ascii="Times New Roman" w:hAnsi="Times New Roman" w:cs="Times New Roman"/>
          <w:color w:val="auto"/>
          <w:sz w:val="20"/>
          <w:szCs w:val="20"/>
        </w:rPr>
      </w:pPr>
    </w:p>
    <w:p w14:paraId="41F626D3" w14:textId="4B0B57A3" w:rsidR="00C43221" w:rsidRPr="009771D0" w:rsidRDefault="00EA6607" w:rsidP="00F35F93">
      <w:pPr>
        <w:numPr>
          <w:ilvl w:val="1"/>
          <w:numId w:val="3"/>
        </w:numPr>
        <w:spacing w:after="0"/>
        <w:ind w:left="426" w:hanging="426"/>
        <w:jc w:val="both"/>
        <w:rPr>
          <w:rFonts w:ascii="Times New Roman" w:hAnsi="Times New Roman" w:cs="Times New Roman"/>
          <w:b/>
          <w:caps/>
          <w:color w:val="auto"/>
          <w:sz w:val="20"/>
          <w:szCs w:val="20"/>
        </w:rPr>
      </w:pPr>
      <w:bookmarkStart w:id="37" w:name="pr10051"/>
      <w:bookmarkEnd w:id="37"/>
      <w:r w:rsidRPr="009771D0">
        <w:rPr>
          <w:rFonts w:ascii="Times New Roman" w:hAnsi="Times New Roman" w:cs="Times New Roman"/>
          <w:color w:val="auto"/>
          <w:sz w:val="20"/>
          <w:szCs w:val="20"/>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9771D0" w:rsidRDefault="00C43221" w:rsidP="00F35F93">
      <w:pPr>
        <w:spacing w:after="0"/>
        <w:ind w:left="426" w:hanging="426"/>
        <w:jc w:val="both"/>
        <w:rPr>
          <w:rFonts w:ascii="Times New Roman" w:hAnsi="Times New Roman" w:cs="Times New Roman"/>
          <w:b/>
          <w:caps/>
          <w:color w:val="auto"/>
          <w:sz w:val="20"/>
          <w:szCs w:val="20"/>
        </w:rPr>
      </w:pPr>
    </w:p>
    <w:p w14:paraId="4463C129" w14:textId="556EFB60" w:rsidR="00C43221" w:rsidRPr="009771D0" w:rsidRDefault="00C43221" w:rsidP="00F35F93">
      <w:pPr>
        <w:numPr>
          <w:ilvl w:val="1"/>
          <w:numId w:val="3"/>
        </w:numPr>
        <w:spacing w:after="0"/>
        <w:ind w:left="426" w:hanging="426"/>
        <w:jc w:val="both"/>
        <w:rPr>
          <w:rFonts w:ascii="Times New Roman" w:hAnsi="Times New Roman" w:cs="Times New Roman"/>
          <w:b/>
          <w:caps/>
          <w:color w:val="auto"/>
          <w:sz w:val="20"/>
          <w:szCs w:val="20"/>
        </w:rPr>
      </w:pPr>
      <w:r w:rsidRPr="009771D0">
        <w:rPr>
          <w:rFonts w:ascii="Times New Roman" w:hAnsi="Times New Roman" w:cs="Times New Roman"/>
          <w:color w:val="auto"/>
          <w:sz w:val="20"/>
          <w:szCs w:val="20"/>
        </w:rPr>
        <w:lastRenderedPageBreak/>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0753A7F8" w14:textId="03F36EE0" w:rsidR="00812696" w:rsidRPr="009771D0" w:rsidRDefault="00812696" w:rsidP="00F35F93">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TÁJÉKOZTATÁS</w:t>
      </w:r>
    </w:p>
    <w:p w14:paraId="7EFE9247" w14:textId="77777777" w:rsidR="00812696" w:rsidRPr="009771D0" w:rsidRDefault="00812696" w:rsidP="00F35F93">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9771D0" w:rsidRDefault="00812696" w:rsidP="00F35F93">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5468F1B3" w14:textId="77777777" w:rsidR="00812696" w:rsidRPr="009771D0" w:rsidRDefault="00812696" w:rsidP="00F35F93">
      <w:pPr>
        <w:spacing w:after="0"/>
        <w:ind w:left="426" w:hanging="426"/>
        <w:jc w:val="both"/>
        <w:rPr>
          <w:rFonts w:ascii="Times New Roman" w:hAnsi="Times New Roman" w:cs="Times New Roman"/>
          <w:color w:val="auto"/>
          <w:sz w:val="20"/>
          <w:szCs w:val="20"/>
        </w:rPr>
      </w:pPr>
    </w:p>
    <w:p w14:paraId="712D96BE"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Budapest Fővárosi Kormányhivatal Munkavédelmi és Munkaügyi Szakigazgatási Szervének Munkavédelmi Felügyelősége</w:t>
      </w:r>
    </w:p>
    <w:p w14:paraId="7CFCDD72"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1056 Budapest, Bástya u. 35.</w:t>
      </w:r>
    </w:p>
    <w:p w14:paraId="0BC86A4F"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Postacím: 1438 Budapest Pf. 520.</w:t>
      </w:r>
    </w:p>
    <w:p w14:paraId="22A310F9"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tel: 06-1-323-3600</w:t>
      </w:r>
    </w:p>
    <w:p w14:paraId="64CEE3BE"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fax: 06-1-323-3602</w:t>
      </w:r>
    </w:p>
    <w:p w14:paraId="7003CE35"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hyperlink r:id="rId13" w:history="1">
        <w:r w:rsidRPr="009771D0">
          <w:rPr>
            <w:rFonts w:ascii="Times New Roman" w:hAnsi="Times New Roman" w:cs="Times New Roman"/>
            <w:color w:val="auto"/>
            <w:sz w:val="20"/>
            <w:szCs w:val="20"/>
          </w:rPr>
          <w:t>budapestfv-kh-mmszsz@ommf.gov.hu</w:t>
        </w:r>
      </w:hyperlink>
    </w:p>
    <w:p w14:paraId="5D0AAD74" w14:textId="77777777" w:rsidR="001922D3" w:rsidRPr="009771D0" w:rsidRDefault="001922D3" w:rsidP="00D3649C">
      <w:pPr>
        <w:spacing w:after="0"/>
        <w:ind w:left="426"/>
        <w:jc w:val="both"/>
        <w:rPr>
          <w:rFonts w:ascii="Times New Roman" w:hAnsi="Times New Roman" w:cs="Times New Roman"/>
          <w:color w:val="auto"/>
          <w:sz w:val="20"/>
          <w:szCs w:val="20"/>
        </w:rPr>
      </w:pPr>
    </w:p>
    <w:p w14:paraId="7DAD320C"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Budapest Fővárosi Kormányhivatal Munkavédelmi és Munkaügyi Szakigazgatási Szervének Munkaügyi Felügyelősége</w:t>
      </w:r>
    </w:p>
    <w:p w14:paraId="786600AD"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1132 Budapest, Visegrádi u. 49.</w:t>
      </w:r>
    </w:p>
    <w:p w14:paraId="7C34D2AC"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Postacím: 1438 Budapest Pf. 520.</w:t>
      </w:r>
    </w:p>
    <w:p w14:paraId="11830AFF"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tel: 06-1-323-3600</w:t>
      </w:r>
    </w:p>
    <w:p w14:paraId="6B498B83" w14:textId="77777777" w:rsidR="001922D3"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fax: 06-1-323-3602</w:t>
      </w:r>
    </w:p>
    <w:p w14:paraId="0442315F" w14:textId="7F7A073D" w:rsidR="00830F64" w:rsidRPr="009771D0" w:rsidRDefault="001922D3" w:rsidP="00D3649C">
      <w:pPr>
        <w:spacing w:after="0"/>
        <w:ind w:left="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hyperlink r:id="rId14" w:history="1">
        <w:r w:rsidRPr="009771D0">
          <w:rPr>
            <w:rFonts w:ascii="Times New Roman" w:hAnsi="Times New Roman" w:cs="Times New Roman"/>
            <w:color w:val="auto"/>
            <w:sz w:val="20"/>
            <w:szCs w:val="20"/>
          </w:rPr>
          <w:t>budapestfv-kh-mmszsz@ommf.gov.hu</w:t>
        </w:r>
      </w:hyperlink>
    </w:p>
    <w:p w14:paraId="04423161" w14:textId="77777777" w:rsidR="00AF114B" w:rsidRPr="009771D0" w:rsidRDefault="00AF114B" w:rsidP="00F35F93">
      <w:pPr>
        <w:spacing w:after="0"/>
        <w:ind w:left="426" w:hanging="426"/>
        <w:jc w:val="both"/>
        <w:rPr>
          <w:rFonts w:ascii="Times New Roman" w:hAnsi="Times New Roman" w:cs="Times New Roman"/>
          <w:color w:val="auto"/>
          <w:sz w:val="20"/>
          <w:szCs w:val="20"/>
        </w:rPr>
      </w:pPr>
    </w:p>
    <w:p w14:paraId="5D3F13C5" w14:textId="77777777" w:rsidR="00E057E6" w:rsidRPr="009771D0" w:rsidRDefault="00E057E6" w:rsidP="00E057E6">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EGYSÉGES EURÓPAI KÖZBESZERZÉSI DOKUMENTUM (EEKD)</w:t>
      </w:r>
    </w:p>
    <w:p w14:paraId="57E65BAF" w14:textId="77777777" w:rsidR="00E057E6" w:rsidRPr="009771D0" w:rsidRDefault="00E057E6" w:rsidP="00E057E6">
      <w:pPr>
        <w:spacing w:after="0"/>
        <w:ind w:left="426" w:hanging="426"/>
        <w:jc w:val="both"/>
        <w:rPr>
          <w:rFonts w:ascii="Times New Roman" w:hAnsi="Times New Roman" w:cs="Times New Roman"/>
          <w:color w:val="auto"/>
          <w:sz w:val="20"/>
          <w:szCs w:val="20"/>
        </w:rPr>
      </w:pPr>
    </w:p>
    <w:p w14:paraId="3B5830BA"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w:t>
      </w:r>
      <w:r w:rsidRPr="009771D0">
        <w:rPr>
          <w:rFonts w:ascii="Times New Roman" w:hAnsi="Times New Roman" w:cs="Times New Roman"/>
          <w:color w:val="auto"/>
          <w:sz w:val="20"/>
          <w:szCs w:val="20"/>
        </w:rPr>
        <w:lastRenderedPageBreak/>
        <w:t xml:space="preserve">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Közös ajánlattétel esetén a közös ajánlattevők mindegyike az egységes európai közbeszerzési dokumentum külön formanyomtatványát nyújtja be.</w:t>
      </w:r>
    </w:p>
    <w:p w14:paraId="25168E67" w14:textId="77777777" w:rsidR="00E057E6" w:rsidRPr="009771D0" w:rsidRDefault="00E057E6" w:rsidP="00E057E6">
      <w:pPr>
        <w:numPr>
          <w:ilvl w:val="1"/>
          <w:numId w:val="3"/>
        </w:numPr>
        <w:spacing w:after="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Az ajánlatkérő valamennyi alkalmassági minimumkövetelmény vonatkozásában előzetes igazolási módként elfogadja az ajánlattevők, érintett gazdasági szereplők egységes európai közbeszerzési dokumentum IV. rész </w:t>
      </w:r>
      <w:r w:rsidRPr="009771D0">
        <w:rPr>
          <w:rFonts w:ascii="Times New Roman" w:hAnsi="Times New Roman" w:cs="Times New Roman"/>
          <w:b/>
          <w:color w:val="auto"/>
          <w:sz w:val="20"/>
          <w:szCs w:val="20"/>
        </w:rPr>
        <w:sym w:font="Symbol" w:char="F061"/>
      </w:r>
      <w:r w:rsidRPr="009771D0">
        <w:rPr>
          <w:rFonts w:ascii="Times New Roman" w:hAnsi="Times New Roman" w:cs="Times New Roman"/>
          <w:b/>
          <w:color w:val="auto"/>
          <w:sz w:val="20"/>
          <w:szCs w:val="20"/>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346E874F"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Abban az esetben, ha ajánlattevő az előírt alkalmassági követelményeknek más szervezet vagy személy kapacitásaira támaszkodva kíván megfelelni, az érintett szervezetek vagy személyek mindegyike által külön-külön kitöltött és aláírt az egységes európai közbeszerzési dokumentum IV. rész </w:t>
      </w:r>
      <w:r w:rsidRPr="009771D0">
        <w:rPr>
          <w:rFonts w:ascii="Times New Roman" w:hAnsi="Times New Roman" w:cs="Times New Roman"/>
          <w:color w:val="auto"/>
          <w:sz w:val="20"/>
          <w:szCs w:val="20"/>
        </w:rPr>
        <w:sym w:font="Symbol" w:char="F061"/>
      </w:r>
      <w:r w:rsidRPr="009771D0">
        <w:rPr>
          <w:rFonts w:ascii="Times New Roman" w:hAnsi="Times New Roman" w:cs="Times New Roman"/>
          <w:color w:val="auto"/>
          <w:sz w:val="20"/>
          <w:szCs w:val="20"/>
        </w:rPr>
        <w:t xml:space="preserve"> pont szerinti formanyomtatványt is be kell nyújtani.</w:t>
      </w:r>
    </w:p>
    <w:p w14:paraId="59919444" w14:textId="77777777" w:rsidR="00E057E6" w:rsidRPr="009771D0" w:rsidRDefault="00E057E6" w:rsidP="00E057E6">
      <w:pPr>
        <w:numPr>
          <w:ilvl w:val="1"/>
          <w:numId w:val="3"/>
        </w:num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Kizáró okokra vonatkozó kitöltési útmutató:</w:t>
      </w:r>
    </w:p>
    <w:tbl>
      <w:tblPr>
        <w:tblStyle w:val="Rcsostblzat2"/>
        <w:tblW w:w="4769" w:type="pct"/>
        <w:jc w:val="center"/>
        <w:tblLook w:val="04A0" w:firstRow="1" w:lastRow="0" w:firstColumn="1" w:lastColumn="0" w:noHBand="0" w:noVBand="1"/>
      </w:tblPr>
      <w:tblGrid>
        <w:gridCol w:w="3036"/>
        <w:gridCol w:w="5821"/>
      </w:tblGrid>
      <w:tr w:rsidR="009771D0" w:rsidRPr="009771D0" w14:paraId="05F1B65E" w14:textId="77777777" w:rsidTr="005326C6">
        <w:trPr>
          <w:jc w:val="center"/>
        </w:trPr>
        <w:tc>
          <w:tcPr>
            <w:tcW w:w="1714" w:type="pct"/>
            <w:shd w:val="clear" w:color="auto" w:fill="D5DCE4" w:themeFill="text2" w:themeFillTint="33"/>
          </w:tcPr>
          <w:p w14:paraId="40F1E22C" w14:textId="77777777" w:rsidR="00E057E6" w:rsidRPr="009771D0" w:rsidRDefault="00E057E6" w:rsidP="002D7696">
            <w:pPr>
              <w:rPr>
                <w:rFonts w:ascii="Times New Roman" w:eastAsia="Times New Roman" w:hAnsi="Times New Roman" w:cs="Times New Roman"/>
                <w:b/>
                <w:i/>
                <w:color w:val="auto"/>
                <w:sz w:val="20"/>
                <w:szCs w:val="20"/>
                <w:lang w:eastAsia="hu-HU"/>
              </w:rPr>
            </w:pPr>
            <w:r w:rsidRPr="009771D0">
              <w:rPr>
                <w:rFonts w:ascii="Times New Roman" w:eastAsia="Times New Roman" w:hAnsi="Times New Roman" w:cs="Times New Roman"/>
                <w:b/>
                <w:i/>
                <w:color w:val="auto"/>
                <w:sz w:val="20"/>
                <w:szCs w:val="20"/>
                <w:lang w:eastAsia="hu-HU"/>
              </w:rPr>
              <w:t>kizáró ok</w:t>
            </w:r>
          </w:p>
        </w:tc>
        <w:tc>
          <w:tcPr>
            <w:tcW w:w="3286" w:type="pct"/>
            <w:shd w:val="clear" w:color="auto" w:fill="D5DCE4" w:themeFill="text2" w:themeFillTint="33"/>
          </w:tcPr>
          <w:p w14:paraId="1A7E9A4A" w14:textId="77777777" w:rsidR="00E057E6" w:rsidRPr="009771D0" w:rsidRDefault="00E057E6" w:rsidP="002D7696">
            <w:pPr>
              <w:rPr>
                <w:rFonts w:ascii="Times New Roman" w:eastAsia="Times New Roman" w:hAnsi="Times New Roman" w:cs="Times New Roman"/>
                <w:b/>
                <w:i/>
                <w:color w:val="auto"/>
                <w:sz w:val="20"/>
                <w:szCs w:val="20"/>
                <w:lang w:eastAsia="hu-HU"/>
              </w:rPr>
            </w:pPr>
            <w:r w:rsidRPr="009771D0">
              <w:rPr>
                <w:rFonts w:ascii="Times New Roman" w:eastAsia="Times New Roman" w:hAnsi="Times New Roman" w:cs="Times New Roman"/>
                <w:b/>
                <w:i/>
                <w:color w:val="auto"/>
                <w:sz w:val="20"/>
                <w:szCs w:val="20"/>
                <w:lang w:eastAsia="hu-HU"/>
              </w:rPr>
              <w:t>Egységes Európai Közbeszerzési Dokumentum formanyomtatvány kitöltési helye és módja</w:t>
            </w:r>
          </w:p>
        </w:tc>
      </w:tr>
      <w:tr w:rsidR="009771D0" w:rsidRPr="009771D0" w14:paraId="41420791" w14:textId="77777777" w:rsidTr="005326C6">
        <w:trPr>
          <w:jc w:val="center"/>
        </w:trPr>
        <w:tc>
          <w:tcPr>
            <w:tcW w:w="1714" w:type="pct"/>
            <w:shd w:val="clear" w:color="auto" w:fill="auto"/>
          </w:tcPr>
          <w:p w14:paraId="24EDF171"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aa</w:t>
            </w:r>
            <w:r w:rsidRPr="009771D0">
              <w:rPr>
                <w:rFonts w:ascii="Times New Roman" w:eastAsia="Times New Roman" w:hAnsi="Times New Roman" w:cs="Times New Roman"/>
                <w:iCs/>
                <w:color w:val="auto"/>
                <w:sz w:val="20"/>
                <w:szCs w:val="20"/>
                <w:lang w:eastAsia="hu-HU"/>
              </w:rPr>
              <w:t>) pont</w:t>
            </w:r>
          </w:p>
          <w:p w14:paraId="575445DB"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vMerge w:val="restart"/>
            <w:shd w:val="clear" w:color="auto" w:fill="auto"/>
          </w:tcPr>
          <w:p w14:paraId="5708B92D"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04B4CC4B"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rész„A” szakasza</w:t>
            </w:r>
          </w:p>
          <w:p w14:paraId="270DFDA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5EC920DF"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9771D0">
              <w:rPr>
                <w:rFonts w:ascii="Times New Roman" w:eastAsia="Times New Roman" w:hAnsi="Times New Roman" w:cs="Times New Roman"/>
                <w:color w:val="auto"/>
                <w:sz w:val="20"/>
                <w:szCs w:val="20"/>
                <w:lang w:eastAsia="hu-HU"/>
              </w:rPr>
              <w:t>III. rész „A” szakasza töltendő ki, nemleges válasz esetén a „Nem” rubrika jelölendő</w:t>
            </w:r>
          </w:p>
          <w:p w14:paraId="64FEFB1A"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24F40A7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72358A09" w14:textId="77777777" w:rsidTr="005326C6">
        <w:trPr>
          <w:jc w:val="center"/>
        </w:trPr>
        <w:tc>
          <w:tcPr>
            <w:tcW w:w="1714" w:type="pct"/>
            <w:shd w:val="clear" w:color="auto" w:fill="auto"/>
          </w:tcPr>
          <w:p w14:paraId="1D291015"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ab</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4B5AB744"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3D06FB39" w14:textId="77777777" w:rsidTr="005326C6">
        <w:trPr>
          <w:jc w:val="center"/>
        </w:trPr>
        <w:tc>
          <w:tcPr>
            <w:tcW w:w="1714" w:type="pct"/>
            <w:shd w:val="clear" w:color="auto" w:fill="auto"/>
          </w:tcPr>
          <w:p w14:paraId="0AFD6F69"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ac</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37A7D79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5AE3BAD3" w14:textId="77777777" w:rsidTr="005326C6">
        <w:trPr>
          <w:jc w:val="center"/>
        </w:trPr>
        <w:tc>
          <w:tcPr>
            <w:tcW w:w="1714" w:type="pct"/>
            <w:shd w:val="clear" w:color="auto" w:fill="auto"/>
          </w:tcPr>
          <w:p w14:paraId="4FE09019"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hAnsi="Times New Roman" w:cs="Times New Roman"/>
                <w:color w:val="auto"/>
                <w:sz w:val="20"/>
                <w:szCs w:val="20"/>
              </w:rPr>
              <w:t>Kbt. 62. § (1) bekezdés ad</w:t>
            </w:r>
            <w:r w:rsidRPr="009771D0">
              <w:rPr>
                <w:rFonts w:ascii="Times New Roman" w:hAnsi="Times New Roman" w:cs="Times New Roman"/>
                <w:iCs/>
                <w:color w:val="auto"/>
                <w:sz w:val="20"/>
                <w:szCs w:val="20"/>
              </w:rPr>
              <w:t>) pont</w:t>
            </w:r>
          </w:p>
        </w:tc>
        <w:tc>
          <w:tcPr>
            <w:tcW w:w="3286" w:type="pct"/>
            <w:vMerge/>
            <w:shd w:val="clear" w:color="auto" w:fill="auto"/>
          </w:tcPr>
          <w:p w14:paraId="7504F97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tc>
      </w:tr>
      <w:tr w:rsidR="009771D0" w:rsidRPr="009771D0" w14:paraId="0DF6B9C3" w14:textId="77777777" w:rsidTr="005326C6">
        <w:trPr>
          <w:trHeight w:val="454"/>
          <w:jc w:val="center"/>
        </w:trPr>
        <w:tc>
          <w:tcPr>
            <w:tcW w:w="1714" w:type="pct"/>
            <w:shd w:val="clear" w:color="auto" w:fill="auto"/>
          </w:tcPr>
          <w:p w14:paraId="6D831414"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ae</w:t>
            </w:r>
            <w:r w:rsidRPr="009771D0">
              <w:rPr>
                <w:rFonts w:ascii="Times New Roman" w:eastAsia="Times New Roman" w:hAnsi="Times New Roman" w:cs="Times New Roman"/>
                <w:iCs/>
                <w:color w:val="auto"/>
                <w:sz w:val="20"/>
                <w:szCs w:val="20"/>
                <w:lang w:eastAsia="hu-HU"/>
              </w:rPr>
              <w:t>) pont</w:t>
            </w:r>
          </w:p>
          <w:p w14:paraId="58A644E4" w14:textId="77777777" w:rsidR="00E057E6" w:rsidRPr="009771D0" w:rsidRDefault="00E057E6" w:rsidP="002D7696">
            <w:pPr>
              <w:rPr>
                <w:rFonts w:ascii="Times New Roman" w:hAnsi="Times New Roman" w:cs="Times New Roman"/>
                <w:iCs/>
                <w:color w:val="auto"/>
                <w:sz w:val="20"/>
                <w:szCs w:val="20"/>
              </w:rPr>
            </w:pPr>
          </w:p>
        </w:tc>
        <w:tc>
          <w:tcPr>
            <w:tcW w:w="3286" w:type="pct"/>
            <w:vMerge/>
            <w:shd w:val="clear" w:color="auto" w:fill="auto"/>
          </w:tcPr>
          <w:p w14:paraId="7DADC1F4" w14:textId="77777777" w:rsidR="00E057E6" w:rsidRPr="009771D0" w:rsidRDefault="00E057E6" w:rsidP="002D7696">
            <w:pPr>
              <w:jc w:val="both"/>
              <w:rPr>
                <w:rFonts w:ascii="Times New Roman" w:hAnsi="Times New Roman" w:cs="Times New Roman"/>
                <w:color w:val="auto"/>
                <w:sz w:val="20"/>
                <w:szCs w:val="20"/>
              </w:rPr>
            </w:pPr>
          </w:p>
        </w:tc>
      </w:tr>
      <w:tr w:rsidR="009771D0" w:rsidRPr="009771D0" w14:paraId="5228881E" w14:textId="77777777" w:rsidTr="005326C6">
        <w:trPr>
          <w:trHeight w:val="454"/>
          <w:jc w:val="center"/>
        </w:trPr>
        <w:tc>
          <w:tcPr>
            <w:tcW w:w="1714" w:type="pct"/>
            <w:shd w:val="clear" w:color="auto" w:fill="auto"/>
          </w:tcPr>
          <w:p w14:paraId="4D4114BA"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af</w:t>
            </w:r>
            <w:r w:rsidRPr="009771D0">
              <w:rPr>
                <w:rFonts w:ascii="Times New Roman" w:eastAsia="Times New Roman" w:hAnsi="Times New Roman" w:cs="Times New Roman"/>
                <w:iCs/>
                <w:color w:val="auto"/>
                <w:sz w:val="20"/>
                <w:szCs w:val="20"/>
                <w:lang w:eastAsia="hu-HU"/>
              </w:rPr>
              <w:t>) pont</w:t>
            </w:r>
          </w:p>
          <w:p w14:paraId="54C507D3"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vMerge/>
            <w:shd w:val="clear" w:color="auto" w:fill="auto"/>
          </w:tcPr>
          <w:p w14:paraId="25CA04D8" w14:textId="77777777" w:rsidR="00E057E6" w:rsidRPr="009771D0" w:rsidRDefault="00E057E6" w:rsidP="002D7696">
            <w:pPr>
              <w:jc w:val="both"/>
              <w:rPr>
                <w:rFonts w:ascii="Times New Roman" w:hAnsi="Times New Roman" w:cs="Times New Roman"/>
                <w:color w:val="auto"/>
                <w:sz w:val="20"/>
                <w:szCs w:val="20"/>
              </w:rPr>
            </w:pPr>
          </w:p>
        </w:tc>
      </w:tr>
      <w:tr w:rsidR="009771D0" w:rsidRPr="009771D0" w14:paraId="7CFFBF91" w14:textId="77777777" w:rsidTr="005326C6">
        <w:trPr>
          <w:trHeight w:val="3325"/>
          <w:jc w:val="center"/>
        </w:trPr>
        <w:tc>
          <w:tcPr>
            <w:tcW w:w="1714" w:type="pct"/>
            <w:shd w:val="clear" w:color="auto" w:fill="auto"/>
          </w:tcPr>
          <w:p w14:paraId="77FAC2D5"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ag</w:t>
            </w:r>
            <w:r w:rsidRPr="009771D0">
              <w:rPr>
                <w:rFonts w:ascii="Times New Roman" w:eastAsia="Times New Roman" w:hAnsi="Times New Roman" w:cs="Times New Roman"/>
                <w:iCs/>
                <w:color w:val="auto"/>
                <w:sz w:val="20"/>
                <w:szCs w:val="20"/>
                <w:lang w:eastAsia="hu-HU"/>
              </w:rPr>
              <w:t>) pont</w:t>
            </w:r>
          </w:p>
          <w:p w14:paraId="6A1160B5"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37B7FF5C"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28CC2CB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3BDC161D"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i/>
                <w:color w:val="auto"/>
                <w:sz w:val="20"/>
                <w:szCs w:val="20"/>
                <w:lang w:eastAsia="hu-HU"/>
              </w:rPr>
              <w:t xml:space="preserve">amennyiben a bűncselekményt elkövette és a bűncselekmény elkövetése az elmúlt 5 évben jogerős bírósági ítéletben megállapodást nyert úgy a formanyomtatvány </w:t>
            </w:r>
            <w:r w:rsidRPr="009771D0">
              <w:rPr>
                <w:rFonts w:ascii="Times New Roman" w:eastAsia="Times New Roman" w:hAnsi="Times New Roman" w:cs="Times New Roman"/>
                <w:color w:val="auto"/>
                <w:sz w:val="20"/>
                <w:szCs w:val="20"/>
                <w:lang w:eastAsia="hu-HU"/>
              </w:rPr>
              <w:t>III. rész „D” szakasza töltendő ki, nemleges válasz esetén a „Nem” rubrika jelölendő</w:t>
            </w:r>
          </w:p>
          <w:p w14:paraId="054921C4"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61A11DC3" w14:textId="77777777" w:rsidR="00E057E6" w:rsidRPr="009771D0" w:rsidRDefault="00E057E6" w:rsidP="002D7696">
            <w:pPr>
              <w:jc w:val="both"/>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76A1AD42" w14:textId="77777777" w:rsidTr="005326C6">
        <w:trPr>
          <w:jc w:val="center"/>
        </w:trPr>
        <w:tc>
          <w:tcPr>
            <w:tcW w:w="1714" w:type="pct"/>
            <w:shd w:val="clear" w:color="auto" w:fill="auto"/>
          </w:tcPr>
          <w:p w14:paraId="7A6515EF" w14:textId="77777777" w:rsidR="00E057E6" w:rsidRPr="009771D0" w:rsidRDefault="00E057E6" w:rsidP="002D7696">
            <w:pPr>
              <w:rPr>
                <w:rFonts w:ascii="Times New Roman" w:eastAsia="Times New Roman" w:hAnsi="Times New Roman" w:cs="Times New Roman"/>
                <w:i/>
                <w:iCs/>
                <w:color w:val="auto"/>
                <w:sz w:val="20"/>
                <w:szCs w:val="20"/>
                <w:lang w:eastAsia="hu-HU"/>
              </w:rPr>
            </w:pPr>
            <w:r w:rsidRPr="009771D0">
              <w:rPr>
                <w:rFonts w:ascii="Times New Roman" w:eastAsia="Times New Roman" w:hAnsi="Times New Roman" w:cs="Times New Roman"/>
                <w:i/>
                <w:color w:val="auto"/>
                <w:sz w:val="20"/>
                <w:szCs w:val="20"/>
                <w:lang w:eastAsia="hu-HU"/>
              </w:rPr>
              <w:t>Kbt. 62. § (1) bekezdés ah</w:t>
            </w:r>
            <w:r w:rsidRPr="009771D0">
              <w:rPr>
                <w:rFonts w:ascii="Times New Roman" w:eastAsia="Times New Roman" w:hAnsi="Times New Roman" w:cs="Times New Roman"/>
                <w:i/>
                <w:iCs/>
                <w:color w:val="auto"/>
                <w:sz w:val="20"/>
                <w:szCs w:val="20"/>
                <w:lang w:eastAsia="hu-HU"/>
              </w:rPr>
              <w:t>) pont</w:t>
            </w:r>
          </w:p>
          <w:p w14:paraId="13076032" w14:textId="77777777" w:rsidR="00E057E6" w:rsidRPr="009771D0" w:rsidRDefault="00E057E6" w:rsidP="002D7696">
            <w:pPr>
              <w:rPr>
                <w:rFonts w:ascii="Times New Roman" w:eastAsia="Times New Roman" w:hAnsi="Times New Roman" w:cs="Times New Roman"/>
                <w:i/>
                <w:color w:val="auto"/>
                <w:sz w:val="20"/>
                <w:szCs w:val="20"/>
                <w:lang w:eastAsia="hu-HU"/>
              </w:rPr>
            </w:pPr>
          </w:p>
        </w:tc>
        <w:tc>
          <w:tcPr>
            <w:tcW w:w="3286" w:type="pct"/>
            <w:shd w:val="clear" w:color="auto" w:fill="auto"/>
          </w:tcPr>
          <w:p w14:paraId="1D022712" w14:textId="77777777" w:rsidR="00E057E6" w:rsidRPr="009771D0" w:rsidRDefault="00E057E6" w:rsidP="002D7696">
            <w:pPr>
              <w:rPr>
                <w:rFonts w:ascii="Times New Roman" w:hAnsi="Times New Roman" w:cs="Times New Roman"/>
                <w:i/>
                <w:color w:val="auto"/>
                <w:sz w:val="20"/>
                <w:szCs w:val="20"/>
              </w:rPr>
            </w:pPr>
            <w:r w:rsidRPr="009771D0">
              <w:rPr>
                <w:rFonts w:ascii="Times New Roman" w:hAnsi="Times New Roman" w:cs="Times New Roman"/>
                <w:i/>
                <w:color w:val="auto"/>
                <w:sz w:val="20"/>
                <w:szCs w:val="20"/>
              </w:rPr>
              <w:lastRenderedPageBreak/>
              <w:t xml:space="preserve">a nem Magyarországon letelepedett gazdasági szereplő a formanyomtatvány </w:t>
            </w:r>
            <w:r w:rsidRPr="009771D0">
              <w:rPr>
                <w:rFonts w:ascii="Times New Roman" w:hAnsi="Times New Roman" w:cs="Times New Roman"/>
                <w:b/>
                <w:i/>
                <w:color w:val="auto"/>
                <w:sz w:val="20"/>
                <w:szCs w:val="20"/>
                <w:u w:val="single"/>
              </w:rPr>
              <w:t xml:space="preserve">III. részének „A” és „D” szakasza fentiek </w:t>
            </w:r>
            <w:r w:rsidRPr="009771D0">
              <w:rPr>
                <w:rFonts w:ascii="Times New Roman" w:hAnsi="Times New Roman" w:cs="Times New Roman"/>
                <w:b/>
                <w:i/>
                <w:color w:val="auto"/>
                <w:sz w:val="20"/>
                <w:szCs w:val="20"/>
                <w:u w:val="single"/>
              </w:rPr>
              <w:lastRenderedPageBreak/>
              <w:t xml:space="preserve">szerinti </w:t>
            </w:r>
            <w:r w:rsidRPr="009771D0">
              <w:rPr>
                <w:rFonts w:ascii="Times New Roman" w:hAnsi="Times New Roman" w:cs="Times New Roman"/>
                <w:i/>
                <w:color w:val="auto"/>
                <w:sz w:val="20"/>
                <w:szCs w:val="20"/>
              </w:rPr>
              <w:t>megfelelő kitöltésével egyben a személyes joga szerinti hasonló bűncselekményekről is nyilatkozik</w:t>
            </w:r>
          </w:p>
        </w:tc>
      </w:tr>
      <w:tr w:rsidR="009771D0" w:rsidRPr="009771D0" w14:paraId="69794DCE" w14:textId="77777777" w:rsidTr="005326C6">
        <w:trPr>
          <w:jc w:val="center"/>
        </w:trPr>
        <w:tc>
          <w:tcPr>
            <w:tcW w:w="1714" w:type="pct"/>
            <w:shd w:val="clear" w:color="auto" w:fill="auto"/>
          </w:tcPr>
          <w:p w14:paraId="3380C75F"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b</w:t>
            </w:r>
            <w:r w:rsidRPr="009771D0">
              <w:rPr>
                <w:rFonts w:ascii="Times New Roman" w:eastAsia="Times New Roman" w:hAnsi="Times New Roman" w:cs="Times New Roman"/>
                <w:iCs/>
                <w:color w:val="auto"/>
                <w:sz w:val="20"/>
                <w:szCs w:val="20"/>
                <w:lang w:eastAsia="hu-HU"/>
              </w:rPr>
              <w:t>) pont</w:t>
            </w:r>
          </w:p>
          <w:p w14:paraId="6E6D4DDE"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72512CFD" w14:textId="77777777" w:rsidR="00E057E6" w:rsidRPr="009771D0" w:rsidRDefault="00E057E6" w:rsidP="002D7696">
            <w:pPr>
              <w:rPr>
                <w:rFonts w:ascii="Times New Roman" w:hAnsi="Times New Roman" w:cs="Times New Roman"/>
                <w:b/>
                <w:i/>
                <w:color w:val="auto"/>
                <w:sz w:val="20"/>
                <w:szCs w:val="20"/>
                <w:u w:val="single"/>
              </w:rPr>
            </w:pPr>
            <w:r w:rsidRPr="009771D0">
              <w:rPr>
                <w:rFonts w:ascii="Times New Roman" w:eastAsia="Times New Roman" w:hAnsi="Times New Roman" w:cs="Times New Roman"/>
                <w:b/>
                <w:i/>
                <w:color w:val="auto"/>
                <w:sz w:val="20"/>
                <w:szCs w:val="20"/>
                <w:u w:val="single"/>
                <w:lang w:eastAsia="hu-HU"/>
              </w:rPr>
              <w:t>II</w:t>
            </w:r>
            <w:r w:rsidRPr="009771D0">
              <w:rPr>
                <w:rFonts w:ascii="Times New Roman" w:hAnsi="Times New Roman" w:cs="Times New Roman"/>
                <w:b/>
                <w:i/>
                <w:color w:val="auto"/>
                <w:sz w:val="20"/>
                <w:szCs w:val="20"/>
                <w:u w:val="single"/>
              </w:rPr>
              <w:t>I. rész „B” szakasz</w:t>
            </w:r>
          </w:p>
          <w:p w14:paraId="2F37E31E"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0E10BD75"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amennyiben rendelkezik egy évnél régebben lejárt adó-, vámfizetési vagy társadalombiztosítási járulék tartozással a tartozás lejártának időpontját kötelező feltüntetni,</w:t>
            </w:r>
          </w:p>
          <w:p w14:paraId="3340F6E3" w14:textId="77777777" w:rsidR="00E057E6" w:rsidRPr="009771D0" w:rsidRDefault="00E057E6" w:rsidP="002D7696">
            <w:pPr>
              <w:rPr>
                <w:rFonts w:ascii="Times New Roman" w:eastAsia="Times New Roman" w:hAnsi="Times New Roman" w:cs="Times New Roman"/>
                <w:b/>
                <w:color w:val="auto"/>
                <w:sz w:val="20"/>
                <w:szCs w:val="20"/>
                <w:u w:val="single"/>
                <w:lang w:eastAsia="hu-HU"/>
              </w:rPr>
            </w:pPr>
          </w:p>
          <w:p w14:paraId="5E4C43F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rubrikát jelölni kell</w:t>
            </w:r>
          </w:p>
          <w:p w14:paraId="2ED780D1" w14:textId="77777777" w:rsidR="00E057E6" w:rsidRPr="009771D0" w:rsidRDefault="00E057E6" w:rsidP="002D7696">
            <w:pPr>
              <w:rPr>
                <w:rFonts w:ascii="Times New Roman" w:eastAsia="Times New Roman" w:hAnsi="Times New Roman" w:cs="Times New Roman"/>
                <w:color w:val="auto"/>
                <w:sz w:val="20"/>
                <w:szCs w:val="20"/>
                <w:lang w:eastAsia="hu-HU"/>
              </w:rPr>
            </w:pPr>
          </w:p>
          <w:p w14:paraId="1C75ACF7" w14:textId="77777777" w:rsidR="00E057E6" w:rsidRPr="009771D0" w:rsidRDefault="00E057E6" w:rsidP="002D7696">
            <w:pPr>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color w:val="auto"/>
                <w:sz w:val="20"/>
                <w:szCs w:val="20"/>
                <w:lang w:eastAsia="hu-HU"/>
              </w:rPr>
              <w:t>igen válasz esetén is az „Igen” rubrikát jelölni kell</w:t>
            </w:r>
          </w:p>
        </w:tc>
      </w:tr>
      <w:tr w:rsidR="009771D0" w:rsidRPr="009771D0" w14:paraId="2A0C17F6" w14:textId="77777777" w:rsidTr="005326C6">
        <w:trPr>
          <w:jc w:val="center"/>
        </w:trPr>
        <w:tc>
          <w:tcPr>
            <w:tcW w:w="1714" w:type="pct"/>
            <w:shd w:val="clear" w:color="auto" w:fill="auto"/>
          </w:tcPr>
          <w:p w14:paraId="6DAABC03"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c</w:t>
            </w:r>
            <w:r w:rsidRPr="009771D0">
              <w:rPr>
                <w:rFonts w:ascii="Times New Roman" w:eastAsia="Times New Roman" w:hAnsi="Times New Roman" w:cs="Times New Roman"/>
                <w:iCs/>
                <w:color w:val="auto"/>
                <w:sz w:val="20"/>
                <w:szCs w:val="20"/>
                <w:lang w:eastAsia="hu-HU"/>
              </w:rPr>
              <w:t>) pont</w:t>
            </w:r>
          </w:p>
          <w:p w14:paraId="49FBB9AC" w14:textId="77777777" w:rsidR="00E057E6" w:rsidRPr="009771D0" w:rsidRDefault="00E057E6" w:rsidP="002D7696">
            <w:pPr>
              <w:rPr>
                <w:rFonts w:ascii="Times New Roman" w:hAnsi="Times New Roman" w:cs="Times New Roman"/>
                <w:color w:val="auto"/>
                <w:sz w:val="20"/>
                <w:szCs w:val="20"/>
              </w:rPr>
            </w:pPr>
          </w:p>
        </w:tc>
        <w:tc>
          <w:tcPr>
            <w:tcW w:w="3286" w:type="pct"/>
            <w:shd w:val="clear" w:color="auto" w:fill="auto"/>
          </w:tcPr>
          <w:p w14:paraId="590EDB9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 „C” szakasz 3. sor a) b) pontja;</w:t>
            </w:r>
          </w:p>
        </w:tc>
      </w:tr>
      <w:tr w:rsidR="009771D0" w:rsidRPr="009771D0" w14:paraId="07B85B10" w14:textId="77777777" w:rsidTr="005326C6">
        <w:trPr>
          <w:jc w:val="center"/>
        </w:trPr>
        <w:tc>
          <w:tcPr>
            <w:tcW w:w="1714" w:type="pct"/>
            <w:shd w:val="clear" w:color="auto" w:fill="auto"/>
          </w:tcPr>
          <w:p w14:paraId="2D0010DC"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d</w:t>
            </w:r>
            <w:r w:rsidRPr="009771D0">
              <w:rPr>
                <w:rFonts w:ascii="Times New Roman" w:eastAsia="Times New Roman" w:hAnsi="Times New Roman" w:cs="Times New Roman"/>
                <w:iCs/>
                <w:color w:val="auto"/>
                <w:sz w:val="20"/>
                <w:szCs w:val="20"/>
                <w:lang w:eastAsia="hu-HU"/>
              </w:rPr>
              <w:t>) pont</w:t>
            </w:r>
          </w:p>
          <w:p w14:paraId="76938F40" w14:textId="77777777" w:rsidR="00E057E6" w:rsidRPr="009771D0" w:rsidRDefault="00E057E6" w:rsidP="002D7696">
            <w:pPr>
              <w:rPr>
                <w:rFonts w:ascii="Times New Roman" w:eastAsia="Times New Roman" w:hAnsi="Times New Roman" w:cs="Times New Roman"/>
                <w:color w:val="auto"/>
                <w:sz w:val="20"/>
                <w:szCs w:val="20"/>
                <w:lang w:eastAsia="hu-HU"/>
              </w:rPr>
            </w:pPr>
          </w:p>
        </w:tc>
        <w:tc>
          <w:tcPr>
            <w:tcW w:w="3286" w:type="pct"/>
            <w:shd w:val="clear" w:color="auto" w:fill="auto"/>
          </w:tcPr>
          <w:p w14:paraId="15EB8775"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 „C” szakasz 3. sor f) pontja;</w:t>
            </w:r>
          </w:p>
        </w:tc>
      </w:tr>
      <w:tr w:rsidR="009771D0" w:rsidRPr="009771D0" w14:paraId="5A6C27A8" w14:textId="77777777" w:rsidTr="005326C6">
        <w:trPr>
          <w:jc w:val="center"/>
        </w:trPr>
        <w:tc>
          <w:tcPr>
            <w:tcW w:w="1714" w:type="pct"/>
            <w:shd w:val="clear" w:color="auto" w:fill="auto"/>
          </w:tcPr>
          <w:p w14:paraId="468A3A32"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e</w:t>
            </w:r>
            <w:r w:rsidRPr="009771D0">
              <w:rPr>
                <w:rFonts w:ascii="Times New Roman" w:eastAsia="Times New Roman" w:hAnsi="Times New Roman" w:cs="Times New Roman"/>
                <w:iCs/>
                <w:color w:val="auto"/>
                <w:sz w:val="20"/>
                <w:szCs w:val="20"/>
                <w:lang w:eastAsia="hu-HU"/>
              </w:rPr>
              <w:t>) pont</w:t>
            </w:r>
          </w:p>
          <w:p w14:paraId="3FE771A5" w14:textId="77777777" w:rsidR="00E057E6" w:rsidRPr="009771D0" w:rsidRDefault="00E057E6" w:rsidP="002D7696">
            <w:pPr>
              <w:rPr>
                <w:rFonts w:ascii="Times New Roman" w:hAnsi="Times New Roman" w:cs="Times New Roman"/>
                <w:color w:val="auto"/>
                <w:sz w:val="20"/>
                <w:szCs w:val="20"/>
              </w:rPr>
            </w:pPr>
          </w:p>
        </w:tc>
        <w:tc>
          <w:tcPr>
            <w:tcW w:w="3286" w:type="pct"/>
            <w:vMerge w:val="restart"/>
            <w:shd w:val="clear" w:color="auto" w:fill="auto"/>
          </w:tcPr>
          <w:p w14:paraId="2CFFACD8"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796B581"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1BBE0A4E"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49E1026"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1EDE7C64"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5856C219"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136114A6" w14:textId="77777777" w:rsidR="00E057E6" w:rsidRPr="009771D0" w:rsidRDefault="00E057E6" w:rsidP="002D7696">
            <w:pPr>
              <w:rPr>
                <w:rFonts w:ascii="Times New Roman" w:hAnsi="Times New Roman" w:cs="Times New Roman"/>
                <w:color w:val="auto"/>
                <w:sz w:val="20"/>
                <w:szCs w:val="20"/>
              </w:rPr>
            </w:pPr>
          </w:p>
          <w:p w14:paraId="0E61D66F"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nemleges válasz esetén a „Nem” rubrika jelölendő</w:t>
            </w:r>
          </w:p>
        </w:tc>
      </w:tr>
      <w:tr w:rsidR="009771D0" w:rsidRPr="009771D0" w14:paraId="6326FBD6" w14:textId="77777777" w:rsidTr="005326C6">
        <w:trPr>
          <w:trHeight w:val="867"/>
          <w:jc w:val="center"/>
        </w:trPr>
        <w:tc>
          <w:tcPr>
            <w:tcW w:w="1714" w:type="pct"/>
            <w:shd w:val="clear" w:color="auto" w:fill="auto"/>
          </w:tcPr>
          <w:p w14:paraId="023A2EE1"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f</w:t>
            </w:r>
            <w:r w:rsidRPr="009771D0">
              <w:rPr>
                <w:rFonts w:ascii="Times New Roman" w:eastAsia="Times New Roman" w:hAnsi="Times New Roman" w:cs="Times New Roman"/>
                <w:iCs/>
                <w:color w:val="auto"/>
                <w:sz w:val="20"/>
                <w:szCs w:val="20"/>
                <w:lang w:eastAsia="hu-HU"/>
              </w:rPr>
              <w:t>) pont</w:t>
            </w:r>
          </w:p>
          <w:p w14:paraId="0D250EDC" w14:textId="77777777" w:rsidR="00E057E6" w:rsidRPr="009771D0" w:rsidRDefault="00E057E6" w:rsidP="002D7696">
            <w:pPr>
              <w:rPr>
                <w:rFonts w:ascii="Times New Roman" w:hAnsi="Times New Roman" w:cs="Times New Roman"/>
                <w:color w:val="auto"/>
                <w:sz w:val="20"/>
                <w:szCs w:val="20"/>
              </w:rPr>
            </w:pPr>
          </w:p>
        </w:tc>
        <w:tc>
          <w:tcPr>
            <w:tcW w:w="3286" w:type="pct"/>
            <w:vMerge/>
            <w:shd w:val="clear" w:color="auto" w:fill="auto"/>
          </w:tcPr>
          <w:p w14:paraId="61B7CC56" w14:textId="77777777" w:rsidR="00E057E6" w:rsidRPr="009771D0" w:rsidRDefault="00E057E6" w:rsidP="002D7696">
            <w:pPr>
              <w:rPr>
                <w:rFonts w:ascii="Times New Roman" w:hAnsi="Times New Roman" w:cs="Times New Roman"/>
                <w:color w:val="auto"/>
                <w:sz w:val="20"/>
                <w:szCs w:val="20"/>
              </w:rPr>
            </w:pPr>
          </w:p>
        </w:tc>
      </w:tr>
      <w:tr w:rsidR="009771D0" w:rsidRPr="009771D0" w14:paraId="0AF89E10" w14:textId="77777777" w:rsidTr="005326C6">
        <w:trPr>
          <w:jc w:val="center"/>
        </w:trPr>
        <w:tc>
          <w:tcPr>
            <w:tcW w:w="1714" w:type="pct"/>
            <w:shd w:val="clear" w:color="auto" w:fill="auto"/>
          </w:tcPr>
          <w:p w14:paraId="69983448"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g</w:t>
            </w:r>
            <w:r w:rsidRPr="009771D0">
              <w:rPr>
                <w:rFonts w:ascii="Times New Roman" w:eastAsia="Times New Roman" w:hAnsi="Times New Roman" w:cs="Times New Roman"/>
                <w:iCs/>
                <w:color w:val="auto"/>
                <w:sz w:val="20"/>
                <w:szCs w:val="20"/>
                <w:lang w:eastAsia="hu-HU"/>
              </w:rPr>
              <w:t>) pont</w:t>
            </w:r>
          </w:p>
          <w:p w14:paraId="0F1A8B72" w14:textId="77777777" w:rsidR="00E057E6" w:rsidRPr="009771D0" w:rsidRDefault="00E057E6" w:rsidP="002D7696">
            <w:pPr>
              <w:rPr>
                <w:rFonts w:ascii="Times New Roman" w:hAnsi="Times New Roman" w:cs="Times New Roman"/>
                <w:color w:val="auto"/>
                <w:sz w:val="20"/>
                <w:szCs w:val="20"/>
              </w:rPr>
            </w:pPr>
          </w:p>
        </w:tc>
        <w:tc>
          <w:tcPr>
            <w:tcW w:w="3286" w:type="pct"/>
            <w:vMerge/>
            <w:shd w:val="clear" w:color="auto" w:fill="auto"/>
          </w:tcPr>
          <w:p w14:paraId="08644D5D" w14:textId="77777777" w:rsidR="00E057E6" w:rsidRPr="009771D0" w:rsidRDefault="00E057E6" w:rsidP="002D7696">
            <w:pPr>
              <w:rPr>
                <w:rFonts w:ascii="Times New Roman" w:hAnsi="Times New Roman" w:cs="Times New Roman"/>
                <w:color w:val="auto"/>
                <w:sz w:val="20"/>
                <w:szCs w:val="20"/>
              </w:rPr>
            </w:pPr>
          </w:p>
        </w:tc>
      </w:tr>
      <w:tr w:rsidR="009771D0" w:rsidRPr="009771D0" w14:paraId="057D25DB" w14:textId="77777777" w:rsidTr="005326C6">
        <w:trPr>
          <w:jc w:val="center"/>
        </w:trPr>
        <w:tc>
          <w:tcPr>
            <w:tcW w:w="1714" w:type="pct"/>
            <w:shd w:val="clear" w:color="auto" w:fill="auto"/>
          </w:tcPr>
          <w:p w14:paraId="7ED484E8" w14:textId="77777777" w:rsidR="00E057E6" w:rsidRPr="009771D0" w:rsidRDefault="00E057E6" w:rsidP="002D7696">
            <w:pPr>
              <w:rPr>
                <w:rFonts w:ascii="Times New Roman" w:eastAsia="Times New Roman" w:hAnsi="Times New Roman" w:cs="Times New Roman"/>
                <w:iCs/>
                <w:color w:val="auto"/>
                <w:sz w:val="20"/>
                <w:szCs w:val="20"/>
                <w:lang w:eastAsia="hu-HU"/>
              </w:rPr>
            </w:pPr>
            <w:r w:rsidRPr="009771D0">
              <w:rPr>
                <w:rFonts w:ascii="Times New Roman" w:eastAsia="Times New Roman" w:hAnsi="Times New Roman" w:cs="Times New Roman"/>
                <w:color w:val="auto"/>
                <w:sz w:val="20"/>
                <w:szCs w:val="20"/>
                <w:lang w:eastAsia="hu-HU"/>
              </w:rPr>
              <w:t>Kbt. 62. § (1) bekezdés h</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9FBA1DB"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III. rész„C” szakasz 10. sor a)-b) ponja;</w:t>
            </w:r>
          </w:p>
        </w:tc>
      </w:tr>
      <w:tr w:rsidR="009771D0" w:rsidRPr="009771D0" w14:paraId="5D1E0EB2" w14:textId="77777777" w:rsidTr="005326C6">
        <w:trPr>
          <w:jc w:val="center"/>
        </w:trPr>
        <w:tc>
          <w:tcPr>
            <w:tcW w:w="1714" w:type="pct"/>
            <w:shd w:val="clear" w:color="auto" w:fill="auto"/>
          </w:tcPr>
          <w:p w14:paraId="2D21E720"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Kbt. 62. § (1) bekezdés ia</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08AC82A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rész„C” szakasz 10. sor c) ponja;</w:t>
            </w:r>
          </w:p>
        </w:tc>
      </w:tr>
      <w:tr w:rsidR="009771D0" w:rsidRPr="009771D0" w14:paraId="521B54F4" w14:textId="77777777" w:rsidTr="005326C6">
        <w:trPr>
          <w:jc w:val="center"/>
        </w:trPr>
        <w:tc>
          <w:tcPr>
            <w:tcW w:w="1714" w:type="pct"/>
            <w:shd w:val="clear" w:color="auto" w:fill="auto"/>
          </w:tcPr>
          <w:p w14:paraId="6526B96C"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color w:val="auto"/>
                <w:sz w:val="20"/>
                <w:szCs w:val="20"/>
                <w:lang w:eastAsia="hu-HU"/>
              </w:rPr>
              <w:t>Kbt. 62. § (1) bekezdés ib</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19A4609E"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rész„C” szakasz 10.sor c) ponja;</w:t>
            </w:r>
          </w:p>
        </w:tc>
      </w:tr>
      <w:tr w:rsidR="009771D0" w:rsidRPr="009771D0" w14:paraId="27E87665" w14:textId="77777777" w:rsidTr="005326C6">
        <w:trPr>
          <w:jc w:val="center"/>
        </w:trPr>
        <w:tc>
          <w:tcPr>
            <w:tcW w:w="1714" w:type="pct"/>
            <w:shd w:val="clear" w:color="auto" w:fill="auto"/>
          </w:tcPr>
          <w:p w14:paraId="7D97006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j</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24F6B773"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III. rész„C” szakasz 10. sor d) ponja;</w:t>
            </w:r>
          </w:p>
        </w:tc>
      </w:tr>
      <w:tr w:rsidR="009771D0" w:rsidRPr="009771D0" w14:paraId="62366147" w14:textId="77777777" w:rsidTr="005326C6">
        <w:trPr>
          <w:jc w:val="center"/>
        </w:trPr>
        <w:tc>
          <w:tcPr>
            <w:tcW w:w="1714" w:type="pct"/>
            <w:shd w:val="clear" w:color="auto" w:fill="auto"/>
          </w:tcPr>
          <w:p w14:paraId="1C12BC56"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ka</w:t>
            </w:r>
            <w:r w:rsidRPr="009771D0">
              <w:rPr>
                <w:rFonts w:ascii="Times New Roman" w:eastAsia="Times New Roman" w:hAnsi="Times New Roman" w:cs="Times New Roman"/>
                <w:iCs/>
                <w:color w:val="auto"/>
                <w:sz w:val="20"/>
                <w:szCs w:val="20"/>
                <w:lang w:eastAsia="hu-HU"/>
              </w:rPr>
              <w:t>) pont</w:t>
            </w:r>
          </w:p>
        </w:tc>
        <w:tc>
          <w:tcPr>
            <w:tcW w:w="3286" w:type="pct"/>
            <w:vMerge w:val="restart"/>
            <w:shd w:val="clear" w:color="auto" w:fill="auto"/>
          </w:tcPr>
          <w:p w14:paraId="15CFF933"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697D7B7"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6A3B7E8A"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07726607"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4AC0D19D"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r w:rsidR="009771D0" w:rsidRPr="009771D0" w14:paraId="33E8E57E" w14:textId="77777777" w:rsidTr="005326C6">
        <w:trPr>
          <w:jc w:val="center"/>
        </w:trPr>
        <w:tc>
          <w:tcPr>
            <w:tcW w:w="1714" w:type="pct"/>
            <w:shd w:val="clear" w:color="auto" w:fill="auto"/>
          </w:tcPr>
          <w:p w14:paraId="5B3EDA8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kb</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1553336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5DC50B20" w14:textId="77777777" w:rsidTr="005326C6">
        <w:trPr>
          <w:jc w:val="center"/>
        </w:trPr>
        <w:tc>
          <w:tcPr>
            <w:tcW w:w="1714" w:type="pct"/>
            <w:shd w:val="clear" w:color="auto" w:fill="auto"/>
          </w:tcPr>
          <w:p w14:paraId="08B8E725"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kc</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38883E26"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48DF3A55" w14:textId="77777777" w:rsidTr="005326C6">
        <w:trPr>
          <w:jc w:val="center"/>
        </w:trPr>
        <w:tc>
          <w:tcPr>
            <w:tcW w:w="1714" w:type="pct"/>
            <w:shd w:val="clear" w:color="auto" w:fill="auto"/>
          </w:tcPr>
          <w:p w14:paraId="6B48A3D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l</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5CC33BE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tc>
      </w:tr>
      <w:tr w:rsidR="009771D0" w:rsidRPr="009771D0" w14:paraId="4BAC2454" w14:textId="77777777" w:rsidTr="005326C6">
        <w:trPr>
          <w:jc w:val="center"/>
        </w:trPr>
        <w:tc>
          <w:tcPr>
            <w:tcW w:w="1714" w:type="pct"/>
            <w:shd w:val="clear" w:color="auto" w:fill="auto"/>
          </w:tcPr>
          <w:p w14:paraId="36CDA80B"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lastRenderedPageBreak/>
              <w:t>Kbt. 62. § (1) bekezdés m</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0AB48DAF"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b/>
                <w:i/>
                <w:color w:val="auto"/>
                <w:sz w:val="20"/>
                <w:szCs w:val="20"/>
                <w:u w:val="single"/>
                <w:lang w:eastAsia="hu-HU"/>
              </w:rPr>
              <w:t>III. rész„C” szakasz 7-8. sora</w:t>
            </w:r>
          </w:p>
        </w:tc>
      </w:tr>
      <w:tr w:rsidR="009771D0" w:rsidRPr="009771D0" w14:paraId="0052B832" w14:textId="77777777" w:rsidTr="005326C6">
        <w:trPr>
          <w:jc w:val="center"/>
        </w:trPr>
        <w:tc>
          <w:tcPr>
            <w:tcW w:w="1714" w:type="pct"/>
            <w:shd w:val="clear" w:color="auto" w:fill="auto"/>
          </w:tcPr>
          <w:p w14:paraId="25FA755F"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n</w:t>
            </w:r>
            <w:r w:rsidRPr="009771D0">
              <w:rPr>
                <w:rFonts w:ascii="Times New Roman" w:eastAsia="Times New Roman" w:hAnsi="Times New Roman" w:cs="Times New Roman"/>
                <w:iCs/>
                <w:color w:val="auto"/>
                <w:sz w:val="20"/>
                <w:szCs w:val="20"/>
                <w:lang w:eastAsia="hu-HU"/>
              </w:rPr>
              <w:t>) pont</w:t>
            </w:r>
          </w:p>
        </w:tc>
        <w:tc>
          <w:tcPr>
            <w:tcW w:w="3286" w:type="pct"/>
            <w:vMerge w:val="restart"/>
            <w:shd w:val="clear" w:color="auto" w:fill="auto"/>
          </w:tcPr>
          <w:p w14:paraId="14758299" w14:textId="77777777" w:rsidR="00E057E6" w:rsidRPr="009771D0" w:rsidRDefault="00E057E6" w:rsidP="002D7696">
            <w:pPr>
              <w:rPr>
                <w:rFonts w:ascii="Times New Roman" w:eastAsia="Times New Roman" w:hAnsi="Times New Roman" w:cs="Times New Roman"/>
                <w:b/>
                <w:i/>
                <w:color w:val="auto"/>
                <w:sz w:val="20"/>
                <w:szCs w:val="20"/>
                <w:u w:val="single"/>
                <w:lang w:eastAsia="hu-HU"/>
              </w:rPr>
            </w:pPr>
          </w:p>
          <w:p w14:paraId="7B1FED30" w14:textId="77777777" w:rsidR="00E057E6" w:rsidRPr="009771D0" w:rsidRDefault="00E057E6" w:rsidP="002D7696">
            <w:pPr>
              <w:rPr>
                <w:rFonts w:ascii="Times New Roman" w:hAnsi="Times New Roman" w:cs="Times New Roman"/>
                <w:color w:val="auto"/>
                <w:sz w:val="20"/>
                <w:szCs w:val="20"/>
              </w:rPr>
            </w:pPr>
            <w:r w:rsidRPr="009771D0">
              <w:rPr>
                <w:rFonts w:ascii="Times New Roman" w:eastAsia="Times New Roman" w:hAnsi="Times New Roman" w:cs="Times New Roman"/>
                <w:b/>
                <w:i/>
                <w:color w:val="auto"/>
                <w:sz w:val="20"/>
                <w:szCs w:val="20"/>
                <w:u w:val="single"/>
                <w:lang w:eastAsia="hu-HU"/>
              </w:rPr>
              <w:t>III. rész„C” szakasz 6. sora</w:t>
            </w:r>
          </w:p>
          <w:p w14:paraId="12DB40D4" w14:textId="77777777" w:rsidR="00E057E6" w:rsidRPr="009771D0" w:rsidRDefault="00E057E6" w:rsidP="002D7696">
            <w:pPr>
              <w:rPr>
                <w:rFonts w:ascii="Times New Roman" w:hAnsi="Times New Roman" w:cs="Times New Roman"/>
                <w:color w:val="auto"/>
                <w:sz w:val="20"/>
                <w:szCs w:val="20"/>
              </w:rPr>
            </w:pPr>
          </w:p>
        </w:tc>
      </w:tr>
      <w:tr w:rsidR="009771D0" w:rsidRPr="009771D0" w14:paraId="6296139F" w14:textId="77777777" w:rsidTr="005326C6">
        <w:trPr>
          <w:jc w:val="center"/>
        </w:trPr>
        <w:tc>
          <w:tcPr>
            <w:tcW w:w="1714" w:type="pct"/>
            <w:shd w:val="clear" w:color="auto" w:fill="auto"/>
          </w:tcPr>
          <w:p w14:paraId="00710BF7"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o</w:t>
            </w:r>
            <w:r w:rsidRPr="009771D0">
              <w:rPr>
                <w:rFonts w:ascii="Times New Roman" w:eastAsia="Times New Roman" w:hAnsi="Times New Roman" w:cs="Times New Roman"/>
                <w:iCs/>
                <w:color w:val="auto"/>
                <w:sz w:val="20"/>
                <w:szCs w:val="20"/>
                <w:lang w:eastAsia="hu-HU"/>
              </w:rPr>
              <w:t>) pont</w:t>
            </w:r>
          </w:p>
        </w:tc>
        <w:tc>
          <w:tcPr>
            <w:tcW w:w="3286" w:type="pct"/>
            <w:vMerge/>
            <w:shd w:val="clear" w:color="auto" w:fill="auto"/>
          </w:tcPr>
          <w:p w14:paraId="0BE4C63F" w14:textId="77777777" w:rsidR="00E057E6" w:rsidRPr="009771D0" w:rsidRDefault="00E057E6" w:rsidP="002D7696">
            <w:pPr>
              <w:rPr>
                <w:rFonts w:ascii="Times New Roman" w:hAnsi="Times New Roman" w:cs="Times New Roman"/>
                <w:color w:val="auto"/>
                <w:sz w:val="20"/>
                <w:szCs w:val="20"/>
              </w:rPr>
            </w:pPr>
          </w:p>
        </w:tc>
      </w:tr>
      <w:tr w:rsidR="009771D0" w:rsidRPr="009771D0" w14:paraId="0A3B9BA7" w14:textId="77777777" w:rsidTr="005326C6">
        <w:trPr>
          <w:jc w:val="center"/>
        </w:trPr>
        <w:tc>
          <w:tcPr>
            <w:tcW w:w="1714" w:type="pct"/>
            <w:shd w:val="clear" w:color="auto" w:fill="auto"/>
          </w:tcPr>
          <w:p w14:paraId="327BAAC8"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p</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4D538356"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17E25B6D"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rubrika jelölendő</w:t>
            </w:r>
          </w:p>
          <w:p w14:paraId="61DA2EA0" w14:textId="77777777" w:rsidR="00E057E6" w:rsidRPr="009771D0" w:rsidRDefault="00E057E6" w:rsidP="002D7696">
            <w:pPr>
              <w:rPr>
                <w:rFonts w:ascii="Times New Roman" w:hAnsi="Times New Roman" w:cs="Times New Roman"/>
                <w:color w:val="auto"/>
                <w:sz w:val="20"/>
                <w:szCs w:val="20"/>
              </w:rPr>
            </w:pPr>
          </w:p>
        </w:tc>
      </w:tr>
      <w:tr w:rsidR="009771D0" w:rsidRPr="009771D0" w14:paraId="7085D93E" w14:textId="77777777" w:rsidTr="005326C6">
        <w:trPr>
          <w:jc w:val="center"/>
        </w:trPr>
        <w:tc>
          <w:tcPr>
            <w:tcW w:w="1714" w:type="pct"/>
            <w:shd w:val="clear" w:color="auto" w:fill="auto"/>
          </w:tcPr>
          <w:p w14:paraId="070510DC" w14:textId="2889ADEF" w:rsidR="005B5500" w:rsidRPr="009771D0" w:rsidRDefault="005B5500"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(1) bekezdés q</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77B48B48" w14:textId="77777777" w:rsidR="005B5500" w:rsidRPr="009771D0" w:rsidRDefault="005B5500" w:rsidP="005B5500">
            <w:pPr>
              <w:jc w:val="both"/>
              <w:rPr>
                <w:rFonts w:ascii="Times New Roman" w:eastAsia="Times New Roman" w:hAnsi="Times New Roman" w:cs="Times New Roman"/>
                <w:i/>
                <w:color w:val="auto"/>
                <w:sz w:val="20"/>
                <w:szCs w:val="20"/>
                <w:lang w:eastAsia="hu-HU"/>
              </w:rPr>
            </w:pPr>
            <w:r w:rsidRPr="009771D0">
              <w:rPr>
                <w:rFonts w:ascii="Times New Roman" w:eastAsia="Times New Roman" w:hAnsi="Times New Roman" w:cs="Times New Roman"/>
                <w:b/>
                <w:i/>
                <w:color w:val="auto"/>
                <w:sz w:val="20"/>
                <w:szCs w:val="20"/>
                <w:u w:val="single"/>
                <w:lang w:eastAsia="hu-HU"/>
              </w:rPr>
              <w:t>III. rész „D” szakasza</w:t>
            </w:r>
          </w:p>
          <w:p w14:paraId="645042B0" w14:textId="77777777" w:rsidR="005B5500" w:rsidRPr="009771D0" w:rsidRDefault="005B5500" w:rsidP="005B5500">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nemleges válasz esetén a „Nem” rubrika jelölendő</w:t>
            </w:r>
          </w:p>
          <w:p w14:paraId="68647267" w14:textId="77777777" w:rsidR="005B5500" w:rsidRPr="009771D0" w:rsidRDefault="005B5500" w:rsidP="002D7696">
            <w:pPr>
              <w:jc w:val="both"/>
              <w:rPr>
                <w:rFonts w:ascii="Times New Roman" w:eastAsia="Times New Roman" w:hAnsi="Times New Roman" w:cs="Times New Roman"/>
                <w:b/>
                <w:color w:val="auto"/>
                <w:sz w:val="20"/>
                <w:szCs w:val="20"/>
                <w:u w:val="single"/>
                <w:lang w:eastAsia="hu-HU"/>
              </w:rPr>
            </w:pPr>
          </w:p>
        </w:tc>
      </w:tr>
      <w:tr w:rsidR="009771D0" w:rsidRPr="009771D0" w14:paraId="4BF49CD5" w14:textId="77777777" w:rsidTr="005326C6">
        <w:trPr>
          <w:jc w:val="center"/>
        </w:trPr>
        <w:tc>
          <w:tcPr>
            <w:tcW w:w="1714" w:type="pct"/>
            <w:shd w:val="clear" w:color="auto" w:fill="auto"/>
          </w:tcPr>
          <w:p w14:paraId="2BCEFBE2"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(2) bekezdés a</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EA1D901"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rész„A” szakasza</w:t>
            </w:r>
          </w:p>
          <w:p w14:paraId="620ED547"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6E18DD6E"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4AF3C098"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b/>
                <w:color w:val="auto"/>
                <w:sz w:val="20"/>
                <w:szCs w:val="20"/>
                <w:u w:val="single"/>
                <w:lang w:eastAsia="hu-HU"/>
              </w:rPr>
              <w:t>Kbt. 62. § (1) bekezdés a)</w:t>
            </w:r>
            <w:r w:rsidRPr="009771D0">
              <w:rPr>
                <w:rFonts w:ascii="Times New Roman" w:eastAsia="Times New Roman" w:hAnsi="Times New Roman" w:cs="Times New Roman"/>
                <w:b/>
                <w:iCs/>
                <w:color w:val="auto"/>
                <w:sz w:val="20"/>
                <w:szCs w:val="20"/>
                <w:u w:val="single"/>
                <w:lang w:eastAsia="hu-HU"/>
              </w:rPr>
              <w:t xml:space="preserve"> pont </w:t>
            </w:r>
            <w:r w:rsidRPr="009771D0">
              <w:rPr>
                <w:rFonts w:ascii="Times New Roman" w:eastAsia="Times New Roman" w:hAnsi="Times New Roman" w:cs="Times New Roman"/>
                <w:b/>
                <w:color w:val="auto"/>
                <w:sz w:val="20"/>
                <w:szCs w:val="20"/>
                <w:u w:val="single"/>
                <w:lang w:eastAsia="hu-HU"/>
              </w:rPr>
              <w:t>körében a formanyomtatvány II. rész „A” szakaszának kitöltésével megtett nyilatkozat a Kbt. 62. § (2) bekezdés szerinti személyekre is vonatkozik</w:t>
            </w:r>
          </w:p>
          <w:p w14:paraId="043055F9"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p>
          <w:p w14:paraId="4D5EE143" w14:textId="77777777" w:rsidR="00E057E6" w:rsidRPr="009771D0" w:rsidRDefault="00E057E6" w:rsidP="002D7696">
            <w:pPr>
              <w:jc w:val="both"/>
              <w:rPr>
                <w:rFonts w:ascii="Times New Roman" w:eastAsia="Times New Roman" w:hAnsi="Times New Roman" w:cs="Times New Roman"/>
                <w:b/>
                <w:i/>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r w:rsidR="00E057E6" w:rsidRPr="009771D0" w14:paraId="23B7285D" w14:textId="77777777" w:rsidTr="005326C6">
        <w:trPr>
          <w:jc w:val="center"/>
        </w:trPr>
        <w:tc>
          <w:tcPr>
            <w:tcW w:w="1714" w:type="pct"/>
            <w:shd w:val="clear" w:color="auto" w:fill="auto"/>
          </w:tcPr>
          <w:p w14:paraId="02317AE3" w14:textId="77777777" w:rsidR="00E057E6" w:rsidRPr="009771D0" w:rsidRDefault="00E057E6" w:rsidP="002D7696">
            <w:pPr>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color w:val="auto"/>
                <w:sz w:val="20"/>
                <w:szCs w:val="20"/>
                <w:lang w:eastAsia="hu-HU"/>
              </w:rPr>
              <w:t>Kbt. 62. § (2) bekezdés b</w:t>
            </w:r>
            <w:r w:rsidRPr="009771D0">
              <w:rPr>
                <w:rFonts w:ascii="Times New Roman" w:eastAsia="Times New Roman" w:hAnsi="Times New Roman" w:cs="Times New Roman"/>
                <w:iCs/>
                <w:color w:val="auto"/>
                <w:sz w:val="20"/>
                <w:szCs w:val="20"/>
                <w:lang w:eastAsia="hu-HU"/>
              </w:rPr>
              <w:t>) pont</w:t>
            </w:r>
          </w:p>
        </w:tc>
        <w:tc>
          <w:tcPr>
            <w:tcW w:w="3286" w:type="pct"/>
            <w:shd w:val="clear" w:color="auto" w:fill="auto"/>
          </w:tcPr>
          <w:p w14:paraId="3F441255"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b/>
                <w:color w:val="auto"/>
                <w:sz w:val="20"/>
                <w:szCs w:val="20"/>
                <w:u w:val="single"/>
                <w:lang w:eastAsia="hu-HU"/>
              </w:rPr>
              <w:t>III. rész„A” szakasza</w:t>
            </w:r>
          </w:p>
          <w:p w14:paraId="318025BE" w14:textId="77777777" w:rsidR="00E057E6" w:rsidRPr="009771D0" w:rsidRDefault="00E057E6" w:rsidP="002D7696">
            <w:pPr>
              <w:jc w:val="both"/>
              <w:rPr>
                <w:rFonts w:ascii="Times New Roman" w:eastAsia="Times New Roman" w:hAnsi="Times New Roman" w:cs="Times New Roman"/>
                <w:i/>
                <w:color w:val="auto"/>
                <w:sz w:val="20"/>
                <w:szCs w:val="20"/>
                <w:lang w:eastAsia="hu-HU"/>
              </w:rPr>
            </w:pPr>
          </w:p>
          <w:p w14:paraId="1C34B2DB"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2CBE4451" w14:textId="77777777" w:rsidR="00E057E6" w:rsidRPr="009771D0" w:rsidRDefault="00E057E6" w:rsidP="002D7696">
            <w:pPr>
              <w:jc w:val="both"/>
              <w:rPr>
                <w:rFonts w:ascii="Times New Roman" w:eastAsia="Times New Roman" w:hAnsi="Times New Roman" w:cs="Times New Roman"/>
                <w:color w:val="auto"/>
                <w:sz w:val="20"/>
                <w:szCs w:val="20"/>
                <w:lang w:eastAsia="hu-HU"/>
              </w:rPr>
            </w:pPr>
            <w:r w:rsidRPr="009771D0">
              <w:rPr>
                <w:rFonts w:ascii="Times New Roman" w:eastAsia="Times New Roman" w:hAnsi="Times New Roman" w:cs="Times New Roman"/>
                <w:b/>
                <w:color w:val="auto"/>
                <w:sz w:val="20"/>
                <w:szCs w:val="20"/>
                <w:u w:val="single"/>
                <w:lang w:eastAsia="hu-HU"/>
              </w:rPr>
              <w:t>Kbt. 62. § (1) bekezdés a)</w:t>
            </w:r>
            <w:r w:rsidRPr="009771D0">
              <w:rPr>
                <w:rFonts w:ascii="Times New Roman" w:eastAsia="Times New Roman" w:hAnsi="Times New Roman" w:cs="Times New Roman"/>
                <w:b/>
                <w:iCs/>
                <w:color w:val="auto"/>
                <w:sz w:val="20"/>
                <w:szCs w:val="20"/>
                <w:u w:val="single"/>
                <w:lang w:eastAsia="hu-HU"/>
              </w:rPr>
              <w:t xml:space="preserve"> pont </w:t>
            </w:r>
            <w:r w:rsidRPr="009771D0">
              <w:rPr>
                <w:rFonts w:ascii="Times New Roman" w:eastAsia="Times New Roman" w:hAnsi="Times New Roman" w:cs="Times New Roman"/>
                <w:b/>
                <w:color w:val="auto"/>
                <w:sz w:val="20"/>
                <w:szCs w:val="20"/>
                <w:u w:val="single"/>
                <w:lang w:eastAsia="hu-HU"/>
              </w:rPr>
              <w:t>körében a formanyomtatvány II. rész „A” szakaszának kitöltésével megtett nyilatkozat a Kbt. 62. § (2) bekezdés szerinti személyekre is vonatkozik</w:t>
            </w:r>
          </w:p>
          <w:p w14:paraId="1A4F9937" w14:textId="77777777" w:rsidR="00E057E6" w:rsidRPr="009771D0" w:rsidRDefault="00E057E6" w:rsidP="002D7696">
            <w:pPr>
              <w:jc w:val="both"/>
              <w:rPr>
                <w:rFonts w:ascii="Times New Roman" w:eastAsia="Times New Roman" w:hAnsi="Times New Roman" w:cs="Times New Roman"/>
                <w:color w:val="auto"/>
                <w:sz w:val="20"/>
                <w:szCs w:val="20"/>
                <w:lang w:eastAsia="hu-HU"/>
              </w:rPr>
            </w:pPr>
          </w:p>
          <w:p w14:paraId="7AB598E3" w14:textId="77777777" w:rsidR="00E057E6" w:rsidRPr="009771D0" w:rsidRDefault="00E057E6" w:rsidP="002D7696">
            <w:pPr>
              <w:jc w:val="both"/>
              <w:rPr>
                <w:rFonts w:ascii="Times New Roman" w:eastAsia="Times New Roman" w:hAnsi="Times New Roman" w:cs="Times New Roman"/>
                <w:b/>
                <w:color w:val="auto"/>
                <w:sz w:val="20"/>
                <w:szCs w:val="20"/>
                <w:u w:val="single"/>
                <w:lang w:eastAsia="hu-HU"/>
              </w:rPr>
            </w:pPr>
            <w:r w:rsidRPr="009771D0">
              <w:rPr>
                <w:rFonts w:ascii="Times New Roman" w:eastAsia="Times New Roman" w:hAnsi="Times New Roman" w:cs="Times New Roman"/>
                <w:color w:val="auto"/>
                <w:sz w:val="20"/>
                <w:szCs w:val="20"/>
                <w:lang w:eastAsia="hu-HU"/>
              </w:rPr>
              <w:t>nemleges válasz esetén a „Nem” rubrika jelölendő</w:t>
            </w:r>
          </w:p>
        </w:tc>
      </w:tr>
    </w:tbl>
    <w:p w14:paraId="449440D7" w14:textId="77777777" w:rsidR="00E057E6" w:rsidRPr="009771D0" w:rsidRDefault="00E057E6" w:rsidP="00E057E6">
      <w:pPr>
        <w:spacing w:after="0"/>
        <w:ind w:left="426"/>
        <w:jc w:val="both"/>
        <w:rPr>
          <w:rFonts w:ascii="Times New Roman" w:hAnsi="Times New Roman" w:cs="Times New Roman"/>
          <w:color w:val="auto"/>
          <w:sz w:val="20"/>
          <w:szCs w:val="20"/>
        </w:rPr>
      </w:pPr>
    </w:p>
    <w:p w14:paraId="068855C5" w14:textId="64B86F35" w:rsidR="00E057E6" w:rsidRPr="009771D0" w:rsidRDefault="00E057E6" w:rsidP="00E057E6">
      <w:pPr>
        <w:spacing w:after="0"/>
        <w:ind w:left="426"/>
        <w:jc w:val="both"/>
        <w:rPr>
          <w:rFonts w:ascii="Times New Roman" w:hAnsi="Times New Roman" w:cs="Times New Roman"/>
          <w:color w:val="auto"/>
          <w:sz w:val="20"/>
          <w:szCs w:val="20"/>
        </w:rPr>
      </w:pPr>
    </w:p>
    <w:p w14:paraId="374F1BFE" w14:textId="77777777" w:rsidR="00E057E6" w:rsidRPr="009771D0" w:rsidRDefault="00E057E6" w:rsidP="00E057E6">
      <w:pPr>
        <w:pStyle w:val="Listaszerbekezds10"/>
        <w:numPr>
          <w:ilvl w:val="0"/>
          <w:numId w:val="3"/>
        </w:numPr>
        <w:spacing w:before="120" w:after="120" w:line="276" w:lineRule="auto"/>
        <w:ind w:left="426" w:hanging="426"/>
        <w:jc w:val="both"/>
        <w:rPr>
          <w:rFonts w:eastAsia="Calibri"/>
          <w:b/>
          <w:color w:val="auto"/>
          <w:sz w:val="20"/>
          <w:szCs w:val="20"/>
          <w:lang w:val="hu-HU"/>
        </w:rPr>
      </w:pPr>
      <w:r w:rsidRPr="009771D0">
        <w:rPr>
          <w:rFonts w:eastAsia="Calibri"/>
          <w:b/>
          <w:color w:val="auto"/>
          <w:sz w:val="20"/>
          <w:szCs w:val="20"/>
          <w:lang w:val="hu-HU"/>
        </w:rPr>
        <w:t>EGYÉB RENDELKEZÉSEK</w:t>
      </w:r>
    </w:p>
    <w:p w14:paraId="70F1A64E"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az ajánlattevők alkalmasságának feltételeit a minősített ajánlattevők jegyzékéhez képest szigorúbban határozta meg.</w:t>
      </w:r>
    </w:p>
    <w:p w14:paraId="0185DFAC"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Ajánlatkérő gazdasági társaság, illetve jogi személy létrehozását kizárja mind ajánlattevő, mind közös ajánlattevők vonatkozásában.</w:t>
      </w:r>
    </w:p>
    <w:p w14:paraId="07E27B2A"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77777777" w:rsidR="00E057E6" w:rsidRPr="009771D0" w:rsidRDefault="00E057E6" w:rsidP="00E057E6">
      <w:pPr>
        <w:numPr>
          <w:ilvl w:val="1"/>
          <w:numId w:val="3"/>
        </w:numPr>
        <w:tabs>
          <w:tab w:val="clear" w:pos="0"/>
        </w:tabs>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40C95F76" w14:textId="77777777" w:rsidR="00FB4881" w:rsidRPr="009771D0" w:rsidRDefault="00FB4881" w:rsidP="00EA24E5">
      <w:pPr>
        <w:pStyle w:val="Listaszerbekezds10"/>
        <w:numPr>
          <w:ilvl w:val="1"/>
          <w:numId w:val="3"/>
        </w:numPr>
        <w:tabs>
          <w:tab w:val="clear" w:pos="0"/>
          <w:tab w:val="num" w:pos="-360"/>
        </w:tabs>
        <w:spacing w:before="60" w:after="60" w:line="276" w:lineRule="auto"/>
        <w:ind w:left="360"/>
        <w:contextualSpacing w:val="0"/>
        <w:jc w:val="both"/>
        <w:rPr>
          <w:b/>
          <w:color w:val="auto"/>
          <w:sz w:val="20"/>
          <w:szCs w:val="20"/>
        </w:rPr>
      </w:pPr>
      <w:r w:rsidRPr="009771D0">
        <w:rPr>
          <w:b/>
          <w:color w:val="auto"/>
          <w:sz w:val="20"/>
          <w:szCs w:val="20"/>
          <w:lang w:val="hu-HU"/>
        </w:rPr>
        <w:t>Részajánlattétel</w:t>
      </w:r>
      <w:r w:rsidRPr="009771D0">
        <w:rPr>
          <w:color w:val="auto"/>
          <w:sz w:val="20"/>
          <w:szCs w:val="20"/>
          <w:lang w:val="hu-HU"/>
        </w:rPr>
        <w:t xml:space="preserve">: Ajánlatkérő a felhívás II.1.6) pontjának kiegészítéseképp közli, hogy részajánlattételt az alábbi indokokra figyelemmel nem biztosít. </w:t>
      </w:r>
      <w:r w:rsidRPr="009771D0">
        <w:rPr>
          <w:iCs/>
          <w:color w:val="auto"/>
          <w:sz w:val="20"/>
          <w:szCs w:val="20"/>
          <w:lang w:val="hu-HU"/>
        </w:rPr>
        <w:t>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r w:rsidRPr="009771D0">
        <w:rPr>
          <w:color w:val="auto"/>
          <w:sz w:val="20"/>
          <w:szCs w:val="20"/>
          <w:lang w:val="hu-HU"/>
        </w:rPr>
        <w:t xml:space="preserve">, és túlzott adminisztrációs terhet jelentene. </w:t>
      </w:r>
      <w:r w:rsidRPr="009771D0">
        <w:rPr>
          <w:color w:val="auto"/>
          <w:sz w:val="20"/>
          <w:szCs w:val="20"/>
        </w:rPr>
        <w:t>Nem definiálhatók olyan részfeladatok, melyekre értelmezhető lenne a részajánlattétel.</w:t>
      </w:r>
    </w:p>
    <w:p w14:paraId="654C8BD7" w14:textId="77777777" w:rsidR="00FB4881" w:rsidRPr="009771D0" w:rsidRDefault="00FB4881" w:rsidP="00F15D16">
      <w:pPr>
        <w:pStyle w:val="Listaszerbekezds10"/>
        <w:spacing w:before="60" w:after="60" w:line="240" w:lineRule="auto"/>
        <w:ind w:left="360"/>
        <w:jc w:val="both"/>
        <w:rPr>
          <w:color w:val="auto"/>
          <w:sz w:val="21"/>
          <w:szCs w:val="21"/>
          <w:lang w:val="hu-HU"/>
        </w:rPr>
      </w:pPr>
    </w:p>
    <w:p w14:paraId="6A93FC0B" w14:textId="755F5C87" w:rsidR="00FB4881" w:rsidRPr="009771D0" w:rsidRDefault="00FB4881" w:rsidP="00F15D16">
      <w:pPr>
        <w:pStyle w:val="Listaszerbekezds10"/>
        <w:spacing w:before="60" w:after="60" w:line="240" w:lineRule="auto"/>
        <w:ind w:left="360"/>
        <w:jc w:val="both"/>
        <w:rPr>
          <w:color w:val="auto"/>
          <w:sz w:val="21"/>
          <w:szCs w:val="21"/>
          <w:lang w:val="hu-HU"/>
        </w:rPr>
      </w:pPr>
      <w:r w:rsidRPr="009771D0">
        <w:rPr>
          <w:color w:val="auto"/>
          <w:sz w:val="21"/>
          <w:szCs w:val="21"/>
          <w:lang w:val="hu-HU"/>
        </w:rPr>
        <w:t xml:space="preserve"> </w:t>
      </w:r>
    </w:p>
    <w:p w14:paraId="795F8237" w14:textId="77777777" w:rsidR="00F35F93" w:rsidRPr="009771D0" w:rsidRDefault="00F35F93" w:rsidP="00030647">
      <w:pPr>
        <w:spacing w:after="0"/>
        <w:rPr>
          <w:rFonts w:ascii="Times New Roman" w:hAnsi="Times New Roman" w:cs="Times New Roman"/>
          <w:color w:val="auto"/>
          <w:sz w:val="20"/>
          <w:szCs w:val="20"/>
        </w:rPr>
      </w:pPr>
    </w:p>
    <w:p w14:paraId="0F35A25E" w14:textId="2BB2F441" w:rsidR="00816F80" w:rsidRPr="009771D0" w:rsidRDefault="0003099A" w:rsidP="00816F80">
      <w:pPr>
        <w:suppressAutoHyphens w:val="0"/>
        <w:spacing w:after="0" w:line="240" w:lineRule="auto"/>
        <w:textAlignment w:val="auto"/>
        <w:rPr>
          <w:rFonts w:ascii="Times New Roman" w:hAnsi="Times New Roman" w:cs="Times New Roman"/>
          <w:color w:val="auto"/>
          <w:sz w:val="20"/>
          <w:szCs w:val="20"/>
        </w:rPr>
      </w:pPr>
      <w:r>
        <w:rPr>
          <w:rFonts w:ascii="Times New Roman" w:hAnsi="Times New Roman" w:cs="Times New Roman"/>
          <w:color w:val="auto"/>
          <w:sz w:val="20"/>
          <w:szCs w:val="20"/>
        </w:rPr>
        <w:pict w14:anchorId="03F6BCBB">
          <v:rect id="_x0000_i1026" style="width:0;height:1.5pt" o:hralign="center" o:hrstd="t" o:hr="t" fillcolor="#a0a0a0" stroked="f"/>
        </w:pict>
      </w:r>
    </w:p>
    <w:p w14:paraId="3FCF74C2" w14:textId="21E5FD5D" w:rsidR="00F35F93" w:rsidRPr="009771D0" w:rsidRDefault="00F35F93" w:rsidP="00816F80">
      <w:pPr>
        <w:suppressAutoHyphens w:val="0"/>
        <w:spacing w:after="0" w:line="240" w:lineRule="auto"/>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br w:type="page"/>
      </w:r>
    </w:p>
    <w:p w14:paraId="04423162" w14:textId="51AB233B" w:rsidR="000C7CAD" w:rsidRPr="009771D0"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3. KÖTET</w:t>
      </w:r>
    </w:p>
    <w:p w14:paraId="04423163" w14:textId="3AADDDBE" w:rsidR="000C7CAD" w:rsidRPr="009771D0"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SZERZŐDÉSTERVEZET</w:t>
      </w:r>
    </w:p>
    <w:p w14:paraId="55B43847" w14:textId="77777777" w:rsidR="0046732A" w:rsidRPr="009771D0" w:rsidRDefault="0046732A" w:rsidP="0046732A">
      <w:pPr>
        <w:pStyle w:val="Cmsor1"/>
        <w:tabs>
          <w:tab w:val="left" w:pos="6804"/>
        </w:tabs>
        <w:suppressAutoHyphens w:val="0"/>
        <w:spacing w:before="0" w:after="0" w:line="240" w:lineRule="auto"/>
        <w:ind w:left="2124" w:right="141" w:firstLine="708"/>
        <w:rPr>
          <w:rFonts w:ascii="Times New Roman" w:hAnsi="Times New Roman" w:cs="Times New Roman"/>
          <w:smallCaps/>
          <w:color w:val="auto"/>
          <w:sz w:val="21"/>
          <w:szCs w:val="21"/>
        </w:rPr>
      </w:pPr>
      <w:bookmarkStart w:id="38" w:name="_Toc346714233"/>
      <w:r w:rsidRPr="009771D0">
        <w:rPr>
          <w:rFonts w:ascii="Times New Roman" w:hAnsi="Times New Roman" w:cs="Times New Roman"/>
          <w:smallCaps/>
          <w:color w:val="auto"/>
          <w:sz w:val="21"/>
          <w:szCs w:val="21"/>
        </w:rPr>
        <w:t>MEGBÍZÁSI KERETSZERZŐDÉS</w:t>
      </w:r>
      <w:bookmarkEnd w:id="38"/>
    </w:p>
    <w:p w14:paraId="7DDFCE23"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0DF40676" w14:textId="77777777" w:rsidR="0046732A" w:rsidRPr="009771D0" w:rsidRDefault="0046732A" w:rsidP="0046732A">
      <w:pPr>
        <w:tabs>
          <w:tab w:val="left" w:pos="960"/>
        </w:tabs>
        <w:spacing w:after="0" w:line="240" w:lineRule="auto"/>
        <w:ind w:left="567" w:right="141" w:hanging="567"/>
        <w:rPr>
          <w:rFonts w:ascii="Times New Roman" w:hAnsi="Times New Roman" w:cs="Times New Roman"/>
          <w:color w:val="auto"/>
          <w:sz w:val="21"/>
          <w:szCs w:val="21"/>
        </w:rPr>
      </w:pPr>
      <w:r w:rsidRPr="009771D0">
        <w:rPr>
          <w:rFonts w:ascii="Times New Roman" w:hAnsi="Times New Roman" w:cs="Times New Roman"/>
          <w:color w:val="auto"/>
          <w:sz w:val="21"/>
          <w:szCs w:val="21"/>
        </w:rPr>
        <w:t>amely létrejött egyrészről</w:t>
      </w:r>
    </w:p>
    <w:p w14:paraId="65A88600" w14:textId="77777777" w:rsidR="0046732A" w:rsidRPr="009771D0" w:rsidRDefault="0046732A" w:rsidP="0046732A">
      <w:pPr>
        <w:pStyle w:val="NormlWeb"/>
        <w:spacing w:before="0" w:after="0"/>
        <w:ind w:right="141"/>
        <w:jc w:val="both"/>
        <w:rPr>
          <w:sz w:val="21"/>
          <w:szCs w:val="21"/>
        </w:rPr>
      </w:pPr>
      <w:r w:rsidRPr="009771D0">
        <w:rPr>
          <w:sz w:val="21"/>
          <w:szCs w:val="21"/>
        </w:rPr>
        <w:t xml:space="preserve">a </w:t>
      </w:r>
      <w:r w:rsidRPr="009771D0">
        <w:rPr>
          <w:b/>
          <w:sz w:val="21"/>
          <w:szCs w:val="21"/>
        </w:rPr>
        <w:t xml:space="preserve">Miniszterelnökség </w:t>
      </w:r>
    </w:p>
    <w:p w14:paraId="0D29A37E"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székhely: Budapest, Kossuth Lajos tér 1-3.</w:t>
      </w:r>
    </w:p>
    <w:p w14:paraId="1171C50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adószám: 15775292-2-41</w:t>
      </w:r>
    </w:p>
    <w:p w14:paraId="54A19156"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képviseli: Lázár János Miniszterelnökséget vezető miniszter </w:t>
      </w:r>
    </w:p>
    <w:p w14:paraId="5551759F" w14:textId="77777777" w:rsidR="0046732A" w:rsidRPr="009771D0" w:rsidRDefault="0046732A" w:rsidP="0046732A">
      <w:pPr>
        <w:spacing w:after="0" w:line="240" w:lineRule="auto"/>
        <w:ind w:right="141"/>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mint megbízó (a továbbiakban: </w:t>
      </w:r>
      <w:r w:rsidRPr="009771D0">
        <w:rPr>
          <w:rFonts w:ascii="Times New Roman" w:hAnsi="Times New Roman" w:cs="Times New Roman"/>
          <w:b/>
          <w:color w:val="auto"/>
          <w:sz w:val="21"/>
          <w:szCs w:val="21"/>
        </w:rPr>
        <w:t>Megbízó</w:t>
      </w:r>
      <w:r w:rsidRPr="009771D0">
        <w:rPr>
          <w:rFonts w:ascii="Times New Roman" w:hAnsi="Times New Roman" w:cs="Times New Roman"/>
          <w:color w:val="auto"/>
          <w:sz w:val="21"/>
          <w:szCs w:val="21"/>
        </w:rPr>
        <w:t>),</w:t>
      </w:r>
    </w:p>
    <w:p w14:paraId="311A2563" w14:textId="77777777" w:rsidR="0046732A" w:rsidRPr="009771D0" w:rsidRDefault="0046732A" w:rsidP="0046732A">
      <w:pPr>
        <w:tabs>
          <w:tab w:val="left" w:pos="960"/>
        </w:tabs>
        <w:spacing w:after="0" w:line="240" w:lineRule="auto"/>
        <w:ind w:right="141"/>
        <w:rPr>
          <w:rFonts w:ascii="Times New Roman" w:hAnsi="Times New Roman" w:cs="Times New Roman"/>
          <w:color w:val="auto"/>
          <w:sz w:val="21"/>
          <w:szCs w:val="21"/>
        </w:rPr>
      </w:pPr>
    </w:p>
    <w:p w14:paraId="53190B86" w14:textId="77777777" w:rsidR="0046732A" w:rsidRPr="009771D0" w:rsidRDefault="0046732A" w:rsidP="0046732A">
      <w:pPr>
        <w:tabs>
          <w:tab w:val="left" w:pos="960"/>
        </w:tabs>
        <w:spacing w:after="0" w:line="240" w:lineRule="auto"/>
        <w:ind w:left="567" w:hanging="567"/>
        <w:rPr>
          <w:rFonts w:ascii="Times New Roman" w:hAnsi="Times New Roman" w:cs="Times New Roman"/>
          <w:color w:val="auto"/>
          <w:sz w:val="21"/>
          <w:szCs w:val="21"/>
        </w:rPr>
      </w:pPr>
      <w:r w:rsidRPr="009771D0">
        <w:rPr>
          <w:rFonts w:ascii="Times New Roman" w:hAnsi="Times New Roman" w:cs="Times New Roman"/>
          <w:color w:val="auto"/>
          <w:sz w:val="21"/>
          <w:szCs w:val="21"/>
        </w:rPr>
        <w:t>másrészről</w:t>
      </w:r>
    </w:p>
    <w:p w14:paraId="02DBF53E"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a(z)</w:t>
      </w:r>
      <w:r w:rsidRPr="009771D0">
        <w:rPr>
          <w:rFonts w:ascii="Times New Roman" w:hAnsi="Times New Roman" w:cs="Times New Roman"/>
          <w:b/>
          <w:color w:val="auto"/>
          <w:sz w:val="21"/>
          <w:szCs w:val="21"/>
        </w:rPr>
        <w:t xml:space="preserve"> ………………………………………… </w:t>
      </w:r>
      <w:r w:rsidRPr="009771D0">
        <w:rPr>
          <w:rFonts w:ascii="Times New Roman" w:hAnsi="Times New Roman" w:cs="Times New Roman"/>
          <w:b/>
          <w:color w:val="auto"/>
          <w:sz w:val="21"/>
          <w:szCs w:val="21"/>
        </w:rPr>
        <w:br/>
      </w:r>
      <w:r w:rsidRPr="009771D0">
        <w:rPr>
          <w:rFonts w:ascii="Times New Roman" w:hAnsi="Times New Roman" w:cs="Times New Roman"/>
          <w:color w:val="auto"/>
          <w:sz w:val="21"/>
          <w:szCs w:val="21"/>
        </w:rPr>
        <w:t xml:space="preserve">székhely: </w:t>
      </w:r>
    </w:p>
    <w:p w14:paraId="4B5BEBAB"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levelezési cím: </w:t>
      </w:r>
    </w:p>
    <w:p w14:paraId="206CD60B"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cégjegyzékszám:</w:t>
      </w:r>
    </w:p>
    <w:p w14:paraId="0A5C2317"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adószám:</w:t>
      </w:r>
    </w:p>
    <w:p w14:paraId="0BBADA96"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számlavezető pénzintézet neve:</w:t>
      </w:r>
    </w:p>
    <w:p w14:paraId="1A606CEF"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bankszámlaszám:</w:t>
      </w:r>
    </w:p>
    <w:p w14:paraId="003FC865" w14:textId="77777777" w:rsidR="0046732A" w:rsidRPr="009771D0" w:rsidRDefault="0046732A" w:rsidP="0046732A">
      <w:pPr>
        <w:spacing w:after="0" w:line="240" w:lineRule="auto"/>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képviseli: </w:t>
      </w:r>
    </w:p>
    <w:p w14:paraId="29F78DAE" w14:textId="77777777" w:rsidR="0046732A" w:rsidRPr="009771D0" w:rsidRDefault="0046732A" w:rsidP="0046732A">
      <w:pPr>
        <w:spacing w:after="0" w:line="240" w:lineRule="auto"/>
        <w:rPr>
          <w:rFonts w:ascii="Times New Roman" w:hAnsi="Times New Roman" w:cs="Times New Roman"/>
          <w:b/>
          <w:color w:val="auto"/>
          <w:sz w:val="21"/>
          <w:szCs w:val="21"/>
        </w:rPr>
      </w:pPr>
      <w:r w:rsidRPr="009771D0">
        <w:rPr>
          <w:rFonts w:ascii="Times New Roman" w:hAnsi="Times New Roman" w:cs="Times New Roman"/>
          <w:color w:val="auto"/>
          <w:sz w:val="21"/>
          <w:szCs w:val="21"/>
        </w:rPr>
        <w:t xml:space="preserve">mint megbízott (a továbbiakban: </w:t>
      </w:r>
      <w:r w:rsidRPr="009771D0">
        <w:rPr>
          <w:rFonts w:ascii="Times New Roman" w:hAnsi="Times New Roman" w:cs="Times New Roman"/>
          <w:b/>
          <w:color w:val="auto"/>
          <w:sz w:val="21"/>
          <w:szCs w:val="21"/>
        </w:rPr>
        <w:t>Megbízott</w:t>
      </w:r>
      <w:r w:rsidRPr="009771D0">
        <w:rPr>
          <w:rFonts w:ascii="Times New Roman" w:hAnsi="Times New Roman" w:cs="Times New Roman"/>
          <w:color w:val="auto"/>
          <w:sz w:val="21"/>
          <w:szCs w:val="21"/>
        </w:rPr>
        <w:t>),</w:t>
      </w:r>
    </w:p>
    <w:p w14:paraId="19030E87"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51096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Megbízó és Megbízott a továbbiakban együttesen: Felek – között, az alábbi feltételek szerint:</w:t>
      </w:r>
    </w:p>
    <w:p w14:paraId="30E20B95" w14:textId="77777777" w:rsidR="0046732A" w:rsidRPr="009771D0" w:rsidRDefault="0046732A" w:rsidP="0046732A">
      <w:pPr>
        <w:spacing w:after="0" w:line="240" w:lineRule="auto"/>
        <w:ind w:right="141"/>
        <w:rPr>
          <w:rFonts w:ascii="Times New Roman" w:hAnsi="Times New Roman" w:cs="Times New Roman"/>
          <w:b/>
          <w:smallCaps/>
          <w:color w:val="auto"/>
          <w:sz w:val="21"/>
          <w:szCs w:val="21"/>
        </w:rPr>
      </w:pPr>
    </w:p>
    <w:p w14:paraId="6AE32D31" w14:textId="77777777" w:rsidR="0046732A" w:rsidRPr="009771D0" w:rsidRDefault="0046732A" w:rsidP="0046732A">
      <w:pPr>
        <w:spacing w:after="0" w:line="240" w:lineRule="auto"/>
        <w:ind w:right="141"/>
        <w:jc w:val="center"/>
        <w:rPr>
          <w:rFonts w:ascii="Times New Roman" w:hAnsi="Times New Roman" w:cs="Times New Roman"/>
          <w:b/>
          <w:smallCaps/>
          <w:color w:val="auto"/>
          <w:sz w:val="21"/>
          <w:szCs w:val="21"/>
        </w:rPr>
      </w:pPr>
    </w:p>
    <w:p w14:paraId="28499761" w14:textId="77777777" w:rsidR="0046732A" w:rsidRPr="009771D0" w:rsidRDefault="0046732A" w:rsidP="0046732A">
      <w:pPr>
        <w:spacing w:after="0" w:line="240" w:lineRule="auto"/>
        <w:ind w:right="141"/>
        <w:rPr>
          <w:rFonts w:ascii="Times New Roman" w:hAnsi="Times New Roman" w:cs="Times New Roman"/>
          <w:b/>
          <w:smallCaps/>
          <w:color w:val="auto"/>
          <w:sz w:val="21"/>
          <w:szCs w:val="21"/>
        </w:rPr>
      </w:pPr>
      <w:r w:rsidRPr="009771D0">
        <w:rPr>
          <w:rFonts w:ascii="Times New Roman" w:hAnsi="Times New Roman" w:cs="Times New Roman"/>
          <w:b/>
          <w:smallCaps/>
          <w:color w:val="auto"/>
          <w:sz w:val="21"/>
          <w:szCs w:val="21"/>
        </w:rPr>
        <w:t>I. ELŐZMÉNYEK</w:t>
      </w:r>
    </w:p>
    <w:p w14:paraId="2A413157" w14:textId="77777777" w:rsidR="0046732A" w:rsidRPr="009771D0" w:rsidRDefault="0046732A" w:rsidP="0046732A">
      <w:pPr>
        <w:spacing w:after="0" w:line="240" w:lineRule="auto"/>
        <w:ind w:right="141"/>
        <w:rPr>
          <w:rFonts w:ascii="Times New Roman" w:hAnsi="Times New Roman" w:cs="Times New Roman"/>
          <w:bCs/>
          <w:color w:val="auto"/>
          <w:sz w:val="21"/>
          <w:szCs w:val="21"/>
        </w:rPr>
      </w:pPr>
    </w:p>
    <w:p w14:paraId="220EACED"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 xml:space="preserve">A Miniszterelnökség, mint Megbízó a közbeszerzésekről szóló 2015. évi CXLIII. törvény (a továbbiakban: Kbt.) 81. § (1) bekezdése alapján a Miniszterelnökség uniós értékhatárt elérő, nyílt eljárást folytatott le a </w:t>
      </w:r>
      <w:r w:rsidRPr="009771D0">
        <w:rPr>
          <w:rFonts w:ascii="Times New Roman" w:hAnsi="Times New Roman"/>
          <w:b/>
          <w:bCs/>
          <w:i/>
          <w:sz w:val="21"/>
          <w:szCs w:val="21"/>
        </w:rPr>
        <w:t>„Megbízási szerződés keretében közbeszerzési tanácsadás és felelős akkreditált közbeszerzési szaktanácsadói feladatok ellátása”</w:t>
      </w:r>
      <w:r w:rsidRPr="009771D0">
        <w:rPr>
          <w:rFonts w:ascii="Times New Roman" w:hAnsi="Times New Roman"/>
          <w:b/>
          <w:bCs/>
          <w:sz w:val="21"/>
          <w:szCs w:val="21"/>
        </w:rPr>
        <w:t xml:space="preserve"> </w:t>
      </w:r>
      <w:r w:rsidRPr="009771D0">
        <w:rPr>
          <w:rFonts w:ascii="Times New Roman" w:hAnsi="Times New Roman"/>
          <w:bCs/>
          <w:sz w:val="21"/>
          <w:szCs w:val="21"/>
        </w:rPr>
        <w:t>tárgyban jelen szerződés megkötése céljából.</w:t>
      </w:r>
    </w:p>
    <w:p w14:paraId="280CBD2A" w14:textId="77777777" w:rsidR="0046732A" w:rsidRPr="009771D0" w:rsidRDefault="0046732A" w:rsidP="0046732A">
      <w:pPr>
        <w:pStyle w:val="Listaszerbekezds"/>
        <w:spacing w:before="0" w:after="0"/>
        <w:ind w:left="0" w:right="141"/>
        <w:rPr>
          <w:rFonts w:ascii="Times New Roman" w:hAnsi="Times New Roman"/>
          <w:b/>
          <w:smallCaps/>
          <w:sz w:val="21"/>
          <w:szCs w:val="21"/>
        </w:rPr>
      </w:pPr>
    </w:p>
    <w:p w14:paraId="0BC1CF86"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A Megbízó a beérkezett ajánlato(ka)t elbírálta, az eljárás nyertese Megbízott lett, így Felek az alábbi szerződést kötik.</w:t>
      </w:r>
    </w:p>
    <w:p w14:paraId="2543044C" w14:textId="77777777" w:rsidR="0046732A" w:rsidRPr="009771D0" w:rsidRDefault="0046732A" w:rsidP="0046732A">
      <w:pPr>
        <w:pStyle w:val="Listaszerbekezds"/>
        <w:spacing w:before="0" w:after="0"/>
        <w:ind w:left="0"/>
        <w:rPr>
          <w:rFonts w:ascii="Times New Roman" w:hAnsi="Times New Roman"/>
          <w:bCs/>
          <w:sz w:val="21"/>
          <w:szCs w:val="21"/>
        </w:rPr>
      </w:pPr>
    </w:p>
    <w:p w14:paraId="1708AF6E"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bCs/>
          <w:sz w:val="21"/>
          <w:szCs w:val="21"/>
        </w:rPr>
        <w:t>Megbízó rögzíti, hogy a Polgári Törvénykönyvről szóló 2013. évi V. törvény (a továbbiakban: Ptk.) 8:1. § (1) bekezdés 7. pontja alapján szerződő hatóságnak minősül.</w:t>
      </w:r>
    </w:p>
    <w:p w14:paraId="433EBDF1" w14:textId="77777777" w:rsidR="0046732A" w:rsidRPr="009771D0" w:rsidRDefault="0046732A" w:rsidP="0046732A">
      <w:pPr>
        <w:pStyle w:val="Listaszerbekezds"/>
        <w:spacing w:before="0" w:after="0"/>
        <w:rPr>
          <w:rFonts w:ascii="Times New Roman" w:hAnsi="Times New Roman"/>
          <w:b/>
          <w:smallCaps/>
          <w:sz w:val="21"/>
          <w:szCs w:val="21"/>
        </w:rPr>
      </w:pPr>
    </w:p>
    <w:p w14:paraId="59099C1E" w14:textId="77777777" w:rsidR="0046732A" w:rsidRPr="009771D0" w:rsidRDefault="0046732A" w:rsidP="006B3CF2">
      <w:pPr>
        <w:pStyle w:val="Listaszerbekezds"/>
        <w:numPr>
          <w:ilvl w:val="1"/>
          <w:numId w:val="32"/>
        </w:numPr>
        <w:suppressAutoHyphens/>
        <w:spacing w:before="0" w:after="0"/>
        <w:ind w:left="0" w:right="141" w:firstLine="0"/>
        <w:rPr>
          <w:rFonts w:ascii="Times New Roman" w:hAnsi="Times New Roman"/>
          <w:b/>
          <w:smallCaps/>
          <w:sz w:val="21"/>
          <w:szCs w:val="21"/>
        </w:rPr>
      </w:pPr>
      <w:r w:rsidRPr="009771D0">
        <w:rPr>
          <w:rFonts w:ascii="Times New Roman" w:hAnsi="Times New Roman"/>
          <w:sz w:val="21"/>
          <w:szCs w:val="21"/>
          <w:lang w:eastAsia="hu-HU"/>
        </w:rPr>
        <w:t>Jelen szerződés elválaszthatatlan mellékletét képezi – fizikai csatolás nélkül is – a közbeszerzési eljárás teljes iratanyaga, így különösen az ajánlati felhívás és közbeszerzési dokumentumok, valamint Megbízott nyertes ajánlata.</w:t>
      </w:r>
    </w:p>
    <w:p w14:paraId="60B7155F" w14:textId="77777777" w:rsidR="0046732A" w:rsidRPr="009771D0" w:rsidRDefault="0046732A" w:rsidP="0046732A">
      <w:pPr>
        <w:suppressAutoHyphens w:val="0"/>
        <w:spacing w:after="0" w:line="240" w:lineRule="auto"/>
        <w:ind w:right="141"/>
        <w:rPr>
          <w:rFonts w:ascii="Times New Roman" w:hAnsi="Times New Roman" w:cs="Times New Roman"/>
          <w:b/>
          <w:color w:val="auto"/>
          <w:sz w:val="21"/>
          <w:szCs w:val="21"/>
        </w:rPr>
      </w:pPr>
    </w:p>
    <w:p w14:paraId="6ABBBB9F"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II. A Szerződés tárgya</w:t>
      </w:r>
    </w:p>
    <w:p w14:paraId="3F19A1F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568884E" w14:textId="77777777" w:rsidR="0046732A" w:rsidRPr="009771D0" w:rsidRDefault="0046732A" w:rsidP="006B3CF2">
      <w:pPr>
        <w:pStyle w:val="Listaszerbekezds"/>
        <w:numPr>
          <w:ilvl w:val="1"/>
          <w:numId w:val="27"/>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Megbízó megbízza Megbízottat </w:t>
      </w:r>
      <w:r w:rsidRPr="009771D0">
        <w:rPr>
          <w:rFonts w:ascii="Times New Roman" w:hAnsi="Times New Roman"/>
          <w:b/>
          <w:bCs/>
          <w:sz w:val="21"/>
          <w:szCs w:val="21"/>
        </w:rPr>
        <w:t xml:space="preserve">közbeszerzési tanácsadói és felelős akkreditált közbeszerzési szaktanácsadói feladatok </w:t>
      </w:r>
      <w:r w:rsidRPr="009771D0">
        <w:rPr>
          <w:rFonts w:ascii="Times New Roman" w:hAnsi="Times New Roman"/>
          <w:bCs/>
          <w:sz w:val="21"/>
          <w:szCs w:val="21"/>
        </w:rPr>
        <w:t>ellátásával a jelen szerződésben foglaltak szerint:</w:t>
      </w:r>
    </w:p>
    <w:p w14:paraId="2641FBEB" w14:textId="77777777" w:rsidR="0046732A" w:rsidRPr="009771D0" w:rsidRDefault="0046732A" w:rsidP="0046732A">
      <w:pPr>
        <w:pStyle w:val="Listaszerbekezds"/>
        <w:spacing w:before="0" w:after="0"/>
        <w:ind w:left="0" w:right="141"/>
        <w:rPr>
          <w:rFonts w:ascii="Times New Roman" w:hAnsi="Times New Roman"/>
          <w:sz w:val="21"/>
          <w:szCs w:val="21"/>
        </w:rPr>
      </w:pPr>
    </w:p>
    <w:p w14:paraId="4C6A2935"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t xml:space="preserve">2.1.1. </w:t>
      </w:r>
      <w:r w:rsidRPr="009771D0">
        <w:rPr>
          <w:rFonts w:ascii="Times New Roman" w:hAnsi="Times New Roman"/>
          <w:sz w:val="21"/>
          <w:szCs w:val="21"/>
        </w:rPr>
        <w:t>Megbízott feladata a közbeszerzési eljárások teljes körű lebonyolítása és a közbeszerzések előkészítéséhez és lebonyolításához kapcsolódó tanácsadói feladatok ellátása a Műszaki leírásban meghatározottak szerinti tartalommal,.</w:t>
      </w:r>
    </w:p>
    <w:p w14:paraId="1FBBB0FF"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7E81D8D6" w14:textId="77777777" w:rsidR="0046732A" w:rsidRPr="009771D0" w:rsidRDefault="0046732A" w:rsidP="0046732A">
      <w:pPr>
        <w:pStyle w:val="Listaszerbekezds"/>
        <w:spacing w:before="0" w:after="0"/>
        <w:ind w:left="708" w:right="141"/>
        <w:rPr>
          <w:rFonts w:ascii="Times New Roman" w:hAnsi="Times New Roman"/>
          <w:sz w:val="21"/>
          <w:szCs w:val="21"/>
        </w:rPr>
      </w:pPr>
      <w:r w:rsidRPr="009771D0">
        <w:rPr>
          <w:rFonts w:ascii="Times New Roman" w:hAnsi="Times New Roman"/>
          <w:bCs/>
          <w:sz w:val="21"/>
          <w:szCs w:val="21"/>
        </w:rPr>
        <w:t xml:space="preserve">2.1.2. </w:t>
      </w:r>
      <w:r w:rsidRPr="009771D0">
        <w:rPr>
          <w:rFonts w:ascii="Times New Roman" w:hAnsi="Times New Roman"/>
          <w:sz w:val="21"/>
          <w:szCs w:val="21"/>
        </w:rPr>
        <w:t>Megbízott feladata továbbá Megbízó</w:t>
      </w:r>
      <w:r w:rsidRPr="009771D0">
        <w:rPr>
          <w:rFonts w:ascii="Times New Roman" w:hAnsi="Times New Roman"/>
          <w:bCs/>
          <w:sz w:val="21"/>
          <w:szCs w:val="21"/>
        </w:rPr>
        <w:t xml:space="preserve"> igénye esetén, erre vonatkozó egyedi megbízás keretében a műszaki leírás, feladatleírás, műszaki mellékletek közbeszerzési, jogi szempontú ellenőrzésén túl azok műszaki szempontú ellenőrzése, vagy összeállításában való közreműködés.</w:t>
      </w:r>
      <w:r w:rsidRPr="009771D0">
        <w:rPr>
          <w:rFonts w:ascii="Times New Roman" w:hAnsi="Times New Roman"/>
          <w:sz w:val="21"/>
          <w:szCs w:val="21"/>
        </w:rPr>
        <w:t xml:space="preserve"> </w:t>
      </w:r>
    </w:p>
    <w:p w14:paraId="56687E68" w14:textId="77777777" w:rsidR="0046732A" w:rsidRPr="009771D0" w:rsidRDefault="0046732A" w:rsidP="0046732A">
      <w:pPr>
        <w:pStyle w:val="Listaszerbekezds"/>
        <w:spacing w:before="0" w:after="0"/>
        <w:ind w:left="708" w:right="141"/>
        <w:rPr>
          <w:rFonts w:ascii="Times New Roman" w:hAnsi="Times New Roman"/>
          <w:sz w:val="21"/>
          <w:szCs w:val="21"/>
        </w:rPr>
      </w:pPr>
    </w:p>
    <w:p w14:paraId="01C62E95"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lastRenderedPageBreak/>
        <w:t>Továbbá ajánlatkérő igénye esetén, erre vonatkozó egyedi megbízás keretében egyéb, az átalánydíjas elszámolás szerinti szerződéses feladatok körébe nem tartozó közbeszerzési tanácsadási feladatok ellátása is nyertes ajánlattevő feladatát képezi.</w:t>
      </w:r>
    </w:p>
    <w:p w14:paraId="2AF5B298"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2ED127FF" w14:textId="77777777" w:rsidR="0046732A" w:rsidRPr="009771D0" w:rsidRDefault="0046732A" w:rsidP="0046732A">
      <w:pPr>
        <w:pStyle w:val="Listaszerbekezds"/>
        <w:spacing w:before="0" w:after="0"/>
        <w:ind w:left="708" w:right="141"/>
        <w:rPr>
          <w:rFonts w:ascii="Times New Roman" w:hAnsi="Times New Roman"/>
          <w:bCs/>
          <w:sz w:val="21"/>
          <w:szCs w:val="21"/>
        </w:rPr>
      </w:pPr>
      <w:r w:rsidRPr="009771D0">
        <w:rPr>
          <w:rFonts w:ascii="Times New Roman" w:hAnsi="Times New Roman"/>
          <w:bCs/>
          <w:sz w:val="21"/>
          <w:szCs w:val="21"/>
        </w:rPr>
        <w:t xml:space="preserve">A megbízás tárgyát képező feladatok részletezését a jelen szerződés </w:t>
      </w:r>
      <w:r w:rsidRPr="009771D0">
        <w:rPr>
          <w:rFonts w:ascii="Times New Roman" w:hAnsi="Times New Roman"/>
          <w:bCs/>
          <w:i/>
          <w:sz w:val="21"/>
          <w:szCs w:val="21"/>
        </w:rPr>
        <w:t>1. mellékletét képező „Műszaki leírás”</w:t>
      </w:r>
      <w:r w:rsidRPr="009771D0">
        <w:rPr>
          <w:rFonts w:ascii="Times New Roman" w:hAnsi="Times New Roman"/>
          <w:bCs/>
          <w:sz w:val="21"/>
          <w:szCs w:val="21"/>
        </w:rPr>
        <w:t xml:space="preserve"> tartalmazza.</w:t>
      </w:r>
    </w:p>
    <w:p w14:paraId="28F823A6" w14:textId="77777777" w:rsidR="0046732A" w:rsidRPr="009771D0" w:rsidRDefault="0046732A" w:rsidP="0046732A">
      <w:pPr>
        <w:pStyle w:val="Listaszerbekezds"/>
        <w:spacing w:before="0" w:after="0"/>
        <w:ind w:left="708" w:right="141"/>
        <w:rPr>
          <w:rFonts w:ascii="Times New Roman" w:hAnsi="Times New Roman"/>
          <w:bCs/>
          <w:sz w:val="21"/>
          <w:szCs w:val="21"/>
        </w:rPr>
      </w:pPr>
    </w:p>
    <w:p w14:paraId="527C721E" w14:textId="77777777" w:rsidR="0046732A" w:rsidRPr="009771D0" w:rsidRDefault="0046732A" w:rsidP="006B3CF2">
      <w:pPr>
        <w:pStyle w:val="Listaszerbekezds"/>
        <w:numPr>
          <w:ilvl w:val="1"/>
          <w:numId w:val="27"/>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Megbízott a megbízást a fentiek ismeretében elfogadja, egyben kijelenti, hogy a feladat ellátásához szükséges szakértelemmel, személyi és tárgyi feltételekkel rendelkezik. </w:t>
      </w:r>
    </w:p>
    <w:p w14:paraId="0B32C870"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p>
    <w:p w14:paraId="36401481"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p>
    <w:p w14:paraId="535F6BF5" w14:textId="77777777" w:rsidR="0046732A" w:rsidRPr="009771D0" w:rsidRDefault="0046732A" w:rsidP="0046732A">
      <w:pPr>
        <w:suppressAutoHyphens w:val="0"/>
        <w:spacing w:after="0" w:line="240" w:lineRule="auto"/>
        <w:ind w:right="141"/>
        <w:jc w:val="both"/>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III. A Szerződés időtartama, A TELJESÍTÉS HELYE</w:t>
      </w:r>
    </w:p>
    <w:p w14:paraId="0EBD80B5"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16FF460C" w14:textId="77777777" w:rsidR="0046732A" w:rsidRPr="009771D0" w:rsidRDefault="0046732A" w:rsidP="006B3CF2">
      <w:pPr>
        <w:pStyle w:val="Listaszerbekezds"/>
        <w:numPr>
          <w:ilvl w:val="1"/>
          <w:numId w:val="28"/>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Jelen megbízási szerződést a Felek </w:t>
      </w:r>
      <w:r w:rsidRPr="009771D0">
        <w:rPr>
          <w:rFonts w:ascii="Times New Roman" w:hAnsi="Times New Roman"/>
          <w:b/>
          <w:sz w:val="21"/>
          <w:szCs w:val="21"/>
        </w:rPr>
        <w:t>a szerződés hatályba lépésének napjától számított 24 hónapig terjedő határozott időtartamra kötik</w:t>
      </w:r>
      <w:r w:rsidRPr="009771D0">
        <w:rPr>
          <w:rFonts w:ascii="Times New Roman" w:hAnsi="Times New Roman"/>
          <w:sz w:val="21"/>
          <w:szCs w:val="21"/>
        </w:rPr>
        <w:t>.</w:t>
      </w:r>
    </w:p>
    <w:p w14:paraId="5A2EE6DE" w14:textId="77777777" w:rsidR="0046732A" w:rsidRPr="009771D0" w:rsidRDefault="0046732A" w:rsidP="0046732A">
      <w:pPr>
        <w:pStyle w:val="Listaszerbekezds"/>
        <w:spacing w:before="0" w:after="0"/>
        <w:ind w:left="0" w:right="141"/>
        <w:rPr>
          <w:rFonts w:ascii="Times New Roman" w:hAnsi="Times New Roman"/>
          <w:sz w:val="21"/>
          <w:szCs w:val="21"/>
        </w:rPr>
      </w:pPr>
    </w:p>
    <w:p w14:paraId="545BA871"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3.2.</w:t>
      </w:r>
      <w:r w:rsidRPr="009771D0">
        <w:rPr>
          <w:rFonts w:ascii="Times New Roman" w:hAnsi="Times New Roman"/>
          <w:sz w:val="21"/>
          <w:szCs w:val="21"/>
        </w:rPr>
        <w:tab/>
        <w:t>A teljesítés helye: a Megbízott székhelye, a megbízás teljesítéséhez szükséges mértékben Megbízó székhelye, vagy Megbízó által kijelölt egyéb hely.</w:t>
      </w:r>
    </w:p>
    <w:p w14:paraId="5B59D010" w14:textId="77777777" w:rsidR="0046732A" w:rsidRPr="009771D0" w:rsidRDefault="0046732A" w:rsidP="0046732A">
      <w:pPr>
        <w:pStyle w:val="Listaszerbekezds"/>
        <w:spacing w:before="0" w:after="0"/>
        <w:ind w:left="0"/>
        <w:rPr>
          <w:rFonts w:ascii="Times New Roman" w:hAnsi="Times New Roman"/>
          <w:sz w:val="21"/>
          <w:szCs w:val="21"/>
        </w:rPr>
      </w:pPr>
      <w:r w:rsidRPr="009771D0">
        <w:rPr>
          <w:rFonts w:ascii="Times New Roman" w:hAnsi="Times New Roman"/>
          <w:sz w:val="21"/>
          <w:szCs w:val="21"/>
        </w:rPr>
        <w:t xml:space="preserve">A tanácsadás teljesítésének helyszíne a Megbízó választása szerint a Megbízó székhelye, illetve a Megbízó által rendelkezésre bocsátott egyéb helyiségek.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w:t>
      </w:r>
    </w:p>
    <w:p w14:paraId="1F8FEDED" w14:textId="77777777" w:rsidR="0046732A" w:rsidRPr="009771D0" w:rsidRDefault="0046732A" w:rsidP="0046732A">
      <w:pPr>
        <w:pStyle w:val="Listaszerbekezds"/>
        <w:spacing w:before="0" w:after="0"/>
        <w:ind w:left="0" w:right="141"/>
        <w:rPr>
          <w:rFonts w:ascii="Times New Roman" w:hAnsi="Times New Roman"/>
          <w:sz w:val="21"/>
          <w:szCs w:val="21"/>
        </w:rPr>
      </w:pPr>
    </w:p>
    <w:p w14:paraId="6FA75717" w14:textId="77777777" w:rsidR="0046732A" w:rsidRPr="009771D0" w:rsidRDefault="0046732A" w:rsidP="0046732A">
      <w:pPr>
        <w:tabs>
          <w:tab w:val="left" w:pos="567"/>
        </w:tabs>
        <w:spacing w:after="0" w:line="240" w:lineRule="auto"/>
        <w:ind w:left="567" w:hanging="567"/>
        <w:jc w:val="both"/>
        <w:rPr>
          <w:rFonts w:ascii="Times New Roman" w:hAnsi="Times New Roman" w:cs="Times New Roman"/>
          <w:b/>
          <w:color w:val="auto"/>
          <w:sz w:val="21"/>
          <w:szCs w:val="21"/>
        </w:rPr>
      </w:pPr>
    </w:p>
    <w:p w14:paraId="01C4FDD4" w14:textId="77777777" w:rsidR="0046732A" w:rsidRPr="009771D0" w:rsidRDefault="0046732A" w:rsidP="0046732A">
      <w:pPr>
        <w:tabs>
          <w:tab w:val="left" w:pos="567"/>
        </w:tabs>
        <w:spacing w:after="0" w:line="240" w:lineRule="auto"/>
        <w:ind w:left="567" w:hanging="567"/>
        <w:jc w:val="both"/>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IV. </w:t>
      </w:r>
      <w:r w:rsidRPr="009771D0">
        <w:rPr>
          <w:rFonts w:ascii="Times New Roman" w:hAnsi="Times New Roman" w:cs="Times New Roman"/>
          <w:b/>
          <w:color w:val="auto"/>
          <w:sz w:val="21"/>
          <w:szCs w:val="21"/>
        </w:rPr>
        <w:tab/>
        <w:t>Felek jogai és kötelezettségei</w:t>
      </w:r>
    </w:p>
    <w:p w14:paraId="7D4A53DA" w14:textId="77777777" w:rsidR="0046732A" w:rsidRPr="009771D0" w:rsidRDefault="0046732A" w:rsidP="0046732A">
      <w:pPr>
        <w:spacing w:after="0" w:line="240" w:lineRule="auto"/>
        <w:ind w:left="567" w:hanging="567"/>
        <w:jc w:val="both"/>
        <w:rPr>
          <w:rFonts w:ascii="Times New Roman" w:hAnsi="Times New Roman" w:cs="Times New Roman"/>
          <w:color w:val="auto"/>
          <w:sz w:val="21"/>
          <w:szCs w:val="21"/>
        </w:rPr>
      </w:pPr>
    </w:p>
    <w:p w14:paraId="277FC7FD" w14:textId="77777777" w:rsidR="0046732A" w:rsidRPr="009771D0" w:rsidRDefault="0046732A" w:rsidP="006B3CF2">
      <w:pPr>
        <w:pStyle w:val="Listaszerbekezds"/>
        <w:numPr>
          <w:ilvl w:val="0"/>
          <w:numId w:val="39"/>
        </w:numPr>
        <w:spacing w:before="0" w:after="0"/>
        <w:rPr>
          <w:rFonts w:ascii="Times New Roman" w:hAnsi="Times New Roman"/>
          <w:sz w:val="21"/>
          <w:szCs w:val="21"/>
        </w:rPr>
      </w:pPr>
      <w:r w:rsidRPr="009771D0">
        <w:rPr>
          <w:rFonts w:ascii="Times New Roman" w:hAnsi="Times New Roman"/>
          <w:sz w:val="21"/>
          <w:szCs w:val="21"/>
        </w:rPr>
        <w:t>A Megbízott a közbeszerzési eljárás során az ajánlatában a Kbt. 76. §-a szerinti értékelési részszempontok tekintetében a szerződés teljesítésével összefüggésben az alábbiakat vállalata:</w:t>
      </w:r>
    </w:p>
    <w:p w14:paraId="6C27EDA1" w14:textId="77777777" w:rsidR="0046732A" w:rsidRPr="009771D0" w:rsidRDefault="0046732A" w:rsidP="0046732A">
      <w:pPr>
        <w:pStyle w:val="Listaszerbekezds"/>
        <w:spacing w:before="0" w:after="0"/>
        <w:ind w:left="360"/>
        <w:rPr>
          <w:rFonts w:ascii="Times New Roman" w:hAnsi="Times New Roman"/>
          <w:sz w:val="21"/>
          <w:szCs w:val="21"/>
        </w:rPr>
      </w:pPr>
    </w:p>
    <w:tbl>
      <w:tblPr>
        <w:tblStyle w:val="Rcsostblzat"/>
        <w:tblW w:w="9145" w:type="dxa"/>
        <w:jc w:val="center"/>
        <w:tblInd w:w="-696" w:type="dxa"/>
        <w:tblLook w:val="04A0" w:firstRow="1" w:lastRow="0" w:firstColumn="1" w:lastColumn="0" w:noHBand="0" w:noVBand="1"/>
      </w:tblPr>
      <w:tblGrid>
        <w:gridCol w:w="1061"/>
        <w:gridCol w:w="5849"/>
        <w:gridCol w:w="2235"/>
      </w:tblGrid>
      <w:tr w:rsidR="009771D0" w:rsidRPr="009771D0" w14:paraId="5143C05A" w14:textId="77777777" w:rsidTr="00DA5B2A">
        <w:trPr>
          <w:jc w:val="center"/>
        </w:trPr>
        <w:tc>
          <w:tcPr>
            <w:tcW w:w="1061" w:type="dxa"/>
            <w:shd w:val="clear" w:color="auto" w:fill="ACB9CA" w:themeFill="text2" w:themeFillTint="66"/>
            <w:vAlign w:val="center"/>
          </w:tcPr>
          <w:p w14:paraId="52D42695" w14:textId="77777777" w:rsidR="0046732A" w:rsidRPr="009771D0" w:rsidRDefault="0046732A" w:rsidP="0046732A">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 száma</w:t>
            </w:r>
          </w:p>
        </w:tc>
        <w:tc>
          <w:tcPr>
            <w:tcW w:w="5849" w:type="dxa"/>
            <w:shd w:val="clear" w:color="auto" w:fill="ACB9CA" w:themeFill="text2" w:themeFillTint="66"/>
            <w:vAlign w:val="center"/>
          </w:tcPr>
          <w:p w14:paraId="2FD90DF4"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235" w:type="dxa"/>
            <w:shd w:val="clear" w:color="auto" w:fill="ACB9CA" w:themeFill="text2" w:themeFillTint="66"/>
            <w:vAlign w:val="center"/>
          </w:tcPr>
          <w:p w14:paraId="34F90BBA" w14:textId="77777777" w:rsidR="0046732A" w:rsidRPr="009771D0" w:rsidRDefault="0046732A" w:rsidP="002A4A33">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1009488A" w14:textId="77777777" w:rsidTr="00DA5B2A">
        <w:trPr>
          <w:jc w:val="center"/>
        </w:trPr>
        <w:tc>
          <w:tcPr>
            <w:tcW w:w="1061" w:type="dxa"/>
            <w:vAlign w:val="center"/>
          </w:tcPr>
          <w:p w14:paraId="2F37181C"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849" w:type="dxa"/>
            <w:vAlign w:val="center"/>
          </w:tcPr>
          <w:p w14:paraId="6FA4B4B9" w14:textId="77777777"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235" w:type="dxa"/>
            <w:vAlign w:val="center"/>
          </w:tcPr>
          <w:p w14:paraId="1CB61326"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17327D08" w14:textId="77777777" w:rsidTr="00DA5B2A">
        <w:trPr>
          <w:jc w:val="center"/>
        </w:trPr>
        <w:tc>
          <w:tcPr>
            <w:tcW w:w="1061" w:type="dxa"/>
            <w:vAlign w:val="center"/>
          </w:tcPr>
          <w:p w14:paraId="4F307E4B"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849" w:type="dxa"/>
            <w:vAlign w:val="center"/>
          </w:tcPr>
          <w:p w14:paraId="1269EAE0" w14:textId="77777777" w:rsidR="0046732A" w:rsidRPr="009771D0" w:rsidRDefault="0046732A" w:rsidP="0046732A">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235" w:type="dxa"/>
            <w:vAlign w:val="center"/>
          </w:tcPr>
          <w:p w14:paraId="04644EDF"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 hónap</w:t>
            </w:r>
          </w:p>
        </w:tc>
      </w:tr>
      <w:tr w:rsidR="009771D0" w:rsidRPr="009771D0" w14:paraId="57239BD0" w14:textId="77777777" w:rsidTr="00DA5B2A">
        <w:trPr>
          <w:jc w:val="center"/>
        </w:trPr>
        <w:tc>
          <w:tcPr>
            <w:tcW w:w="1061" w:type="dxa"/>
            <w:vAlign w:val="center"/>
          </w:tcPr>
          <w:p w14:paraId="06F36258"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849" w:type="dxa"/>
            <w:vAlign w:val="center"/>
          </w:tcPr>
          <w:p w14:paraId="4210738E" w14:textId="77777777" w:rsidR="0046732A" w:rsidRPr="009771D0" w:rsidRDefault="0046732A" w:rsidP="0046732A">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235" w:type="dxa"/>
            <w:vAlign w:val="center"/>
          </w:tcPr>
          <w:p w14:paraId="0C2DE129"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HUF/óra</w:t>
            </w:r>
          </w:p>
        </w:tc>
      </w:tr>
      <w:tr w:rsidR="009771D0" w:rsidRPr="009771D0" w14:paraId="12E2D3FE" w14:textId="3C7214AE" w:rsidTr="00DA5B2A">
        <w:trPr>
          <w:jc w:val="center"/>
        </w:trPr>
        <w:tc>
          <w:tcPr>
            <w:tcW w:w="1061" w:type="dxa"/>
            <w:vAlign w:val="center"/>
          </w:tcPr>
          <w:p w14:paraId="0C1D6411" w14:textId="456BC424"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849" w:type="dxa"/>
            <w:vAlign w:val="center"/>
          </w:tcPr>
          <w:p w14:paraId="5E948A0F" w14:textId="762132D6"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235" w:type="dxa"/>
            <w:vAlign w:val="center"/>
          </w:tcPr>
          <w:p w14:paraId="03814FE6" w14:textId="72A84528"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302C5E1F" w14:textId="0333FD58" w:rsidTr="00DA5B2A">
        <w:trPr>
          <w:trHeight w:val="2330"/>
          <w:jc w:val="center"/>
        </w:trPr>
        <w:tc>
          <w:tcPr>
            <w:tcW w:w="1061" w:type="dxa"/>
            <w:vAlign w:val="center"/>
          </w:tcPr>
          <w:p w14:paraId="22EB7BE9" w14:textId="7F902881"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849" w:type="dxa"/>
            <w:vAlign w:val="center"/>
          </w:tcPr>
          <w:p w14:paraId="3EFD5BCE" w14:textId="59309E68" w:rsidR="0046732A" w:rsidRPr="009771D0" w:rsidRDefault="00D5698B" w:rsidP="00D5698B">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ajánlatkérői oldal számára teljesített közbeszerzési tanácsadói tapasztalattal rendelkező szakemberek (maximum 5 fő, szakemberenként maximum 48 hónap tapasztalat vehető figyelembe) /az 5 szakember vonatkozásában összesen  minimum 0 hónap maximum 240 hónap/</w:t>
            </w:r>
          </w:p>
        </w:tc>
        <w:tc>
          <w:tcPr>
            <w:tcW w:w="2235" w:type="dxa"/>
            <w:vAlign w:val="center"/>
          </w:tcPr>
          <w:p w14:paraId="18B7D697" w14:textId="418441D0"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összesen … hónap</w:t>
            </w:r>
          </w:p>
          <w:p w14:paraId="5FB00FC8" w14:textId="3548AD3F"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 …</w:t>
            </w:r>
          </w:p>
          <w:p w14:paraId="005A5CF4" w14:textId="402B1EB5"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 …</w:t>
            </w:r>
          </w:p>
          <w:p w14:paraId="25ACA255" w14:textId="5145D0E8"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 …</w:t>
            </w:r>
          </w:p>
          <w:p w14:paraId="6ADC585E" w14:textId="7E6C353C"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 …</w:t>
            </w:r>
          </w:p>
          <w:p w14:paraId="2236ECEF" w14:textId="6713F1E6"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 …</w:t>
            </w:r>
          </w:p>
        </w:tc>
      </w:tr>
      <w:tr w:rsidR="009771D0" w:rsidRPr="009771D0" w14:paraId="78829D6B" w14:textId="77777777" w:rsidTr="00DA5B2A">
        <w:trPr>
          <w:jc w:val="center"/>
        </w:trPr>
        <w:tc>
          <w:tcPr>
            <w:tcW w:w="1061" w:type="dxa"/>
            <w:vAlign w:val="center"/>
          </w:tcPr>
          <w:p w14:paraId="3123A82D" w14:textId="3509476A"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849" w:type="dxa"/>
            <w:vAlign w:val="center"/>
          </w:tcPr>
          <w:p w14:paraId="3FF782D1" w14:textId="77777777" w:rsidR="0046732A" w:rsidRPr="009771D0" w:rsidRDefault="0046732A" w:rsidP="0046732A">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235" w:type="dxa"/>
            <w:vAlign w:val="center"/>
          </w:tcPr>
          <w:p w14:paraId="156255CF" w14:textId="77777777" w:rsidR="0046732A" w:rsidRPr="009771D0" w:rsidRDefault="0046732A" w:rsidP="0046732A">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BAE577C" w14:textId="77777777" w:rsidTr="00DA5B2A">
        <w:trPr>
          <w:jc w:val="center"/>
        </w:trPr>
        <w:tc>
          <w:tcPr>
            <w:tcW w:w="1061" w:type="dxa"/>
            <w:vAlign w:val="center"/>
          </w:tcPr>
          <w:p w14:paraId="45DE0D0E" w14:textId="2666C3A3"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lastRenderedPageBreak/>
              <w:t>3.1</w:t>
            </w:r>
          </w:p>
        </w:tc>
        <w:tc>
          <w:tcPr>
            <w:tcW w:w="5849" w:type="dxa"/>
            <w:vAlign w:val="center"/>
          </w:tcPr>
          <w:p w14:paraId="72A79D3C" w14:textId="3939DE9D" w:rsidR="0046732A" w:rsidRPr="009771D0" w:rsidRDefault="0046732A" w:rsidP="00D5698B">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ajánlattételi határidő lejártakor a 14/2016. (V. 25.) MvM rendelet szerinti felelős akkreditált közbeszerzési szaktanácsadói névjegyzékben szereplő szakemberek száma (az M2.</w:t>
            </w:r>
            <w:r w:rsidR="00D5698B" w:rsidRPr="009771D0">
              <w:rPr>
                <w:rFonts w:ascii="Times New Roman" w:eastAsia="MyriadPro-Semibold" w:hAnsi="Times New Roman" w:cs="Times New Roman"/>
                <w:color w:val="auto"/>
                <w:sz w:val="20"/>
                <w:szCs w:val="20"/>
                <w:lang w:eastAsia="hu-HU"/>
              </w:rPr>
              <w:t>1</w:t>
            </w:r>
            <w:r w:rsidRPr="009771D0">
              <w:rPr>
                <w:rFonts w:ascii="Times New Roman" w:eastAsia="MyriadPro-Semibold" w:hAnsi="Times New Roman" w:cs="Times New Roman"/>
                <w:color w:val="auto"/>
                <w:sz w:val="20"/>
                <w:szCs w:val="20"/>
                <w:lang w:eastAsia="hu-HU"/>
              </w:rPr>
              <w:t>. alkalmassági követelményként meghatározott 4 főn felül) /további minimum 0 fő, maximum 4 fő/</w:t>
            </w:r>
          </w:p>
        </w:tc>
        <w:tc>
          <w:tcPr>
            <w:tcW w:w="2235" w:type="dxa"/>
            <w:vAlign w:val="center"/>
          </w:tcPr>
          <w:p w14:paraId="23480E1F"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további … fő</w:t>
            </w:r>
          </w:p>
          <w:p w14:paraId="1E527063"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szakember(ek) neve: …</w:t>
            </w:r>
          </w:p>
        </w:tc>
      </w:tr>
      <w:tr w:rsidR="009771D0" w:rsidRPr="009771D0" w14:paraId="53D2EC1A" w14:textId="77777777" w:rsidTr="00DA5B2A">
        <w:trPr>
          <w:jc w:val="center"/>
        </w:trPr>
        <w:tc>
          <w:tcPr>
            <w:tcW w:w="1061" w:type="dxa"/>
            <w:vAlign w:val="center"/>
          </w:tcPr>
          <w:p w14:paraId="4A5F21DD" w14:textId="052820CF"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849" w:type="dxa"/>
            <w:vAlign w:val="center"/>
          </w:tcPr>
          <w:p w14:paraId="3EA2F1C1" w14:textId="244682A9" w:rsidR="0046732A" w:rsidRPr="009771D0" w:rsidRDefault="0046732A" w:rsidP="00AF6D08">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Jogi szakvizsgával rendelkező szakemberek </w:t>
            </w:r>
            <w:r w:rsidR="00AF6D08" w:rsidRPr="009771D0">
              <w:rPr>
                <w:rFonts w:ascii="Times New Roman" w:eastAsia="MyriadPro-Semibold" w:hAnsi="Times New Roman" w:cs="Times New Roman"/>
                <w:color w:val="auto"/>
                <w:sz w:val="20"/>
                <w:szCs w:val="20"/>
                <w:lang w:eastAsia="hu-HU"/>
              </w:rPr>
              <w:t>(</w:t>
            </w:r>
            <w:r w:rsidRPr="009771D0">
              <w:rPr>
                <w:rFonts w:ascii="Times New Roman" w:eastAsia="MyriadPro-Semibold" w:hAnsi="Times New Roman" w:cs="Times New Roman"/>
                <w:color w:val="auto"/>
                <w:sz w:val="20"/>
                <w:szCs w:val="20"/>
                <w:lang w:eastAsia="hu-HU"/>
              </w:rPr>
              <w:t>minimum 0 fő, maximum 2 fő</w:t>
            </w:r>
            <w:r w:rsidR="008515A3" w:rsidRPr="009771D0">
              <w:rPr>
                <w:rFonts w:ascii="Times New Roman" w:eastAsia="MyriadPro-Semibold" w:hAnsi="Times New Roman" w:cs="Times New Roman"/>
                <w:color w:val="auto"/>
                <w:sz w:val="20"/>
                <w:szCs w:val="20"/>
                <w:lang w:eastAsia="hu-HU"/>
              </w:rPr>
              <w:t>)</w:t>
            </w:r>
          </w:p>
        </w:tc>
        <w:tc>
          <w:tcPr>
            <w:tcW w:w="2235" w:type="dxa"/>
            <w:vAlign w:val="center"/>
          </w:tcPr>
          <w:p w14:paraId="0C21441F" w14:textId="400F43DE"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 fő</w:t>
            </w:r>
          </w:p>
          <w:p w14:paraId="733F05EB" w14:textId="77777777" w:rsidR="0046732A" w:rsidRPr="009771D0" w:rsidRDefault="0046732A" w:rsidP="0046732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szakembe(ek) neve: …</w:t>
            </w:r>
          </w:p>
        </w:tc>
      </w:tr>
    </w:tbl>
    <w:p w14:paraId="1E44C2A0" w14:textId="77777777" w:rsidR="0046732A" w:rsidRPr="009771D0" w:rsidRDefault="0046732A" w:rsidP="0046732A">
      <w:pPr>
        <w:pStyle w:val="Listaszerbekezds"/>
        <w:tabs>
          <w:tab w:val="left" w:pos="2730"/>
        </w:tabs>
        <w:spacing w:before="0" w:after="0"/>
        <w:ind w:left="0"/>
        <w:rPr>
          <w:rFonts w:ascii="Times New Roman" w:hAnsi="Times New Roman"/>
          <w:sz w:val="21"/>
          <w:szCs w:val="21"/>
        </w:rPr>
      </w:pPr>
      <w:r w:rsidRPr="009771D0">
        <w:rPr>
          <w:rFonts w:ascii="Times New Roman" w:hAnsi="Times New Roman"/>
          <w:sz w:val="21"/>
          <w:szCs w:val="21"/>
        </w:rPr>
        <w:tab/>
      </w:r>
    </w:p>
    <w:p w14:paraId="4EEB3BFB"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Megbízott kijelenti, hogy rendelkezik a tevékenysége folytatásához szükséges mindazon szakmai tapasztalattal, amely a tevékenység megfelelő szintű ellátásához szükséges.</w:t>
      </w:r>
    </w:p>
    <w:p w14:paraId="3168ED71" w14:textId="77777777" w:rsidR="0046732A" w:rsidRPr="009771D0" w:rsidRDefault="0046732A" w:rsidP="0046732A">
      <w:pPr>
        <w:spacing w:after="0" w:line="240" w:lineRule="auto"/>
        <w:rPr>
          <w:rFonts w:ascii="Times New Roman" w:hAnsi="Times New Roman" w:cs="Times New Roman"/>
          <w:color w:val="auto"/>
          <w:sz w:val="21"/>
          <w:szCs w:val="21"/>
        </w:rPr>
      </w:pPr>
    </w:p>
    <w:p w14:paraId="2169D90D"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Megbízott szavatol azért, hogy az elvégzett feladat a jogszabályoknak, szabványoknak, egyéb hatósági előírásoknak megfelelő, a szerződés céljának betöltésére mind minőségében, mind mennyiségében alkalmas.</w:t>
      </w:r>
    </w:p>
    <w:p w14:paraId="74B888C2" w14:textId="77777777" w:rsidR="0046732A" w:rsidRPr="009771D0" w:rsidRDefault="0046732A" w:rsidP="0046732A">
      <w:pPr>
        <w:pStyle w:val="Listaszerbekezds"/>
        <w:ind w:left="0"/>
        <w:rPr>
          <w:rFonts w:ascii="Times New Roman" w:hAnsi="Times New Roman"/>
          <w:sz w:val="21"/>
          <w:szCs w:val="21"/>
        </w:rPr>
      </w:pPr>
    </w:p>
    <w:p w14:paraId="66636DCA"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Felek megállapodnak abban, hogy a feladat ellátásához szükséges adatokat, információkat és dokumentumokat a Megbízó kapcsolattartója akár szóban, akár írásban, nyomtatott vagy elektronikus formában a Megbízott rendelkezésére bocsáthatja, a Megbízott pedig a feladatellátással kapcsolatos dokumentumokat, információkat Megbízó által előzetesen egyeztetett módon folyamatosan átadja a Megbízó kapcsolattartója részére. </w:t>
      </w:r>
    </w:p>
    <w:p w14:paraId="0F77CD34" w14:textId="77777777" w:rsidR="0046732A" w:rsidRPr="009771D0" w:rsidRDefault="0046732A" w:rsidP="0046732A">
      <w:pPr>
        <w:pStyle w:val="Listaszerbekezds"/>
        <w:ind w:left="0"/>
        <w:rPr>
          <w:rFonts w:ascii="Times New Roman" w:hAnsi="Times New Roman"/>
          <w:sz w:val="21"/>
          <w:szCs w:val="21"/>
        </w:rPr>
      </w:pPr>
    </w:p>
    <w:p w14:paraId="0208102C"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Felek megállapodnak abban, hogy minden, a Megbízottnál, illetve a Megbízott vonatkozásában a megbízás teljesítéséhez szükséges eszközt, felszerelést a Megbízott biztosít, és az azok használatával kapcsolatos költségek is a Megbízottat terhelik.</w:t>
      </w:r>
    </w:p>
    <w:p w14:paraId="0A611804" w14:textId="77777777" w:rsidR="0046732A" w:rsidRPr="009771D0" w:rsidRDefault="0046732A" w:rsidP="0046732A">
      <w:pPr>
        <w:pStyle w:val="Listaszerbekezds"/>
        <w:ind w:left="0"/>
        <w:rPr>
          <w:rFonts w:ascii="Times New Roman" w:hAnsi="Times New Roman"/>
          <w:sz w:val="21"/>
          <w:szCs w:val="21"/>
        </w:rPr>
      </w:pPr>
    </w:p>
    <w:p w14:paraId="49E3157D"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Megbízott a tevékenységét szóban és írásban egyaránt elláthatja azzal, hogy a Megbízó kérésére és általa meghatározott időközönként </w:t>
      </w:r>
      <w:r w:rsidRPr="009771D0">
        <w:rPr>
          <w:rFonts w:ascii="Times New Roman" w:hAnsi="Times New Roman"/>
          <w:i/>
          <w:sz w:val="21"/>
          <w:szCs w:val="21"/>
        </w:rPr>
        <w:t>– de legalább a teljesítésigazolás alapjául szolgáló havi rendszerességgel –</w:t>
      </w:r>
      <w:r w:rsidRPr="009771D0">
        <w:rPr>
          <w:rFonts w:ascii="Times New Roman" w:hAnsi="Times New Roman"/>
          <w:sz w:val="21"/>
          <w:szCs w:val="21"/>
        </w:rPr>
        <w:t xml:space="preserve"> a tevékenységéről írásos összefoglalót köteles készíteni, illetőleg az írásbeli tanácsadás dokumentumait 5 évig megőrizni köteles, és az eljárás során hozzá érkezett vagy nála keletkezett, rendszerezett iratokat a Megbízó részére a közbeszerzési eljárás lezárását követően (szerződéskötést követő átadási dokumentáció) átadni köteles.</w:t>
      </w:r>
    </w:p>
    <w:p w14:paraId="27BC4A8C" w14:textId="77777777" w:rsidR="0046732A" w:rsidRPr="009771D0" w:rsidRDefault="0046732A" w:rsidP="0046732A">
      <w:pPr>
        <w:pStyle w:val="Listaszerbekezds"/>
        <w:ind w:left="0"/>
        <w:rPr>
          <w:rFonts w:ascii="Times New Roman" w:hAnsi="Times New Roman"/>
          <w:sz w:val="21"/>
          <w:szCs w:val="21"/>
        </w:rPr>
      </w:pPr>
    </w:p>
    <w:p w14:paraId="7D84A7DC"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Felek kifejezetten megállapodnak abban, hogy a jelen szerződés teljesítése során a Megbízott által elkészített és a Megbízó részére átadott valamennyi dokumentum kizárólagos, illetve az átdolgozásra is kiterjedő és korlátlan, azaz minden </w:t>
      </w:r>
      <w:r w:rsidRPr="009771D0">
        <w:rPr>
          <w:rFonts w:ascii="Times New Roman" w:hAnsi="Times New Roman"/>
          <w:i/>
          <w:sz w:val="21"/>
          <w:szCs w:val="21"/>
        </w:rPr>
        <w:t xml:space="preserve">– területi, illetve időbeli és valamennyi ismert felhasználási módra vonatkozó – </w:t>
      </w:r>
      <w:r w:rsidRPr="009771D0">
        <w:rPr>
          <w:rFonts w:ascii="Times New Roman" w:hAnsi="Times New Roman"/>
          <w:sz w:val="21"/>
          <w:szCs w:val="21"/>
        </w:rPr>
        <w:t>korlátozástól mentes felhasználási joga a jelen megállapodás alapján külön díjazás nélkül a Megbízót illeti, Megbízott a külön díjazásról jelen megállapodás aláírásával kifejezetten lemond. Megbízó felhasználási joga kiterjed arra is, hogy azt harmadik személyre átruházza, illetve hogy harmadik személynek a további felhasználásra engedélyt adjon, azzal, hogy a Megbízott által elkészített és a Megbízó részére átadott dokumentumok felhasználására a Megbízott a továbbiakban nem jogosult.</w:t>
      </w:r>
    </w:p>
    <w:p w14:paraId="65289C4E" w14:textId="77777777" w:rsidR="0046732A" w:rsidRPr="009771D0" w:rsidRDefault="0046732A" w:rsidP="0046732A">
      <w:pPr>
        <w:pStyle w:val="Listaszerbekezds"/>
        <w:ind w:left="0"/>
        <w:rPr>
          <w:rFonts w:ascii="Times New Roman" w:hAnsi="Times New Roman"/>
          <w:sz w:val="21"/>
          <w:szCs w:val="21"/>
        </w:rPr>
      </w:pPr>
    </w:p>
    <w:p w14:paraId="62014010"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A Megbízó jogosult a megbízás rendszeres ellenőrzésére, a Megbízottól a megbízás mindenkori állásáról információt kérni.</w:t>
      </w:r>
      <w:r w:rsidRPr="009771D0" w:rsidDel="00030BBB">
        <w:rPr>
          <w:rFonts w:ascii="Times New Roman" w:hAnsi="Times New Roman"/>
          <w:sz w:val="21"/>
          <w:szCs w:val="21"/>
        </w:rPr>
        <w:t xml:space="preserve"> </w:t>
      </w:r>
    </w:p>
    <w:p w14:paraId="65039CF2" w14:textId="77777777" w:rsidR="0046732A" w:rsidRPr="009771D0" w:rsidRDefault="0046732A" w:rsidP="0046732A">
      <w:pPr>
        <w:pStyle w:val="Listaszerbekezds"/>
        <w:spacing w:before="0" w:after="0"/>
        <w:ind w:left="0"/>
        <w:rPr>
          <w:rFonts w:ascii="Times New Roman" w:hAnsi="Times New Roman"/>
          <w:sz w:val="21"/>
          <w:szCs w:val="21"/>
        </w:rPr>
      </w:pPr>
    </w:p>
    <w:p w14:paraId="56A8E8C6"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A Megbízott a jelen szerződésben meghatározott feladatainak ellátása során vállalja, hogy szükség szerint a lehető legrövidebb időn belül a Megbízó rendelkezésére áll. Egyebekben Megbízott a II. pontban és az 1. számú mellékletben (Feladatleírás) részletezett feladatokat folyamatosan, a Megbízó által jóváhagyásra kerülő részvételi felhívásban/ajánlati/ajánlattételi felhívásban, valamint a Megbízó által meghatározott </w:t>
      </w:r>
      <w:r w:rsidRPr="009771D0">
        <w:rPr>
          <w:rFonts w:ascii="Times New Roman" w:hAnsi="Times New Roman"/>
          <w:i/>
          <w:sz w:val="21"/>
          <w:szCs w:val="21"/>
        </w:rPr>
        <w:t>– a Kbt. és a közbeszerzések központi ellenőrzéséről és engedélyezéséről szóló 320/2015. (X. 30.) Korm. rendelet, a 2014–2020 programozási időszakban az egyes európai uniós alapokból származó támogatások felhasználásának rendjéről szóló 272/2014. (XI. 5.) Korm. rendelet rendelkezéseivel összhangban levő –</w:t>
      </w:r>
      <w:r w:rsidRPr="009771D0">
        <w:rPr>
          <w:rFonts w:ascii="Times New Roman" w:hAnsi="Times New Roman"/>
          <w:sz w:val="21"/>
          <w:szCs w:val="21"/>
        </w:rPr>
        <w:t xml:space="preserve"> határidők betartásával köteles elvégezni.</w:t>
      </w:r>
    </w:p>
    <w:p w14:paraId="28F6CD3F" w14:textId="77777777" w:rsidR="0046732A" w:rsidRPr="009771D0" w:rsidRDefault="0046732A" w:rsidP="0046732A">
      <w:pPr>
        <w:pStyle w:val="Listaszerbekezds"/>
        <w:spacing w:before="0" w:after="0"/>
        <w:ind w:left="0"/>
        <w:rPr>
          <w:rFonts w:ascii="Times New Roman" w:hAnsi="Times New Roman"/>
          <w:sz w:val="21"/>
          <w:szCs w:val="21"/>
        </w:rPr>
      </w:pPr>
    </w:p>
    <w:p w14:paraId="1F2CB125"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lastRenderedPageBreak/>
        <w:t xml:space="preserve">A megbízott tudomásul veszi, hogy a közbeszerzési eljárás bonyolításával kapcsolatosan, a felelősségi rend meghatározása körében a Miniszterelnökség mindenkor hatályos Közbeszerzési és Beszerzési Szabályzata is irányadó. </w:t>
      </w:r>
    </w:p>
    <w:p w14:paraId="1094A851" w14:textId="77777777" w:rsidR="0046732A" w:rsidRPr="009771D0" w:rsidRDefault="0046732A" w:rsidP="0046732A">
      <w:pPr>
        <w:pStyle w:val="Listaszerbekezds"/>
        <w:rPr>
          <w:rFonts w:ascii="Times New Roman" w:hAnsi="Times New Roman"/>
          <w:sz w:val="21"/>
          <w:szCs w:val="21"/>
        </w:rPr>
      </w:pPr>
    </w:p>
    <w:p w14:paraId="3209F708" w14:textId="77777777" w:rsidR="0046732A" w:rsidRPr="009771D0" w:rsidRDefault="0046732A" w:rsidP="006B3CF2">
      <w:pPr>
        <w:pStyle w:val="Listaszerbekezds"/>
        <w:numPr>
          <w:ilvl w:val="0"/>
          <w:numId w:val="39"/>
        </w:numPr>
        <w:spacing w:before="0" w:after="0"/>
        <w:ind w:left="0" w:firstLine="0"/>
        <w:rPr>
          <w:rFonts w:ascii="Times New Roman" w:hAnsi="Times New Roman"/>
          <w:sz w:val="21"/>
          <w:szCs w:val="21"/>
        </w:rPr>
      </w:pPr>
      <w:r w:rsidRPr="009771D0">
        <w:rPr>
          <w:rFonts w:ascii="Times New Roman" w:hAnsi="Times New Roman"/>
          <w:sz w:val="21"/>
          <w:szCs w:val="21"/>
        </w:rPr>
        <w:t xml:space="preserve">A szerződő felek megállapodnak abban, hogy valamennyi közbeszerzési eljárás lefolytatása során felelősségi rendet határoznak meg a Kbt. előírásainak megfelelően. Megbízott felelőssége a vállalt feladatok szakszerű ellátására terjed ki, a feladatok szakszerűtlen ellátásából eredő hibákért önállóan felel. </w:t>
      </w:r>
    </w:p>
    <w:p w14:paraId="4356ABF2" w14:textId="77777777" w:rsidR="0046732A" w:rsidRPr="009771D0" w:rsidRDefault="0046732A" w:rsidP="0046732A">
      <w:pPr>
        <w:spacing w:after="0" w:line="240" w:lineRule="auto"/>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Amennyiben a Megbízottnak:</w:t>
      </w:r>
    </w:p>
    <w:p w14:paraId="6F0F4C09"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 xml:space="preserve">a közbeszerzési eljárás fajtájára, </w:t>
      </w:r>
    </w:p>
    <w:p w14:paraId="38E4EF67"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ajánlati/részvételi/ajánlattételi felhívás és a dokumentáció tartalmára (kivéve a beszerzés tárgya szerinti, a műszaki leírás részét képező szakmai követelményeket és szakmai jellegű bírálati részszempontokat),</w:t>
      </w:r>
    </w:p>
    <w:p w14:paraId="41C11F1B"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ajánlattevői kérdések megválaszolására (kivéve a beszerzés tárgya szerinti szakmai követelményekkel kapcsolatos válaszokat, beleértve a műszaki leírás részét képező szakmai követelményeket és szakmai jellegű bírálati részszempontokat),</w:t>
      </w:r>
    </w:p>
    <w:p w14:paraId="28D31CBC"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ajánlatok/részvételi jelentkezések bontására,</w:t>
      </w:r>
    </w:p>
    <w:p w14:paraId="46022E8A"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az érvényesség megállapítására és az értékelés menetére (kivéve a szakmai alkalmasság elbírálását és az ajánlat műszaki-szakmai tartalmával kapcsolatos bírálati résszempont(ok), illetve műszaki leírás szerinti értékelést) és</w:t>
      </w:r>
    </w:p>
    <w:p w14:paraId="5CC04098" w14:textId="77777777" w:rsidR="0046732A" w:rsidRPr="009771D0" w:rsidRDefault="0046732A" w:rsidP="006B3CF2">
      <w:pPr>
        <w:pStyle w:val="Listaszerbekezds"/>
        <w:numPr>
          <w:ilvl w:val="0"/>
          <w:numId w:val="38"/>
        </w:numPr>
        <w:suppressAutoHyphens/>
        <w:spacing w:before="0" w:after="0"/>
        <w:ind w:left="851" w:hanging="284"/>
        <w:contextualSpacing w:val="0"/>
        <w:rPr>
          <w:rFonts w:ascii="Times New Roman" w:hAnsi="Times New Roman"/>
          <w:sz w:val="21"/>
          <w:szCs w:val="21"/>
        </w:rPr>
      </w:pPr>
      <w:r w:rsidRPr="009771D0">
        <w:rPr>
          <w:rFonts w:ascii="Times New Roman" w:hAnsi="Times New Roman"/>
          <w:sz w:val="21"/>
          <w:szCs w:val="21"/>
        </w:rPr>
        <w:t xml:space="preserve">az eljárás eredményére vagy eredménytelenségére </w:t>
      </w:r>
    </w:p>
    <w:p w14:paraId="567AE69A" w14:textId="77777777" w:rsidR="0046732A" w:rsidRPr="009771D0" w:rsidRDefault="0046732A" w:rsidP="0046732A">
      <w:pPr>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vonatkozó javaslata a közbeszerzésre, a közbeszerzési eljárásra vonatkozó valamely jogszabály rendelkezésével ellentétesnek bizonyul, úgy a Megbízott viseli az esetlegesen megindított jogorvoslati eljárás következményeit. </w:t>
      </w:r>
    </w:p>
    <w:p w14:paraId="43ED848D" w14:textId="77777777" w:rsidR="0046732A" w:rsidRPr="009771D0" w:rsidRDefault="0046732A" w:rsidP="006B3CF2">
      <w:pPr>
        <w:pStyle w:val="Listaszerbekezds"/>
        <w:numPr>
          <w:ilvl w:val="0"/>
          <w:numId w:val="51"/>
        </w:numPr>
        <w:ind w:left="567" w:hanging="567"/>
        <w:rPr>
          <w:rFonts w:ascii="Times New Roman" w:hAnsi="Times New Roman"/>
          <w:sz w:val="21"/>
          <w:szCs w:val="21"/>
        </w:rPr>
      </w:pPr>
      <w:r w:rsidRPr="009771D0">
        <w:rPr>
          <w:rFonts w:ascii="Times New Roman" w:hAnsi="Times New Roman"/>
          <w:sz w:val="21"/>
          <w:szCs w:val="21"/>
        </w:rPr>
        <w:t>Szerződő felek a 4.11. pontban foglaltaknak megfelelően az alábbiak szerint rögzítik a jogorvoslattal kapcsolatos költségek viselésének részletes szabályait:</w:t>
      </w:r>
    </w:p>
    <w:p w14:paraId="0A02F090" w14:textId="77777777" w:rsidR="0046732A" w:rsidRPr="009771D0" w:rsidRDefault="0046732A" w:rsidP="0046732A">
      <w:pPr>
        <w:pStyle w:val="Listaszerbekezds"/>
        <w:spacing w:after="0"/>
        <w:ind w:left="0"/>
        <w:rPr>
          <w:rFonts w:ascii="Times New Roman" w:hAnsi="Times New Roman"/>
          <w:sz w:val="21"/>
          <w:szCs w:val="21"/>
        </w:rPr>
      </w:pPr>
    </w:p>
    <w:p w14:paraId="2DD387E6"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 xml:space="preserve">Megbízó számára kedvező jogorvoslati eljárásban eljárási díj és bírság megfizetése nem merül fel, az ügyvédi díjat a Megbízó fizeti meg, egyben </w:t>
      </w:r>
      <w:r w:rsidRPr="009771D0">
        <w:rPr>
          <w:rFonts w:ascii="Times New Roman" w:hAnsi="Times New Roman"/>
          <w:i/>
          <w:sz w:val="21"/>
          <w:szCs w:val="21"/>
        </w:rPr>
        <w:t>– az eljárás során –</w:t>
      </w:r>
      <w:r w:rsidRPr="009771D0">
        <w:rPr>
          <w:rFonts w:ascii="Times New Roman" w:hAnsi="Times New Roman"/>
          <w:sz w:val="21"/>
          <w:szCs w:val="21"/>
        </w:rPr>
        <w:t xml:space="preserve"> kéri annak megtéríttetését.</w:t>
      </w:r>
    </w:p>
    <w:p w14:paraId="27115640" w14:textId="77777777" w:rsidR="0046732A" w:rsidRPr="009771D0" w:rsidRDefault="0046732A" w:rsidP="0046732A">
      <w:pPr>
        <w:pStyle w:val="Listaszerbekezds"/>
        <w:ind w:left="0"/>
        <w:rPr>
          <w:rFonts w:ascii="Times New Roman" w:hAnsi="Times New Roman"/>
          <w:sz w:val="21"/>
          <w:szCs w:val="21"/>
        </w:rPr>
      </w:pPr>
    </w:p>
    <w:p w14:paraId="5F26AAF7"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 xml:space="preserve">Megbízottnak felróható okokat feltáró döntőbizottsági határozat esetén – amennyiben a szerződő felek egybehangzóan lemondanak a peres eljárás indításáról – az eljárási díjnak és a bírságnak megfelelő pénzösszeget Megbízott tíz </w:t>
      </w:r>
      <w:r w:rsidRPr="009771D0">
        <w:rPr>
          <w:rFonts w:ascii="Times New Roman" w:hAnsi="Times New Roman"/>
          <w:i/>
          <w:sz w:val="21"/>
          <w:szCs w:val="21"/>
        </w:rPr>
        <w:t>(10)</w:t>
      </w:r>
      <w:r w:rsidRPr="009771D0">
        <w:rPr>
          <w:rFonts w:ascii="Times New Roman" w:hAnsi="Times New Roman"/>
          <w:sz w:val="21"/>
          <w:szCs w:val="21"/>
        </w:rPr>
        <w:t xml:space="preserve"> napon belül átutalással Megbízó rendelkezésére bocsátja, az ügyvédi díjat pedig közvetlenül, a számla ellenében fizeti meg;</w:t>
      </w:r>
    </w:p>
    <w:p w14:paraId="6979BE23" w14:textId="77777777" w:rsidR="0046732A" w:rsidRPr="009771D0" w:rsidRDefault="0046732A" w:rsidP="0046732A">
      <w:pPr>
        <w:pStyle w:val="Listaszerbekezds"/>
        <w:ind w:left="0"/>
        <w:rPr>
          <w:rFonts w:ascii="Times New Roman" w:hAnsi="Times New Roman"/>
          <w:sz w:val="21"/>
          <w:szCs w:val="21"/>
        </w:rPr>
      </w:pPr>
    </w:p>
    <w:p w14:paraId="7E8040F1" w14:textId="77777777" w:rsidR="0046732A" w:rsidRPr="009771D0" w:rsidRDefault="0046732A" w:rsidP="006B3CF2">
      <w:pPr>
        <w:pStyle w:val="Listaszerbekezds"/>
        <w:numPr>
          <w:ilvl w:val="0"/>
          <w:numId w:val="47"/>
        </w:numPr>
        <w:spacing w:after="0"/>
        <w:rPr>
          <w:rFonts w:ascii="Times New Roman" w:hAnsi="Times New Roman"/>
          <w:sz w:val="21"/>
          <w:szCs w:val="21"/>
        </w:rPr>
      </w:pPr>
      <w:r w:rsidRPr="009771D0">
        <w:rPr>
          <w:rFonts w:ascii="Times New Roman" w:hAnsi="Times New Roman"/>
          <w:sz w:val="21"/>
          <w:szCs w:val="21"/>
        </w:rPr>
        <w:t>Megbízottnak felróható okokat feltáró döntőbizottsági határozat esetén – amennyiben a Megbízó vagy Megbízott peres kereset benyújtását javasolja – a döntőbizottsági határozat szerinti eljárási díjat és a bírságot Megbízó megfizeti:</w:t>
      </w:r>
    </w:p>
    <w:p w14:paraId="194863E6" w14:textId="77777777" w:rsidR="0046732A" w:rsidRPr="009771D0" w:rsidRDefault="0046732A" w:rsidP="006B3CF2">
      <w:pPr>
        <w:pStyle w:val="Listaszerbekezds"/>
        <w:numPr>
          <w:ilvl w:val="0"/>
          <w:numId w:val="48"/>
        </w:numPr>
        <w:spacing w:after="0"/>
        <w:rPr>
          <w:rFonts w:ascii="Times New Roman" w:hAnsi="Times New Roman"/>
          <w:sz w:val="21"/>
          <w:szCs w:val="21"/>
        </w:rPr>
      </w:pPr>
      <w:r w:rsidRPr="009771D0">
        <w:rPr>
          <w:rFonts w:ascii="Times New Roman" w:hAnsi="Times New Roman"/>
          <w:sz w:val="21"/>
          <w:szCs w:val="21"/>
        </w:rPr>
        <w:t>Jogerős, Megbízó számára kedvező bírósági ítélet birtokában e költségek Megbízó számára megtérülnek. Az ügyvédi díjat ugyancsak Megbízó fizeti meg, egyben – a peres eljárás során – kéri annak megtéríttetését;</w:t>
      </w:r>
    </w:p>
    <w:p w14:paraId="092D3C42" w14:textId="77777777" w:rsidR="0046732A" w:rsidRPr="009771D0" w:rsidRDefault="0046732A" w:rsidP="006B3CF2">
      <w:pPr>
        <w:pStyle w:val="Listaszerbekezds"/>
        <w:numPr>
          <w:ilvl w:val="0"/>
          <w:numId w:val="48"/>
        </w:numPr>
        <w:spacing w:after="0"/>
        <w:rPr>
          <w:rFonts w:ascii="Times New Roman" w:hAnsi="Times New Roman"/>
          <w:sz w:val="21"/>
          <w:szCs w:val="21"/>
        </w:rPr>
      </w:pPr>
      <w:r w:rsidRPr="009771D0">
        <w:rPr>
          <w:rFonts w:ascii="Times New Roman" w:hAnsi="Times New Roman"/>
          <w:sz w:val="21"/>
          <w:szCs w:val="21"/>
        </w:rPr>
        <w:t xml:space="preserve">Jogerős pervesztés esetén az eljárási díjnak és a bírságnak megfelelő pénzösszeget Megbízott tíz </w:t>
      </w:r>
      <w:r w:rsidRPr="009771D0">
        <w:rPr>
          <w:rFonts w:ascii="Times New Roman" w:hAnsi="Times New Roman"/>
          <w:i/>
          <w:sz w:val="21"/>
          <w:szCs w:val="21"/>
        </w:rPr>
        <w:t>(10)</w:t>
      </w:r>
      <w:r w:rsidRPr="009771D0">
        <w:rPr>
          <w:rFonts w:ascii="Times New Roman" w:hAnsi="Times New Roman"/>
          <w:sz w:val="21"/>
          <w:szCs w:val="21"/>
        </w:rPr>
        <w:t xml:space="preserve"> napon belül átutalással Megbízó rendelkezésére bocsátja. Az ügyvédi díjat pedig közvetlenül számla ellenében fizeti meg.</w:t>
      </w:r>
    </w:p>
    <w:p w14:paraId="276D7151" w14:textId="77777777" w:rsidR="0046732A" w:rsidRPr="009771D0" w:rsidRDefault="0046732A" w:rsidP="0046732A">
      <w:pPr>
        <w:spacing w:after="0" w:line="240" w:lineRule="auto"/>
        <w:contextualSpacing/>
        <w:rPr>
          <w:rFonts w:ascii="Times New Roman" w:hAnsi="Times New Roman" w:cs="Times New Roman"/>
          <w:color w:val="auto"/>
          <w:sz w:val="21"/>
          <w:szCs w:val="21"/>
        </w:rPr>
      </w:pPr>
    </w:p>
    <w:p w14:paraId="2CA0F2E4" w14:textId="77777777" w:rsidR="0046732A" w:rsidRPr="009771D0" w:rsidRDefault="0046732A" w:rsidP="0046732A">
      <w:pPr>
        <w:spacing w:after="0" w:line="240" w:lineRule="auto"/>
        <w:contextualSpacing/>
        <w:rPr>
          <w:rFonts w:ascii="Times New Roman" w:hAnsi="Times New Roman" w:cs="Times New Roman"/>
          <w:color w:val="auto"/>
          <w:sz w:val="21"/>
          <w:szCs w:val="21"/>
        </w:rPr>
      </w:pPr>
    </w:p>
    <w:p w14:paraId="3592CCBA"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b/>
          <w:color w:val="auto"/>
          <w:sz w:val="21"/>
          <w:szCs w:val="21"/>
        </w:rPr>
        <w:t>V. FELADATOK TELJESÍTÉSE</w:t>
      </w:r>
    </w:p>
    <w:p w14:paraId="5BC4C260"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2661CFAB" w14:textId="77777777" w:rsidR="0046732A" w:rsidRPr="009771D0" w:rsidRDefault="0046732A" w:rsidP="0046732A">
      <w:pPr>
        <w:spacing w:after="0" w:line="240" w:lineRule="auto"/>
        <w:contextualSpacing/>
        <w:rPr>
          <w:rFonts w:ascii="Times New Roman" w:hAnsi="Times New Roman" w:cs="Times New Roman"/>
          <w:color w:val="auto"/>
          <w:sz w:val="21"/>
          <w:szCs w:val="21"/>
        </w:rPr>
      </w:pPr>
      <w:r w:rsidRPr="009771D0">
        <w:rPr>
          <w:rFonts w:ascii="Times New Roman" w:hAnsi="Times New Roman" w:cs="Times New Roman"/>
          <w:color w:val="auto"/>
          <w:sz w:val="21"/>
          <w:szCs w:val="21"/>
        </w:rPr>
        <w:t>FELADAT ELVÉGZÉSÉRE IRÁNYULÓ UTASÍTÁS</w:t>
      </w:r>
    </w:p>
    <w:p w14:paraId="11689117"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color w:val="auto"/>
          <w:sz w:val="21"/>
          <w:szCs w:val="21"/>
        </w:rPr>
        <w:t>(a Szerződés</w:t>
      </w:r>
      <w:r w:rsidRPr="009771D0">
        <w:rPr>
          <w:rFonts w:ascii="Times New Roman" w:hAnsi="Times New Roman" w:cs="Times New Roman"/>
          <w:b/>
          <w:color w:val="auto"/>
          <w:sz w:val="21"/>
          <w:szCs w:val="21"/>
        </w:rPr>
        <w:t xml:space="preserve"> </w:t>
      </w:r>
      <w:r w:rsidRPr="009771D0">
        <w:rPr>
          <w:rFonts w:ascii="Times New Roman" w:hAnsi="Times New Roman" w:cs="Times New Roman"/>
          <w:bCs/>
          <w:color w:val="auto"/>
          <w:sz w:val="21"/>
          <w:szCs w:val="21"/>
        </w:rPr>
        <w:t>2.1.1. pontjában meghatározott feladatok esetén)</w:t>
      </w:r>
    </w:p>
    <w:p w14:paraId="7392DB25" w14:textId="77777777" w:rsidR="0046732A" w:rsidRPr="009771D0" w:rsidRDefault="0046732A" w:rsidP="0046732A">
      <w:pPr>
        <w:pStyle w:val="Listaszerbekezds"/>
        <w:ind w:left="0"/>
        <w:rPr>
          <w:rFonts w:ascii="Times New Roman" w:hAnsi="Times New Roman"/>
          <w:sz w:val="21"/>
          <w:szCs w:val="21"/>
        </w:rPr>
      </w:pPr>
    </w:p>
    <w:p w14:paraId="63EE18B2" w14:textId="77777777" w:rsidR="0046732A" w:rsidRPr="009771D0" w:rsidRDefault="0046732A" w:rsidP="006B3CF2">
      <w:pPr>
        <w:pStyle w:val="Listaszerbekezds"/>
        <w:numPr>
          <w:ilvl w:val="0"/>
          <w:numId w:val="49"/>
        </w:numPr>
        <w:spacing w:before="0" w:after="0"/>
        <w:rPr>
          <w:rFonts w:ascii="Times New Roman" w:hAnsi="Times New Roman"/>
          <w:sz w:val="21"/>
          <w:szCs w:val="21"/>
        </w:rPr>
      </w:pPr>
      <w:r w:rsidRPr="009771D0">
        <w:rPr>
          <w:rFonts w:ascii="Times New Roman" w:hAnsi="Times New Roman"/>
          <w:sz w:val="21"/>
          <w:szCs w:val="21"/>
        </w:rPr>
        <w:t xml:space="preserve">Megbízó Megbízott részére utasítást szóban és írásban adhat, azzal, hogy Megbízót korrekciós jellegű, az érdekközvetítést szolgáló utasítási jog illeti meg. </w:t>
      </w:r>
    </w:p>
    <w:p w14:paraId="4036410D" w14:textId="77777777" w:rsidR="0046732A" w:rsidRPr="009771D0" w:rsidRDefault="0046732A" w:rsidP="0046732A">
      <w:pPr>
        <w:pStyle w:val="Listaszerbekezds"/>
        <w:rPr>
          <w:rFonts w:ascii="Times New Roman" w:hAnsi="Times New Roman"/>
          <w:sz w:val="21"/>
          <w:szCs w:val="21"/>
        </w:rPr>
      </w:pPr>
    </w:p>
    <w:p w14:paraId="7C6A6822"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A 2.1.1. pontban meghatározott feladatok elvégzésére Megbízó eredmény szolgáltatására irányuló utasítást ad.</w:t>
      </w:r>
    </w:p>
    <w:p w14:paraId="1929ED72" w14:textId="77777777" w:rsidR="0046732A" w:rsidRPr="009771D0" w:rsidRDefault="0046732A" w:rsidP="0046732A">
      <w:pPr>
        <w:pStyle w:val="Listaszerbekezds"/>
        <w:rPr>
          <w:rFonts w:ascii="Times New Roman" w:hAnsi="Times New Roman"/>
          <w:sz w:val="21"/>
          <w:szCs w:val="21"/>
        </w:rPr>
      </w:pPr>
    </w:p>
    <w:p w14:paraId="7886E316"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A 2.1.1. pontban meghatározott feladatok elvégzésére vonatkozó és eredmény szolgáltatására irányuló utasítás esetén Megbízott köteles a feladatot határidőben és a Megbízó elvárásainak megfelelően teljesíteni. Utasításnak vagy információnak tekintendő minden </w:t>
      </w:r>
      <w:r w:rsidRPr="009771D0">
        <w:rPr>
          <w:rFonts w:ascii="Times New Roman" w:hAnsi="Times New Roman"/>
          <w:i/>
          <w:sz w:val="21"/>
          <w:szCs w:val="21"/>
        </w:rPr>
        <w:t>– adathordozón, távközlési eszközön vagy személyesen a Megbízótól a Megbízott közbeszerzési szaktanácsadói minőségében a megbízással összefüggésben kapott –</w:t>
      </w:r>
      <w:r w:rsidRPr="009771D0">
        <w:rPr>
          <w:rFonts w:ascii="Times New Roman" w:hAnsi="Times New Roman"/>
          <w:sz w:val="21"/>
          <w:szCs w:val="21"/>
        </w:rPr>
        <w:t xml:space="preserve"> utasítás vagy információ.</w:t>
      </w:r>
    </w:p>
    <w:p w14:paraId="69C2B76E" w14:textId="77777777" w:rsidR="0046732A" w:rsidRPr="009771D0" w:rsidRDefault="0046732A" w:rsidP="0046732A">
      <w:pPr>
        <w:pStyle w:val="Listaszerbekezds"/>
        <w:ind w:left="0"/>
        <w:rPr>
          <w:rFonts w:ascii="Times New Roman" w:hAnsi="Times New Roman"/>
          <w:sz w:val="21"/>
          <w:szCs w:val="21"/>
        </w:rPr>
      </w:pPr>
    </w:p>
    <w:p w14:paraId="6E03DB23"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írásban jelezni és megindokolni, ha a Megbízó utasításának teljesítése a közbeszerzési eljárás eredményességét veszélyezteti, célszerűtlen vagy jogszabályba ütközik. Figyelmeztetési kötelezettségének elmulasztása következtében Megbízónak bekövetkezett összes káráért a Megbízott felel.</w:t>
      </w:r>
    </w:p>
    <w:p w14:paraId="24FAC84D"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43E2EBBE"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p>
    <w:p w14:paraId="737AB395"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AZ EGYEDI MEGBÍZÁS ÉS ANNAK TELJESÍTÉSE </w:t>
      </w:r>
    </w:p>
    <w:p w14:paraId="454859FC" w14:textId="77777777" w:rsidR="0046732A" w:rsidRPr="009771D0" w:rsidRDefault="0046732A" w:rsidP="0046732A">
      <w:pPr>
        <w:spacing w:after="0" w:line="240" w:lineRule="auto"/>
        <w:contextualSpacing/>
        <w:rPr>
          <w:rFonts w:ascii="Times New Roman" w:hAnsi="Times New Roman" w:cs="Times New Roman"/>
          <w:b/>
          <w:color w:val="auto"/>
          <w:sz w:val="21"/>
          <w:szCs w:val="21"/>
        </w:rPr>
      </w:pPr>
      <w:r w:rsidRPr="009771D0">
        <w:rPr>
          <w:rFonts w:ascii="Times New Roman" w:hAnsi="Times New Roman" w:cs="Times New Roman"/>
          <w:color w:val="auto"/>
          <w:sz w:val="21"/>
          <w:szCs w:val="21"/>
        </w:rPr>
        <w:t>(a Szerződés</w:t>
      </w:r>
      <w:r w:rsidRPr="009771D0">
        <w:rPr>
          <w:rFonts w:ascii="Times New Roman" w:hAnsi="Times New Roman" w:cs="Times New Roman"/>
          <w:b/>
          <w:color w:val="auto"/>
          <w:sz w:val="21"/>
          <w:szCs w:val="21"/>
        </w:rPr>
        <w:t xml:space="preserve"> </w:t>
      </w:r>
      <w:r w:rsidRPr="009771D0">
        <w:rPr>
          <w:rFonts w:ascii="Times New Roman" w:hAnsi="Times New Roman" w:cs="Times New Roman"/>
          <w:bCs/>
          <w:color w:val="auto"/>
          <w:sz w:val="21"/>
          <w:szCs w:val="21"/>
        </w:rPr>
        <w:t>2.1.2. pontjában meghatározott feladatok esetén)</w:t>
      </w:r>
    </w:p>
    <w:p w14:paraId="03B0DFF5" w14:textId="77777777" w:rsidR="0046732A" w:rsidRPr="009771D0" w:rsidRDefault="0046732A" w:rsidP="0046732A">
      <w:pPr>
        <w:tabs>
          <w:tab w:val="left" w:pos="709"/>
        </w:tabs>
        <w:spacing w:after="0" w:line="240" w:lineRule="auto"/>
        <w:rPr>
          <w:rFonts w:ascii="Times New Roman" w:hAnsi="Times New Roman" w:cs="Times New Roman"/>
          <w:color w:val="auto"/>
          <w:sz w:val="21"/>
          <w:szCs w:val="21"/>
        </w:rPr>
      </w:pPr>
    </w:p>
    <w:p w14:paraId="338C7174"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Jelen szerződés </w:t>
      </w:r>
      <w:r w:rsidRPr="009771D0">
        <w:rPr>
          <w:rFonts w:ascii="Times New Roman" w:hAnsi="Times New Roman"/>
          <w:bCs/>
          <w:sz w:val="21"/>
          <w:szCs w:val="21"/>
        </w:rPr>
        <w:t>2.1.2.</w:t>
      </w:r>
      <w:r w:rsidRPr="009771D0">
        <w:rPr>
          <w:rFonts w:ascii="Times New Roman" w:hAnsi="Times New Roman"/>
          <w:sz w:val="21"/>
          <w:szCs w:val="21"/>
        </w:rPr>
        <w:t xml:space="preserve"> pontja szerinti feladatok - </w:t>
      </w:r>
      <w:r w:rsidRPr="009771D0">
        <w:rPr>
          <w:rFonts w:ascii="Times New Roman" w:hAnsi="Times New Roman"/>
          <w:b/>
          <w:i/>
          <w:sz w:val="21"/>
          <w:szCs w:val="21"/>
        </w:rPr>
        <w:t>műszaki mellékletek közbeszerzési, jogi szempontú ellenőrzése, azok műszaki szempontú ellenőrzése, vagy összeállítása</w:t>
      </w:r>
      <w:r w:rsidRPr="009771D0">
        <w:rPr>
          <w:rFonts w:ascii="Times New Roman" w:hAnsi="Times New Roman"/>
          <w:b/>
          <w:sz w:val="21"/>
          <w:szCs w:val="21"/>
        </w:rPr>
        <w:t xml:space="preserve"> - </w:t>
      </w:r>
      <w:r w:rsidRPr="009771D0">
        <w:rPr>
          <w:rFonts w:ascii="Times New Roman" w:hAnsi="Times New Roman"/>
          <w:sz w:val="21"/>
          <w:szCs w:val="21"/>
        </w:rPr>
        <w:t xml:space="preserve">teljesítésre csak Megbízó egyedi megbízása és annak Megbízott általi visszaigazolása alapján kerülhet sor. </w:t>
      </w:r>
    </w:p>
    <w:p w14:paraId="2DE93281" w14:textId="77777777" w:rsidR="0046732A" w:rsidRPr="009771D0" w:rsidRDefault="0046732A" w:rsidP="0046732A">
      <w:pPr>
        <w:pStyle w:val="Listaszerbekezds"/>
        <w:spacing w:before="0" w:after="0"/>
        <w:ind w:left="0"/>
        <w:rPr>
          <w:rFonts w:ascii="Times New Roman" w:hAnsi="Times New Roman"/>
          <w:sz w:val="21"/>
          <w:szCs w:val="21"/>
        </w:rPr>
      </w:pPr>
    </w:p>
    <w:p w14:paraId="66433DA7"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 tartalmát előzetesen egyezteti Megbízottal és azt a jelen szerződés </w:t>
      </w:r>
      <w:r w:rsidRPr="009771D0">
        <w:rPr>
          <w:rFonts w:ascii="Times New Roman" w:hAnsi="Times New Roman"/>
          <w:i/>
          <w:sz w:val="21"/>
          <w:szCs w:val="21"/>
        </w:rPr>
        <w:t>1. mellékletét</w:t>
      </w:r>
      <w:r w:rsidRPr="009771D0">
        <w:rPr>
          <w:rFonts w:ascii="Times New Roman" w:hAnsi="Times New Roman"/>
          <w:sz w:val="21"/>
          <w:szCs w:val="21"/>
        </w:rPr>
        <w:t xml:space="preserve"> képező műszaki leírás keretein belül állítja össze a </w:t>
      </w:r>
      <w:r w:rsidRPr="009771D0">
        <w:rPr>
          <w:rFonts w:ascii="Times New Roman" w:hAnsi="Times New Roman"/>
          <w:i/>
          <w:sz w:val="21"/>
          <w:szCs w:val="21"/>
        </w:rPr>
        <w:t>2. melléklet</w:t>
      </w:r>
      <w:r w:rsidRPr="009771D0">
        <w:rPr>
          <w:rFonts w:ascii="Times New Roman" w:hAnsi="Times New Roman"/>
          <w:sz w:val="21"/>
          <w:szCs w:val="21"/>
        </w:rPr>
        <w:t xml:space="preserve"> szerinti formanyomtatvány felhasználásával. </w:t>
      </w:r>
    </w:p>
    <w:p w14:paraId="3CA111C0" w14:textId="77777777" w:rsidR="0046732A" w:rsidRPr="009771D0" w:rsidRDefault="0046732A" w:rsidP="0046732A">
      <w:pPr>
        <w:pStyle w:val="Listaszerbekezds"/>
        <w:spacing w:before="0" w:after="0"/>
        <w:ind w:left="0"/>
        <w:rPr>
          <w:rFonts w:ascii="Times New Roman" w:hAnsi="Times New Roman"/>
          <w:sz w:val="21"/>
          <w:szCs w:val="21"/>
        </w:rPr>
      </w:pPr>
    </w:p>
    <w:p w14:paraId="0A32C3AD"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megbízásban köteles minimálisan megadni, illetve rendelkezésre bocsátani: </w:t>
      </w:r>
    </w:p>
    <w:p w14:paraId="58897DEA"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 xml:space="preserve">a szakértelmet igénylő feladat leírását, </w:t>
      </w:r>
    </w:p>
    <w:p w14:paraId="2DB07172"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 xml:space="preserve">a kitűzött teljesítési határidőt, </w:t>
      </w:r>
    </w:p>
    <w:p w14:paraId="64FCEA6B" w14:textId="77777777" w:rsidR="0046732A" w:rsidRPr="009771D0" w:rsidRDefault="0046732A" w:rsidP="006B3CF2">
      <w:pPr>
        <w:pStyle w:val="Listaszerbekezds"/>
        <w:numPr>
          <w:ilvl w:val="0"/>
          <w:numId w:val="34"/>
        </w:numPr>
        <w:spacing w:before="0" w:after="0"/>
        <w:ind w:left="0" w:firstLine="0"/>
        <w:rPr>
          <w:rFonts w:ascii="Times New Roman" w:hAnsi="Times New Roman"/>
          <w:sz w:val="21"/>
          <w:szCs w:val="21"/>
        </w:rPr>
      </w:pPr>
      <w:r w:rsidRPr="009771D0">
        <w:rPr>
          <w:rFonts w:ascii="Times New Roman" w:hAnsi="Times New Roman"/>
          <w:sz w:val="21"/>
          <w:szCs w:val="21"/>
        </w:rPr>
        <w:t>az általa elszámolhatónak tartott tanácsadói órák számát.</w:t>
      </w:r>
    </w:p>
    <w:p w14:paraId="55B9FA10" w14:textId="77777777" w:rsidR="0046732A" w:rsidRPr="009771D0" w:rsidRDefault="0046732A" w:rsidP="0046732A">
      <w:pPr>
        <w:pStyle w:val="Listaszerbekezds"/>
        <w:spacing w:before="0" w:after="0"/>
        <w:ind w:left="0"/>
        <w:rPr>
          <w:rFonts w:ascii="Times New Roman" w:hAnsi="Times New Roman"/>
          <w:sz w:val="21"/>
          <w:szCs w:val="21"/>
        </w:rPr>
      </w:pPr>
    </w:p>
    <w:p w14:paraId="5ABB26EE"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az egyedi megbízásban közölt kiegészítő információk, elvárások, követelmények, specifikációk meghatározása során nem teheti a szerződés teljesítését a jelen </w:t>
      </w:r>
      <w:r w:rsidRPr="009771D0">
        <w:rPr>
          <w:rFonts w:ascii="Times New Roman" w:hAnsi="Times New Roman"/>
          <w:i/>
          <w:sz w:val="21"/>
          <w:szCs w:val="21"/>
        </w:rPr>
        <w:t>szerződés 1. mellékletét</w:t>
      </w:r>
      <w:r w:rsidRPr="009771D0">
        <w:rPr>
          <w:rFonts w:ascii="Times New Roman" w:hAnsi="Times New Roman"/>
          <w:sz w:val="21"/>
          <w:szCs w:val="21"/>
        </w:rPr>
        <w:t xml:space="preserve"> képező műszaki leírásban meghatározottaknál terhesebbé; Megbízó új elemet, tételt nem határozhat meg.</w:t>
      </w:r>
    </w:p>
    <w:p w14:paraId="58D1609C" w14:textId="77777777" w:rsidR="0046732A" w:rsidRPr="009771D0" w:rsidRDefault="0046732A" w:rsidP="0046732A">
      <w:pPr>
        <w:pStyle w:val="Listaszerbekezds"/>
        <w:spacing w:before="0" w:after="0"/>
        <w:ind w:left="0"/>
        <w:rPr>
          <w:rFonts w:ascii="Times New Roman" w:hAnsi="Times New Roman"/>
          <w:sz w:val="21"/>
          <w:szCs w:val="21"/>
        </w:rPr>
      </w:pPr>
    </w:p>
    <w:p w14:paraId="73742CF1"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Az arra jogosult által aláírt és pénzügyileg ellenjegyzett egyedi megbízást a Megbízó 3 (három) eredeti példányban állítja ki. Megbízó az egyedi megbízást először szkennelve, elektronikus úton küldi el Megbízott részére azzal, hogy ezzel lehetőség szerint egy időben postai úton vagy személyesen a kapcsolattartó útján is eljuttatja az egyedi megbízást Megbízott részére. </w:t>
      </w:r>
    </w:p>
    <w:p w14:paraId="4AED0572" w14:textId="77777777" w:rsidR="0046732A" w:rsidRPr="009771D0" w:rsidRDefault="0046732A" w:rsidP="0046732A">
      <w:pPr>
        <w:pStyle w:val="Listaszerbekezds"/>
        <w:spacing w:before="0" w:after="0"/>
        <w:ind w:left="0"/>
        <w:rPr>
          <w:rFonts w:ascii="Times New Roman" w:hAnsi="Times New Roman"/>
          <w:sz w:val="21"/>
          <w:szCs w:val="21"/>
        </w:rPr>
      </w:pPr>
    </w:p>
    <w:p w14:paraId="01F6D5D6"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 xml:space="preserve">Megbízó részéről szabályszerű kötelezettségvállalásnak csak a Megbízó által aláírt és a Megbízott által írásban visszaigazolt egyedi megbízás minősül, ezért Megbízott az egyedi megbízást lehetőség szerint soron kívül, de legfeljebb annak kézhezvételt követő </w:t>
      </w:r>
      <w:r w:rsidRPr="009771D0">
        <w:rPr>
          <w:rFonts w:ascii="Times New Roman" w:hAnsi="Times New Roman"/>
          <w:b/>
          <w:sz w:val="21"/>
          <w:szCs w:val="21"/>
        </w:rPr>
        <w:t>1 munkanapon belül</w:t>
      </w:r>
      <w:r w:rsidRPr="009771D0">
        <w:rPr>
          <w:rFonts w:ascii="Times New Roman" w:hAnsi="Times New Roman"/>
          <w:sz w:val="21"/>
          <w:szCs w:val="21"/>
        </w:rPr>
        <w:t xml:space="preserve"> </w:t>
      </w:r>
      <w:r w:rsidRPr="009771D0">
        <w:rPr>
          <w:rFonts w:ascii="Times New Roman" w:hAnsi="Times New Roman"/>
          <w:b/>
          <w:sz w:val="21"/>
          <w:szCs w:val="21"/>
        </w:rPr>
        <w:t>köteles írásban visszaigazolni</w:t>
      </w:r>
      <w:r w:rsidRPr="009771D0">
        <w:rPr>
          <w:rFonts w:ascii="Times New Roman" w:hAnsi="Times New Roman"/>
          <w:sz w:val="21"/>
          <w:szCs w:val="21"/>
        </w:rPr>
        <w:t xml:space="preserve"> az adott egyedi megbízás kijelölt kapcsolattartó személyének megjelölésével.</w:t>
      </w:r>
    </w:p>
    <w:p w14:paraId="75762A09" w14:textId="77777777" w:rsidR="0046732A" w:rsidRPr="009771D0" w:rsidRDefault="0046732A" w:rsidP="0046732A">
      <w:pPr>
        <w:pStyle w:val="Listaszerbekezds"/>
        <w:spacing w:before="0" w:after="0"/>
        <w:ind w:left="0"/>
        <w:rPr>
          <w:rFonts w:ascii="Times New Roman" w:hAnsi="Times New Roman"/>
          <w:b/>
          <w:sz w:val="21"/>
          <w:szCs w:val="21"/>
        </w:rPr>
      </w:pPr>
    </w:p>
    <w:p w14:paraId="51379D6C"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b/>
          <w:sz w:val="21"/>
          <w:szCs w:val="21"/>
        </w:rPr>
        <w:t>Megbízott</w:t>
      </w:r>
      <w:r w:rsidRPr="009771D0">
        <w:rPr>
          <w:rFonts w:ascii="Times New Roman" w:hAnsi="Times New Roman"/>
          <w:sz w:val="21"/>
          <w:szCs w:val="21"/>
        </w:rPr>
        <w:t xml:space="preserve"> </w:t>
      </w:r>
      <w:r w:rsidRPr="009771D0">
        <w:rPr>
          <w:rFonts w:ascii="Times New Roman" w:hAnsi="Times New Roman"/>
          <w:b/>
          <w:sz w:val="21"/>
          <w:szCs w:val="21"/>
        </w:rPr>
        <w:t>köteles folyamatosan figyelemmel lenni a jelen szerződés 7.2.2. pontjában rögzített keretösszegre, és nem vállalhat el a jelen szerződés alapján olyan egyedi megbízást, amelynek teljesítéséért járó megbízási díj kifizetésével a jelen szerződés 7.2.2.</w:t>
      </w:r>
      <w:r w:rsidRPr="009771D0">
        <w:rPr>
          <w:rFonts w:ascii="Times New Roman" w:hAnsi="Times New Roman"/>
          <w:sz w:val="21"/>
          <w:szCs w:val="21"/>
        </w:rPr>
        <w:t xml:space="preserve"> </w:t>
      </w:r>
      <w:r w:rsidRPr="009771D0">
        <w:rPr>
          <w:rFonts w:ascii="Times New Roman" w:hAnsi="Times New Roman"/>
          <w:b/>
          <w:sz w:val="21"/>
          <w:szCs w:val="21"/>
        </w:rPr>
        <w:t xml:space="preserve">pontjában rögzített keretösszeget Megbízó meghaladná. </w:t>
      </w:r>
    </w:p>
    <w:p w14:paraId="5D9F1645" w14:textId="77777777" w:rsidR="0046732A" w:rsidRPr="009771D0" w:rsidRDefault="0046732A" w:rsidP="0046732A">
      <w:pPr>
        <w:pStyle w:val="Listaszerbekezds"/>
        <w:spacing w:before="0" w:after="0"/>
        <w:ind w:left="0"/>
        <w:rPr>
          <w:rFonts w:ascii="Times New Roman" w:hAnsi="Times New Roman"/>
          <w:sz w:val="21"/>
          <w:szCs w:val="21"/>
        </w:rPr>
      </w:pPr>
    </w:p>
    <w:p w14:paraId="3B262D55"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egyedi megbízásonként és egyébként is Megbízó igényéhez igazodóan tájékoztatni Megbízottat a jelen szerződés 7.2.2. pontjában rögzített keretösszeg felhasználásáról. Megbízott úgyszintén köteles Megbízó figyelmét megfelelő időben előzetesen írásban felhívni, amennyiben nyilvántartása szerint és a felhasználás ütemére tekintettel a jelen szerződés 7.2.2. pontjában rögzített keretösszeg kimerülése hozzávetőlegesen három, kettő és egy hónapon belül várható.</w:t>
      </w:r>
    </w:p>
    <w:p w14:paraId="42A5EEAB" w14:textId="77777777" w:rsidR="0046732A" w:rsidRPr="009771D0" w:rsidRDefault="0046732A" w:rsidP="0046732A">
      <w:pPr>
        <w:pStyle w:val="Listaszerbekezds"/>
        <w:spacing w:before="0" w:after="0"/>
        <w:ind w:left="0"/>
        <w:rPr>
          <w:rFonts w:ascii="Times New Roman" w:hAnsi="Times New Roman"/>
          <w:sz w:val="21"/>
          <w:szCs w:val="21"/>
        </w:rPr>
      </w:pPr>
    </w:p>
    <w:p w14:paraId="72C1F953"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t>Megbízott köteles haladéktalanul – a hiányok pontos megjelölésével – jelezni Megbízónak, ha az egyedi megbízás hiányos. Az ilyen jelzés elmulasztásából eredő kárért Megbízott felelősséggel tartozik.</w:t>
      </w:r>
    </w:p>
    <w:p w14:paraId="1686D1E0" w14:textId="77777777" w:rsidR="0046732A" w:rsidRPr="009771D0" w:rsidRDefault="0046732A" w:rsidP="0046732A">
      <w:pPr>
        <w:pStyle w:val="Listaszerbekezds"/>
        <w:spacing w:before="0" w:after="0"/>
        <w:ind w:left="0"/>
        <w:rPr>
          <w:rFonts w:ascii="Times New Roman" w:hAnsi="Times New Roman"/>
          <w:sz w:val="21"/>
          <w:szCs w:val="21"/>
        </w:rPr>
      </w:pPr>
    </w:p>
    <w:p w14:paraId="4D2E476E"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rPr>
      </w:pPr>
      <w:r w:rsidRPr="009771D0">
        <w:rPr>
          <w:rFonts w:ascii="Times New Roman" w:hAnsi="Times New Roman"/>
          <w:sz w:val="21"/>
          <w:szCs w:val="21"/>
        </w:rPr>
        <w:lastRenderedPageBreak/>
        <w:t>Amennyiben Megbízott az egyedi megbízásban minimálisan megadottakhoz és/vagy a részére rendelkezésre bocsátott dokumentumokhoz képest további információ és/vagy dokumentum rendelkezésre bocsátását kéri, köteles a szükséges információt és/vagy dokumentumot pontosan megjelölni, és Megbízó köteles minden így megjelölt, az egyedi megbízás teljesítéséhez szükséges és rendelkezésére álló információt és/vagy dokumentumot a lehető legrövidebb időn belül Megbízott rendelkezésére bocsátani.</w:t>
      </w:r>
    </w:p>
    <w:p w14:paraId="037724A0" w14:textId="77777777" w:rsidR="0046732A" w:rsidRPr="009771D0" w:rsidRDefault="0046732A" w:rsidP="0046732A">
      <w:pPr>
        <w:pStyle w:val="Listaszerbekezds"/>
        <w:spacing w:before="0" w:after="0"/>
        <w:ind w:left="0"/>
        <w:rPr>
          <w:rFonts w:ascii="Times New Roman" w:hAnsi="Times New Roman"/>
          <w:sz w:val="21"/>
          <w:szCs w:val="21"/>
        </w:rPr>
      </w:pPr>
    </w:p>
    <w:p w14:paraId="0CC4C38D" w14:textId="77777777" w:rsidR="0046732A" w:rsidRPr="009771D0" w:rsidRDefault="0046732A" w:rsidP="006B3CF2">
      <w:pPr>
        <w:pStyle w:val="Listaszerbekezds"/>
        <w:numPr>
          <w:ilvl w:val="0"/>
          <w:numId w:val="49"/>
        </w:numPr>
        <w:spacing w:before="0" w:after="0"/>
        <w:ind w:left="0" w:firstLine="0"/>
        <w:rPr>
          <w:rFonts w:ascii="Times New Roman" w:hAnsi="Times New Roman"/>
          <w:sz w:val="21"/>
          <w:szCs w:val="21"/>
          <w:lang w:eastAsia="hu-HU"/>
        </w:rPr>
      </w:pPr>
      <w:r w:rsidRPr="009771D0">
        <w:rPr>
          <w:rFonts w:ascii="Times New Roman" w:hAnsi="Times New Roman"/>
          <w:sz w:val="21"/>
          <w:szCs w:val="21"/>
        </w:rPr>
        <w:t xml:space="preserve">Megbízott az egyedi megbízásban feltüntetett határidőre köteles a feladatot teljesíteni. </w:t>
      </w:r>
    </w:p>
    <w:p w14:paraId="738EBF40" w14:textId="77777777" w:rsidR="0046732A" w:rsidRPr="009771D0" w:rsidRDefault="0046732A" w:rsidP="0046732A">
      <w:pPr>
        <w:pStyle w:val="Listaszerbekezds"/>
        <w:spacing w:before="0" w:after="0"/>
        <w:ind w:left="0" w:right="141"/>
        <w:rPr>
          <w:rFonts w:ascii="Times New Roman" w:hAnsi="Times New Roman"/>
          <w:sz w:val="21"/>
          <w:szCs w:val="21"/>
        </w:rPr>
      </w:pPr>
    </w:p>
    <w:p w14:paraId="464C01F2" w14:textId="77777777" w:rsidR="0046732A" w:rsidRPr="009771D0" w:rsidRDefault="0046732A" w:rsidP="0046732A">
      <w:pPr>
        <w:spacing w:after="0" w:line="240" w:lineRule="auto"/>
        <w:ind w:right="141"/>
        <w:rPr>
          <w:rFonts w:ascii="Times New Roman" w:hAnsi="Times New Roman" w:cs="Times New Roman"/>
          <w:color w:val="auto"/>
          <w:sz w:val="21"/>
          <w:szCs w:val="21"/>
        </w:rPr>
      </w:pPr>
      <w:r w:rsidRPr="009771D0">
        <w:rPr>
          <w:rFonts w:ascii="Times New Roman" w:hAnsi="Times New Roman" w:cs="Times New Roman"/>
          <w:b/>
          <w:color w:val="auto"/>
          <w:sz w:val="21"/>
          <w:szCs w:val="21"/>
        </w:rPr>
        <w:t>VI. A TELJESÍTÉSIGAZOLÁS ÉS ANNAK ALAPJA</w:t>
      </w:r>
    </w:p>
    <w:p w14:paraId="6CF378F4" w14:textId="77777777" w:rsidR="0046732A" w:rsidRPr="009771D0" w:rsidRDefault="0046732A" w:rsidP="0046732A">
      <w:pPr>
        <w:tabs>
          <w:tab w:val="left" w:pos="993"/>
        </w:tabs>
        <w:spacing w:after="0" w:line="240" w:lineRule="auto"/>
        <w:ind w:right="141"/>
        <w:jc w:val="both"/>
        <w:rPr>
          <w:rFonts w:ascii="Times New Roman" w:hAnsi="Times New Roman" w:cs="Times New Roman"/>
          <w:color w:val="auto"/>
          <w:sz w:val="21"/>
          <w:szCs w:val="21"/>
        </w:rPr>
      </w:pPr>
    </w:p>
    <w:p w14:paraId="53CF4D36"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Megbízó a 7.2.1. és 7.2.2. pontjai szerinti díjakat havonta utólag fizeti meg Megbízott részére. Megbízott a teljesítésről – az államháztartásról szóló törvény végrehajtásáról szóló 368/2011. (XII. 31.) Korm. rendelet (a továbbiakban: Ávr.) 57. § (1) bekezdésében foglaltaknak megfelelően és a Kbt. 142. § (1) bekezdésére tekintettel –havonta </w:t>
      </w:r>
      <w:r w:rsidRPr="009771D0">
        <w:rPr>
          <w:rFonts w:ascii="Times New Roman" w:hAnsi="Times New Roman"/>
          <w:b/>
          <w:sz w:val="21"/>
          <w:szCs w:val="21"/>
        </w:rPr>
        <w:t>írásbeli kimutatást</w:t>
      </w:r>
      <w:r w:rsidRPr="009771D0">
        <w:rPr>
          <w:rFonts w:ascii="Times New Roman" w:hAnsi="Times New Roman"/>
          <w:sz w:val="21"/>
          <w:szCs w:val="21"/>
        </w:rPr>
        <w:t xml:space="preserve"> (a továbbiakban: kimutatás) </w:t>
      </w:r>
      <w:r w:rsidRPr="009771D0">
        <w:rPr>
          <w:rFonts w:ascii="Times New Roman" w:hAnsi="Times New Roman"/>
          <w:b/>
          <w:sz w:val="21"/>
          <w:szCs w:val="21"/>
        </w:rPr>
        <w:t>készít</w:t>
      </w:r>
      <w:r w:rsidRPr="009771D0">
        <w:rPr>
          <w:rFonts w:ascii="Times New Roman" w:hAnsi="Times New Roman"/>
          <w:sz w:val="21"/>
          <w:szCs w:val="21"/>
        </w:rPr>
        <w:t xml:space="preserve">, amely tartalmazza a tárgyhavi feladatok rövid írásos emlékeztetőjét. </w:t>
      </w:r>
    </w:p>
    <w:p w14:paraId="482B7663" w14:textId="77777777" w:rsidR="007C3C22" w:rsidRPr="009771D0" w:rsidRDefault="007C3C22" w:rsidP="007C3C22">
      <w:pPr>
        <w:pStyle w:val="Listaszerbekezds"/>
        <w:spacing w:after="0"/>
        <w:ind w:left="360" w:right="141"/>
        <w:rPr>
          <w:rFonts w:ascii="Times New Roman" w:hAnsi="Times New Roman"/>
          <w:sz w:val="21"/>
          <w:szCs w:val="21"/>
        </w:rPr>
      </w:pPr>
    </w:p>
    <w:p w14:paraId="783597D2"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 xml:space="preserve">A kimutatás egyben </w:t>
      </w:r>
      <w:r w:rsidRPr="009771D0">
        <w:rPr>
          <w:rFonts w:ascii="Times New Roman" w:hAnsi="Times New Roman"/>
          <w:b/>
          <w:sz w:val="21"/>
          <w:szCs w:val="21"/>
        </w:rPr>
        <w:t>a teljesítés igazolásának is alapjául szolgál</w:t>
      </w:r>
      <w:r w:rsidRPr="009771D0">
        <w:rPr>
          <w:rFonts w:ascii="Times New Roman" w:hAnsi="Times New Roman"/>
          <w:sz w:val="21"/>
          <w:szCs w:val="21"/>
        </w:rPr>
        <w:t>.</w:t>
      </w:r>
    </w:p>
    <w:p w14:paraId="2EEDE2CC" w14:textId="77777777" w:rsidR="007C3C22" w:rsidRPr="009771D0" w:rsidRDefault="007C3C22" w:rsidP="007C3C22">
      <w:pPr>
        <w:pStyle w:val="Listaszerbekezds"/>
        <w:ind w:left="0"/>
        <w:rPr>
          <w:rFonts w:ascii="Times New Roman" w:hAnsi="Times New Roman"/>
          <w:sz w:val="21"/>
          <w:szCs w:val="21"/>
        </w:rPr>
      </w:pPr>
    </w:p>
    <w:p w14:paraId="526E5184"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Amennyiben a szerződésben foglaltaktól eltérő teljesítés történt, a kimutatásnak tartalmaznia kell az eltérő teljesítés okait, részletesen bemutatva azt, hogy az eltérő teljesítés visszavezethető-e, s ha nem, miért nem olyan okra, amelyért Megbízott a felelős.</w:t>
      </w:r>
    </w:p>
    <w:p w14:paraId="6631209B" w14:textId="77777777" w:rsidR="007C3C22" w:rsidRPr="009771D0" w:rsidRDefault="007C3C22" w:rsidP="007C3C22">
      <w:pPr>
        <w:pStyle w:val="Listaszerbekezds"/>
        <w:ind w:left="0"/>
        <w:rPr>
          <w:rFonts w:ascii="Times New Roman" w:hAnsi="Times New Roman"/>
          <w:sz w:val="21"/>
          <w:szCs w:val="21"/>
        </w:rPr>
      </w:pPr>
    </w:p>
    <w:p w14:paraId="69E89301" w14:textId="77777777" w:rsidR="007C3C22" w:rsidRPr="009771D0" w:rsidRDefault="0046732A"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Az aláírt kimutatást legkésőbb a tárgyhónapot követő 5. munkanapig kell megküldeni a Megbízó szakmai kapcsolattartójának.</w:t>
      </w:r>
    </w:p>
    <w:p w14:paraId="68E4058C" w14:textId="77777777" w:rsidR="007C3C22" w:rsidRPr="009771D0" w:rsidRDefault="007C3C22" w:rsidP="007C3C22">
      <w:pPr>
        <w:pStyle w:val="Listaszerbekezds"/>
        <w:ind w:left="0"/>
        <w:rPr>
          <w:rFonts w:ascii="Times New Roman" w:hAnsi="Times New Roman"/>
          <w:sz w:val="21"/>
          <w:szCs w:val="21"/>
        </w:rPr>
      </w:pPr>
    </w:p>
    <w:p w14:paraId="6553B181" w14:textId="034C5D1A" w:rsidR="0046732A" w:rsidRPr="009771D0" w:rsidRDefault="007C3C22" w:rsidP="007C3C22">
      <w:pPr>
        <w:pStyle w:val="Listaszerbekezds"/>
        <w:numPr>
          <w:ilvl w:val="1"/>
          <w:numId w:val="52"/>
        </w:numPr>
        <w:spacing w:after="0"/>
        <w:ind w:left="0" w:right="141" w:firstLine="0"/>
        <w:rPr>
          <w:rFonts w:ascii="Times New Roman" w:hAnsi="Times New Roman"/>
          <w:sz w:val="21"/>
          <w:szCs w:val="21"/>
        </w:rPr>
      </w:pPr>
      <w:r w:rsidRPr="009771D0">
        <w:rPr>
          <w:rFonts w:ascii="Times New Roman" w:hAnsi="Times New Roman"/>
          <w:sz w:val="21"/>
          <w:szCs w:val="21"/>
        </w:rPr>
        <w:t>A</w:t>
      </w:r>
      <w:r w:rsidR="0046732A" w:rsidRPr="009771D0">
        <w:rPr>
          <w:rFonts w:ascii="Times New Roman" w:hAnsi="Times New Roman"/>
          <w:sz w:val="21"/>
          <w:szCs w:val="21"/>
        </w:rPr>
        <w:t xml:space="preserve"> Kbt. 135. § (1) bekezdése szerint Megbízó a teljesítés elismeréséről (teljesítésigazolás) vagy az elismerés megtagadásáról legkésőbb a Megbízott teljesítésétől vagy az erről szóló írásbeli értesítés kézhezvételétől számított tizenöt napon belül írásban köteles nyilatkozni. Amennyiben a kimutatás hiányos, illetve egyéb okból nem alkalmas a feladatok teljesítésének igazolására, úgy Megbízó 2 munkanapos határidő tűzésével Megbízottat hiánypótlásra hívja fel. Amennyiben Megbízó a teljesítést elfogadja, annak alapján (rész)teljesítésigazolást állít ki, amely a feladatok szerződésszerű teljesítését igazolja. A teljesítésigazolásra jogosult személy az Ávr. 57. § (4) bekezdése alapján a kötelezettségvállaló vagy az általa írásban kijelölt személy.</w:t>
      </w:r>
    </w:p>
    <w:p w14:paraId="56CD7ED9" w14:textId="77777777" w:rsidR="0046732A" w:rsidRPr="009771D0" w:rsidRDefault="0046732A" w:rsidP="0046732A">
      <w:pPr>
        <w:pStyle w:val="Listaszerbekezds"/>
        <w:spacing w:before="0" w:after="0"/>
        <w:ind w:left="0" w:right="141"/>
        <w:rPr>
          <w:rFonts w:ascii="Times New Roman" w:hAnsi="Times New Roman"/>
          <w:sz w:val="21"/>
          <w:szCs w:val="21"/>
        </w:rPr>
      </w:pPr>
    </w:p>
    <w:p w14:paraId="248834A2"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1857F09D" w14:textId="77777777" w:rsidR="0046732A" w:rsidRPr="009771D0" w:rsidRDefault="0046732A" w:rsidP="0046732A">
      <w:pPr>
        <w:spacing w:after="0" w:line="240" w:lineRule="auto"/>
        <w:ind w:right="141"/>
        <w:rPr>
          <w:rFonts w:ascii="Times New Roman" w:hAnsi="Times New Roman" w:cs="Times New Roman"/>
          <w:b/>
          <w:color w:val="auto"/>
          <w:sz w:val="21"/>
          <w:szCs w:val="21"/>
        </w:rPr>
      </w:pPr>
      <w:r w:rsidRPr="009771D0">
        <w:rPr>
          <w:rFonts w:ascii="Times New Roman" w:hAnsi="Times New Roman" w:cs="Times New Roman"/>
          <w:b/>
          <w:color w:val="auto"/>
          <w:sz w:val="21"/>
          <w:szCs w:val="21"/>
        </w:rPr>
        <w:t>VII. A MEGBÍZÁSI DÍJ ÉS FIZETÉSI FELTÉTELEK</w:t>
      </w:r>
    </w:p>
    <w:p w14:paraId="00B66EA3"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1BF0E2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w:t>
      </w:r>
      <w:r w:rsidRPr="009771D0">
        <w:rPr>
          <w:rFonts w:ascii="Times New Roman" w:hAnsi="Times New Roman" w:cs="Times New Roman"/>
          <w:color w:val="auto"/>
          <w:sz w:val="21"/>
          <w:szCs w:val="21"/>
        </w:rPr>
        <w:tab/>
        <w:t>Felek rögzítik, hogy jelen szerződésben rögzített feladatok egyedi megbízásban foglaltaknak megfelelő, szerződésszerű és határidőre történő teljesítése esetén a Megbízott megbízási díjra jogosult azzal, hogy a ténylegesen kifizetendő megbízási díj a Megbízó által egyedi megbízással megrendelt és Megbízott által teljesített szolgáltatások alapján kerül megállapításra az alábbi ártáblázatban szereplő egységárak alapján.</w:t>
      </w:r>
    </w:p>
    <w:p w14:paraId="498EA4B7" w14:textId="77777777" w:rsidR="0046732A" w:rsidRPr="009771D0" w:rsidRDefault="0046732A" w:rsidP="0046732A">
      <w:pPr>
        <w:spacing w:after="0" w:line="240" w:lineRule="auto"/>
        <w:ind w:right="141"/>
        <w:rPr>
          <w:rFonts w:ascii="Times New Roman" w:hAnsi="Times New Roman" w:cs="Times New Roman"/>
          <w:color w:val="auto"/>
          <w:sz w:val="21"/>
          <w:szCs w:val="21"/>
        </w:rPr>
      </w:pPr>
    </w:p>
    <w:tbl>
      <w:tblPr>
        <w:tblStyle w:val="Rcsostblzat"/>
        <w:tblW w:w="9413" w:type="dxa"/>
        <w:jc w:val="center"/>
        <w:tblInd w:w="-1102" w:type="dxa"/>
        <w:tblLook w:val="04A0" w:firstRow="1" w:lastRow="0" w:firstColumn="1" w:lastColumn="0" w:noHBand="0" w:noVBand="1"/>
      </w:tblPr>
      <w:tblGrid>
        <w:gridCol w:w="1376"/>
        <w:gridCol w:w="5103"/>
        <w:gridCol w:w="2934"/>
      </w:tblGrid>
      <w:tr w:rsidR="009771D0" w:rsidRPr="009771D0" w14:paraId="1B9A7526" w14:textId="77777777" w:rsidTr="0046732A">
        <w:trPr>
          <w:jc w:val="center"/>
        </w:trPr>
        <w:tc>
          <w:tcPr>
            <w:tcW w:w="1376" w:type="dxa"/>
            <w:vAlign w:val="center"/>
          </w:tcPr>
          <w:p w14:paraId="0051EEDB"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7.1.1.</w:t>
            </w:r>
          </w:p>
        </w:tc>
        <w:tc>
          <w:tcPr>
            <w:tcW w:w="5103" w:type="dxa"/>
            <w:vAlign w:val="center"/>
          </w:tcPr>
          <w:p w14:paraId="6244EA06"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r w:rsidRPr="009771D0">
              <w:rPr>
                <w:rFonts w:ascii="Times New Roman" w:eastAsia="MyriadPro-Semibold" w:hAnsi="Times New Roman" w:cs="Times New Roman"/>
                <w:color w:val="auto"/>
                <w:sz w:val="21"/>
                <w:szCs w:val="21"/>
                <w:lang w:eastAsia="hu-HU"/>
              </w:rPr>
              <w:t>Havi nettó megbízási díj (HUF)</w:t>
            </w:r>
          </w:p>
        </w:tc>
        <w:tc>
          <w:tcPr>
            <w:tcW w:w="2934" w:type="dxa"/>
            <w:vAlign w:val="center"/>
          </w:tcPr>
          <w:p w14:paraId="08D2D74E"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nettó … HUF/ hónap</w:t>
            </w:r>
          </w:p>
        </w:tc>
      </w:tr>
      <w:tr w:rsidR="009771D0" w:rsidRPr="009771D0" w14:paraId="3D6EFFE9" w14:textId="77777777" w:rsidTr="0046732A">
        <w:trPr>
          <w:jc w:val="center"/>
        </w:trPr>
        <w:tc>
          <w:tcPr>
            <w:tcW w:w="1376" w:type="dxa"/>
            <w:vAlign w:val="center"/>
          </w:tcPr>
          <w:p w14:paraId="0F8CF3EC"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7.1.2.</w:t>
            </w:r>
          </w:p>
        </w:tc>
        <w:tc>
          <w:tcPr>
            <w:tcW w:w="5103" w:type="dxa"/>
            <w:vAlign w:val="center"/>
          </w:tcPr>
          <w:p w14:paraId="2D76524B" w14:textId="77777777" w:rsidR="0046732A" w:rsidRPr="009771D0" w:rsidRDefault="0046732A" w:rsidP="0046732A">
            <w:pPr>
              <w:spacing w:after="0" w:line="240" w:lineRule="auto"/>
              <w:rPr>
                <w:rFonts w:ascii="Times New Roman" w:eastAsia="MyriadPro-Semibold" w:hAnsi="Times New Roman" w:cs="Times New Roman"/>
                <w:color w:val="auto"/>
                <w:sz w:val="21"/>
                <w:szCs w:val="21"/>
                <w:lang w:eastAsia="hu-HU"/>
              </w:rPr>
            </w:pPr>
            <w:r w:rsidRPr="009771D0">
              <w:rPr>
                <w:rFonts w:ascii="Times New Roman" w:eastAsia="MyriadPro-Semibold" w:hAnsi="Times New Roman" w:cs="Times New Roman"/>
                <w:color w:val="auto"/>
                <w:sz w:val="21"/>
                <w:szCs w:val="21"/>
              </w:rPr>
              <w:t>Tanácsadói óradíj egyedi megbízások esetére (HUF/óra)</w:t>
            </w:r>
          </w:p>
        </w:tc>
        <w:tc>
          <w:tcPr>
            <w:tcW w:w="2934" w:type="dxa"/>
            <w:vAlign w:val="center"/>
          </w:tcPr>
          <w:p w14:paraId="2F3FCB82" w14:textId="77777777" w:rsidR="0046732A" w:rsidRPr="009771D0" w:rsidRDefault="0046732A" w:rsidP="0046732A">
            <w:pPr>
              <w:spacing w:after="0" w:line="240" w:lineRule="auto"/>
              <w:ind w:left="426" w:hanging="426"/>
              <w:jc w:val="center"/>
              <w:rPr>
                <w:rFonts w:ascii="Times New Roman" w:hAnsi="Times New Roman" w:cs="Times New Roman"/>
                <w:color w:val="auto"/>
                <w:sz w:val="21"/>
                <w:szCs w:val="21"/>
              </w:rPr>
            </w:pPr>
            <w:r w:rsidRPr="009771D0">
              <w:rPr>
                <w:rFonts w:ascii="Times New Roman" w:hAnsi="Times New Roman" w:cs="Times New Roman"/>
                <w:color w:val="auto"/>
                <w:sz w:val="21"/>
                <w:szCs w:val="21"/>
              </w:rPr>
              <w:t>nettó … HUF/ tanácsadói óra</w:t>
            </w:r>
          </w:p>
        </w:tc>
      </w:tr>
    </w:tbl>
    <w:p w14:paraId="018D96A3"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2FD8A16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7.2.1.</w:t>
      </w:r>
      <w:r w:rsidRPr="009771D0">
        <w:rPr>
          <w:rFonts w:ascii="Times New Roman" w:hAnsi="Times New Roman" w:cs="Times New Roman"/>
          <w:color w:val="auto"/>
          <w:sz w:val="21"/>
          <w:szCs w:val="21"/>
        </w:rPr>
        <w:tab/>
        <w:t>Felek rögzítik, hogy</w:t>
      </w:r>
      <w:r w:rsidRPr="009771D0">
        <w:rPr>
          <w:rFonts w:ascii="Times New Roman" w:hAnsi="Times New Roman" w:cs="Times New Roman"/>
          <w:b/>
          <w:color w:val="auto"/>
          <w:sz w:val="21"/>
          <w:szCs w:val="21"/>
        </w:rPr>
        <w:t xml:space="preserve"> a jelen szerződés alapján fizetendő megbízási díj</w:t>
      </w:r>
      <w:r w:rsidRPr="009771D0">
        <w:rPr>
          <w:rFonts w:ascii="Times New Roman" w:hAnsi="Times New Roman" w:cs="Times New Roman"/>
          <w:color w:val="auto"/>
          <w:sz w:val="21"/>
          <w:szCs w:val="21"/>
        </w:rPr>
        <w:t xml:space="preserve"> </w:t>
      </w:r>
      <w:r w:rsidRPr="009771D0">
        <w:rPr>
          <w:rFonts w:ascii="Times New Roman" w:hAnsi="Times New Roman" w:cs="Times New Roman"/>
          <w:b/>
          <w:color w:val="auto"/>
          <w:sz w:val="21"/>
          <w:szCs w:val="21"/>
        </w:rPr>
        <w:t xml:space="preserve">összege havonta ….,- Ft + Áfa, azaz ….. forint plusz általános forgalmi adó, </w:t>
      </w:r>
      <w:r w:rsidRPr="009771D0">
        <w:rPr>
          <w:rFonts w:ascii="Times New Roman" w:hAnsi="Times New Roman" w:cs="Times New Roman"/>
          <w:color w:val="auto"/>
          <w:sz w:val="21"/>
          <w:szCs w:val="21"/>
        </w:rPr>
        <w:t>a szerződés teljes időtartama alatt mindösszesen …………,- Ft + Áfa, azaz …….  forint plusz általános forgalmi adó összegű megbízási díj illeti meg.</w:t>
      </w:r>
    </w:p>
    <w:p w14:paraId="24B4395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3107C26A" w14:textId="70E14010" w:rsidR="0046732A" w:rsidRPr="009771D0" w:rsidRDefault="0046732A" w:rsidP="0046732A">
      <w:pPr>
        <w:spacing w:after="0" w:line="240" w:lineRule="auto"/>
        <w:ind w:right="141"/>
        <w:jc w:val="both"/>
        <w:rPr>
          <w:rFonts w:ascii="Times New Roman" w:hAnsi="Times New Roman" w:cs="Times New Roman"/>
          <w:b/>
          <w:color w:val="auto"/>
          <w:sz w:val="21"/>
          <w:szCs w:val="21"/>
        </w:rPr>
      </w:pPr>
      <w:r w:rsidRPr="009771D0">
        <w:rPr>
          <w:rFonts w:ascii="Times New Roman" w:hAnsi="Times New Roman" w:cs="Times New Roman"/>
          <w:color w:val="auto"/>
          <w:sz w:val="21"/>
          <w:szCs w:val="21"/>
        </w:rPr>
        <w:t>7.2.2.</w:t>
      </w:r>
      <w:r w:rsidRPr="009771D0">
        <w:rPr>
          <w:rFonts w:ascii="Times New Roman" w:hAnsi="Times New Roman" w:cs="Times New Roman"/>
          <w:color w:val="auto"/>
          <w:sz w:val="21"/>
          <w:szCs w:val="21"/>
        </w:rPr>
        <w:tab/>
        <w:t xml:space="preserve">A 2.1.2. rögzített feladatok teljesítésére csak Megbízó egyedi megbízása és annak Megbízott általi visszaigazolása alapján kerülhet sor. A ténylegesen kifizetendő Megbízotti díj a Megbízó által egyedi megbízással megrendelt és Megbízott által teljesített szolgáltatások alapján kerül megállapításra. </w:t>
      </w:r>
      <w:r w:rsidRPr="009771D0">
        <w:rPr>
          <w:rFonts w:ascii="Times New Roman" w:hAnsi="Times New Roman" w:cs="Times New Roman"/>
          <w:b/>
          <w:color w:val="auto"/>
          <w:sz w:val="21"/>
          <w:szCs w:val="21"/>
        </w:rPr>
        <w:t xml:space="preserve">A Megbízott egyedi megbízások szerződésszerű és határidőre történő teljesítése esetén ……,-  Ft + </w:t>
      </w:r>
      <w:r w:rsidRPr="009771D0">
        <w:rPr>
          <w:rFonts w:ascii="Times New Roman" w:hAnsi="Times New Roman" w:cs="Times New Roman"/>
          <w:b/>
          <w:color w:val="auto"/>
          <w:sz w:val="21"/>
          <w:szCs w:val="21"/>
        </w:rPr>
        <w:lastRenderedPageBreak/>
        <w:t xml:space="preserve">ÁFA, azaz ……… forint plusz általános forgalmi adó / tanácsadói óradíj illeti meg, összesen legfeljebb nettó </w:t>
      </w:r>
      <w:r w:rsidR="00F156FA" w:rsidRPr="009771D0">
        <w:rPr>
          <w:rFonts w:ascii="Times New Roman" w:hAnsi="Times New Roman" w:cs="Times New Roman"/>
          <w:b/>
          <w:color w:val="auto"/>
          <w:sz w:val="21"/>
          <w:szCs w:val="21"/>
        </w:rPr>
        <w:t xml:space="preserve">600.000 </w:t>
      </w:r>
      <w:r w:rsidRPr="009771D0">
        <w:rPr>
          <w:rFonts w:ascii="Times New Roman" w:hAnsi="Times New Roman" w:cs="Times New Roman"/>
          <w:b/>
          <w:color w:val="auto"/>
          <w:sz w:val="21"/>
          <w:szCs w:val="21"/>
        </w:rPr>
        <w:t>,- Ft keretösszeg erejéig.</w:t>
      </w:r>
    </w:p>
    <w:p w14:paraId="2729ECA7" w14:textId="77777777" w:rsidR="00E6296B" w:rsidRPr="009771D0" w:rsidRDefault="00E6296B" w:rsidP="0046732A">
      <w:pPr>
        <w:spacing w:after="0" w:line="240" w:lineRule="auto"/>
        <w:ind w:right="141"/>
        <w:jc w:val="both"/>
        <w:rPr>
          <w:rFonts w:ascii="Times New Roman" w:hAnsi="Times New Roman" w:cs="Times New Roman"/>
          <w:b/>
          <w:color w:val="auto"/>
          <w:sz w:val="21"/>
          <w:szCs w:val="21"/>
        </w:rPr>
      </w:pPr>
    </w:p>
    <w:p w14:paraId="0843A558" w14:textId="77777777" w:rsidR="00E6296B" w:rsidRPr="009771D0" w:rsidRDefault="00E6296B" w:rsidP="00E6296B">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7.2.1 és a 7.2.2 pontban meghatározott díjak Magyarország 2017. évi központi költségvetéséről szóló 2016. évi XC. törvény XI. Miniszterelnökség fejezet 1. Miniszterelnökség cím terhére kerül kifizetésre.</w:t>
      </w:r>
    </w:p>
    <w:p w14:paraId="11BA208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C7DDBB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7.3.</w:t>
      </w:r>
      <w:r w:rsidRPr="009771D0">
        <w:rPr>
          <w:rFonts w:ascii="Times New Roman" w:hAnsi="Times New Roman" w:cs="Times New Roman"/>
          <w:color w:val="auto"/>
          <w:sz w:val="21"/>
          <w:szCs w:val="21"/>
        </w:rPr>
        <w:tab/>
        <w:t>A megbízási díj tartalmazza a jelen szerződésben meghatározottak alapján a feladatok teljesítésével kapcsolatos valamennyi költséget, ezért Megbízott további kifizetési igényt semmilyen jogcímen nem érvényesíthet. Megbízott kijelenti, hogy a jelen szerződés teljesítése során vagy annak eredményeképpen keletkező szerzői jogi védelem alá eső bármilyen művel kapcsolatosan ellenértéket nem érvényesít; a felhasználási díjról kifejezetten lemond.</w:t>
      </w:r>
    </w:p>
    <w:p w14:paraId="73625A9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1F3B803C"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7.4.</w:t>
      </w:r>
      <w:r w:rsidRPr="009771D0">
        <w:rPr>
          <w:rFonts w:ascii="Times New Roman" w:hAnsi="Times New Roman" w:cs="Times New Roman"/>
          <w:color w:val="auto"/>
          <w:sz w:val="21"/>
          <w:szCs w:val="21"/>
        </w:rPr>
        <w:tab/>
        <w:t>Megbízott tudomásul veszi, hogy a Megbízónak a jelen szerződés 2.1.2 pontjában rögzített feladatok tekintetében előre vállalt megrendelési kötelezettsége nincs, azzal, hogy Megbízó összesen a keretösszeg 70 %-áig vállal egyedi megbízások adására kötelezettséget. Megbízott tudomásul veszi továbbá, hogy amennyiben a szerződés 3.1. pontjában meghatározott időtartam lejártakor az általa nyújtott szolgáltatások ellenértéke nem éri el a keretösszeg 100%-át, úgy bevételkiesés az ő kockázatát képezi. Megbízott kijelenti, hogy a szerződés megkötését megelőző közbeszerzési eljárás során az ezen pontban meghatározott megbízotti kockázatviselés ismeretében nyújtotta be ajánlatát, és határozta meg annak tartalmát. Fentiek figyelembe vételével Megbízott kijelenti, hogy a keretösszeg fentiek szerinti nem maradéktalan kimerítése esetén nem él a Megbízóval szemben semmilyen kártérítési vagy egyéb igénnyel semmilyen jogcímen a szerződés nem maradéktalan teljesüléséből eredő bevételkiesés miatt.</w:t>
      </w:r>
    </w:p>
    <w:p w14:paraId="48B34042"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1FB5023D"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7.5.</w:t>
      </w:r>
      <w:r w:rsidRPr="009771D0">
        <w:rPr>
          <w:rFonts w:ascii="Times New Roman" w:hAnsi="Times New Roman" w:cs="Times New Roman"/>
          <w:color w:val="auto"/>
          <w:sz w:val="21"/>
          <w:szCs w:val="21"/>
        </w:rPr>
        <w:tab/>
        <w:t xml:space="preserve">Megbízott tudomásul veszi, hogy a megbízási díj megfizetésének feltétele, hogy Megbízó a jelen szerződésben foglaltak alapján az egyedi megbízásban meghatározott feladatok teljesítését írásban igazolja. Az aláírt (rész)teljesítésigazolási okirat egy eredeti példánya a számla mellékletét képezi. A Megbízott a számlákon teljesítési időpontként kizárólag a szerződés hatályán belül eső dátumot tüntethet fel. Megbízott kijelenti, hogy számláját az általános forgalmi adóról szóló 2007. évi CXXVII. törvény 58. §-ában foglalt rendelkezéseknek megfelelően állítja ki. </w:t>
      </w:r>
    </w:p>
    <w:p w14:paraId="7E23A4F7"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387C8A85"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7.6. Megbízó a megbízási díjat a teljesítésigazolás alapján, a Megbízottnak a jelen szerződésben megjelölt bankszámlaszámára történő átutalással, a számla kézhezvételét követően teljesíti a Magyar Államkincstár útján, azzal, hogy a bankszámlaszám helyességéért és a tekintetben, hogy az a Megbízotthoz tartozik a Megbízott szavatol, és a megbízási díj az átutalás napján teljesítettnek minősül. A Kbt. 135. § (6) bekezdésére tekintettel Megbízó a jelen szerződésen alapuló ellenszolgáltatásból eredő tartozásával szemben csak a Megbízott által elismert, egynemű és lejárt követelését számíthatja be.</w:t>
      </w:r>
    </w:p>
    <w:p w14:paraId="1CDAF4A6"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16E8401A"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7.7. Megbízó  – a Ptk. 6:130. § (1)-(2)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14:paraId="66EFD6F9" w14:textId="77777777" w:rsidR="0046732A" w:rsidRPr="009771D0" w:rsidRDefault="0046732A" w:rsidP="0046732A">
      <w:pPr>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a Megbízott fizetési felszólításának vagy számlájának kézhezvétele Megbízott teljesítését megelőzte;</w:t>
      </w:r>
    </w:p>
    <w:p w14:paraId="1A16EAC5" w14:textId="77777777" w:rsidR="0046732A" w:rsidRPr="009771D0" w:rsidRDefault="0046732A" w:rsidP="0046732A">
      <w:pPr>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b) nem állapítható meg egyértelműen a Megbízott fizetési felszólítása vagy számlája kézhezvételének időpontja.</w:t>
      </w:r>
    </w:p>
    <w:p w14:paraId="7C395903"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p>
    <w:p w14:paraId="3F18B2F0"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7.8. Megbízó tudomásul veszi, hogy Megbízott csak a teljesítés igazolását követően kiállított, a Megbízott által – a számvitelről szóló 2000. évi C. törvény 167. § (3) bekezdésének megfelelően – kiállított</w:t>
      </w:r>
      <w:r w:rsidRPr="009771D0" w:rsidDel="00FA1E11">
        <w:rPr>
          <w:rFonts w:ascii="Times New Roman" w:hAnsi="Times New Roman" w:cs="Times New Roman"/>
          <w:color w:val="auto"/>
          <w:sz w:val="21"/>
          <w:szCs w:val="21"/>
        </w:rPr>
        <w:t xml:space="preserve"> </w:t>
      </w:r>
      <w:r w:rsidRPr="009771D0">
        <w:rPr>
          <w:rFonts w:ascii="Times New Roman" w:hAnsi="Times New Roman" w:cs="Times New Roman"/>
          <w:color w:val="auto"/>
          <w:sz w:val="21"/>
          <w:szCs w:val="21"/>
        </w:rPr>
        <w:t xml:space="preserve">és a Megbízó által befogadott számla ellenében teljesít kifizetést. A számla átvételére a gazdasági terület illetékes titkársága (cím: 1077 Budapest Wesselényi utca 20-22.) jogosult. </w:t>
      </w:r>
    </w:p>
    <w:p w14:paraId="31957BC7" w14:textId="77777777" w:rsidR="0046732A" w:rsidRPr="009771D0" w:rsidRDefault="0046732A" w:rsidP="0046732A">
      <w:pPr>
        <w:autoSpaceDE w:val="0"/>
        <w:autoSpaceDN w:val="0"/>
        <w:adjustRightInd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b/>
          <w:color w:val="auto"/>
          <w:sz w:val="21"/>
          <w:szCs w:val="21"/>
        </w:rPr>
        <w:t>A számlát a következő szervezet nevére és címére kell kiállítani:</w:t>
      </w:r>
    </w:p>
    <w:p w14:paraId="4EBA4BEC" w14:textId="77777777" w:rsidR="0046732A" w:rsidRPr="009771D0" w:rsidRDefault="0046732A" w:rsidP="0046732A">
      <w:pPr>
        <w:spacing w:after="0" w:line="240" w:lineRule="auto"/>
        <w:ind w:right="141"/>
        <w:rPr>
          <w:rFonts w:ascii="Times New Roman" w:hAnsi="Times New Roman" w:cs="Times New Roman"/>
          <w:b/>
          <w:color w:val="auto"/>
          <w:sz w:val="21"/>
          <w:szCs w:val="21"/>
        </w:rPr>
      </w:pPr>
      <w:r w:rsidRPr="009771D0">
        <w:rPr>
          <w:rFonts w:ascii="Times New Roman" w:hAnsi="Times New Roman" w:cs="Times New Roman"/>
          <w:b/>
          <w:color w:val="auto"/>
          <w:sz w:val="21"/>
          <w:szCs w:val="21"/>
        </w:rPr>
        <w:t xml:space="preserve">Miniszterelnökség, 1055 Budapest, Kossuth Lajos tér 1-3. </w:t>
      </w:r>
    </w:p>
    <w:p w14:paraId="5BFF7346" w14:textId="77777777" w:rsidR="0046732A" w:rsidRPr="009771D0" w:rsidRDefault="0046732A" w:rsidP="0046732A">
      <w:pPr>
        <w:tabs>
          <w:tab w:val="left" w:pos="0"/>
        </w:tabs>
        <w:spacing w:after="0" w:line="240" w:lineRule="auto"/>
        <w:ind w:right="141"/>
        <w:jc w:val="both"/>
        <w:rPr>
          <w:rFonts w:ascii="Times New Roman" w:hAnsi="Times New Roman" w:cs="Times New Roman"/>
          <w:color w:val="auto"/>
          <w:sz w:val="21"/>
          <w:szCs w:val="21"/>
        </w:rPr>
      </w:pPr>
    </w:p>
    <w:p w14:paraId="71F63CC3"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7.9</w:t>
      </w:r>
      <w:r w:rsidRPr="009771D0">
        <w:rPr>
          <w:rFonts w:ascii="Times New Roman" w:hAnsi="Times New Roman" w:cs="Times New Roman"/>
          <w:color w:val="auto"/>
          <w:sz w:val="21"/>
          <w:szCs w:val="21"/>
        </w:rPr>
        <w:tab/>
        <w:t xml:space="preserve">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Megbízó elhalaszthatja a kifizetést, ha a számla kiállításának helyességét vitatja, vagy ha a számlához csatolt igazoló okmány hiányos. Az ebből eredő viták rendezésére a Feleknek 15 (tizenöt) </w:t>
      </w:r>
      <w:r w:rsidRPr="009771D0">
        <w:rPr>
          <w:rFonts w:ascii="Times New Roman" w:hAnsi="Times New Roman" w:cs="Times New Roman"/>
          <w:color w:val="auto"/>
          <w:sz w:val="21"/>
          <w:szCs w:val="21"/>
        </w:rPr>
        <w:lastRenderedPageBreak/>
        <w:t>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14:paraId="0E85FA1B" w14:textId="77777777" w:rsidR="0046732A" w:rsidRPr="009771D0" w:rsidRDefault="0046732A" w:rsidP="0046732A">
      <w:pPr>
        <w:tabs>
          <w:tab w:val="left" w:pos="708"/>
        </w:tabs>
        <w:spacing w:after="0" w:line="240" w:lineRule="auto"/>
        <w:ind w:right="141"/>
        <w:jc w:val="both"/>
        <w:rPr>
          <w:rFonts w:ascii="Times New Roman" w:hAnsi="Times New Roman" w:cs="Times New Roman"/>
          <w:color w:val="auto"/>
          <w:sz w:val="21"/>
          <w:szCs w:val="21"/>
        </w:rPr>
      </w:pPr>
    </w:p>
    <w:p w14:paraId="44D89BA0"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7.10.</w:t>
      </w:r>
      <w:r w:rsidRPr="009771D0">
        <w:rPr>
          <w:rFonts w:ascii="Times New Roman" w:hAnsi="Times New Roman" w:cs="Times New Roman"/>
          <w:color w:val="auto"/>
          <w:sz w:val="21"/>
          <w:szCs w:val="21"/>
        </w:rPr>
        <w:tab/>
        <w:t>A Kbt. 136. § (1) bekezdés a) pontja alapján Felek rögzítik, hogy Megbízott nem fizethet, illetve számolhat el a szerződés teljesítésével összefüggésben olyan költségeket, melyek a Kbt. 62. § (1) bekezdés k) pont ka)-kb) alpontja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14:paraId="44D71D5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0B8D991B"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7.11.</w:t>
      </w:r>
      <w:r w:rsidRPr="009771D0">
        <w:rPr>
          <w:rFonts w:ascii="Times New Roman" w:hAnsi="Times New Roman" w:cs="Times New Roman"/>
          <w:color w:val="auto"/>
          <w:sz w:val="21"/>
          <w:szCs w:val="21"/>
        </w:rPr>
        <w:tab/>
        <w:t xml:space="preserve">Megbízó felhívja a Megbízott figyelmét arra, hogy az ezen szerződés előzményeként lefolytatott közbeszerzési eljárás közvetlen megvalósításához kapcsolódóan megkötött valamennyi szerződés esetében a Megbízottnak alvállalkozóját (alvállalkozóit) tájékoztatnia kell arról, hogy a közöttük létrejött szerződés és ennek teljesítése esetén a kifizetés az adózás rendjéről szóló 2003. évi XCII. törvény (a továbbiakban: Art.) 36/A. §-a rendelkezésének hatálya alá esik. </w:t>
      </w:r>
    </w:p>
    <w:p w14:paraId="52375602"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FEB633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7.12.</w:t>
      </w:r>
      <w:r w:rsidRPr="009771D0">
        <w:rPr>
          <w:rFonts w:ascii="Times New Roman" w:hAnsi="Times New Roman" w:cs="Times New Roman"/>
          <w:color w:val="auto"/>
          <w:sz w:val="21"/>
          <w:szCs w:val="21"/>
        </w:rPr>
        <w:tab/>
        <w:t>A 7.11.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744A22AC"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B211DB0"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7.13. A Kbt. 136. § (2) bekezdése alapján amennyiben a Megbízott külföldi adóilletőségű, köteles a szerződéshez arra vonatkozó meghatalmazást csatolni, hogy az illetősége szerinti adóhatóságtól a magyar adóhatóság közvetlenül beszerezhet adatokat az országok közötti jogsegély igénybevétele nélkül.</w:t>
      </w:r>
    </w:p>
    <w:p w14:paraId="207CD6DC"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04B7B4E" w14:textId="77777777" w:rsidR="0046732A" w:rsidRPr="009771D0" w:rsidRDefault="0046732A" w:rsidP="006B3CF2">
      <w:pPr>
        <w:pStyle w:val="Listaszerbekezds"/>
        <w:numPr>
          <w:ilvl w:val="0"/>
          <w:numId w:val="40"/>
        </w:numPr>
        <w:spacing w:after="0"/>
        <w:ind w:left="567" w:right="141" w:hanging="567"/>
        <w:rPr>
          <w:rFonts w:ascii="Times New Roman" w:hAnsi="Times New Roman"/>
          <w:b/>
          <w:caps/>
          <w:sz w:val="21"/>
          <w:szCs w:val="21"/>
        </w:rPr>
      </w:pPr>
      <w:r w:rsidRPr="009771D0">
        <w:rPr>
          <w:rFonts w:ascii="Times New Roman" w:hAnsi="Times New Roman"/>
          <w:b/>
          <w:caps/>
          <w:sz w:val="21"/>
          <w:szCs w:val="21"/>
        </w:rPr>
        <w:t>AlVÁLLALKOZÓK</w:t>
      </w:r>
    </w:p>
    <w:p w14:paraId="1AC640D2"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42B177E7" w14:textId="77777777" w:rsidR="0046732A" w:rsidRPr="009771D0" w:rsidRDefault="0046732A"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14:paraId="2D51BAED" w14:textId="77777777" w:rsidR="0046732A" w:rsidRPr="009771D0" w:rsidRDefault="0046732A" w:rsidP="0046732A">
      <w:pPr>
        <w:pStyle w:val="Listaszerbekezds"/>
        <w:spacing w:before="0" w:after="0"/>
        <w:ind w:left="0" w:right="141"/>
        <w:rPr>
          <w:rFonts w:ascii="Times New Roman" w:hAnsi="Times New Roman"/>
          <w:sz w:val="21"/>
          <w:szCs w:val="21"/>
        </w:rPr>
      </w:pPr>
    </w:p>
    <w:p w14:paraId="337CE00E" w14:textId="77777777" w:rsidR="0046732A" w:rsidRPr="009771D0" w:rsidRDefault="0046732A"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58AC3746" w14:textId="77777777" w:rsidR="0046732A" w:rsidRPr="009771D0" w:rsidRDefault="0046732A" w:rsidP="0046732A">
      <w:pPr>
        <w:pStyle w:val="Listaszerbekezds"/>
        <w:spacing w:before="0" w:after="0"/>
        <w:ind w:left="0" w:right="141"/>
        <w:rPr>
          <w:rFonts w:ascii="Times New Roman" w:hAnsi="Times New Roman"/>
          <w:sz w:val="21"/>
          <w:szCs w:val="21"/>
        </w:rPr>
      </w:pPr>
    </w:p>
    <w:p w14:paraId="61D16F7D" w14:textId="0ADF4AC7" w:rsidR="0046732A" w:rsidRPr="009771D0" w:rsidRDefault="00E6296B" w:rsidP="006B3CF2">
      <w:pPr>
        <w:pStyle w:val="Listaszerbekezds"/>
        <w:numPr>
          <w:ilvl w:val="1"/>
          <w:numId w:val="29"/>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Megbízó </w:t>
      </w:r>
      <w:r w:rsidR="0046732A" w:rsidRPr="009771D0">
        <w:rPr>
          <w:rFonts w:ascii="Times New Roman" w:hAnsi="Times New Roman"/>
          <w:sz w:val="21"/>
          <w:szCs w:val="21"/>
        </w:rPr>
        <w:t xml:space="preserve">kiköti, hogy: </w:t>
      </w:r>
    </w:p>
    <w:p w14:paraId="3AAF004D" w14:textId="77777777" w:rsidR="0046732A" w:rsidRPr="009771D0" w:rsidRDefault="0046732A" w:rsidP="0046732A">
      <w:pPr>
        <w:pStyle w:val="Listaszerbekezds"/>
        <w:rPr>
          <w:rFonts w:ascii="Times New Roman" w:hAnsi="Times New Roman"/>
          <w:sz w:val="21"/>
          <w:szCs w:val="21"/>
        </w:rPr>
      </w:pPr>
    </w:p>
    <w:p w14:paraId="66AB6768"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r w:rsidRPr="009771D0">
        <w:rPr>
          <w:rFonts w:ascii="Times New Roman" w:hAnsi="Times New Roman"/>
          <w:sz w:val="21"/>
          <w:szCs w:val="21"/>
        </w:rPr>
        <w:t>a Kbt. 138. § (1) bekezdésében foglaltakra figyelemmel a szerződést a közbeszerzési eljárás alapján nyertes ajánlattevőként szerződő félnek, illetve közösen ajánlatot tevőknek, azaz Megbízottnak kell teljesítenie,</w:t>
      </w:r>
    </w:p>
    <w:p w14:paraId="58AAEE07" w14:textId="77777777" w:rsidR="0046732A" w:rsidRPr="009771D0" w:rsidRDefault="0046732A" w:rsidP="0046732A">
      <w:pPr>
        <w:pStyle w:val="Listaszerbekezds"/>
        <w:spacing w:before="0" w:after="0"/>
        <w:ind w:left="861"/>
        <w:rPr>
          <w:rFonts w:ascii="Times New Roman" w:hAnsi="Times New Roman"/>
          <w:sz w:val="21"/>
          <w:szCs w:val="21"/>
        </w:rPr>
      </w:pPr>
    </w:p>
    <w:p w14:paraId="307A55F0"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r w:rsidRPr="009771D0">
        <w:rPr>
          <w:rFonts w:ascii="Times New Roman" w:hAnsi="Times New Roman"/>
          <w:sz w:val="21"/>
          <w:szCs w:val="21"/>
        </w:rPr>
        <w:t>a Kbt. 138. § (4) bekezdésében foglaltakra figyelemmel a közbeszerzési eljárás során a Megbízott által bemutatott szervezet vagy szakember bevonásától nem lehet eltekinteni, ha az adott személy vagy szervezet igénybevétele a közbeszerzési eljárásban az ajánlatok értékelésekor meghatározó körülménynek minősült.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14:paraId="603FB865" w14:textId="77777777" w:rsidR="0046732A" w:rsidRPr="009771D0" w:rsidRDefault="0046732A" w:rsidP="0046732A">
      <w:pPr>
        <w:pStyle w:val="Listaszerbekezds"/>
        <w:rPr>
          <w:rFonts w:ascii="Times New Roman" w:hAnsi="Times New Roman"/>
          <w:sz w:val="21"/>
          <w:szCs w:val="21"/>
        </w:rPr>
      </w:pPr>
    </w:p>
    <w:p w14:paraId="0791DD3A" w14:textId="77777777" w:rsidR="0046732A" w:rsidRPr="009771D0" w:rsidRDefault="0046732A" w:rsidP="006B3CF2">
      <w:pPr>
        <w:pStyle w:val="Listaszerbekezds"/>
        <w:numPr>
          <w:ilvl w:val="1"/>
          <w:numId w:val="50"/>
        </w:numPr>
        <w:spacing w:before="0" w:after="0"/>
        <w:rPr>
          <w:rFonts w:ascii="Times New Roman" w:hAnsi="Times New Roman"/>
          <w:sz w:val="21"/>
          <w:szCs w:val="21"/>
        </w:rPr>
      </w:pPr>
      <w:r w:rsidRPr="009771D0">
        <w:rPr>
          <w:rFonts w:ascii="Times New Roman" w:hAnsi="Times New Roman"/>
          <w:sz w:val="21"/>
          <w:szCs w:val="21"/>
        </w:rPr>
        <w:t>A  14/2016. (V. 25.) MvM rendelet 6. § (9) bekezdése alapján felelős akkreditált közbeszerzési szaktanácsadói feladatokra alvállalkozó nem vehető igénybe.</w:t>
      </w:r>
    </w:p>
    <w:p w14:paraId="01E0A815" w14:textId="77777777" w:rsidR="0046732A" w:rsidRPr="009771D0" w:rsidRDefault="0046732A" w:rsidP="0046732A">
      <w:pPr>
        <w:pStyle w:val="Listaszerbekezds"/>
        <w:spacing w:before="0" w:after="0"/>
        <w:rPr>
          <w:rFonts w:ascii="Times New Roman" w:hAnsi="Times New Roman"/>
          <w:sz w:val="21"/>
          <w:szCs w:val="21"/>
        </w:rPr>
      </w:pPr>
    </w:p>
    <w:p w14:paraId="229CCEF9"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4BCF9C7"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b/>
          <w:color w:val="auto"/>
          <w:sz w:val="21"/>
          <w:szCs w:val="21"/>
        </w:rPr>
        <w:t>IX.</w:t>
      </w:r>
      <w:r w:rsidRPr="009771D0">
        <w:rPr>
          <w:rFonts w:ascii="Times New Roman" w:hAnsi="Times New Roman" w:cs="Times New Roman"/>
          <w:b/>
          <w:color w:val="auto"/>
          <w:sz w:val="21"/>
          <w:szCs w:val="21"/>
        </w:rPr>
        <w:tab/>
        <w:t>SZERZŐI VAGYONI JOGOK</w:t>
      </w:r>
    </w:p>
    <w:p w14:paraId="10C7378A"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45AA605B"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Amennyiben a jelen szerződés teljesítése során vagy annak eredményeképpen Megbízott szerzői jogi védelem alá eső alkotást (a továbbiakban: mű) készít el, úgy a Megbízott által elkészített és Megbízó részére átadásra kerülő valamennyi mű felhasználása tekintetében Felek úgy állapodnak meg, hogy azokra a Megbízó – jelen megállapodás alapján külön díjazás nélkül – területi és időbeli korlátozás nélküli, minden ismert felhasználási módra vonatkozó, kizárólagos felhasználási jogot szerez. Ennek megfelelően a Megbízó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Megbízó a művek felhasználási jogát harmadik személyre átruházhatja, továbbá harmadik személynek a művek további felhasználására és átdolgozására a Megbízott beleegyezése nélkül engedélyt adhat.</w:t>
      </w:r>
    </w:p>
    <w:p w14:paraId="343F57E1"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p>
    <w:p w14:paraId="7D1B1DE3"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Megbízott szavatol azért, hogy a mű tekintetében nem áll fenn harmadik személynek olyan joga, amely Megbízó jogszerzését kizárná vagy korlátozná. E tekintetben harmadik személyt a Megbízóval szemben semmiféle jog nem illet meg, és ebből eredően a Megbízóval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Megbízó a szerződéstől elállhat, és Megbízottól kártérítést követelhet.</w:t>
      </w:r>
    </w:p>
    <w:p w14:paraId="145694CA"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p>
    <w:p w14:paraId="5896BE81" w14:textId="77777777" w:rsidR="0046732A" w:rsidRPr="009771D0" w:rsidRDefault="0046732A" w:rsidP="006B3CF2">
      <w:pPr>
        <w:pStyle w:val="Listaszerbekezds"/>
        <w:numPr>
          <w:ilvl w:val="1"/>
          <w:numId w:val="30"/>
        </w:numPr>
        <w:spacing w:before="0" w:after="0"/>
        <w:ind w:left="0" w:right="141" w:firstLine="0"/>
        <w:rPr>
          <w:rFonts w:ascii="Times New Roman" w:hAnsi="Times New Roman"/>
          <w:sz w:val="21"/>
          <w:szCs w:val="21"/>
        </w:rPr>
      </w:pPr>
      <w:r w:rsidRPr="009771D0">
        <w:rPr>
          <w:rFonts w:ascii="Times New Roman" w:hAnsi="Times New Roman"/>
          <w:sz w:val="21"/>
          <w:szCs w:val="21"/>
        </w:rPr>
        <w:t>Felek megállapodnak abban, hogy a mű elkészítése során, azzal összefüggésben a Megbízottnál keletkezett egyéb szerzői jogi védelem alá eső művet, dokumentumot, iratot vagy adatot a Megbízott kizárólag a Megbízó előzetes írásbeli jóváhagyása esetén használhatja fel és adhatja át harmadik fél részére.</w:t>
      </w:r>
    </w:p>
    <w:p w14:paraId="2A1752C0" w14:textId="77777777" w:rsidR="0046732A" w:rsidRPr="009771D0" w:rsidRDefault="0046732A" w:rsidP="0046732A">
      <w:pPr>
        <w:tabs>
          <w:tab w:val="left" w:pos="900"/>
        </w:tabs>
        <w:spacing w:after="0" w:line="240" w:lineRule="auto"/>
        <w:ind w:right="141"/>
        <w:jc w:val="both"/>
        <w:rPr>
          <w:rFonts w:ascii="Times New Roman" w:hAnsi="Times New Roman" w:cs="Times New Roman"/>
          <w:b/>
          <w:color w:val="auto"/>
          <w:sz w:val="21"/>
          <w:szCs w:val="21"/>
        </w:rPr>
      </w:pPr>
    </w:p>
    <w:p w14:paraId="5BCE5B34" w14:textId="77777777" w:rsidR="0046732A" w:rsidRPr="009771D0" w:rsidRDefault="0046732A" w:rsidP="0046732A">
      <w:pPr>
        <w:pStyle w:val="Listaszerbekezds"/>
        <w:spacing w:before="0" w:after="0"/>
        <w:ind w:left="0" w:right="141"/>
        <w:rPr>
          <w:rFonts w:ascii="Times New Roman" w:hAnsi="Times New Roman"/>
          <w:b/>
          <w:sz w:val="21"/>
          <w:szCs w:val="21"/>
        </w:rPr>
      </w:pPr>
      <w:r w:rsidRPr="009771D0">
        <w:rPr>
          <w:rFonts w:ascii="Times New Roman" w:hAnsi="Times New Roman"/>
          <w:b/>
          <w:sz w:val="21"/>
          <w:szCs w:val="21"/>
        </w:rPr>
        <w:t>X.</w:t>
      </w:r>
      <w:r w:rsidRPr="009771D0">
        <w:rPr>
          <w:rFonts w:ascii="Times New Roman" w:hAnsi="Times New Roman"/>
          <w:b/>
          <w:sz w:val="21"/>
          <w:szCs w:val="21"/>
        </w:rPr>
        <w:tab/>
        <w:t>ÖSSZEFÉRHETETLENSÉG</w:t>
      </w:r>
    </w:p>
    <w:p w14:paraId="168DB05C" w14:textId="77777777" w:rsidR="0046732A" w:rsidRPr="009771D0" w:rsidRDefault="0046732A" w:rsidP="0046732A">
      <w:pPr>
        <w:pStyle w:val="Listaszerbekezds"/>
        <w:spacing w:before="0" w:after="0"/>
        <w:ind w:left="0" w:right="141"/>
        <w:rPr>
          <w:rFonts w:ascii="Times New Roman" w:hAnsi="Times New Roman"/>
          <w:sz w:val="21"/>
          <w:szCs w:val="21"/>
        </w:rPr>
      </w:pPr>
    </w:p>
    <w:p w14:paraId="54B3846D" w14:textId="77777777" w:rsidR="0046732A" w:rsidRPr="009771D0" w:rsidRDefault="0046732A" w:rsidP="006B3CF2">
      <w:pPr>
        <w:pStyle w:val="Listaszerbekezds"/>
        <w:numPr>
          <w:ilvl w:val="0"/>
          <w:numId w:val="41"/>
        </w:numPr>
        <w:spacing w:before="0" w:after="0"/>
        <w:ind w:left="567" w:right="141" w:hanging="567"/>
        <w:rPr>
          <w:rFonts w:ascii="Times New Roman" w:hAnsi="Times New Roman"/>
          <w:sz w:val="21"/>
          <w:szCs w:val="21"/>
        </w:rPr>
      </w:pPr>
      <w:r w:rsidRPr="009771D0">
        <w:rPr>
          <w:rFonts w:ascii="Times New Roman" w:hAnsi="Times New Roman"/>
          <w:sz w:val="21"/>
          <w:szCs w:val="21"/>
        </w:rPr>
        <w:t xml:space="preserve">Felek rögzítik, hogy összeférhetetlen és Megbízott részéről a jelen szerződésen alapuló valamely feladat teljesítésében nem vehet részt olyan személy, aki </w:t>
      </w:r>
    </w:p>
    <w:p w14:paraId="05EC1C9F"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a) az adott feladattal érintett ügyhöz kapcsolódóan támogatási igényt nyújtott be vagy kedvezményezett, vagy</w:t>
      </w:r>
    </w:p>
    <w:p w14:paraId="4E12BD21"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b) az adott feladattal érintett ügyhöz kapcsolódó támogatás terhére közbeszerzési eljárást bonyolított le, bonyolít vagy fog lebonyolítani vagy ilyen közbeszerzési eljárás lebonyolításában közreműködik, vagy</w:t>
      </w:r>
    </w:p>
    <w:p w14:paraId="3FEE6BC3"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c) az adott feladattal érintett ügyhöz kapcsolódó támogatás terhére közbeszerzési eljárást készített vagy készít elő, vagy fog előkészíteni vagy ilyen közbeszerzési eljárás előkészítésében közreműködik, vagy</w:t>
      </w:r>
    </w:p>
    <w:p w14:paraId="38A8EA56"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d) az adott feladattal érintett ügyhöz kapcsolódó támogatás terhére lefolytatandó közbeszerzési eljárásban ajánlatot nyújtott be vagy fog benyújtani, vagy</w:t>
      </w:r>
    </w:p>
    <w:p w14:paraId="4332BE8F" w14:textId="77777777" w:rsidR="0046732A" w:rsidRPr="009771D0" w:rsidRDefault="0046732A" w:rsidP="0046732A">
      <w:pPr>
        <w:pStyle w:val="Listaszerbekezds"/>
        <w:spacing w:before="0" w:after="0"/>
        <w:ind w:left="993" w:right="141" w:hanging="426"/>
        <w:rPr>
          <w:rFonts w:ascii="Times New Roman" w:hAnsi="Times New Roman"/>
          <w:sz w:val="21"/>
          <w:szCs w:val="21"/>
        </w:rPr>
      </w:pPr>
      <w:r w:rsidRPr="009771D0">
        <w:rPr>
          <w:rFonts w:ascii="Times New Roman" w:hAnsi="Times New Roman"/>
          <w:sz w:val="21"/>
          <w:szCs w:val="21"/>
        </w:rPr>
        <w:t xml:space="preserve">e) amennyiben az a)-d) pontban meghatározott személy szervezet, az ilyen szervezet </w:t>
      </w:r>
    </w:p>
    <w:p w14:paraId="0CC53B36"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r w:rsidRPr="009771D0">
        <w:rPr>
          <w:rFonts w:ascii="Times New Roman" w:hAnsi="Times New Roman" w:cs="Times New Roman"/>
          <w:color w:val="auto"/>
          <w:sz w:val="21"/>
          <w:szCs w:val="21"/>
          <w:lang w:eastAsia="hu-HU"/>
        </w:rPr>
        <w:t>ea) vezető tisztségviselője vagy felügyelőbizottságának tagja,</w:t>
      </w:r>
    </w:p>
    <w:p w14:paraId="057D3022"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r w:rsidRPr="009771D0">
        <w:rPr>
          <w:rFonts w:ascii="Times New Roman" w:hAnsi="Times New Roman" w:cs="Times New Roman"/>
          <w:color w:val="auto"/>
          <w:sz w:val="21"/>
          <w:szCs w:val="21"/>
          <w:lang w:eastAsia="hu-HU"/>
        </w:rPr>
        <w:t>eb) tulajdonosa,</w:t>
      </w:r>
    </w:p>
    <w:p w14:paraId="2EAC2D98"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r w:rsidRPr="009771D0">
        <w:rPr>
          <w:rFonts w:ascii="Times New Roman" w:hAnsi="Times New Roman" w:cs="Times New Roman"/>
          <w:iCs/>
          <w:color w:val="auto"/>
          <w:sz w:val="21"/>
          <w:szCs w:val="21"/>
          <w:lang w:eastAsia="hu-HU"/>
        </w:rPr>
        <w:t xml:space="preserve">ec) </w:t>
      </w:r>
      <w:r w:rsidRPr="009771D0">
        <w:rPr>
          <w:rFonts w:ascii="Times New Roman" w:hAnsi="Times New Roman" w:cs="Times New Roman"/>
          <w:color w:val="auto"/>
          <w:sz w:val="21"/>
          <w:szCs w:val="21"/>
          <w:lang w:eastAsia="hu-HU"/>
        </w:rPr>
        <w:t xml:space="preserve">az </w:t>
      </w:r>
      <w:r w:rsidRPr="009771D0">
        <w:rPr>
          <w:rFonts w:ascii="Times New Roman" w:hAnsi="Times New Roman" w:cs="Times New Roman"/>
          <w:iCs/>
          <w:color w:val="auto"/>
          <w:sz w:val="21"/>
          <w:szCs w:val="21"/>
          <w:lang w:eastAsia="hu-HU"/>
        </w:rPr>
        <w:t>ea)-eb)</w:t>
      </w:r>
      <w:r w:rsidRPr="009771D0">
        <w:rPr>
          <w:rFonts w:ascii="Times New Roman" w:hAnsi="Times New Roman" w:cs="Times New Roman"/>
          <w:i/>
          <w:iCs/>
          <w:color w:val="auto"/>
          <w:sz w:val="21"/>
          <w:szCs w:val="21"/>
          <w:lang w:eastAsia="hu-HU"/>
        </w:rPr>
        <w:t xml:space="preserve"> </w:t>
      </w:r>
      <w:r w:rsidRPr="009771D0">
        <w:rPr>
          <w:rFonts w:ascii="Times New Roman" w:hAnsi="Times New Roman" w:cs="Times New Roman"/>
          <w:color w:val="auto"/>
          <w:sz w:val="21"/>
          <w:szCs w:val="21"/>
          <w:lang w:eastAsia="hu-HU"/>
        </w:rPr>
        <w:t>pont szerinti személy közös háztartásban élő hozzátartozója.</w:t>
      </w:r>
    </w:p>
    <w:p w14:paraId="1E5DDE43" w14:textId="77777777" w:rsidR="0046732A" w:rsidRPr="009771D0" w:rsidRDefault="0046732A" w:rsidP="0046732A">
      <w:pPr>
        <w:suppressAutoHyphens w:val="0"/>
        <w:autoSpaceDE w:val="0"/>
        <w:autoSpaceDN w:val="0"/>
        <w:adjustRightInd w:val="0"/>
        <w:spacing w:after="0" w:line="240" w:lineRule="auto"/>
        <w:ind w:left="993" w:right="141" w:hanging="426"/>
        <w:jc w:val="both"/>
        <w:rPr>
          <w:rFonts w:ascii="Times New Roman" w:hAnsi="Times New Roman" w:cs="Times New Roman"/>
          <w:color w:val="auto"/>
          <w:sz w:val="21"/>
          <w:szCs w:val="21"/>
          <w:lang w:eastAsia="hu-HU"/>
        </w:rPr>
      </w:pPr>
    </w:p>
    <w:p w14:paraId="1224731B" w14:textId="77777777" w:rsidR="0046732A" w:rsidRPr="009771D0" w:rsidRDefault="0046732A" w:rsidP="006B3CF2">
      <w:pPr>
        <w:pStyle w:val="Listaszerbekezds"/>
        <w:numPr>
          <w:ilvl w:val="0"/>
          <w:numId w:val="41"/>
        </w:numPr>
        <w:autoSpaceDE w:val="0"/>
        <w:autoSpaceDN w:val="0"/>
        <w:adjustRightInd w:val="0"/>
        <w:spacing w:after="0"/>
        <w:ind w:left="567" w:right="141" w:hanging="567"/>
        <w:rPr>
          <w:rFonts w:ascii="Times New Roman" w:hAnsi="Times New Roman"/>
          <w:sz w:val="21"/>
          <w:szCs w:val="21"/>
          <w:lang w:eastAsia="hu-HU"/>
        </w:rPr>
      </w:pPr>
      <w:r w:rsidRPr="009771D0">
        <w:rPr>
          <w:rFonts w:ascii="Times New Roman" w:hAnsi="Times New Roman"/>
          <w:sz w:val="21"/>
          <w:szCs w:val="21"/>
          <w:lang w:eastAsia="hu-HU"/>
        </w:rPr>
        <w:t>A 10.1. pontban foglalt valamely összeférhetetlenségi helyzet fennállása esetén Megbízott köteles – a Kbt. 138. § (2) bekezdésében és (4) bekezdésében foglalt előírások betartásával – térítésmentesen és haladéktalanul csereszemélyt biztosítani.</w:t>
      </w:r>
    </w:p>
    <w:p w14:paraId="1B608038" w14:textId="77777777" w:rsidR="0046732A" w:rsidRPr="009771D0" w:rsidRDefault="0046732A" w:rsidP="0046732A">
      <w:pPr>
        <w:spacing w:after="0" w:line="240" w:lineRule="auto"/>
        <w:ind w:left="567" w:right="141" w:hanging="567"/>
        <w:rPr>
          <w:rFonts w:ascii="Times New Roman" w:hAnsi="Times New Roman" w:cs="Times New Roman"/>
          <w:color w:val="auto"/>
          <w:sz w:val="21"/>
          <w:szCs w:val="21"/>
        </w:rPr>
      </w:pPr>
    </w:p>
    <w:p w14:paraId="60239AAA" w14:textId="77777777" w:rsidR="0046732A" w:rsidRPr="009771D0" w:rsidRDefault="0046732A" w:rsidP="006B3CF2">
      <w:pPr>
        <w:pStyle w:val="Listaszerbekezds"/>
        <w:numPr>
          <w:ilvl w:val="0"/>
          <w:numId w:val="41"/>
        </w:numPr>
        <w:spacing w:after="0"/>
        <w:ind w:left="567" w:right="141" w:hanging="567"/>
        <w:rPr>
          <w:rFonts w:ascii="Times New Roman" w:hAnsi="Times New Roman"/>
          <w:sz w:val="21"/>
          <w:szCs w:val="21"/>
        </w:rPr>
      </w:pPr>
      <w:r w:rsidRPr="009771D0">
        <w:rPr>
          <w:rFonts w:ascii="Times New Roman" w:hAnsi="Times New Roman"/>
          <w:sz w:val="21"/>
          <w:szCs w:val="21"/>
        </w:rPr>
        <w:t>Amennyiben Megbízott részéről a jelen szerződésen alapuló valamely feladat teljesítésében részt vett személy</w:t>
      </w:r>
      <w:r w:rsidRPr="009771D0" w:rsidDel="0047598A">
        <w:rPr>
          <w:rFonts w:ascii="Times New Roman" w:hAnsi="Times New Roman"/>
          <w:sz w:val="21"/>
          <w:szCs w:val="21"/>
        </w:rPr>
        <w:t xml:space="preserve"> </w:t>
      </w:r>
      <w:r w:rsidRPr="009771D0">
        <w:rPr>
          <w:rFonts w:ascii="Times New Roman" w:hAnsi="Times New Roman"/>
          <w:sz w:val="21"/>
          <w:szCs w:val="21"/>
        </w:rPr>
        <w:t>összeférhetetlensége miatt az adott közbeszerzési eljárás ellen jogorvoslat indul, akkor Megbízott köteles a szakértőt díjmentesen Megbízó részére rendelkezésre bocsátani a jogorvoslati eljárásokban (pl.: tárgyaláson való részvétel és dokumentumok összeállítása).</w:t>
      </w:r>
    </w:p>
    <w:p w14:paraId="50F1600C"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56FE829A" w14:textId="77777777" w:rsidR="0046732A" w:rsidRPr="009771D0" w:rsidRDefault="0046732A" w:rsidP="0046732A">
      <w:pPr>
        <w:spacing w:after="0" w:line="240" w:lineRule="auto"/>
        <w:ind w:right="141"/>
        <w:rPr>
          <w:rFonts w:ascii="Times New Roman" w:hAnsi="Times New Roman" w:cs="Times New Roman"/>
          <w:color w:val="auto"/>
          <w:sz w:val="21"/>
          <w:szCs w:val="21"/>
        </w:rPr>
      </w:pPr>
      <w:r w:rsidRPr="009771D0">
        <w:rPr>
          <w:rFonts w:ascii="Times New Roman" w:hAnsi="Times New Roman" w:cs="Times New Roman"/>
          <w:b/>
          <w:color w:val="auto"/>
          <w:sz w:val="21"/>
          <w:szCs w:val="21"/>
        </w:rPr>
        <w:lastRenderedPageBreak/>
        <w:t>XI.</w:t>
      </w:r>
      <w:r w:rsidRPr="009771D0">
        <w:rPr>
          <w:rFonts w:ascii="Times New Roman" w:hAnsi="Times New Roman" w:cs="Times New Roman"/>
          <w:b/>
          <w:color w:val="auto"/>
          <w:sz w:val="21"/>
          <w:szCs w:val="21"/>
        </w:rPr>
        <w:tab/>
        <w:t>FELELŐSSÉGBIZTOSÍTÁS</w:t>
      </w:r>
    </w:p>
    <w:p w14:paraId="7CE52A67"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7E98B729" w14:textId="77777777" w:rsidR="0046732A" w:rsidRPr="009771D0" w:rsidRDefault="0046732A" w:rsidP="006B3CF2">
      <w:pPr>
        <w:pStyle w:val="Listaszerbekezds"/>
        <w:numPr>
          <w:ilvl w:val="0"/>
          <w:numId w:val="42"/>
        </w:numPr>
        <w:spacing w:after="0"/>
        <w:ind w:left="567" w:right="141" w:hanging="567"/>
        <w:rPr>
          <w:rFonts w:ascii="Times New Roman" w:hAnsi="Times New Roman"/>
          <w:sz w:val="21"/>
          <w:szCs w:val="21"/>
        </w:rPr>
      </w:pPr>
      <w:r w:rsidRPr="009771D0">
        <w:rPr>
          <w:rFonts w:ascii="Times New Roman" w:hAnsi="Times New Roman"/>
          <w:sz w:val="21"/>
          <w:szCs w:val="21"/>
        </w:rPr>
        <w:t>Megbízott kijelenti, hogy a felelős akkreditált közbeszerzési szaktanácsadói tevékenységről szóló 14/2016. (V. 25.) MvM rendelet 5. §-ában meghatározott</w:t>
      </w:r>
      <w:r w:rsidRPr="009771D0" w:rsidDel="00A3306C">
        <w:rPr>
          <w:rFonts w:ascii="Times New Roman" w:hAnsi="Times New Roman"/>
          <w:sz w:val="21"/>
          <w:szCs w:val="21"/>
        </w:rPr>
        <w:t xml:space="preserve"> </w:t>
      </w:r>
      <w:r w:rsidRPr="009771D0">
        <w:rPr>
          <w:rFonts w:ascii="Times New Roman" w:hAnsi="Times New Roman"/>
          <w:sz w:val="21"/>
          <w:szCs w:val="21"/>
        </w:rPr>
        <w:t>érvényes szakmai felelősségbiztosítással rendelkezik.</w:t>
      </w:r>
    </w:p>
    <w:p w14:paraId="43B7A8F0" w14:textId="77777777" w:rsidR="0046732A" w:rsidRPr="009771D0" w:rsidRDefault="0046732A" w:rsidP="0046732A">
      <w:pPr>
        <w:spacing w:after="0" w:line="240" w:lineRule="auto"/>
        <w:ind w:left="567" w:right="141" w:hanging="567"/>
        <w:jc w:val="both"/>
        <w:rPr>
          <w:rFonts w:ascii="Times New Roman" w:hAnsi="Times New Roman" w:cs="Times New Roman"/>
          <w:color w:val="auto"/>
          <w:sz w:val="21"/>
          <w:szCs w:val="21"/>
        </w:rPr>
      </w:pPr>
    </w:p>
    <w:p w14:paraId="77D8E191" w14:textId="77777777" w:rsidR="0046732A" w:rsidRPr="009771D0" w:rsidRDefault="0046732A" w:rsidP="006B3CF2">
      <w:pPr>
        <w:pStyle w:val="Listaszerbekezds"/>
        <w:numPr>
          <w:ilvl w:val="0"/>
          <w:numId w:val="42"/>
        </w:numPr>
        <w:spacing w:after="0"/>
        <w:ind w:left="567" w:right="141" w:hanging="567"/>
        <w:rPr>
          <w:rFonts w:ascii="Times New Roman" w:hAnsi="Times New Roman"/>
          <w:i/>
          <w:sz w:val="21"/>
          <w:szCs w:val="21"/>
        </w:rPr>
      </w:pPr>
      <w:r w:rsidRPr="009771D0">
        <w:rPr>
          <w:rFonts w:ascii="Times New Roman" w:hAnsi="Times New Roman"/>
          <w:sz w:val="21"/>
          <w:szCs w:val="21"/>
        </w:rPr>
        <w:t xml:space="preserve">A jelen szerződés hatályba lépésének feltétele, hogy Megbízott átadja a Megbízó részére a biztosítási okmány eredeti példányát. </w:t>
      </w:r>
      <w:r w:rsidRPr="009771D0">
        <w:rPr>
          <w:rFonts w:ascii="Times New Roman" w:hAnsi="Times New Roman"/>
          <w:i/>
          <w:sz w:val="21"/>
          <w:szCs w:val="21"/>
        </w:rPr>
        <w:t>A felelősségbiztosítási okmány a szerződés 3. számú mellékletévé válik.</w:t>
      </w:r>
    </w:p>
    <w:p w14:paraId="56526478" w14:textId="77777777" w:rsidR="0046732A" w:rsidRPr="009771D0" w:rsidRDefault="0046732A" w:rsidP="0046732A">
      <w:pPr>
        <w:spacing w:after="0" w:line="240" w:lineRule="auto"/>
        <w:ind w:left="567" w:right="141" w:hanging="567"/>
        <w:jc w:val="both"/>
        <w:rPr>
          <w:rFonts w:ascii="Times New Roman" w:hAnsi="Times New Roman" w:cs="Times New Roman"/>
          <w:color w:val="auto"/>
          <w:sz w:val="21"/>
          <w:szCs w:val="21"/>
        </w:rPr>
      </w:pPr>
    </w:p>
    <w:p w14:paraId="31E545E8" w14:textId="77777777" w:rsidR="0046732A" w:rsidRPr="009771D0" w:rsidRDefault="0046732A" w:rsidP="006B3CF2">
      <w:pPr>
        <w:pStyle w:val="Listaszerbekezds"/>
        <w:numPr>
          <w:ilvl w:val="0"/>
          <w:numId w:val="42"/>
        </w:numPr>
        <w:spacing w:after="0"/>
        <w:ind w:left="567" w:right="141" w:hanging="567"/>
        <w:rPr>
          <w:rFonts w:ascii="Times New Roman" w:hAnsi="Times New Roman"/>
          <w:sz w:val="21"/>
          <w:szCs w:val="21"/>
        </w:rPr>
      </w:pPr>
      <w:r w:rsidRPr="009771D0">
        <w:rPr>
          <w:rFonts w:ascii="Times New Roman" w:hAnsi="Times New Roman"/>
          <w:sz w:val="21"/>
          <w:szCs w:val="21"/>
        </w:rPr>
        <w:tab/>
        <w:t>Megbízott köteles gondoskodni arról, hogy a biztosítás érvényessége a szerződés időtartama alatt folyamatos legyen.</w:t>
      </w:r>
    </w:p>
    <w:p w14:paraId="43B7A7DA" w14:textId="77777777" w:rsidR="0046732A" w:rsidRPr="009771D0" w:rsidRDefault="0046732A" w:rsidP="0046732A">
      <w:pPr>
        <w:tabs>
          <w:tab w:val="num" w:pos="0"/>
        </w:tabs>
        <w:spacing w:after="0" w:line="240" w:lineRule="auto"/>
        <w:ind w:right="141"/>
        <w:jc w:val="both"/>
        <w:rPr>
          <w:rFonts w:ascii="Times New Roman" w:hAnsi="Times New Roman" w:cs="Times New Roman"/>
          <w:color w:val="auto"/>
          <w:sz w:val="21"/>
          <w:szCs w:val="21"/>
        </w:rPr>
      </w:pPr>
    </w:p>
    <w:p w14:paraId="77AF367A" w14:textId="77777777" w:rsidR="0046732A" w:rsidRPr="009771D0" w:rsidRDefault="0046732A" w:rsidP="006B3CF2">
      <w:pPr>
        <w:pStyle w:val="Listaszerbekezds"/>
        <w:numPr>
          <w:ilvl w:val="0"/>
          <w:numId w:val="43"/>
        </w:numPr>
        <w:spacing w:after="0"/>
        <w:ind w:left="709" w:right="141" w:hanging="709"/>
        <w:rPr>
          <w:rFonts w:ascii="Times New Roman" w:hAnsi="Times New Roman"/>
          <w:b/>
          <w:caps/>
          <w:sz w:val="21"/>
          <w:szCs w:val="21"/>
        </w:rPr>
      </w:pPr>
      <w:r w:rsidRPr="009771D0">
        <w:rPr>
          <w:rFonts w:ascii="Times New Roman" w:hAnsi="Times New Roman"/>
          <w:b/>
          <w:caps/>
          <w:sz w:val="21"/>
          <w:szCs w:val="21"/>
        </w:rPr>
        <w:t>Szerződésszegés és jogkövetkezményei</w:t>
      </w:r>
    </w:p>
    <w:p w14:paraId="17C9CFD2"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555D9506" w14:textId="77777777" w:rsidR="00E6296B" w:rsidRPr="009771D0" w:rsidRDefault="00E6296B" w:rsidP="00E6296B">
      <w:pPr>
        <w:pStyle w:val="Listaszerbekezds"/>
        <w:numPr>
          <w:ilvl w:val="0"/>
          <w:numId w:val="31"/>
        </w:numPr>
        <w:spacing w:before="0" w:after="0"/>
        <w:ind w:right="141"/>
        <w:rPr>
          <w:rFonts w:ascii="Times New Roman" w:hAnsi="Times New Roman"/>
          <w:vanish/>
          <w:sz w:val="21"/>
          <w:szCs w:val="21"/>
        </w:rPr>
      </w:pPr>
    </w:p>
    <w:p w14:paraId="44A7F03A" w14:textId="77777777" w:rsidR="00E6296B" w:rsidRPr="009771D0" w:rsidRDefault="00E6296B" w:rsidP="00E6296B">
      <w:pPr>
        <w:pStyle w:val="Listaszerbekezds"/>
        <w:numPr>
          <w:ilvl w:val="0"/>
          <w:numId w:val="31"/>
        </w:numPr>
        <w:spacing w:before="0" w:after="0"/>
        <w:ind w:right="141"/>
        <w:rPr>
          <w:rFonts w:ascii="Times New Roman" w:hAnsi="Times New Roman"/>
          <w:vanish/>
          <w:sz w:val="21"/>
          <w:szCs w:val="21"/>
        </w:rPr>
      </w:pPr>
    </w:p>
    <w:p w14:paraId="34367B8A" w14:textId="022AF28E" w:rsidR="0046732A" w:rsidRPr="009771D0" w:rsidRDefault="0046732A" w:rsidP="00E6296B">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Megbízott a jelen szerződés szerinti bármely kötelezettségét – olyan okból, amelyért felelős – határidőben nem teljesíti (késedelmes teljesítés), Megbízó késedelmi kötbérre jogosult azzal, hogy a kötbért meghaladó kárát is érvényesítheti.</w:t>
      </w:r>
    </w:p>
    <w:p w14:paraId="292E2537" w14:textId="77777777" w:rsidR="0046732A" w:rsidRPr="009771D0" w:rsidRDefault="0046732A" w:rsidP="0046732A">
      <w:pPr>
        <w:pStyle w:val="Listaszerbekezds"/>
        <w:spacing w:before="0" w:after="0"/>
        <w:ind w:left="0" w:right="141"/>
        <w:rPr>
          <w:rFonts w:ascii="Times New Roman" w:hAnsi="Times New Roman"/>
          <w:sz w:val="21"/>
          <w:szCs w:val="21"/>
        </w:rPr>
      </w:pPr>
    </w:p>
    <w:p w14:paraId="6A567EC7"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b/>
          <w:sz w:val="21"/>
          <w:szCs w:val="21"/>
          <w:u w:val="single"/>
        </w:rPr>
        <w:t xml:space="preserve">A késedelmi kötbér összege naptári naponként, </w:t>
      </w:r>
      <w:r w:rsidRPr="009771D0">
        <w:rPr>
          <w:rFonts w:ascii="Times New Roman" w:hAnsi="Times New Roman"/>
          <w:sz w:val="21"/>
          <w:szCs w:val="21"/>
        </w:rPr>
        <w:t>minden késedelmemmel érintett naptári napra:</w:t>
      </w:r>
    </w:p>
    <w:p w14:paraId="134A834B" w14:textId="77777777" w:rsidR="0046732A" w:rsidRPr="009771D0" w:rsidRDefault="0046732A" w:rsidP="006B3CF2">
      <w:pPr>
        <w:pStyle w:val="Listaszerbekezds"/>
        <w:numPr>
          <w:ilvl w:val="0"/>
          <w:numId w:val="35"/>
        </w:numPr>
        <w:spacing w:before="0" w:after="0"/>
        <w:ind w:right="141"/>
        <w:rPr>
          <w:rFonts w:ascii="Times New Roman" w:hAnsi="Times New Roman"/>
          <w:sz w:val="21"/>
          <w:szCs w:val="21"/>
        </w:rPr>
      </w:pPr>
      <w:r w:rsidRPr="009771D0">
        <w:rPr>
          <w:rFonts w:ascii="Times New Roman" w:hAnsi="Times New Roman"/>
          <w:sz w:val="21"/>
          <w:szCs w:val="21"/>
        </w:rPr>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 xml:space="preserve">díj nettó ellenértékének (kötbéralap) 5%-a. </w:t>
      </w:r>
    </w:p>
    <w:p w14:paraId="2C9B9669" w14:textId="77777777" w:rsidR="0046732A" w:rsidRPr="009771D0" w:rsidRDefault="0046732A" w:rsidP="006B3CF2">
      <w:pPr>
        <w:pStyle w:val="Listaszerbekezds"/>
        <w:numPr>
          <w:ilvl w:val="0"/>
          <w:numId w:val="35"/>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 xml:space="preserve">díj nettó ellenértékének (kötbéralap) 5%-a. </w:t>
      </w:r>
    </w:p>
    <w:p w14:paraId="67E5FC87" w14:textId="77777777" w:rsidR="0046732A" w:rsidRPr="009771D0" w:rsidRDefault="0046732A" w:rsidP="0046732A">
      <w:pPr>
        <w:suppressAutoHyphens w:val="0"/>
        <w:spacing w:after="0" w:line="240" w:lineRule="auto"/>
        <w:ind w:left="360" w:right="141"/>
        <w:jc w:val="both"/>
        <w:rPr>
          <w:rFonts w:ascii="Times New Roman" w:hAnsi="Times New Roman" w:cs="Times New Roman"/>
          <w:color w:val="auto"/>
          <w:sz w:val="21"/>
          <w:szCs w:val="21"/>
        </w:rPr>
      </w:pPr>
    </w:p>
    <w:p w14:paraId="7D15C4B2"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Amennyiben a késedelem naptári negyedévenként tíz (10) alkalomnál többször az öt (5) napot meghaladja, a Megbízó jogosult a jelen megbízási szerződést – írásbeli felszólítást és póthatáridő tűzését követően – felmondási idő biztosítása nélkül felmondani. </w:t>
      </w:r>
    </w:p>
    <w:p w14:paraId="4727D1F5" w14:textId="77777777" w:rsidR="0046732A" w:rsidRPr="009771D0" w:rsidRDefault="0046732A" w:rsidP="0046732A">
      <w:pPr>
        <w:suppressAutoHyphens w:val="0"/>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késedelmi kötbér maximuma a kötbéralap 25%-a. A kötbérmaximum elérése esetén Megbízó jogosult elállni és/vagy a jelen szerződést felmondási idő biztosítása nélkül felmondani.</w:t>
      </w:r>
    </w:p>
    <w:p w14:paraId="5DAE700E"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080DB0F1"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Amennyiben a hibás teljesítés a szerződés </w:t>
      </w:r>
      <w:r w:rsidRPr="009771D0">
        <w:rPr>
          <w:rFonts w:ascii="Times New Roman" w:hAnsi="Times New Roman"/>
          <w:bCs/>
          <w:sz w:val="21"/>
          <w:szCs w:val="21"/>
        </w:rPr>
        <w:t xml:space="preserve">2.1.1. pontjában meghatározott feladatok vagy a 2.1.2. pontban meghatározott </w:t>
      </w:r>
      <w:r w:rsidRPr="009771D0">
        <w:rPr>
          <w:rFonts w:ascii="Times New Roman" w:hAnsi="Times New Roman"/>
          <w:sz w:val="21"/>
          <w:szCs w:val="21"/>
        </w:rPr>
        <w:t xml:space="preserve">adott egyedi megbízás vonatkozásában értelmezhető és olyan okból, amelyért a Megbízott felelős a teljesítés hibás, a Megbízó hibás teljesítési kötbérre jogosult. </w:t>
      </w:r>
    </w:p>
    <w:p w14:paraId="1049B797" w14:textId="77777777" w:rsidR="0046732A" w:rsidRPr="009771D0" w:rsidRDefault="0046732A" w:rsidP="0046732A">
      <w:pPr>
        <w:pStyle w:val="Listaszerbekezds"/>
        <w:spacing w:before="0" w:after="0"/>
        <w:ind w:left="0" w:right="141"/>
        <w:rPr>
          <w:rFonts w:ascii="Times New Roman" w:hAnsi="Times New Roman"/>
          <w:sz w:val="21"/>
          <w:szCs w:val="21"/>
        </w:rPr>
      </w:pPr>
    </w:p>
    <w:p w14:paraId="7714CB82"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b/>
          <w:sz w:val="21"/>
          <w:szCs w:val="21"/>
          <w:u w:val="single"/>
        </w:rPr>
        <w:t>A hibás teljesítési kötbér összege naptári naponként</w:t>
      </w:r>
      <w:r w:rsidRPr="009771D0">
        <w:rPr>
          <w:rFonts w:ascii="Times New Roman" w:hAnsi="Times New Roman"/>
          <w:sz w:val="21"/>
          <w:szCs w:val="21"/>
        </w:rPr>
        <w:t>, minden hibás teljesítéssel érintett naptári napra egészen a hiba kijavításáig:</w:t>
      </w:r>
    </w:p>
    <w:p w14:paraId="73D02825" w14:textId="77777777" w:rsidR="0046732A" w:rsidRPr="009771D0" w:rsidRDefault="0046732A" w:rsidP="006B3CF2">
      <w:pPr>
        <w:pStyle w:val="Listaszerbekezds"/>
        <w:numPr>
          <w:ilvl w:val="0"/>
          <w:numId w:val="36"/>
        </w:numPr>
        <w:spacing w:before="0" w:after="0"/>
        <w:ind w:right="141"/>
        <w:rPr>
          <w:rFonts w:ascii="Times New Roman" w:hAnsi="Times New Roman"/>
          <w:sz w:val="21"/>
          <w:szCs w:val="21"/>
        </w:rPr>
      </w:pPr>
      <w:r w:rsidRPr="009771D0">
        <w:rPr>
          <w:rFonts w:ascii="Times New Roman" w:hAnsi="Times New Roman"/>
          <w:sz w:val="21"/>
          <w:szCs w:val="21"/>
        </w:rPr>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 xml:space="preserve">díj nettó ellenértékének (kötbéralap) 5%-a. </w:t>
      </w:r>
    </w:p>
    <w:p w14:paraId="13A0FF44" w14:textId="77777777" w:rsidR="0046732A" w:rsidRPr="009771D0" w:rsidRDefault="0046732A" w:rsidP="006B3CF2">
      <w:pPr>
        <w:pStyle w:val="Listaszerbekezds"/>
        <w:numPr>
          <w:ilvl w:val="0"/>
          <w:numId w:val="36"/>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 xml:space="preserve">díj nettó ellenértékének (kötbéralap) 5%-a. </w:t>
      </w:r>
    </w:p>
    <w:p w14:paraId="226D95DE"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 xml:space="preserve"> </w:t>
      </w:r>
    </w:p>
    <w:p w14:paraId="611B2809"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 xml:space="preserve">Amennyiben a hibás teljesítés naptári negyedévenként tíz (10) alkalomnál többször az öt (5) napot meghaladja, a Megbízó jogosult a jelen megbízási szerződést – írásbeli felszólítást és póthatáridő tűzését követően – felmondási idő biztosítása nélkül felmondani. </w:t>
      </w:r>
    </w:p>
    <w:p w14:paraId="69DBB88F"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 xml:space="preserve">A hibás teljesítési kötbér maximuma a kötbéralap 25%-a. </w:t>
      </w:r>
    </w:p>
    <w:p w14:paraId="2D44373E"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A kötbérmaximum elérése esetén Megbízó jogosult elállni és/vagy a jelen szerződést felmondási idő biztosítása nélkül felmondani.</w:t>
      </w:r>
    </w:p>
    <w:p w14:paraId="2D081194"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9971C41" w14:textId="77777777" w:rsidR="0046732A" w:rsidRPr="009771D0" w:rsidRDefault="0046732A" w:rsidP="006B3CF2">
      <w:pPr>
        <w:pStyle w:val="Listaszerbekezds"/>
        <w:numPr>
          <w:ilvl w:val="1"/>
          <w:numId w:val="31"/>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 xml:space="preserve">Amennyiben a Megbízó egyes konkrét feladatok tekintetében a teljesítést eredményhez köti, ha a teljesítés olyan okból, amelyért Megbízott felelős meghiúsul, Megbízott meghiúsulási kötbért köteles fizetni Megbízó számára. </w:t>
      </w:r>
    </w:p>
    <w:p w14:paraId="2523BA03" w14:textId="77777777" w:rsidR="0046732A" w:rsidRPr="009771D0" w:rsidRDefault="0046732A" w:rsidP="0046732A">
      <w:pPr>
        <w:pStyle w:val="Listaszerbekezds"/>
        <w:spacing w:before="0" w:after="0"/>
        <w:ind w:left="0" w:right="141"/>
        <w:rPr>
          <w:rFonts w:ascii="Times New Roman" w:hAnsi="Times New Roman"/>
          <w:sz w:val="21"/>
          <w:szCs w:val="21"/>
        </w:rPr>
      </w:pPr>
    </w:p>
    <w:p w14:paraId="66A3DB1B" w14:textId="77777777" w:rsidR="0046732A" w:rsidRPr="009771D0" w:rsidRDefault="0046732A" w:rsidP="0046732A">
      <w:pPr>
        <w:pStyle w:val="Listaszerbekezds"/>
        <w:spacing w:before="0" w:after="0"/>
        <w:ind w:left="0" w:right="141"/>
        <w:rPr>
          <w:rFonts w:ascii="Times New Roman" w:hAnsi="Times New Roman"/>
          <w:b/>
          <w:sz w:val="21"/>
          <w:szCs w:val="21"/>
          <w:u w:val="single"/>
        </w:rPr>
      </w:pPr>
      <w:r w:rsidRPr="009771D0">
        <w:rPr>
          <w:rFonts w:ascii="Times New Roman" w:hAnsi="Times New Roman"/>
          <w:b/>
          <w:sz w:val="21"/>
          <w:szCs w:val="21"/>
          <w:u w:val="single"/>
        </w:rPr>
        <w:t>A meghiúsulási kötbér összege:</w:t>
      </w:r>
    </w:p>
    <w:p w14:paraId="371988BB" w14:textId="77777777" w:rsidR="0046732A" w:rsidRPr="009771D0" w:rsidRDefault="0046732A" w:rsidP="006B3CF2">
      <w:pPr>
        <w:pStyle w:val="Listaszerbekezds"/>
        <w:numPr>
          <w:ilvl w:val="0"/>
          <w:numId w:val="37"/>
        </w:numPr>
        <w:spacing w:before="0" w:after="0"/>
        <w:ind w:right="141"/>
        <w:rPr>
          <w:rFonts w:ascii="Times New Roman" w:hAnsi="Times New Roman"/>
          <w:sz w:val="21"/>
          <w:szCs w:val="21"/>
        </w:rPr>
      </w:pPr>
      <w:r w:rsidRPr="009771D0">
        <w:rPr>
          <w:rFonts w:ascii="Times New Roman" w:hAnsi="Times New Roman"/>
          <w:sz w:val="21"/>
          <w:szCs w:val="21"/>
        </w:rPr>
        <w:lastRenderedPageBreak/>
        <w:t xml:space="preserve">a szerződés </w:t>
      </w:r>
      <w:r w:rsidRPr="009771D0">
        <w:rPr>
          <w:rFonts w:ascii="Times New Roman" w:hAnsi="Times New Roman"/>
          <w:bCs/>
          <w:sz w:val="21"/>
          <w:szCs w:val="21"/>
        </w:rPr>
        <w:t xml:space="preserve">2.1.1. pontjában meghatározott feladatok esetén a havi megbízási </w:t>
      </w:r>
      <w:r w:rsidRPr="009771D0">
        <w:rPr>
          <w:rFonts w:ascii="Times New Roman" w:hAnsi="Times New Roman"/>
          <w:sz w:val="21"/>
          <w:szCs w:val="21"/>
        </w:rPr>
        <w:t xml:space="preserve">díj nettó ellenértékének (kötbéralap) 25%-a. </w:t>
      </w:r>
    </w:p>
    <w:p w14:paraId="699F3351" w14:textId="77777777" w:rsidR="0046732A" w:rsidRPr="009771D0" w:rsidRDefault="0046732A" w:rsidP="006B3CF2">
      <w:pPr>
        <w:pStyle w:val="Listaszerbekezds"/>
        <w:numPr>
          <w:ilvl w:val="0"/>
          <w:numId w:val="37"/>
        </w:numPr>
        <w:spacing w:before="0" w:after="0"/>
        <w:ind w:right="141"/>
        <w:rPr>
          <w:rFonts w:ascii="Times New Roman" w:hAnsi="Times New Roman"/>
          <w:sz w:val="21"/>
          <w:szCs w:val="21"/>
        </w:rPr>
      </w:pPr>
      <w:r w:rsidRPr="009771D0">
        <w:rPr>
          <w:rFonts w:ascii="Times New Roman" w:hAnsi="Times New Roman"/>
          <w:bCs/>
          <w:sz w:val="21"/>
          <w:szCs w:val="21"/>
        </w:rPr>
        <w:t xml:space="preserve">a szerződés 2.1.2. pontban meghatározott feladatok esetén </w:t>
      </w:r>
      <w:r w:rsidRPr="009771D0">
        <w:rPr>
          <w:rFonts w:ascii="Times New Roman" w:hAnsi="Times New Roman"/>
          <w:sz w:val="21"/>
          <w:szCs w:val="21"/>
        </w:rPr>
        <w:t>az adott egyedi megbízásra eső</w:t>
      </w:r>
      <w:r w:rsidRPr="009771D0">
        <w:rPr>
          <w:rFonts w:ascii="Times New Roman" w:hAnsi="Times New Roman"/>
          <w:bCs/>
          <w:sz w:val="21"/>
          <w:szCs w:val="21"/>
        </w:rPr>
        <w:t xml:space="preserve"> megbízási </w:t>
      </w:r>
      <w:r w:rsidRPr="009771D0">
        <w:rPr>
          <w:rFonts w:ascii="Times New Roman" w:hAnsi="Times New Roman"/>
          <w:sz w:val="21"/>
          <w:szCs w:val="21"/>
        </w:rPr>
        <w:t xml:space="preserve">díj nettó ellenértékének (kötbéralap) 25%-a. </w:t>
      </w:r>
    </w:p>
    <w:p w14:paraId="1B808BE9" w14:textId="77777777" w:rsidR="0046732A" w:rsidRPr="009771D0" w:rsidRDefault="0046732A" w:rsidP="0046732A">
      <w:pPr>
        <w:pStyle w:val="Listaszerbekezds"/>
        <w:spacing w:before="0" w:after="0"/>
        <w:ind w:left="0" w:right="141"/>
        <w:rPr>
          <w:rFonts w:ascii="Times New Roman" w:hAnsi="Times New Roman"/>
          <w:sz w:val="21"/>
          <w:szCs w:val="21"/>
        </w:rPr>
      </w:pPr>
    </w:p>
    <w:p w14:paraId="2D84292F" w14:textId="77777777" w:rsidR="0046732A" w:rsidRPr="009771D0" w:rsidRDefault="0046732A" w:rsidP="0046732A">
      <w:pPr>
        <w:pStyle w:val="Listaszerbekezds"/>
        <w:spacing w:before="0" w:after="0"/>
        <w:ind w:left="0" w:right="141"/>
        <w:rPr>
          <w:rFonts w:ascii="Times New Roman" w:hAnsi="Times New Roman"/>
          <w:sz w:val="21"/>
          <w:szCs w:val="21"/>
        </w:rPr>
      </w:pPr>
      <w:r w:rsidRPr="009771D0">
        <w:rPr>
          <w:rFonts w:ascii="Times New Roman" w:hAnsi="Times New Roman"/>
          <w:sz w:val="21"/>
          <w:szCs w:val="21"/>
        </w:rPr>
        <w:t>Meghiúsulás esetén Megbízó jogosult elállni és/vagy a jelen szerződést felmondási idő biztosítása nélkül felmondani.</w:t>
      </w:r>
    </w:p>
    <w:p w14:paraId="422CCB1D" w14:textId="77777777" w:rsidR="0046732A" w:rsidRPr="009771D0" w:rsidRDefault="0046732A" w:rsidP="0046732A">
      <w:pPr>
        <w:pStyle w:val="Listaszerbekezds"/>
        <w:spacing w:before="0" w:after="0"/>
        <w:ind w:left="0" w:right="141"/>
        <w:rPr>
          <w:rFonts w:ascii="Times New Roman" w:hAnsi="Times New Roman"/>
          <w:sz w:val="21"/>
          <w:szCs w:val="21"/>
        </w:rPr>
      </w:pPr>
    </w:p>
    <w:p w14:paraId="4B78E59C" w14:textId="77777777" w:rsidR="0046732A" w:rsidRPr="009771D0" w:rsidRDefault="0046732A" w:rsidP="006B3CF2">
      <w:pPr>
        <w:pStyle w:val="Listaszerbekezds"/>
        <w:numPr>
          <w:ilvl w:val="1"/>
          <w:numId w:val="31"/>
        </w:numPr>
        <w:suppressAutoHyphens/>
        <w:spacing w:before="0" w:after="0"/>
        <w:ind w:left="0" w:right="141" w:firstLine="0"/>
        <w:rPr>
          <w:rFonts w:ascii="Times New Roman" w:hAnsi="Times New Roman"/>
          <w:sz w:val="21"/>
          <w:szCs w:val="21"/>
        </w:rPr>
      </w:pPr>
      <w:r w:rsidRPr="009771D0">
        <w:rPr>
          <w:rFonts w:ascii="Times New Roman" w:hAnsi="Times New Roman"/>
          <w:sz w:val="21"/>
          <w:szCs w:val="21"/>
        </w:rPr>
        <w:t>Megbízó jogosult azt a kötbért, melyre a jelen szerződés alapján jogosulttá vált az általa fizetendő megbízási díjba a Kbt. 135. § (6) bekezdése szerint beszámítani.</w:t>
      </w:r>
    </w:p>
    <w:p w14:paraId="780D75D9" w14:textId="77777777" w:rsidR="0046732A" w:rsidRPr="009771D0" w:rsidRDefault="0046732A" w:rsidP="0046732A">
      <w:pPr>
        <w:pStyle w:val="Listaszerbekezds"/>
        <w:spacing w:before="0" w:after="0"/>
        <w:ind w:left="0" w:right="141"/>
        <w:rPr>
          <w:rFonts w:ascii="Times New Roman" w:hAnsi="Times New Roman"/>
          <w:sz w:val="21"/>
          <w:szCs w:val="21"/>
        </w:rPr>
      </w:pPr>
    </w:p>
    <w:p w14:paraId="376F006A"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Megbízó a Megbízott által nyújtott teljesítés kijavítását kéri, Megbízott köteles a Megbízó által igényelt változtatásokat, módosításokat a vele történt közléstől számított 24 órán belül átvezetni, elvégezni azzal, hogy a kijavításra nyitva álló első 24 óra hibás teljesítési kötbérrel még nem terhelt időszaknak számít.</w:t>
      </w:r>
    </w:p>
    <w:p w14:paraId="386FC2A4" w14:textId="77777777" w:rsidR="0046732A" w:rsidRPr="009771D0" w:rsidRDefault="0046732A" w:rsidP="0046732A">
      <w:pPr>
        <w:pStyle w:val="Listaszerbekezds"/>
        <w:spacing w:before="0" w:after="0"/>
        <w:ind w:left="0" w:right="141"/>
        <w:rPr>
          <w:rFonts w:ascii="Times New Roman" w:hAnsi="Times New Roman"/>
          <w:sz w:val="21"/>
          <w:szCs w:val="21"/>
        </w:rPr>
      </w:pPr>
    </w:p>
    <w:p w14:paraId="328AE924" w14:textId="77777777" w:rsidR="0046732A" w:rsidRPr="009771D0" w:rsidRDefault="0046732A" w:rsidP="006B3CF2">
      <w:pPr>
        <w:pStyle w:val="Listaszerbekezds"/>
        <w:numPr>
          <w:ilvl w:val="1"/>
          <w:numId w:val="31"/>
        </w:numPr>
        <w:spacing w:before="0" w:after="0"/>
        <w:ind w:left="0" w:right="141" w:firstLine="0"/>
        <w:rPr>
          <w:rFonts w:ascii="Times New Roman" w:hAnsi="Times New Roman"/>
          <w:sz w:val="21"/>
          <w:szCs w:val="21"/>
        </w:rPr>
      </w:pPr>
      <w:r w:rsidRPr="009771D0">
        <w:rPr>
          <w:rFonts w:ascii="Times New Roman" w:hAnsi="Times New Roman"/>
          <w:sz w:val="21"/>
          <w:szCs w:val="21"/>
        </w:rPr>
        <w:t>Amennyiben Megbízó a jelen Szerződés szerinti fizetési kötelezettségét késedelmesen teljesíti, úgy Megbízott a késedelmes összeg vonatkozásában a Ptk. szerinti mindenkori késedelmi kamatra és behajtási költségátalányra jogosult.</w:t>
      </w:r>
    </w:p>
    <w:p w14:paraId="161EE292" w14:textId="77777777" w:rsidR="0046732A" w:rsidRPr="009771D0" w:rsidRDefault="0046732A" w:rsidP="0046732A">
      <w:pPr>
        <w:tabs>
          <w:tab w:val="num" w:pos="0"/>
          <w:tab w:val="num" w:pos="1440"/>
        </w:tabs>
        <w:spacing w:after="0" w:line="240" w:lineRule="auto"/>
        <w:ind w:right="141"/>
        <w:jc w:val="both"/>
        <w:rPr>
          <w:rFonts w:ascii="Times New Roman" w:hAnsi="Times New Roman" w:cs="Times New Roman"/>
          <w:color w:val="auto"/>
          <w:sz w:val="21"/>
          <w:szCs w:val="21"/>
        </w:rPr>
      </w:pPr>
    </w:p>
    <w:p w14:paraId="39E6C25F" w14:textId="77777777" w:rsidR="0046732A" w:rsidRPr="009771D0" w:rsidRDefault="0046732A" w:rsidP="006B3CF2">
      <w:pPr>
        <w:pStyle w:val="Listaszerbekezds"/>
        <w:numPr>
          <w:ilvl w:val="0"/>
          <w:numId w:val="43"/>
        </w:numPr>
        <w:tabs>
          <w:tab w:val="num" w:pos="0"/>
        </w:tabs>
        <w:spacing w:after="0"/>
        <w:ind w:left="0" w:right="141" w:firstLine="0"/>
        <w:rPr>
          <w:rFonts w:ascii="Times New Roman" w:hAnsi="Times New Roman"/>
          <w:b/>
          <w:caps/>
          <w:sz w:val="21"/>
          <w:szCs w:val="21"/>
        </w:rPr>
      </w:pPr>
      <w:r w:rsidRPr="009771D0">
        <w:rPr>
          <w:rFonts w:ascii="Times New Roman" w:hAnsi="Times New Roman"/>
          <w:b/>
          <w:caps/>
          <w:sz w:val="21"/>
          <w:szCs w:val="21"/>
        </w:rPr>
        <w:t>Együttműködés</w:t>
      </w:r>
    </w:p>
    <w:p w14:paraId="64BB8D5A"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0A2AA38B"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A teljesítés során Megbízott köteles együttműködni Megbízóval, továbbá köteles a szükséges egyeztetéseket lefolytatni, az elvárható szakmai támogatást megadni, illetve igénybe venni.</w:t>
      </w:r>
    </w:p>
    <w:p w14:paraId="20D0C9EA" w14:textId="77777777" w:rsidR="0046732A" w:rsidRPr="009771D0" w:rsidRDefault="0046732A" w:rsidP="0046732A">
      <w:pPr>
        <w:pStyle w:val="Listaszerbekezds"/>
        <w:spacing w:before="0" w:after="0"/>
        <w:ind w:left="0" w:right="141"/>
        <w:rPr>
          <w:rFonts w:ascii="Times New Roman" w:hAnsi="Times New Roman"/>
          <w:sz w:val="21"/>
          <w:szCs w:val="21"/>
        </w:rPr>
      </w:pPr>
    </w:p>
    <w:p w14:paraId="04DED540"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fax igazoló szelvénnyel, amelyből megállapítható, hogy hiba visszajelentés nem történt, továbbá az elküldött e-mail megnyitását igazoló üzenettel.</w:t>
      </w:r>
    </w:p>
    <w:p w14:paraId="73A7B769"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04343C12"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62F13ADB"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5B6BC5DD"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a jelen szerződéssel kapcsolatos kommunikáció bonyolítására és nyilatkozatok megtételére az alábbi személyeket jelölik ki:</w:t>
      </w:r>
    </w:p>
    <w:p w14:paraId="5092951D"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p>
    <w:p w14:paraId="226F4D9B"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r w:rsidRPr="009771D0">
        <w:rPr>
          <w:rFonts w:ascii="Times New Roman" w:hAnsi="Times New Roman" w:cs="Times New Roman"/>
          <w:b/>
          <w:color w:val="auto"/>
          <w:sz w:val="21"/>
          <w:szCs w:val="21"/>
          <w:u w:val="single"/>
        </w:rPr>
        <w:t>Megbízó részéről:</w:t>
      </w:r>
    </w:p>
    <w:p w14:paraId="23010582" w14:textId="77777777" w:rsidR="0046732A" w:rsidRPr="009771D0" w:rsidRDefault="0046732A" w:rsidP="0046732A">
      <w:pPr>
        <w:spacing w:after="0" w:line="240" w:lineRule="auto"/>
        <w:ind w:left="360" w:right="141"/>
        <w:jc w:val="both"/>
        <w:rPr>
          <w:rFonts w:ascii="Times New Roman" w:hAnsi="Times New Roman" w:cs="Times New Roman"/>
          <w:i/>
          <w:color w:val="auto"/>
          <w:sz w:val="21"/>
          <w:szCs w:val="21"/>
        </w:rPr>
      </w:pPr>
      <w:r w:rsidRPr="009771D0">
        <w:rPr>
          <w:rFonts w:ascii="Times New Roman" w:hAnsi="Times New Roman" w:cs="Times New Roman"/>
          <w:color w:val="auto"/>
          <w:sz w:val="21"/>
          <w:szCs w:val="21"/>
        </w:rPr>
        <w:t>Név: Kandra Ildikó helyettes államtitkár</w:t>
      </w:r>
    </w:p>
    <w:p w14:paraId="793D09AA"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Cím: 1077 Budapest, Wesselényi utca 20-22. </w:t>
      </w:r>
    </w:p>
    <w:p w14:paraId="35A8BCDD"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Telefon: +36 1 795 6678</w:t>
      </w:r>
      <w:r w:rsidRPr="009771D0">
        <w:rPr>
          <w:rFonts w:ascii="Times New Roman" w:hAnsi="Times New Roman" w:cs="Times New Roman"/>
          <w:color w:val="auto"/>
          <w:sz w:val="21"/>
          <w:szCs w:val="21"/>
        </w:rPr>
        <w:tab/>
      </w:r>
    </w:p>
    <w:p w14:paraId="256238BD"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E-mail: ildiko.kandra@me.gov.hu</w:t>
      </w:r>
    </w:p>
    <w:p w14:paraId="442764F4"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u w:val="single"/>
        </w:rPr>
      </w:pPr>
    </w:p>
    <w:p w14:paraId="3658CA9E" w14:textId="77777777" w:rsidR="0046732A" w:rsidRPr="009771D0" w:rsidRDefault="0046732A" w:rsidP="0046732A">
      <w:pPr>
        <w:spacing w:after="0" w:line="240" w:lineRule="auto"/>
        <w:ind w:left="357" w:right="141"/>
        <w:jc w:val="both"/>
        <w:rPr>
          <w:rFonts w:ascii="Times New Roman" w:hAnsi="Times New Roman" w:cs="Times New Roman"/>
          <w:b/>
          <w:color w:val="auto"/>
          <w:sz w:val="21"/>
          <w:szCs w:val="21"/>
          <w:u w:val="single"/>
        </w:rPr>
      </w:pPr>
      <w:r w:rsidRPr="009771D0">
        <w:rPr>
          <w:rFonts w:ascii="Times New Roman" w:hAnsi="Times New Roman" w:cs="Times New Roman"/>
          <w:b/>
          <w:color w:val="auto"/>
          <w:sz w:val="21"/>
          <w:szCs w:val="21"/>
          <w:u w:val="single"/>
        </w:rPr>
        <w:t>Megbízott részéről:</w:t>
      </w:r>
    </w:p>
    <w:p w14:paraId="0761F169"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 xml:space="preserve">Név: </w:t>
      </w:r>
    </w:p>
    <w:p w14:paraId="5376ECBC"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Cím: .</w:t>
      </w:r>
    </w:p>
    <w:p w14:paraId="1464CCDB" w14:textId="77777777" w:rsidR="0046732A" w:rsidRPr="009771D0" w:rsidRDefault="0046732A" w:rsidP="0046732A">
      <w:pPr>
        <w:spacing w:after="0" w:line="240" w:lineRule="auto"/>
        <w:ind w:left="360"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Telefon: ;</w:t>
      </w:r>
    </w:p>
    <w:p w14:paraId="7A1397E4" w14:textId="77777777" w:rsidR="0046732A" w:rsidRPr="009771D0" w:rsidRDefault="0046732A" w:rsidP="0046732A">
      <w:pPr>
        <w:spacing w:after="0" w:line="240" w:lineRule="auto"/>
        <w:ind w:left="360" w:right="141"/>
        <w:jc w:val="both"/>
        <w:rPr>
          <w:rFonts w:ascii="Times New Roman" w:eastAsia="ヒラギノ角ゴ Pro W3" w:hAnsi="Times New Roman" w:cs="Times New Roman"/>
          <w:color w:val="auto"/>
          <w:sz w:val="21"/>
          <w:szCs w:val="21"/>
          <w:u w:val="single"/>
          <w:lang w:eastAsia="hu-HU"/>
        </w:rPr>
      </w:pPr>
      <w:r w:rsidRPr="009771D0">
        <w:rPr>
          <w:rFonts w:ascii="Times New Roman" w:hAnsi="Times New Roman" w:cs="Times New Roman"/>
          <w:color w:val="auto"/>
          <w:sz w:val="21"/>
          <w:szCs w:val="21"/>
        </w:rPr>
        <w:t xml:space="preserve">E-mail: </w:t>
      </w:r>
    </w:p>
    <w:p w14:paraId="5CB6F7B8"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724A2B47"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Felek a kapcsolattartók személyében vagy fenti adataiban bekövetkezett minden változásról kötelesek egymást haladéktalanul írásban értesíteni.</w:t>
      </w:r>
    </w:p>
    <w:p w14:paraId="226B300A" w14:textId="77777777" w:rsidR="0046732A" w:rsidRPr="009771D0" w:rsidRDefault="0046732A" w:rsidP="0046732A">
      <w:pPr>
        <w:pStyle w:val="Listaszerbekezds"/>
        <w:spacing w:before="0" w:after="0"/>
        <w:ind w:left="0" w:right="141"/>
        <w:rPr>
          <w:rFonts w:ascii="Times New Roman" w:hAnsi="Times New Roman"/>
          <w:sz w:val="21"/>
          <w:szCs w:val="21"/>
        </w:rPr>
      </w:pPr>
    </w:p>
    <w:p w14:paraId="051EC308" w14:textId="77777777" w:rsidR="0046732A" w:rsidRPr="009771D0" w:rsidRDefault="0046732A" w:rsidP="006B3CF2">
      <w:pPr>
        <w:pStyle w:val="Listaszerbekezds"/>
        <w:numPr>
          <w:ilvl w:val="1"/>
          <w:numId w:val="43"/>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A kapcsolattartók személyében vagy fenti adataiban bekövetkező változás nem minősül szerződésmódosításra okot adó módosításnak. </w:t>
      </w:r>
    </w:p>
    <w:p w14:paraId="082CC3C1"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385E7F48" w14:textId="77777777" w:rsidR="0046732A" w:rsidRPr="009771D0" w:rsidRDefault="0046732A" w:rsidP="006B3CF2">
      <w:pPr>
        <w:pStyle w:val="Listaszerbekezds"/>
        <w:numPr>
          <w:ilvl w:val="0"/>
          <w:numId w:val="43"/>
        </w:numPr>
        <w:spacing w:before="0" w:after="0"/>
        <w:ind w:left="284" w:right="141" w:hanging="284"/>
        <w:rPr>
          <w:rFonts w:ascii="Times New Roman" w:hAnsi="Times New Roman"/>
          <w:b/>
          <w:caps/>
          <w:sz w:val="21"/>
          <w:szCs w:val="21"/>
        </w:rPr>
      </w:pPr>
      <w:r w:rsidRPr="009771D0">
        <w:rPr>
          <w:rFonts w:ascii="Times New Roman" w:hAnsi="Times New Roman"/>
          <w:b/>
          <w:caps/>
          <w:sz w:val="21"/>
          <w:szCs w:val="21"/>
        </w:rPr>
        <w:lastRenderedPageBreak/>
        <w:t>A Szerződés módosítása és megszűnése</w:t>
      </w:r>
    </w:p>
    <w:p w14:paraId="1C45C187"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3B1E1FC0"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Felek tudomásul veszik, hogy jelen Szerződés módosítására kizárólag a Kbt. 141. §-ában foglaltak szerint van lehetőség.</w:t>
      </w:r>
    </w:p>
    <w:p w14:paraId="0DB4DC13" w14:textId="77777777" w:rsidR="0046732A" w:rsidRPr="009771D0" w:rsidRDefault="0046732A" w:rsidP="0046732A">
      <w:pPr>
        <w:pStyle w:val="Listaszerbekezds"/>
        <w:spacing w:before="0" w:after="0"/>
        <w:ind w:left="0" w:right="141"/>
        <w:rPr>
          <w:rFonts w:ascii="Times New Roman" w:hAnsi="Times New Roman"/>
          <w:sz w:val="21"/>
          <w:szCs w:val="21"/>
        </w:rPr>
      </w:pPr>
    </w:p>
    <w:p w14:paraId="6E6B77C7"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A jelen szerződés a Felek kölcsönös kötelezettségeinek teljesítésével szűnik meg. 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2BDEF3F2" w14:textId="77777777" w:rsidR="0046732A" w:rsidRPr="009771D0" w:rsidRDefault="0046732A" w:rsidP="0046732A">
      <w:pPr>
        <w:pStyle w:val="Listaszerbekezds"/>
        <w:spacing w:before="0" w:after="0"/>
        <w:ind w:left="0" w:right="141"/>
        <w:rPr>
          <w:rFonts w:ascii="Times New Roman" w:hAnsi="Times New Roman"/>
          <w:sz w:val="21"/>
          <w:szCs w:val="21"/>
        </w:rPr>
      </w:pPr>
    </w:p>
    <w:p w14:paraId="23415EE9"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Felek jogosultak a jelen szerződést felmondási idő biztosítása nélkül felmondani a másik fél súlyos szerződésszegése esetén azt követően, hogy a szerződésszegő fél a szerződésszegés részleteit tartalmazó, az orvoslásra írásban felszólító értesítés kézhezvételét követően, az értesítésben meghatározott határidőig nem orvosolja a szerződésszegést, amennyiben a szerződésszegés orvoslása nem eleve kizárt.</w:t>
      </w:r>
    </w:p>
    <w:p w14:paraId="1DE2DBE0" w14:textId="77777777" w:rsidR="0046732A" w:rsidRPr="009771D0" w:rsidRDefault="0046732A" w:rsidP="0046732A">
      <w:pPr>
        <w:spacing w:after="0" w:line="240" w:lineRule="auto"/>
        <w:ind w:right="141"/>
        <w:rPr>
          <w:rFonts w:ascii="Times New Roman" w:hAnsi="Times New Roman" w:cs="Times New Roman"/>
          <w:color w:val="auto"/>
          <w:sz w:val="21"/>
          <w:szCs w:val="21"/>
        </w:rPr>
      </w:pPr>
    </w:p>
    <w:p w14:paraId="2319E1F0"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Súlyos szerződésszegésnek minősül amennyiben valamely fél a jelen szerződésen alapuló valamely kötelezettségét szándékosan vagy súlyos gondatlansággal megszegi. Súlyos szerződésszegésnek minősül különösen amennyiben:</w:t>
      </w:r>
    </w:p>
    <w:p w14:paraId="32FD8B8E" w14:textId="77777777" w:rsidR="0046732A" w:rsidRPr="009771D0" w:rsidRDefault="0046732A" w:rsidP="0046732A">
      <w:pPr>
        <w:pStyle w:val="Listaszerbekezds"/>
        <w:spacing w:before="0" w:after="0"/>
        <w:ind w:left="567" w:right="141" w:hanging="283"/>
        <w:rPr>
          <w:rFonts w:ascii="Times New Roman" w:hAnsi="Times New Roman"/>
          <w:sz w:val="21"/>
          <w:szCs w:val="21"/>
        </w:rPr>
      </w:pPr>
      <w:r w:rsidRPr="009771D0">
        <w:rPr>
          <w:rFonts w:ascii="Times New Roman" w:hAnsi="Times New Roman"/>
          <w:sz w:val="21"/>
          <w:szCs w:val="21"/>
        </w:rPr>
        <w:t>a) a késedelemmel, vagy a hibás teljesítéssel vagy a meghiúsulással érintett feladatok/egyedi megbízások összértéke eléri a havidíj/keretösszeg 25%-át;</w:t>
      </w:r>
    </w:p>
    <w:p w14:paraId="43DF987C" w14:textId="77777777" w:rsidR="0046732A" w:rsidRPr="009771D0" w:rsidRDefault="0046732A" w:rsidP="0046732A">
      <w:pPr>
        <w:pStyle w:val="Listaszerbekezds"/>
        <w:spacing w:before="0" w:after="0"/>
        <w:ind w:left="567" w:right="141" w:hanging="283"/>
        <w:rPr>
          <w:rFonts w:ascii="Times New Roman" w:hAnsi="Times New Roman"/>
          <w:sz w:val="21"/>
          <w:szCs w:val="21"/>
        </w:rPr>
      </w:pPr>
      <w:r w:rsidRPr="009771D0">
        <w:rPr>
          <w:rFonts w:ascii="Times New Roman" w:hAnsi="Times New Roman"/>
          <w:sz w:val="21"/>
          <w:szCs w:val="21"/>
        </w:rPr>
        <w:t>b) a jelen szerződés 5.10. pontja szerint Megbízott 1 munkanapon belül az egyedi megbízást nem igazolja vissza olyan okból, amelyért felelős;</w:t>
      </w:r>
    </w:p>
    <w:p w14:paraId="73E994FA"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 a jelen szerződés 6.4. pontja szerint Megbízott a kimutatás benyújtására vagy 6.5. pontja szerinti kimutatás hiánypótlásra vonatkozó kötelezettségét elmulasztja;</w:t>
      </w:r>
    </w:p>
    <w:p w14:paraId="6305230B"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d) Megbízott a 10.2.-10.3. pontban meghatározott kötelezettségét nem teljesíti;</w:t>
      </w:r>
    </w:p>
    <w:p w14:paraId="571E504F"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e) Megbízott megszegi a jelen szerződésen alapuló titoktartási kötelezettségét;</w:t>
      </w:r>
    </w:p>
    <w:p w14:paraId="40FBD572" w14:textId="77777777" w:rsidR="0046732A" w:rsidRPr="009771D0" w:rsidRDefault="0046732A" w:rsidP="0046732A">
      <w:pPr>
        <w:pStyle w:val="Listaszerbekezds"/>
        <w:spacing w:before="0" w:after="0"/>
        <w:ind w:left="567" w:right="141" w:hanging="283"/>
        <w:rPr>
          <w:rFonts w:ascii="Times New Roman" w:hAnsi="Times New Roman"/>
          <w:sz w:val="21"/>
          <w:szCs w:val="21"/>
        </w:rPr>
      </w:pPr>
      <w:r w:rsidRPr="009771D0">
        <w:rPr>
          <w:rFonts w:ascii="Times New Roman" w:hAnsi="Times New Roman"/>
          <w:sz w:val="21"/>
          <w:szCs w:val="21"/>
        </w:rPr>
        <w:t>f) valamely, a jelen szerződésben foglalt kötelezettség ismételt megszegése.</w:t>
      </w:r>
    </w:p>
    <w:p w14:paraId="18383BBA" w14:textId="77777777" w:rsidR="0046732A" w:rsidRPr="009771D0" w:rsidRDefault="0046732A" w:rsidP="0046732A">
      <w:pPr>
        <w:pStyle w:val="Listaszerbekezds"/>
        <w:spacing w:before="0" w:after="0"/>
        <w:ind w:left="0" w:right="141"/>
        <w:rPr>
          <w:rFonts w:ascii="Times New Roman" w:hAnsi="Times New Roman"/>
          <w:sz w:val="21"/>
          <w:szCs w:val="21"/>
        </w:rPr>
      </w:pPr>
    </w:p>
    <w:p w14:paraId="405802B9"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Megbízó részéről felmondási idő nélküli felmondásra ad lehetőséget, ha a Megbízott ellen felszámolási vagy végelszámolási eljárás indul.</w:t>
      </w:r>
    </w:p>
    <w:p w14:paraId="0B6D36DF"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77DEBD4F" w14:textId="77777777" w:rsidR="0046732A" w:rsidRPr="009771D0" w:rsidRDefault="0046732A" w:rsidP="0046732A">
      <w:pPr>
        <w:pStyle w:val="Listaszerbekezds"/>
        <w:numPr>
          <w:ilvl w:val="0"/>
          <w:numId w:val="25"/>
        </w:numPr>
        <w:spacing w:before="0" w:after="0"/>
        <w:ind w:left="0" w:right="141" w:firstLine="0"/>
        <w:rPr>
          <w:rFonts w:ascii="Times New Roman" w:hAnsi="Times New Roman"/>
          <w:sz w:val="21"/>
          <w:szCs w:val="21"/>
        </w:rPr>
      </w:pPr>
      <w:r w:rsidRPr="009771D0">
        <w:rPr>
          <w:rFonts w:ascii="Times New Roman" w:hAnsi="Times New Roman"/>
          <w:sz w:val="21"/>
          <w:szCs w:val="21"/>
        </w:rPr>
        <w:t>A Megbízó a Kbt.-ben foglaltaknak megfelelően jogosult és egyben köteles a jelen szerződést felmondani, amennyiben</w:t>
      </w:r>
    </w:p>
    <w:p w14:paraId="371177A9"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Megbízottban közvetetten vagy közvetlenül 25%-ot meghaladó tulajdoni részesedést szerez valamely olyan jogi személy vagy személyes joga szerint jogképes szervezet, amely tekintetében fennáll a 62. § (1) bekezdés k) pont kb) alpontjában meghatározott feltétel;</w:t>
      </w:r>
    </w:p>
    <w:p w14:paraId="342860E4" w14:textId="77777777" w:rsidR="0046732A" w:rsidRPr="009771D0" w:rsidRDefault="0046732A" w:rsidP="0046732A">
      <w:pPr>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b) Megbízott közvetetten vagy közvetlenül 25%-ot meghaladó tulajdoni részesedést szerez valamely olyan jogi személyben vagy személyes joga szerint jogképes szervezetben, amely tekintetében fennáll a 62. § (1) bekezdés k) pont kb) alpontjában meghatározott feltétel.</w:t>
      </w:r>
    </w:p>
    <w:p w14:paraId="0C19E42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585226B2" w14:textId="77777777" w:rsidR="0046732A" w:rsidRPr="009771D0" w:rsidRDefault="0046732A" w:rsidP="0046732A">
      <w:pPr>
        <w:pStyle w:val="Listaszerbekezds"/>
        <w:numPr>
          <w:ilvl w:val="0"/>
          <w:numId w:val="25"/>
        </w:numPr>
        <w:spacing w:after="0"/>
        <w:ind w:left="0" w:right="141" w:firstLine="0"/>
        <w:rPr>
          <w:rFonts w:ascii="Times New Roman" w:hAnsi="Times New Roman"/>
          <w:sz w:val="21"/>
          <w:szCs w:val="21"/>
        </w:rPr>
      </w:pPr>
      <w:r w:rsidRPr="009771D0">
        <w:rPr>
          <w:rFonts w:ascii="Times New Roman" w:hAnsi="Times New Roman"/>
          <w:sz w:val="21"/>
          <w:szCs w:val="21"/>
        </w:rPr>
        <w:t>Megbízó a szerződést felmondhatja, vagy – a Ptk.-ban foglaltak szerint – a szerződéstől elállhat, ha:</w:t>
      </w:r>
    </w:p>
    <w:p w14:paraId="62A370E6"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feltétlenül szükséges a szerződés olyan lényeges módosítása, amely esetében a Kbt. 141. §-a alapján új közbeszerzési eljárást kell lefolytatni;</w:t>
      </w:r>
    </w:p>
    <w:p w14:paraId="332F1986"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b) Megbízott nem biztosítja a Kbt. 138. §-ban foglaltak betartását, vagy a Megbízott személyében érvényesen olyan jogutódlás következett be, amely nem felel meg a Kbt. 139. §-ában foglaltaknak; vagy</w:t>
      </w:r>
    </w:p>
    <w:p w14:paraId="30F2E7B9" w14:textId="77777777" w:rsidR="0046732A" w:rsidRPr="009771D0" w:rsidRDefault="0046732A" w:rsidP="0046732A">
      <w:pPr>
        <w:tabs>
          <w:tab w:val="left" w:pos="851"/>
        </w:tabs>
        <w:autoSpaceDE w:val="0"/>
        <w:autoSpaceDN w:val="0"/>
        <w:adjustRightInd w:val="0"/>
        <w:spacing w:after="0" w:line="240" w:lineRule="auto"/>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1B066F7" w14:textId="77777777" w:rsidR="0046732A" w:rsidRPr="009771D0" w:rsidRDefault="0046732A" w:rsidP="0046732A">
      <w:pPr>
        <w:pStyle w:val="Listaszerbekezds"/>
        <w:numPr>
          <w:ilvl w:val="0"/>
          <w:numId w:val="25"/>
        </w:numPr>
        <w:tabs>
          <w:tab w:val="left" w:pos="851"/>
        </w:tabs>
        <w:autoSpaceDE w:val="0"/>
        <w:autoSpaceDN w:val="0"/>
        <w:adjustRightInd w:val="0"/>
        <w:spacing w:after="0"/>
        <w:ind w:left="0" w:right="141" w:firstLine="0"/>
        <w:rPr>
          <w:rFonts w:ascii="Times New Roman" w:hAnsi="Times New Roman"/>
          <w:sz w:val="21"/>
          <w:szCs w:val="21"/>
        </w:rPr>
      </w:pPr>
      <w:r w:rsidRPr="009771D0">
        <w:rPr>
          <w:rFonts w:ascii="Times New Roman" w:hAnsi="Times New Roman"/>
          <w:sz w:val="21"/>
          <w:szCs w:val="21"/>
        </w:rPr>
        <w:t>Megbízó köteles a szerződést felmondani, vagy – a Ptk.-ban foglaltak szerint – attól elállni, ha a szerződés megkötését követően jut tudomására, hogy a Megbízott tekintetében a közbeszerzési eljárás során kizáró ok állt fenn, és ezért ki kellett volna zárni a közbeszerzési eljárásból.</w:t>
      </w:r>
    </w:p>
    <w:p w14:paraId="176B0BDE" w14:textId="77777777" w:rsidR="0046732A" w:rsidRPr="009771D0" w:rsidRDefault="0046732A" w:rsidP="0046732A">
      <w:pPr>
        <w:pStyle w:val="Listaszerbekezds"/>
        <w:tabs>
          <w:tab w:val="left" w:pos="851"/>
        </w:tabs>
        <w:autoSpaceDE w:val="0"/>
        <w:autoSpaceDN w:val="0"/>
        <w:adjustRightInd w:val="0"/>
        <w:spacing w:after="0"/>
        <w:ind w:left="0" w:right="141"/>
        <w:rPr>
          <w:rFonts w:ascii="Times New Roman" w:hAnsi="Times New Roman"/>
          <w:sz w:val="21"/>
          <w:szCs w:val="21"/>
        </w:rPr>
      </w:pPr>
    </w:p>
    <w:p w14:paraId="00B2F9FA" w14:textId="77777777" w:rsidR="0046732A" w:rsidRPr="009771D0" w:rsidRDefault="0046732A" w:rsidP="0046732A">
      <w:pPr>
        <w:pStyle w:val="Listaszerbekezds"/>
        <w:numPr>
          <w:ilvl w:val="0"/>
          <w:numId w:val="25"/>
        </w:numPr>
        <w:tabs>
          <w:tab w:val="left" w:pos="851"/>
        </w:tabs>
        <w:autoSpaceDE w:val="0"/>
        <w:autoSpaceDN w:val="0"/>
        <w:adjustRightInd w:val="0"/>
        <w:spacing w:after="0"/>
        <w:ind w:left="0" w:right="141" w:firstLine="0"/>
        <w:rPr>
          <w:rFonts w:ascii="Times New Roman" w:hAnsi="Times New Roman"/>
          <w:sz w:val="21"/>
          <w:szCs w:val="21"/>
        </w:rPr>
      </w:pPr>
      <w:r w:rsidRPr="009771D0">
        <w:rPr>
          <w:rFonts w:ascii="Times New Roman" w:hAnsi="Times New Roman"/>
          <w:sz w:val="21"/>
          <w:szCs w:val="21"/>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w:t>
      </w:r>
    </w:p>
    <w:p w14:paraId="6D2C9361" w14:textId="77777777" w:rsidR="0046732A" w:rsidRPr="009771D0" w:rsidRDefault="0046732A" w:rsidP="0046732A">
      <w:pPr>
        <w:pStyle w:val="Listaszerbekezds"/>
        <w:spacing w:before="0" w:after="0"/>
        <w:ind w:left="284" w:right="141"/>
        <w:rPr>
          <w:rFonts w:ascii="Times New Roman" w:hAnsi="Times New Roman"/>
          <w:b/>
          <w:caps/>
          <w:sz w:val="21"/>
          <w:szCs w:val="21"/>
        </w:rPr>
      </w:pPr>
    </w:p>
    <w:p w14:paraId="621EECD8" w14:textId="77777777" w:rsidR="0046732A" w:rsidRPr="009771D0" w:rsidRDefault="0046732A" w:rsidP="0046732A">
      <w:pPr>
        <w:spacing w:after="0"/>
        <w:ind w:right="141"/>
        <w:rPr>
          <w:rFonts w:ascii="Times New Roman" w:hAnsi="Times New Roman" w:cs="Times New Roman"/>
          <w:b/>
          <w:caps/>
          <w:color w:val="auto"/>
          <w:sz w:val="21"/>
          <w:szCs w:val="21"/>
        </w:rPr>
      </w:pPr>
      <w:r w:rsidRPr="009771D0">
        <w:rPr>
          <w:rFonts w:ascii="Times New Roman" w:hAnsi="Times New Roman" w:cs="Times New Roman"/>
          <w:b/>
          <w:caps/>
          <w:color w:val="auto"/>
          <w:sz w:val="21"/>
          <w:szCs w:val="21"/>
        </w:rPr>
        <w:t>XV. Titoktartás</w:t>
      </w:r>
    </w:p>
    <w:p w14:paraId="57710265"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75B40F"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 xml:space="preserve">Felek kölcsönösen kötelezettséget vállalnak arra, hogy a jelen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2F897559" w14:textId="77777777" w:rsidR="0046732A" w:rsidRPr="009771D0" w:rsidRDefault="0046732A" w:rsidP="0046732A">
      <w:pPr>
        <w:pStyle w:val="Listaszerbekezds"/>
        <w:spacing w:before="0" w:after="0"/>
        <w:ind w:left="0" w:right="141"/>
        <w:rPr>
          <w:rFonts w:ascii="Times New Roman" w:hAnsi="Times New Roman"/>
          <w:sz w:val="21"/>
          <w:szCs w:val="21"/>
        </w:rPr>
      </w:pPr>
    </w:p>
    <w:p w14:paraId="47679F43"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Megbízott a jelen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6D55B590" w14:textId="77777777" w:rsidR="0046732A" w:rsidRPr="009771D0" w:rsidRDefault="0046732A" w:rsidP="0046732A">
      <w:pPr>
        <w:pStyle w:val="Listaszerbekezds"/>
        <w:spacing w:before="0" w:after="0"/>
        <w:ind w:left="0" w:right="141"/>
        <w:rPr>
          <w:rFonts w:ascii="Times New Roman" w:hAnsi="Times New Roman"/>
          <w:sz w:val="21"/>
          <w:szCs w:val="21"/>
        </w:rPr>
      </w:pPr>
    </w:p>
    <w:p w14:paraId="0C23488E"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Felek ezen kötelezettségük megszegése esetén teljes kártérítési felelősséggel tartoznak.</w:t>
      </w:r>
    </w:p>
    <w:p w14:paraId="40A33100" w14:textId="77777777" w:rsidR="0046732A" w:rsidRPr="009771D0" w:rsidRDefault="0046732A" w:rsidP="0046732A">
      <w:pPr>
        <w:pStyle w:val="Listaszerbekezds"/>
        <w:spacing w:before="0" w:after="0"/>
        <w:ind w:left="0" w:right="141"/>
        <w:rPr>
          <w:rFonts w:ascii="Times New Roman" w:hAnsi="Times New Roman"/>
          <w:sz w:val="21"/>
          <w:szCs w:val="21"/>
        </w:rPr>
      </w:pPr>
    </w:p>
    <w:p w14:paraId="4F9B966E"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Felek a jelen pont szerinti kötelezettségekről kötelesek megfelelő tájékoztatást adni érintett alkalmazottaik, megbízottjaik és alvállalkozóik részére.</w:t>
      </w:r>
    </w:p>
    <w:p w14:paraId="1EE6D41A" w14:textId="77777777" w:rsidR="0046732A" w:rsidRPr="009771D0" w:rsidRDefault="0046732A" w:rsidP="0046732A">
      <w:pPr>
        <w:pStyle w:val="Listaszerbekezds"/>
        <w:rPr>
          <w:rFonts w:ascii="Times New Roman" w:hAnsi="Times New Roman"/>
          <w:sz w:val="21"/>
          <w:szCs w:val="21"/>
        </w:rPr>
      </w:pPr>
    </w:p>
    <w:p w14:paraId="1863B0A1" w14:textId="77777777" w:rsidR="0046732A" w:rsidRPr="009771D0" w:rsidRDefault="0046732A" w:rsidP="0046732A">
      <w:pPr>
        <w:pStyle w:val="Listaszerbekezds"/>
        <w:numPr>
          <w:ilvl w:val="0"/>
          <w:numId w:val="26"/>
        </w:numPr>
        <w:spacing w:before="0" w:after="0"/>
        <w:ind w:left="0" w:right="141" w:firstLine="0"/>
        <w:rPr>
          <w:rFonts w:ascii="Times New Roman" w:hAnsi="Times New Roman"/>
          <w:sz w:val="21"/>
          <w:szCs w:val="21"/>
        </w:rPr>
      </w:pPr>
      <w:r w:rsidRPr="009771D0">
        <w:rPr>
          <w:rFonts w:ascii="Times New Roman" w:hAnsi="Times New Roman"/>
          <w:sz w:val="21"/>
          <w:szCs w:val="21"/>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p>
    <w:p w14:paraId="437BD965" w14:textId="77777777" w:rsidR="0046732A" w:rsidRPr="009771D0" w:rsidRDefault="0046732A" w:rsidP="0046732A">
      <w:pPr>
        <w:spacing w:after="0"/>
        <w:ind w:right="141"/>
        <w:rPr>
          <w:rFonts w:ascii="Times New Roman" w:hAnsi="Times New Roman" w:cs="Times New Roman"/>
          <w:color w:val="auto"/>
          <w:sz w:val="21"/>
          <w:szCs w:val="21"/>
        </w:rPr>
      </w:pPr>
    </w:p>
    <w:p w14:paraId="014FC76B" w14:textId="77777777" w:rsidR="0046732A" w:rsidRPr="009771D0" w:rsidRDefault="0046732A" w:rsidP="006B3CF2">
      <w:pPr>
        <w:pStyle w:val="Listaszerbekezds"/>
        <w:numPr>
          <w:ilvl w:val="0"/>
          <w:numId w:val="44"/>
        </w:numPr>
        <w:spacing w:after="0"/>
        <w:ind w:left="426" w:right="141" w:hanging="426"/>
        <w:rPr>
          <w:rFonts w:ascii="Times New Roman" w:hAnsi="Times New Roman"/>
          <w:b/>
          <w:caps/>
          <w:sz w:val="21"/>
          <w:szCs w:val="21"/>
        </w:rPr>
      </w:pPr>
      <w:r w:rsidRPr="009771D0">
        <w:rPr>
          <w:rFonts w:ascii="Times New Roman" w:hAnsi="Times New Roman"/>
          <w:b/>
          <w:caps/>
          <w:sz w:val="21"/>
          <w:szCs w:val="21"/>
        </w:rPr>
        <w:t xml:space="preserve"> Átláthatóságra vonatkozó rendelkezések</w:t>
      </w:r>
    </w:p>
    <w:p w14:paraId="6CA21189" w14:textId="77777777" w:rsidR="0046732A" w:rsidRPr="009771D0" w:rsidRDefault="0046732A" w:rsidP="0046732A">
      <w:pPr>
        <w:spacing w:after="0"/>
        <w:ind w:right="141"/>
        <w:rPr>
          <w:rFonts w:ascii="Times New Roman" w:hAnsi="Times New Roman" w:cs="Times New Roman"/>
          <w:color w:val="auto"/>
          <w:sz w:val="21"/>
          <w:szCs w:val="21"/>
        </w:rPr>
      </w:pPr>
    </w:p>
    <w:p w14:paraId="2087A16B"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 xml:space="preserve"> 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§-ában meghatározott adatokat kezelni.</w:t>
      </w:r>
    </w:p>
    <w:p w14:paraId="0E48536D" w14:textId="77777777" w:rsidR="0046732A" w:rsidRPr="009771D0" w:rsidRDefault="0046732A" w:rsidP="0046732A">
      <w:pPr>
        <w:pStyle w:val="Listaszerbekezds"/>
        <w:spacing w:after="0"/>
        <w:ind w:left="0" w:right="141"/>
        <w:rPr>
          <w:rFonts w:ascii="Times New Roman" w:hAnsi="Times New Roman"/>
          <w:sz w:val="21"/>
          <w:szCs w:val="21"/>
        </w:rPr>
      </w:pPr>
    </w:p>
    <w:p w14:paraId="07B53001"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Megbízott tudomásul veszi – az Ávr. 50. § (1a) bekezdésére tekintettel –, hogy a fenti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 és kifizetést Megbízott részére nem teljesít.</w:t>
      </w:r>
    </w:p>
    <w:p w14:paraId="4CFF3AB4" w14:textId="77777777" w:rsidR="0046732A" w:rsidRPr="009771D0" w:rsidRDefault="0046732A" w:rsidP="0046732A">
      <w:pPr>
        <w:pStyle w:val="Listaszerbekezds"/>
        <w:ind w:left="0"/>
        <w:rPr>
          <w:rFonts w:ascii="Times New Roman" w:hAnsi="Times New Roman"/>
          <w:sz w:val="21"/>
          <w:szCs w:val="21"/>
        </w:rPr>
      </w:pPr>
    </w:p>
    <w:p w14:paraId="767BE8E6"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Megbízónál, a Megbízó nevében vagy képviseletében eljáró természetes és jogi személynél, valamint azoknál a szerződő feleknél, akik, illetve amelyek a Szerződés teljesítéséért felelősek, továbbá a szerződés teljesítésében közreműködőknél.</w:t>
      </w:r>
    </w:p>
    <w:p w14:paraId="0AA2B3C6" w14:textId="77777777" w:rsidR="0046732A" w:rsidRPr="009771D0" w:rsidRDefault="0046732A" w:rsidP="0046732A">
      <w:pPr>
        <w:pStyle w:val="Listaszerbekezds"/>
        <w:ind w:left="0"/>
        <w:rPr>
          <w:rFonts w:ascii="Times New Roman" w:hAnsi="Times New Roman"/>
          <w:sz w:val="21"/>
          <w:szCs w:val="21"/>
        </w:rPr>
      </w:pPr>
    </w:p>
    <w:p w14:paraId="1ED75BEB" w14:textId="77777777" w:rsidR="0046732A" w:rsidRPr="009771D0" w:rsidRDefault="0046732A" w:rsidP="006B3CF2">
      <w:pPr>
        <w:pStyle w:val="Listaszerbekezds"/>
        <w:numPr>
          <w:ilvl w:val="1"/>
          <w:numId w:val="44"/>
        </w:numPr>
        <w:spacing w:after="0"/>
        <w:ind w:left="0" w:right="141" w:firstLine="0"/>
        <w:rPr>
          <w:rFonts w:ascii="Times New Roman" w:hAnsi="Times New Roman"/>
          <w:sz w:val="21"/>
          <w:szCs w:val="21"/>
        </w:rPr>
      </w:pPr>
      <w:r w:rsidRPr="009771D0">
        <w:rPr>
          <w:rFonts w:ascii="Times New Roman" w:hAnsi="Times New Roman"/>
          <w:sz w:val="21"/>
          <w:szCs w:val="21"/>
        </w:rPr>
        <w:t xml:space="preserve">Megbízott a jelen szerződéssel kapcsolatosan tudomásul veszi </w:t>
      </w:r>
    </w:p>
    <w:p w14:paraId="46EE078F" w14:textId="77777777" w:rsidR="0046732A" w:rsidRPr="009771D0" w:rsidRDefault="0046732A" w:rsidP="0046732A">
      <w:pPr>
        <w:spacing w:after="0"/>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w:t>
      </w:r>
      <w:r w:rsidRPr="009771D0">
        <w:rPr>
          <w:rFonts w:ascii="Times New Roman" w:hAnsi="Times New Roman" w:cs="Times New Roman"/>
          <w:color w:val="auto"/>
          <w:sz w:val="21"/>
          <w:szCs w:val="21"/>
        </w:rPr>
        <w:tab/>
        <w:t>az Állami Számvevőszékről szóló 2011. évi LXVI. törvény 5. § (5) bekezdésében foglaltakat, továbbá a költségvetési pénzeszközök felhasználásának ellenőrzéséről szóló 2190/2002. (VI. 21.) Korm. határozat 3. pontjában foglaltakat, azaz a Kormányzati Ellenőrzési Hivatal, illetve az Állami Számvevőszék ellenőrzési jogosultságát, valamint</w:t>
      </w:r>
    </w:p>
    <w:p w14:paraId="34A4D3D7" w14:textId="77777777" w:rsidR="0046732A" w:rsidRPr="009771D0" w:rsidRDefault="0046732A" w:rsidP="0046732A">
      <w:pPr>
        <w:spacing w:after="0"/>
        <w:ind w:left="567" w:right="141" w:hanging="283"/>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lastRenderedPageBreak/>
        <w:t>b)</w:t>
      </w:r>
      <w:r w:rsidRPr="009771D0">
        <w:rPr>
          <w:rFonts w:ascii="Times New Roman" w:hAnsi="Times New Roman" w:cs="Times New Roman"/>
          <w:color w:val="auto"/>
          <w:sz w:val="21"/>
          <w:szCs w:val="21"/>
        </w:rPr>
        <w:tab/>
        <w:t>az információs önrendelkezési jogról és az információszabadságról szóló 2011. évi CXII. törvény 26. §-ában, és az 1. melléklet, III. 4. pontjában foglaltakat, amelyek alapján a szerződés lényeges tartalmáról szóló tájékoztatást, illetőleg a nyilvánosságra hozatalt a Megbízó még az üzleti titokra való hivatkozással sem tagadhatja meg.</w:t>
      </w:r>
    </w:p>
    <w:p w14:paraId="325F9F3F" w14:textId="77777777" w:rsidR="0046732A" w:rsidRPr="009771D0" w:rsidRDefault="0046732A" w:rsidP="0046732A">
      <w:pPr>
        <w:spacing w:after="0"/>
        <w:ind w:right="141"/>
        <w:jc w:val="both"/>
        <w:rPr>
          <w:rFonts w:ascii="Times New Roman" w:hAnsi="Times New Roman" w:cs="Times New Roman"/>
          <w:color w:val="auto"/>
          <w:sz w:val="21"/>
          <w:szCs w:val="21"/>
        </w:rPr>
      </w:pPr>
    </w:p>
    <w:p w14:paraId="196CF9F3" w14:textId="77777777" w:rsidR="0046732A" w:rsidRPr="009771D0" w:rsidRDefault="0046732A" w:rsidP="006B3CF2">
      <w:pPr>
        <w:pStyle w:val="Listaszerbekezds"/>
        <w:numPr>
          <w:ilvl w:val="0"/>
          <w:numId w:val="45"/>
        </w:numPr>
        <w:spacing w:after="0"/>
        <w:ind w:left="0" w:right="141" w:firstLine="0"/>
        <w:rPr>
          <w:rFonts w:ascii="Times New Roman" w:hAnsi="Times New Roman"/>
          <w:sz w:val="21"/>
          <w:szCs w:val="21"/>
        </w:rPr>
      </w:pPr>
      <w:r w:rsidRPr="009771D0">
        <w:rPr>
          <w:rFonts w:ascii="Times New Roman" w:hAnsi="Times New Roman"/>
          <w:sz w:val="21"/>
          <w:szCs w:val="21"/>
        </w:rPr>
        <w:t>Megbízó tudomásul veszi, illetőleg hozzájárul, hogy a Megbízott jogosult jövőbeni ajánlataiban nyilvánosságra hozni annak tényét, hogy a Megbízó a Megbízott üzleti partnereinek körébe tartozik, illetve – jelen szerződés megszűnését követően – üzleti partnereinek körébe tartozott.</w:t>
      </w:r>
    </w:p>
    <w:p w14:paraId="04BD8C63" w14:textId="77777777" w:rsidR="0046732A" w:rsidRPr="009771D0" w:rsidRDefault="0046732A" w:rsidP="0046732A">
      <w:pPr>
        <w:pStyle w:val="Listaszerbekezds"/>
        <w:spacing w:before="0" w:after="0"/>
        <w:ind w:left="0" w:right="141"/>
        <w:rPr>
          <w:rFonts w:ascii="Times New Roman" w:hAnsi="Times New Roman"/>
          <w:b/>
          <w:caps/>
          <w:sz w:val="21"/>
          <w:szCs w:val="21"/>
        </w:rPr>
      </w:pPr>
    </w:p>
    <w:p w14:paraId="76BF72C6" w14:textId="77777777" w:rsidR="0046732A" w:rsidRPr="009771D0" w:rsidRDefault="0046732A" w:rsidP="006B3CF2">
      <w:pPr>
        <w:pStyle w:val="Listaszerbekezds"/>
        <w:numPr>
          <w:ilvl w:val="0"/>
          <w:numId w:val="44"/>
        </w:numPr>
        <w:spacing w:after="0"/>
        <w:ind w:left="0" w:right="141" w:firstLine="0"/>
        <w:rPr>
          <w:rFonts w:ascii="Times New Roman" w:hAnsi="Times New Roman"/>
          <w:b/>
          <w:caps/>
          <w:sz w:val="21"/>
          <w:szCs w:val="21"/>
        </w:rPr>
      </w:pPr>
      <w:r w:rsidRPr="009771D0">
        <w:rPr>
          <w:rFonts w:ascii="Times New Roman" w:hAnsi="Times New Roman"/>
          <w:b/>
          <w:caps/>
          <w:sz w:val="21"/>
          <w:szCs w:val="21"/>
        </w:rPr>
        <w:t xml:space="preserve"> Vegyes rendelkezések</w:t>
      </w:r>
    </w:p>
    <w:p w14:paraId="29A31AB4" w14:textId="77777777" w:rsidR="0046732A" w:rsidRPr="009771D0" w:rsidRDefault="0046732A" w:rsidP="0046732A">
      <w:pPr>
        <w:spacing w:after="0" w:line="240" w:lineRule="auto"/>
        <w:ind w:right="141"/>
        <w:jc w:val="both"/>
        <w:rPr>
          <w:rFonts w:ascii="Times New Roman" w:hAnsi="Times New Roman" w:cs="Times New Roman"/>
          <w:b/>
          <w:color w:val="auto"/>
          <w:sz w:val="21"/>
          <w:szCs w:val="21"/>
        </w:rPr>
      </w:pPr>
    </w:p>
    <w:p w14:paraId="71444022"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A szerződés nyelve a magyar. A Felek közötti kapcsolattartás magyar nyelven történik és a jelen szerződéssel, a szerződés teljesítésével kapcsolatos minden nyomtatott és elektronikus anyagnak, levelezésnek és okmányoknak, amelyek alkalmazásra kerülnek, magyar nyelven kell készülnie. Megbízó jogosult az egyedi megbízásban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14:paraId="625D42E6" w14:textId="77777777" w:rsidR="0046732A" w:rsidRPr="009771D0" w:rsidRDefault="0046732A" w:rsidP="0046732A">
      <w:pPr>
        <w:pStyle w:val="Listaszerbekezds"/>
        <w:spacing w:before="0" w:after="0"/>
        <w:ind w:left="0" w:right="141"/>
        <w:rPr>
          <w:rFonts w:ascii="Times New Roman" w:hAnsi="Times New Roman"/>
          <w:sz w:val="21"/>
          <w:szCs w:val="21"/>
        </w:rPr>
      </w:pPr>
    </w:p>
    <w:p w14:paraId="2EDC56A2"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55F45FF7" w14:textId="77777777" w:rsidR="0046732A" w:rsidRPr="009771D0" w:rsidRDefault="0046732A" w:rsidP="0046732A">
      <w:pPr>
        <w:pStyle w:val="Listaszerbekezds"/>
        <w:ind w:left="0"/>
        <w:rPr>
          <w:rFonts w:ascii="Times New Roman" w:hAnsi="Times New Roman"/>
          <w:sz w:val="21"/>
          <w:szCs w:val="21"/>
        </w:rPr>
      </w:pPr>
    </w:p>
    <w:p w14:paraId="1B125BC7"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2A579AFD" w14:textId="77777777" w:rsidR="0046732A" w:rsidRPr="009771D0" w:rsidRDefault="0046732A" w:rsidP="0046732A">
      <w:pPr>
        <w:pStyle w:val="Listaszerbekezds"/>
        <w:ind w:left="0"/>
        <w:rPr>
          <w:rFonts w:ascii="Times New Roman" w:hAnsi="Times New Roman"/>
          <w:sz w:val="21"/>
          <w:szCs w:val="21"/>
        </w:rPr>
      </w:pPr>
    </w:p>
    <w:p w14:paraId="7DE1B080" w14:textId="77777777" w:rsidR="0046732A" w:rsidRPr="009771D0" w:rsidRDefault="0046732A" w:rsidP="006B3CF2">
      <w:pPr>
        <w:pStyle w:val="Listaszerbekezds"/>
        <w:numPr>
          <w:ilvl w:val="0"/>
          <w:numId w:val="46"/>
        </w:numPr>
        <w:spacing w:before="0" w:after="0"/>
        <w:ind w:left="0" w:right="141" w:firstLine="0"/>
        <w:rPr>
          <w:rFonts w:ascii="Times New Roman" w:hAnsi="Times New Roman"/>
          <w:sz w:val="21"/>
          <w:szCs w:val="21"/>
        </w:rPr>
      </w:pPr>
      <w:r w:rsidRPr="009771D0">
        <w:rPr>
          <w:rFonts w:ascii="Times New Roman" w:hAnsi="Times New Roman"/>
          <w:sz w:val="21"/>
          <w:szCs w:val="21"/>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563D2179" w14:textId="77777777" w:rsidR="0046732A" w:rsidRPr="009771D0" w:rsidRDefault="0046732A" w:rsidP="0046732A">
      <w:pPr>
        <w:pStyle w:val="Listaszerbekezds"/>
        <w:spacing w:before="0" w:after="0"/>
        <w:ind w:left="0" w:right="141"/>
        <w:rPr>
          <w:rFonts w:ascii="Times New Roman" w:hAnsi="Times New Roman"/>
          <w:sz w:val="21"/>
          <w:szCs w:val="21"/>
        </w:rPr>
      </w:pPr>
    </w:p>
    <w:p w14:paraId="023A0C48" w14:textId="77777777" w:rsidR="0046732A" w:rsidRPr="009771D0" w:rsidRDefault="0046732A" w:rsidP="0046732A">
      <w:pPr>
        <w:rPr>
          <w:rFonts w:ascii="Times New Roman" w:hAnsi="Times New Roman" w:cs="Times New Roman"/>
          <w:color w:val="auto"/>
        </w:rPr>
      </w:pPr>
      <w:r w:rsidRPr="009771D0">
        <w:rPr>
          <w:rFonts w:ascii="Times New Roman" w:hAnsi="Times New Roman" w:cs="Times New Roman"/>
          <w:color w:val="auto"/>
          <w:sz w:val="21"/>
          <w:szCs w:val="21"/>
        </w:rPr>
        <w:t>Jelen szerződés a Felek általi kölcsönös aláírás napján vagy a jelen szerződés 11.2. pontja értelmében a felelősségbiztosítási okmány eredeti példányának csatolásával lép hatályba, attól függően, hogy melyik időpont későbbi.</w:t>
      </w:r>
    </w:p>
    <w:p w14:paraId="07F5DA29" w14:textId="77777777" w:rsidR="0046732A" w:rsidRPr="009771D0" w:rsidRDefault="0046732A" w:rsidP="0046732A">
      <w:pPr>
        <w:spacing w:after="0"/>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A jelen szerződésben nem szabályozott kérdésekben a Ptk., a Kbt., valamint a vonatkozó egyéb magyar jogszabályok rendelkezései az irányadóak.</w:t>
      </w:r>
    </w:p>
    <w:p w14:paraId="7DBF0C9E"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2554034D"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color w:val="auto"/>
          <w:sz w:val="21"/>
          <w:szCs w:val="21"/>
        </w:rPr>
        <w:t>Jelen szerződést a Felek meghatalmazott képviselői elolvasás és közös értelmezés után, mint kinyilvánított akaratukkal mindenben megegyezőt, jóváhagyólag … példányban aláírták. A szerződésből … példány a Megbízót, … példány a Megbízottat illet.</w:t>
      </w:r>
    </w:p>
    <w:p w14:paraId="230F598C"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p>
    <w:p w14:paraId="1EEB08A8"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Melléklet:</w:t>
      </w:r>
    </w:p>
    <w:p w14:paraId="39B7E2BC"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1.</w:t>
      </w:r>
      <w:r w:rsidRPr="009771D0">
        <w:rPr>
          <w:rFonts w:ascii="Times New Roman" w:hAnsi="Times New Roman" w:cs="Times New Roman"/>
          <w:i/>
          <w:color w:val="auto"/>
          <w:sz w:val="21"/>
          <w:szCs w:val="21"/>
        </w:rPr>
        <w:tab/>
        <w:t>számú melléklet – Műszaki leírás</w:t>
      </w:r>
    </w:p>
    <w:p w14:paraId="5E8207A2" w14:textId="77777777" w:rsidR="0046732A" w:rsidRPr="009771D0" w:rsidRDefault="0046732A" w:rsidP="0046732A">
      <w:pPr>
        <w:spacing w:after="0" w:line="240" w:lineRule="auto"/>
        <w:ind w:right="141"/>
        <w:jc w:val="both"/>
        <w:rPr>
          <w:rFonts w:ascii="Times New Roman" w:hAnsi="Times New Roman" w:cs="Times New Roman"/>
          <w:i/>
          <w:color w:val="auto"/>
          <w:sz w:val="21"/>
          <w:szCs w:val="21"/>
        </w:rPr>
      </w:pPr>
      <w:r w:rsidRPr="009771D0">
        <w:rPr>
          <w:rFonts w:ascii="Times New Roman" w:hAnsi="Times New Roman" w:cs="Times New Roman"/>
          <w:i/>
          <w:color w:val="auto"/>
          <w:sz w:val="21"/>
          <w:szCs w:val="21"/>
        </w:rPr>
        <w:t>2.</w:t>
      </w:r>
      <w:r w:rsidRPr="009771D0">
        <w:rPr>
          <w:rFonts w:ascii="Times New Roman" w:hAnsi="Times New Roman" w:cs="Times New Roman"/>
          <w:i/>
          <w:color w:val="auto"/>
          <w:sz w:val="21"/>
          <w:szCs w:val="21"/>
        </w:rPr>
        <w:tab/>
        <w:t>számú melléklet – Egyedi megbízás formanyomtatvány</w:t>
      </w:r>
    </w:p>
    <w:p w14:paraId="3D6BBAAD" w14:textId="77777777" w:rsidR="0046732A" w:rsidRPr="009771D0" w:rsidRDefault="0046732A" w:rsidP="0046732A">
      <w:pPr>
        <w:spacing w:after="0" w:line="240" w:lineRule="auto"/>
        <w:ind w:right="141"/>
        <w:jc w:val="both"/>
        <w:rPr>
          <w:rFonts w:ascii="Times New Roman" w:hAnsi="Times New Roman" w:cs="Times New Roman"/>
          <w:color w:val="auto"/>
          <w:sz w:val="21"/>
          <w:szCs w:val="21"/>
        </w:rPr>
      </w:pPr>
      <w:r w:rsidRPr="009771D0">
        <w:rPr>
          <w:rFonts w:ascii="Times New Roman" w:hAnsi="Times New Roman" w:cs="Times New Roman"/>
          <w:i/>
          <w:color w:val="auto"/>
          <w:sz w:val="21"/>
          <w:szCs w:val="21"/>
        </w:rPr>
        <w:t>3.</w:t>
      </w:r>
      <w:r w:rsidRPr="009771D0">
        <w:rPr>
          <w:rFonts w:ascii="Times New Roman" w:hAnsi="Times New Roman" w:cs="Times New Roman"/>
          <w:i/>
          <w:color w:val="auto"/>
          <w:sz w:val="21"/>
          <w:szCs w:val="21"/>
        </w:rPr>
        <w:tab/>
        <w:t>számú melléklet – Felelősségbiztosítási okmány</w:t>
      </w:r>
    </w:p>
    <w:tbl>
      <w:tblPr>
        <w:tblpPr w:leftFromText="141" w:rightFromText="141" w:vertAnchor="text" w:tblpY="1"/>
        <w:tblOverlap w:val="never"/>
        <w:tblW w:w="0" w:type="auto"/>
        <w:tblLook w:val="01E0" w:firstRow="1" w:lastRow="1" w:firstColumn="1" w:lastColumn="1" w:noHBand="0" w:noVBand="0"/>
      </w:tblPr>
      <w:tblGrid>
        <w:gridCol w:w="4643"/>
      </w:tblGrid>
      <w:tr w:rsidR="009771D0" w:rsidRPr="009771D0" w14:paraId="5281756A" w14:textId="77777777" w:rsidTr="0046732A">
        <w:tc>
          <w:tcPr>
            <w:tcW w:w="4643" w:type="dxa"/>
          </w:tcPr>
          <w:p w14:paraId="68E55D1B"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35A5C46"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C929EDB"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527CFC3" w14:textId="6FE4FE9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09EB869D"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Megbízott képviseletében:</w:t>
            </w:r>
          </w:p>
          <w:p w14:paraId="2B97F301"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F522927"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E01BB6D"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737FFA9E"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0FBE7E2E" w14:textId="77777777" w:rsidR="0046732A" w:rsidRPr="009771D0" w:rsidRDefault="0046732A" w:rsidP="0046732A">
            <w:pPr>
              <w:tabs>
                <w:tab w:val="left" w:pos="1845"/>
                <w:tab w:val="center" w:pos="2143"/>
                <w:tab w:val="left" w:pos="4111"/>
                <w:tab w:val="center" w:pos="4820"/>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ab/>
            </w:r>
          </w:p>
          <w:p w14:paraId="19FB6B14"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Megbízott képviseletében</w:t>
            </w:r>
          </w:p>
          <w:p w14:paraId="5D4792DD"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DDA15C2"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tc>
      </w:tr>
      <w:tr w:rsidR="009771D0" w:rsidRPr="009771D0" w14:paraId="4C9FA192" w14:textId="77777777" w:rsidTr="0046732A">
        <w:tc>
          <w:tcPr>
            <w:tcW w:w="4643" w:type="dxa"/>
          </w:tcPr>
          <w:p w14:paraId="4B82375A"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5D925B59"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52C75580"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4427E61E" w14:textId="77777777" w:rsidR="0046732A" w:rsidRPr="009771D0" w:rsidRDefault="0046732A" w:rsidP="0046732A">
            <w:pPr>
              <w:tabs>
                <w:tab w:val="left" w:pos="4111"/>
                <w:tab w:val="center" w:pos="4820"/>
              </w:tabs>
              <w:spacing w:after="0" w:line="240" w:lineRule="auto"/>
              <w:ind w:right="141"/>
              <w:rPr>
                <w:rFonts w:ascii="Times New Roman" w:hAnsi="Times New Roman" w:cs="Times New Roman"/>
                <w:bCs/>
                <w:color w:val="auto"/>
                <w:sz w:val="21"/>
                <w:szCs w:val="21"/>
              </w:rPr>
            </w:pPr>
          </w:p>
          <w:p w14:paraId="49B3E5D7"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158533E3"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32244995"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p w14:paraId="3527A2DC" w14:textId="77777777" w:rsidR="0046732A" w:rsidRPr="009771D0" w:rsidRDefault="0046732A" w:rsidP="0046732A">
            <w:pPr>
              <w:tabs>
                <w:tab w:val="left" w:pos="4111"/>
                <w:tab w:val="center" w:pos="4820"/>
              </w:tabs>
              <w:spacing w:after="0" w:line="240" w:lineRule="auto"/>
              <w:ind w:right="141"/>
              <w:jc w:val="center"/>
              <w:rPr>
                <w:rFonts w:ascii="Times New Roman" w:hAnsi="Times New Roman" w:cs="Times New Roman"/>
                <w:bCs/>
                <w:color w:val="auto"/>
                <w:sz w:val="21"/>
                <w:szCs w:val="21"/>
              </w:rPr>
            </w:pPr>
          </w:p>
        </w:tc>
      </w:tr>
    </w:tbl>
    <w:tbl>
      <w:tblPr>
        <w:tblW w:w="0" w:type="auto"/>
        <w:tblLook w:val="01E0" w:firstRow="1" w:lastRow="1" w:firstColumn="1" w:lastColumn="1" w:noHBand="0" w:noVBand="0"/>
      </w:tblPr>
      <w:tblGrid>
        <w:gridCol w:w="4595"/>
      </w:tblGrid>
      <w:tr w:rsidR="009771D0" w:rsidRPr="009771D0" w14:paraId="22F7D970" w14:textId="77777777" w:rsidTr="0046732A">
        <w:trPr>
          <w:trHeight w:val="2754"/>
        </w:trPr>
        <w:tc>
          <w:tcPr>
            <w:tcW w:w="4958" w:type="dxa"/>
          </w:tcPr>
          <w:p w14:paraId="41161ED9"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08AA52D6" w14:textId="77777777" w:rsidR="0046732A" w:rsidRPr="009771D0" w:rsidRDefault="0046732A" w:rsidP="0046732A">
            <w:pPr>
              <w:tabs>
                <w:tab w:val="left" w:pos="4111"/>
                <w:tab w:val="center" w:pos="4536"/>
              </w:tabs>
              <w:spacing w:after="0" w:line="240" w:lineRule="auto"/>
              <w:ind w:right="141"/>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Megbízó képviseletében:</w:t>
            </w:r>
          </w:p>
          <w:p w14:paraId="093893B8"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5A87A141"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20422949"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253693DD"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9D33D8F"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
                <w:bCs/>
                <w:color w:val="auto"/>
                <w:sz w:val="21"/>
                <w:szCs w:val="21"/>
              </w:rPr>
              <w:t>Lázár János</w:t>
            </w:r>
          </w:p>
          <w:p w14:paraId="77ED5A3B"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Miniszterelnökséget vezető miniszter</w:t>
            </w:r>
          </w:p>
          <w:p w14:paraId="67AB8DFB"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B72BC76"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3BB4D262"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tc>
      </w:tr>
      <w:tr w:rsidR="009771D0" w:rsidRPr="009771D0" w:rsidDel="00DF02B2" w14:paraId="0423F78D" w14:textId="77777777" w:rsidTr="0046732A">
        <w:trPr>
          <w:trHeight w:val="2181"/>
        </w:trPr>
        <w:tc>
          <w:tcPr>
            <w:tcW w:w="4958" w:type="dxa"/>
          </w:tcPr>
          <w:p w14:paraId="195D5D61"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Pénzügyileg ellenjegyzem:</w:t>
            </w:r>
          </w:p>
          <w:p w14:paraId="2DD414DA"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3C30B507"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339DB279"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43D49922"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4E038AA3"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78EA6E85"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
                <w:bCs/>
                <w:color w:val="auto"/>
                <w:sz w:val="21"/>
                <w:szCs w:val="21"/>
              </w:rPr>
            </w:pPr>
            <w:r w:rsidRPr="009771D0">
              <w:rPr>
                <w:rFonts w:ascii="Times New Roman" w:hAnsi="Times New Roman" w:cs="Times New Roman"/>
                <w:b/>
                <w:bCs/>
                <w:color w:val="auto"/>
                <w:sz w:val="21"/>
                <w:szCs w:val="21"/>
              </w:rPr>
              <w:t>Petrény Gábor</w:t>
            </w:r>
          </w:p>
          <w:p w14:paraId="549EE651"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főosztályvezető</w:t>
            </w:r>
          </w:p>
          <w:p w14:paraId="6EF690F5" w14:textId="77777777" w:rsidR="0046732A" w:rsidRPr="009771D0" w:rsidDel="00DF02B2"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Pénzügyi és Számviteli Főosztály</w:t>
            </w:r>
          </w:p>
        </w:tc>
      </w:tr>
    </w:tbl>
    <w:tbl>
      <w:tblPr>
        <w:tblpPr w:leftFromText="141" w:rightFromText="141" w:vertAnchor="text" w:horzAnchor="margin" w:tblpXSpec="right" w:tblpY="37"/>
        <w:tblW w:w="0" w:type="auto"/>
        <w:tblLook w:val="01E0" w:firstRow="1" w:lastRow="1" w:firstColumn="1" w:lastColumn="1" w:noHBand="0" w:noVBand="0"/>
      </w:tblPr>
      <w:tblGrid>
        <w:gridCol w:w="4645"/>
      </w:tblGrid>
      <w:tr w:rsidR="009771D0" w:rsidRPr="009771D0" w:rsidDel="00DF02B2" w14:paraId="4BE44D42" w14:textId="77777777" w:rsidTr="0046732A">
        <w:trPr>
          <w:trHeight w:val="80"/>
        </w:trPr>
        <w:tc>
          <w:tcPr>
            <w:tcW w:w="4645" w:type="dxa"/>
          </w:tcPr>
          <w:p w14:paraId="72DC88F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0D97A2A3"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p>
          <w:p w14:paraId="0D46EE12" w14:textId="77777777" w:rsidR="0046732A" w:rsidRPr="009771D0"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p>
          <w:p w14:paraId="117EE357" w14:textId="77777777" w:rsidR="0046732A" w:rsidRPr="009771D0" w:rsidDel="00DF02B2" w:rsidRDefault="0046732A" w:rsidP="0046732A">
            <w:pPr>
              <w:tabs>
                <w:tab w:val="left" w:pos="4111"/>
                <w:tab w:val="center" w:pos="4536"/>
              </w:tabs>
              <w:spacing w:after="0" w:line="240" w:lineRule="auto"/>
              <w:ind w:left="4678" w:right="141" w:hanging="4678"/>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Jogilag ellenjegyzem:</w:t>
            </w:r>
          </w:p>
        </w:tc>
      </w:tr>
      <w:tr w:rsidR="009771D0" w:rsidRPr="009771D0" w:rsidDel="00DF02B2" w14:paraId="33E2048F" w14:textId="77777777" w:rsidTr="0046732A">
        <w:tc>
          <w:tcPr>
            <w:tcW w:w="4645" w:type="dxa"/>
          </w:tcPr>
          <w:p w14:paraId="1074AFDA"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Budapest, 2017. …………… „     .”</w:t>
            </w:r>
          </w:p>
          <w:p w14:paraId="678AED9F"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57CAEC2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1ED1F2D4"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p>
          <w:p w14:paraId="775D6902" w14:textId="77777777" w:rsidR="0046732A" w:rsidRPr="009771D0" w:rsidRDefault="0046732A" w:rsidP="0046732A">
            <w:pPr>
              <w:tabs>
                <w:tab w:val="left" w:pos="4111"/>
                <w:tab w:val="center" w:pos="4536"/>
              </w:tabs>
              <w:spacing w:after="0" w:line="240" w:lineRule="auto"/>
              <w:ind w:right="141"/>
              <w:jc w:val="center"/>
              <w:rPr>
                <w:rFonts w:ascii="Times New Roman" w:hAnsi="Times New Roman" w:cs="Times New Roman"/>
                <w:bCs/>
                <w:color w:val="auto"/>
                <w:sz w:val="21"/>
                <w:szCs w:val="21"/>
              </w:rPr>
            </w:pPr>
          </w:p>
          <w:p w14:paraId="55926231"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
                <w:bCs/>
                <w:color w:val="auto"/>
                <w:sz w:val="21"/>
                <w:szCs w:val="21"/>
              </w:rPr>
            </w:pPr>
            <w:r w:rsidRPr="009771D0">
              <w:rPr>
                <w:rFonts w:ascii="Times New Roman" w:hAnsi="Times New Roman" w:cs="Times New Roman"/>
                <w:b/>
                <w:bCs/>
                <w:color w:val="auto"/>
                <w:sz w:val="21"/>
                <w:szCs w:val="21"/>
              </w:rPr>
              <w:t>dr. Hegedűs Levente</w:t>
            </w:r>
          </w:p>
          <w:p w14:paraId="6BCDE45D" w14:textId="77777777" w:rsidR="0046732A" w:rsidRPr="009771D0"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főosztályvezető-helyettes</w:t>
            </w:r>
          </w:p>
          <w:p w14:paraId="54BEB992" w14:textId="77777777" w:rsidR="0046732A" w:rsidRPr="009771D0" w:rsidDel="00DF02B2" w:rsidRDefault="0046732A" w:rsidP="0046732A">
            <w:pPr>
              <w:tabs>
                <w:tab w:val="left" w:pos="4111"/>
                <w:tab w:val="center" w:pos="4536"/>
              </w:tabs>
              <w:spacing w:after="0" w:line="240" w:lineRule="auto"/>
              <w:ind w:left="4678" w:right="141" w:hanging="4678"/>
              <w:jc w:val="center"/>
              <w:rPr>
                <w:rFonts w:ascii="Times New Roman" w:hAnsi="Times New Roman" w:cs="Times New Roman"/>
                <w:bCs/>
                <w:color w:val="auto"/>
                <w:sz w:val="21"/>
                <w:szCs w:val="21"/>
              </w:rPr>
            </w:pPr>
            <w:r w:rsidRPr="009771D0">
              <w:rPr>
                <w:rFonts w:ascii="Times New Roman" w:hAnsi="Times New Roman" w:cs="Times New Roman"/>
                <w:bCs/>
                <w:color w:val="auto"/>
                <w:sz w:val="21"/>
                <w:szCs w:val="21"/>
              </w:rPr>
              <w:t>Szerződéses Kapcsolatok Főosztálya</w:t>
            </w:r>
          </w:p>
        </w:tc>
      </w:tr>
    </w:tbl>
    <w:p w14:paraId="00D5B8B8" w14:textId="77777777" w:rsidR="0046732A" w:rsidRPr="009771D0" w:rsidRDefault="0046732A" w:rsidP="0046732A">
      <w:pPr>
        <w:spacing w:after="0" w:line="240" w:lineRule="auto"/>
        <w:ind w:right="141"/>
        <w:rPr>
          <w:rFonts w:ascii="Times New Roman" w:hAnsi="Times New Roman" w:cs="Times New Roman"/>
          <w:b/>
          <w:color w:val="auto"/>
          <w:sz w:val="21"/>
          <w:szCs w:val="21"/>
        </w:rPr>
      </w:pPr>
    </w:p>
    <w:p w14:paraId="221C2B5C"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p>
    <w:p w14:paraId="2DB82AF6" w14:textId="77777777" w:rsidR="0046732A" w:rsidRPr="009771D0" w:rsidRDefault="0046732A" w:rsidP="0046732A">
      <w:pPr>
        <w:spacing w:after="0" w:line="240" w:lineRule="auto"/>
        <w:ind w:left="426" w:hanging="426"/>
        <w:rPr>
          <w:rFonts w:ascii="Times New Roman" w:hAnsi="Times New Roman" w:cs="Times New Roman"/>
          <w:color w:val="auto"/>
          <w:sz w:val="21"/>
          <w:szCs w:val="21"/>
        </w:rPr>
      </w:pPr>
    </w:p>
    <w:p w14:paraId="0D54E9BD" w14:textId="77777777" w:rsidR="0046732A" w:rsidRPr="009771D0" w:rsidRDefault="0046732A" w:rsidP="0046732A">
      <w:pPr>
        <w:spacing w:after="0" w:line="240" w:lineRule="auto"/>
        <w:rPr>
          <w:rFonts w:ascii="Times New Roman" w:hAnsi="Times New Roman" w:cs="Times New Roman"/>
          <w:color w:val="auto"/>
          <w:sz w:val="21"/>
          <w:szCs w:val="21"/>
        </w:rPr>
      </w:pPr>
    </w:p>
    <w:p w14:paraId="5BBF9995" w14:textId="77777777" w:rsidR="009476F6" w:rsidRPr="009771D0" w:rsidRDefault="009476F6" w:rsidP="009476F6">
      <w:pPr>
        <w:spacing w:after="0" w:line="240" w:lineRule="auto"/>
        <w:ind w:right="141"/>
        <w:rPr>
          <w:rFonts w:ascii="Times New Roman" w:hAnsi="Times New Roman" w:cs="Times New Roman"/>
          <w:b/>
          <w:color w:val="auto"/>
          <w:sz w:val="21"/>
          <w:szCs w:val="21"/>
        </w:rPr>
      </w:pPr>
    </w:p>
    <w:p w14:paraId="43FFFABE" w14:textId="77777777" w:rsidR="00EF6BAC" w:rsidRPr="009771D0" w:rsidRDefault="00EF6BAC" w:rsidP="009476F6">
      <w:pPr>
        <w:spacing w:after="0" w:line="240" w:lineRule="auto"/>
        <w:ind w:left="426" w:hanging="426"/>
        <w:rPr>
          <w:rFonts w:ascii="Times New Roman" w:hAnsi="Times New Roman" w:cs="Times New Roman"/>
          <w:color w:val="auto"/>
          <w:sz w:val="20"/>
          <w:szCs w:val="20"/>
        </w:rPr>
      </w:pPr>
    </w:p>
    <w:p w14:paraId="4E432845" w14:textId="77777777" w:rsidR="00EF6BAC" w:rsidRPr="009771D0" w:rsidRDefault="00EF6BAC" w:rsidP="009476F6">
      <w:pPr>
        <w:spacing w:after="0" w:line="240" w:lineRule="auto"/>
        <w:ind w:left="426" w:hanging="426"/>
        <w:rPr>
          <w:rFonts w:ascii="Times New Roman" w:hAnsi="Times New Roman" w:cs="Times New Roman"/>
          <w:color w:val="auto"/>
          <w:sz w:val="20"/>
          <w:szCs w:val="20"/>
        </w:rPr>
      </w:pPr>
    </w:p>
    <w:p w14:paraId="3780073A" w14:textId="01404BF0" w:rsidR="000C7CAD" w:rsidRPr="009771D0" w:rsidRDefault="00C43221" w:rsidP="009476F6">
      <w:pPr>
        <w:spacing w:after="0" w:line="240" w:lineRule="auto"/>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lang w:eastAsia="hu-HU"/>
        </w:rPr>
        <w:br w:type="page"/>
      </w:r>
    </w:p>
    <w:p w14:paraId="04423245"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lastRenderedPageBreak/>
        <w:t xml:space="preserve">4. </w:t>
      </w:r>
      <w:r w:rsidRPr="009771D0">
        <w:rPr>
          <w:rFonts w:ascii="Times New Roman" w:hAnsi="Times New Roman" w:cs="Times New Roman"/>
          <w:b/>
          <w:color w:val="auto"/>
          <w:sz w:val="20"/>
          <w:szCs w:val="20"/>
        </w:rPr>
        <w:t>KÖTET</w:t>
      </w:r>
    </w:p>
    <w:p w14:paraId="04423246" w14:textId="77777777" w:rsidR="002058B4" w:rsidRPr="009771D0"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AJÁNLOTT IGAZOLÁS- ÉS NYILATKOZATMINTÁK</w:t>
      </w:r>
    </w:p>
    <w:p w14:paraId="04423247" w14:textId="77777777" w:rsidR="002058B4" w:rsidRPr="009771D0" w:rsidRDefault="002058B4" w:rsidP="00F35F93">
      <w:pPr>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t>1. számú melléklet</w:t>
      </w:r>
    </w:p>
    <w:p w14:paraId="04423249" w14:textId="7CC79184" w:rsidR="002058B4" w:rsidRPr="009771D0" w:rsidRDefault="002058B4"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TARTALOM- ÉS IRATJEGYZÉK</w:t>
      </w:r>
      <w:r w:rsidR="001922D3" w:rsidRPr="009771D0">
        <w:rPr>
          <w:rFonts w:ascii="Times New Roman" w:hAnsi="Times New Roman" w:cs="Times New Roman"/>
          <w:b/>
          <w:color w:val="auto"/>
          <w:sz w:val="20"/>
          <w:szCs w:val="20"/>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9771D0" w:rsidRPr="009771D0"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9771D0" w:rsidRDefault="002058B4" w:rsidP="00F35F93">
            <w:pPr>
              <w:pStyle w:val="llb"/>
              <w:snapToGrid w:val="0"/>
              <w:spacing w:before="120" w:after="120"/>
              <w:ind w:left="426" w:hanging="426"/>
              <w:jc w:val="both"/>
              <w:rPr>
                <w:rFonts w:ascii="Times New Roman" w:hAnsi="Times New Roman" w:cs="Times New Roman"/>
                <w:color w:val="auto"/>
                <w:sz w:val="20"/>
                <w:szCs w:val="20"/>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9771D0" w:rsidRDefault="002058B4" w:rsidP="00F35F93">
            <w:pPr>
              <w:spacing w:before="120" w:after="120"/>
              <w:ind w:left="426" w:right="74"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Oldalszám</w:t>
            </w:r>
          </w:p>
        </w:tc>
      </w:tr>
      <w:tr w:rsidR="009771D0" w:rsidRPr="009771D0"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9771D0" w:rsidRDefault="002058B4" w:rsidP="00F35F93">
            <w:pPr>
              <w:spacing w:before="120" w:after="120"/>
              <w:ind w:left="426" w:hanging="426"/>
              <w:rPr>
                <w:rFonts w:ascii="Times New Roman" w:hAnsi="Times New Roman" w:cs="Times New Roman"/>
                <w:color w:val="auto"/>
                <w:sz w:val="20"/>
                <w:szCs w:val="20"/>
              </w:rPr>
            </w:pPr>
            <w:r w:rsidRPr="009771D0">
              <w:rPr>
                <w:rFonts w:ascii="Times New Roman" w:hAnsi="Times New Roman" w:cs="Times New Roman"/>
                <w:color w:val="auto"/>
                <w:sz w:val="20"/>
                <w:szCs w:val="20"/>
              </w:rPr>
              <w:t>Tartalomjegyzék (fedőlapo</w:t>
            </w:r>
            <w:r w:rsidR="00B53B53" w:rsidRPr="009771D0">
              <w:rPr>
                <w:rFonts w:ascii="Times New Roman" w:hAnsi="Times New Roman" w:cs="Times New Roman"/>
                <w:color w:val="auto"/>
                <w:sz w:val="20"/>
                <w:szCs w:val="20"/>
              </w:rPr>
              <w:t>t vagy felolvasólapot követően)</w:t>
            </w:r>
            <w:r w:rsidR="00F22331"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9771D0" w:rsidRDefault="002058B4"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9771D0" w:rsidRDefault="000F7C78" w:rsidP="00F35F93">
            <w:pPr>
              <w:tabs>
                <w:tab w:val="left" w:pos="3600"/>
                <w:tab w:val="left" w:pos="4440"/>
              </w:tabs>
              <w:spacing w:before="120" w:after="120"/>
              <w:ind w:left="426" w:hanging="426"/>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Ajánlati</w:t>
            </w:r>
            <w:r w:rsidR="005C5981" w:rsidRPr="009771D0">
              <w:rPr>
                <w:rFonts w:ascii="Times New Roman" w:eastAsia="BatangChe" w:hAnsi="Times New Roman" w:cs="Times New Roman"/>
                <w:color w:val="auto"/>
                <w:sz w:val="20"/>
                <w:szCs w:val="20"/>
              </w:rPr>
              <w:t xml:space="preserve"> nyilatkozat (3.</w:t>
            </w:r>
            <w:r w:rsidR="002058B4" w:rsidRPr="009771D0">
              <w:rPr>
                <w:rFonts w:ascii="Times New Roman" w:eastAsia="BatangChe" w:hAnsi="Times New Roman" w:cs="Times New Roman"/>
                <w:color w:val="auto"/>
                <w:sz w:val="20"/>
                <w:szCs w:val="20"/>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9771D0" w:rsidRDefault="005C5981" w:rsidP="00401F9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 kapacitásait rendelkezésre bocsátó szervezet olyan szerződéses vagy előszerződésben vállalt kötelezettségvá</w:t>
            </w:r>
            <w:r w:rsidR="00194E0D" w:rsidRPr="009771D0">
              <w:rPr>
                <w:rFonts w:ascii="Times New Roman" w:eastAsia="BatangChe" w:hAnsi="Times New Roman" w:cs="Times New Roman"/>
                <w:color w:val="auto"/>
                <w:sz w:val="20"/>
                <w:szCs w:val="20"/>
              </w:rPr>
              <w:t>llalását tartalmazó okirat</w:t>
            </w:r>
            <w:r w:rsidRPr="009771D0">
              <w:rPr>
                <w:rFonts w:ascii="Times New Roman" w:eastAsia="BatangChe" w:hAnsi="Times New Roman" w:cs="Times New Roman"/>
                <w:color w:val="auto"/>
                <w:sz w:val="20"/>
                <w:szCs w:val="20"/>
              </w:rPr>
              <w:t xml:space="preserve">, amely alátámasztja, hogy a szerződés teljesítéséhez szükséges erőforrások rendelkezésre állnak majd a szerződés </w:t>
            </w:r>
            <w:r w:rsidR="00194E0D" w:rsidRPr="009771D0">
              <w:rPr>
                <w:rFonts w:ascii="Times New Roman" w:eastAsia="BatangChe" w:hAnsi="Times New Roman" w:cs="Times New Roman"/>
                <w:color w:val="auto"/>
                <w:sz w:val="20"/>
                <w:szCs w:val="20"/>
              </w:rPr>
              <w:t xml:space="preserve">teljesítésének időtartama alatt </w:t>
            </w:r>
            <w:r w:rsidR="00AC61E7" w:rsidRPr="009771D0">
              <w:rPr>
                <w:rFonts w:ascii="Times New Roman" w:hAnsi="Times New Roman" w:cs="Times New Roman"/>
                <w:color w:val="auto"/>
                <w:sz w:val="20"/>
                <w:szCs w:val="20"/>
              </w:rPr>
              <w:t xml:space="preserve">– </w:t>
            </w:r>
            <w:r w:rsidR="00401F9B" w:rsidRPr="009771D0">
              <w:rPr>
                <w:rFonts w:ascii="Times New Roman" w:hAnsi="Times New Roman" w:cs="Times New Roman"/>
                <w:i/>
                <w:color w:val="auto"/>
                <w:sz w:val="20"/>
                <w:szCs w:val="20"/>
              </w:rPr>
              <w:t>a Kbt. 65. § (7) bekezdés szerinti</w:t>
            </w:r>
            <w:r w:rsidR="00AC61E7" w:rsidRPr="009771D0">
              <w:rPr>
                <w:rFonts w:ascii="Times New Roman" w:hAnsi="Times New Roman" w:cs="Times New Roman"/>
                <w:i/>
                <w:color w:val="auto"/>
                <w:sz w:val="20"/>
                <w:szCs w:val="20"/>
              </w:rPr>
              <w:t xml:space="preserve"> esetben</w:t>
            </w:r>
            <w:r w:rsidR="00194E0D" w:rsidRPr="009771D0">
              <w:rPr>
                <w:rFonts w:ascii="Times New Roman" w:hAnsi="Times New Roman" w:cs="Times New Roman"/>
                <w:color w:val="auto"/>
                <w:sz w:val="20"/>
                <w:szCs w:val="20"/>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Pr="009771D0" w:rsidRDefault="007855F9"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Az ajánlati biz</w:t>
            </w:r>
            <w:r w:rsidR="00401F9B" w:rsidRPr="009771D0">
              <w:rPr>
                <w:rFonts w:ascii="Times New Roman" w:eastAsia="BatangChe" w:hAnsi="Times New Roman" w:cs="Times New Roman"/>
                <w:color w:val="auto"/>
                <w:sz w:val="20"/>
                <w:szCs w:val="20"/>
              </w:rPr>
              <w:t>tosíték rendelkezésre bocsátásának</w:t>
            </w:r>
            <w:r w:rsidRPr="009771D0">
              <w:rPr>
                <w:rFonts w:ascii="Times New Roman" w:eastAsia="BatangChe" w:hAnsi="Times New Roman" w:cs="Times New Roman"/>
                <w:color w:val="auto"/>
                <w:sz w:val="20"/>
                <w:szCs w:val="20"/>
              </w:rPr>
              <w:t xml:space="preserve"> </w:t>
            </w:r>
            <w:r w:rsidR="00401F9B" w:rsidRPr="009771D0">
              <w:rPr>
                <w:rFonts w:ascii="Times New Roman" w:eastAsia="BatangChe" w:hAnsi="Times New Roman" w:cs="Times New Roman"/>
                <w:color w:val="auto"/>
                <w:sz w:val="20"/>
                <w:szCs w:val="20"/>
              </w:rPr>
              <w:t>igazolása</w:t>
            </w:r>
            <w:r w:rsidRPr="009771D0">
              <w:rPr>
                <w:rFonts w:ascii="Times New Roman" w:eastAsia="BatangChe" w:hAnsi="Times New Roman" w:cs="Times New Roman"/>
                <w:color w:val="auto"/>
                <w:sz w:val="20"/>
                <w:szCs w:val="20"/>
              </w:rPr>
              <w:t xml:space="preserve">, </w:t>
            </w:r>
            <w:r w:rsidR="00401F9B" w:rsidRPr="009771D0">
              <w:rPr>
                <w:rFonts w:ascii="Times New Roman" w:eastAsia="BatangChe" w:hAnsi="Times New Roman" w:cs="Times New Roman"/>
                <w:color w:val="auto"/>
                <w:sz w:val="20"/>
                <w:szCs w:val="20"/>
              </w:rPr>
              <w:t>oly módon, hogy</w:t>
            </w:r>
            <w:r w:rsidRPr="009771D0">
              <w:rPr>
                <w:rFonts w:ascii="Times New Roman" w:eastAsia="BatangChe" w:hAnsi="Times New Roman" w:cs="Times New Roman"/>
                <w:color w:val="auto"/>
                <w:sz w:val="20"/>
                <w:szCs w:val="20"/>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9771D0" w:rsidRDefault="007855F9"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6E9138CD" w14:textId="4D3F713B" w:rsidTr="00B3126E">
        <w:tc>
          <w:tcPr>
            <w:tcW w:w="8038" w:type="dxa"/>
            <w:tcBorders>
              <w:top w:val="single" w:sz="4" w:space="0" w:color="000000"/>
              <w:left w:val="single" w:sz="4" w:space="0" w:color="000000"/>
              <w:bottom w:val="single" w:sz="4" w:space="0" w:color="000000"/>
            </w:tcBorders>
            <w:shd w:val="clear" w:color="auto" w:fill="FFFFFF"/>
          </w:tcPr>
          <w:p w14:paraId="7CBD77F4" w14:textId="6E1CF967" w:rsidR="00F06C24" w:rsidRPr="009771D0" w:rsidRDefault="00F06C24" w:rsidP="00401F9B">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eastAsia="BatangChe" w:hAnsi="Times New Roman" w:cs="Times New Roman"/>
                <w:b/>
                <w:color w:val="auto"/>
                <w:sz w:val="20"/>
                <w:szCs w:val="20"/>
              </w:rPr>
              <w:t>ÖNÁLLÓAN ÉRTÉKELÉSRE KERÜLŐ, FELOLVASÓLAPON RÖGZÍTETT MEGAJÁNLÁSOKAT ALÁTÁMASZTÓ DOKUMENTUMOK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AFB3CB" w14:textId="6898E96A" w:rsidR="00F06C24" w:rsidRPr="009771D0" w:rsidRDefault="00F06C24" w:rsidP="00F35F93">
            <w:pPr>
              <w:snapToGrid w:val="0"/>
              <w:spacing w:before="120" w:after="120"/>
              <w:ind w:left="426" w:right="74" w:hanging="426"/>
              <w:jc w:val="center"/>
              <w:rPr>
                <w:rFonts w:ascii="Times New Roman" w:hAnsi="Times New Roman" w:cs="Times New Roman"/>
                <w:b/>
                <w:color w:val="auto"/>
                <w:sz w:val="20"/>
                <w:szCs w:val="20"/>
              </w:rPr>
            </w:pPr>
          </w:p>
        </w:tc>
      </w:tr>
      <w:tr w:rsidR="009771D0" w:rsidRPr="009771D0" w14:paraId="55433E0A" w14:textId="5E0FF195" w:rsidTr="00B3126E">
        <w:tc>
          <w:tcPr>
            <w:tcW w:w="8038" w:type="dxa"/>
            <w:tcBorders>
              <w:top w:val="single" w:sz="4" w:space="0" w:color="000000"/>
              <w:left w:val="single" w:sz="4" w:space="0" w:color="000000"/>
              <w:bottom w:val="single" w:sz="4" w:space="0" w:color="000000"/>
            </w:tcBorders>
            <w:shd w:val="clear" w:color="auto" w:fill="FFFFFF"/>
          </w:tcPr>
          <w:p w14:paraId="661BCD7E" w14:textId="782D6192" w:rsidR="00F06C24" w:rsidRPr="009771D0" w:rsidRDefault="00F06C24"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 2. értékelési részszempont esetében a szakemberek önéletrajza (12.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753B6" w14:textId="00051554" w:rsidR="00F06C24" w:rsidRPr="009771D0" w:rsidRDefault="00F06C2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9771D0" w:rsidRDefault="00B0542D" w:rsidP="00401F9B">
            <w:pPr>
              <w:pStyle w:val="Cmsor1"/>
              <w:numPr>
                <w:ilvl w:val="0"/>
                <w:numId w:val="2"/>
              </w:numPr>
              <w:tabs>
                <w:tab w:val="clear" w:pos="0"/>
              </w:tabs>
              <w:spacing w:before="120" w:after="120"/>
              <w:ind w:left="0" w:firstLine="0"/>
              <w:jc w:val="both"/>
              <w:rPr>
                <w:rFonts w:ascii="Times New Roman" w:hAnsi="Times New Roman" w:cs="Times New Roman"/>
                <w:color w:val="auto"/>
                <w:sz w:val="20"/>
                <w:szCs w:val="20"/>
              </w:rPr>
            </w:pPr>
            <w:r w:rsidRPr="009771D0">
              <w:rPr>
                <w:rFonts w:ascii="Times New Roman" w:hAnsi="Times New Roman" w:cs="Times New Roman"/>
                <w:caps/>
                <w:color w:val="auto"/>
                <w:sz w:val="20"/>
                <w:szCs w:val="20"/>
              </w:rPr>
              <w:t>Kizáró okokkal,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9771D0" w:rsidRDefault="002058B4"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9771D0" w:rsidRDefault="00194E0D"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E</w:t>
            </w:r>
            <w:r w:rsidR="000D3FB7" w:rsidRPr="009771D0">
              <w:rPr>
                <w:rFonts w:ascii="Times New Roman" w:eastAsia="BatangChe" w:hAnsi="Times New Roman" w:cs="Times New Roman"/>
                <w:color w:val="auto"/>
                <w:sz w:val="20"/>
                <w:szCs w:val="20"/>
              </w:rPr>
              <w:t xml:space="preserve">gységes európai közbeszerzési dokumentum </w:t>
            </w:r>
            <w:r w:rsidRPr="009771D0">
              <w:rPr>
                <w:rFonts w:ascii="Times New Roman" w:eastAsia="BatangChe" w:hAnsi="Times New Roman" w:cs="Times New Roman"/>
                <w:color w:val="auto"/>
                <w:sz w:val="20"/>
                <w:szCs w:val="20"/>
              </w:rPr>
              <w:t>(4.</w:t>
            </w:r>
            <w:r w:rsidR="000D3FB7" w:rsidRPr="009771D0">
              <w:rPr>
                <w:rFonts w:ascii="Times New Roman" w:eastAsia="BatangChe" w:hAnsi="Times New Roman" w:cs="Times New Roman"/>
                <w:color w:val="auto"/>
                <w:sz w:val="20"/>
                <w:szCs w:val="20"/>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9771D0" w:rsidRDefault="000D3FB7" w:rsidP="00401F9B">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Amennyiben ajánlattevő vonatkozásában nincs folyamatban változásbejegyzési eljárás, úgy kérjük, nemleges tartalmú változásbejegyzési nyilatkozatot szíveskedjenek az ajánlat részeként benyújtani.</w:t>
            </w:r>
            <w:r w:rsidR="00E057E6" w:rsidRPr="009771D0">
              <w:rPr>
                <w:rFonts w:ascii="Times New Roman" w:eastAsia="BatangChe" w:hAnsi="Times New Roman" w:cs="Times New Roman"/>
                <w:color w:val="auto"/>
                <w:sz w:val="20"/>
                <w:szCs w:val="20"/>
              </w:rPr>
              <w:t xml:space="preserve"> (5.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9771D0" w:rsidRDefault="00651E1E" w:rsidP="00401F9B">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9771D0" w:rsidRDefault="007714A7" w:rsidP="00401F9B">
            <w:pPr>
              <w:pStyle w:val="Cmsor1"/>
              <w:numPr>
                <w:ilvl w:val="0"/>
                <w:numId w:val="2"/>
              </w:numPr>
              <w:tabs>
                <w:tab w:val="clear" w:pos="0"/>
              </w:tabs>
              <w:spacing w:before="120" w:after="120"/>
              <w:ind w:left="0" w:firstLine="0"/>
              <w:jc w:val="both"/>
              <w:rPr>
                <w:rFonts w:ascii="Times New Roman" w:hAnsi="Times New Roman" w:cs="Times New Roman"/>
                <w:caps/>
                <w:color w:val="auto"/>
                <w:sz w:val="20"/>
                <w:szCs w:val="20"/>
              </w:rPr>
            </w:pPr>
            <w:r w:rsidRPr="009771D0">
              <w:rPr>
                <w:rFonts w:ascii="Times New Roman" w:hAnsi="Times New Roman" w:cs="Times New Roman"/>
                <w:caps/>
                <w:color w:val="auto"/>
                <w:sz w:val="20"/>
                <w:szCs w:val="20"/>
              </w:rPr>
              <w:t xml:space="preserve">AZ </w:t>
            </w:r>
            <w:r w:rsidR="000F7C78" w:rsidRPr="009771D0">
              <w:rPr>
                <w:rFonts w:ascii="Times New Roman" w:hAnsi="Times New Roman" w:cs="Times New Roman"/>
                <w:caps/>
                <w:color w:val="auto"/>
                <w:sz w:val="20"/>
                <w:szCs w:val="20"/>
              </w:rPr>
              <w:t>AJÁNLATI</w:t>
            </w:r>
            <w:r w:rsidR="00842223" w:rsidRPr="009771D0">
              <w:rPr>
                <w:rFonts w:ascii="Times New Roman" w:hAnsi="Times New Roman" w:cs="Times New Roman"/>
                <w:caps/>
                <w:color w:val="auto"/>
                <w:sz w:val="20"/>
                <w:szCs w:val="20"/>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9771D0" w:rsidRDefault="00842223" w:rsidP="00401F9B">
            <w:pPr>
              <w:pStyle w:val="Cmsor1"/>
              <w:numPr>
                <w:ilvl w:val="0"/>
                <w:numId w:val="2"/>
              </w:numPr>
              <w:tabs>
                <w:tab w:val="clear" w:pos="0"/>
              </w:tabs>
              <w:spacing w:before="120" w:after="120"/>
              <w:ind w:left="0" w:firstLine="0"/>
              <w:jc w:val="both"/>
              <w:rPr>
                <w:rFonts w:ascii="Times New Roman" w:hAnsi="Times New Roman" w:cs="Times New Roman"/>
                <w:caps/>
                <w:color w:val="auto"/>
                <w:sz w:val="20"/>
                <w:szCs w:val="20"/>
              </w:rPr>
            </w:pPr>
          </w:p>
        </w:tc>
      </w:tr>
      <w:tr w:rsidR="009771D0" w:rsidRPr="009771D0"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9771D0" w:rsidRDefault="00B53B5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Nyilatkozat a közbeszerzési dokumentumok letöltéséről </w:t>
            </w:r>
            <w:r w:rsidR="00E53183"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6</w:t>
            </w:r>
            <w:r w:rsidRPr="009771D0">
              <w:rPr>
                <w:rFonts w:ascii="Times New Roman" w:eastAsia="BatangChe" w:hAnsi="Times New Roman" w:cs="Times New Roman"/>
                <w:color w:val="auto"/>
                <w:sz w:val="20"/>
                <w:szCs w:val="20"/>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9771D0" w:rsidRDefault="00B53B53" w:rsidP="00F35F93">
            <w:pPr>
              <w:tabs>
                <w:tab w:val="left" w:pos="4255"/>
                <w:tab w:val="left" w:pos="4726"/>
              </w:tabs>
              <w:snapToGrid w:val="0"/>
              <w:spacing w:before="120" w:after="120"/>
              <w:ind w:left="426" w:hanging="426"/>
              <w:jc w:val="center"/>
              <w:rPr>
                <w:rFonts w:ascii="Times New Roman" w:hAnsi="Times New Roman" w:cs="Times New Roman"/>
                <w:color w:val="auto"/>
                <w:sz w:val="20"/>
                <w:szCs w:val="20"/>
              </w:rPr>
            </w:pPr>
          </w:p>
        </w:tc>
      </w:tr>
      <w:tr w:rsidR="009771D0" w:rsidRPr="009771D0"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9771D0" w:rsidRDefault="0084222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Ajánlattevő, az alkalmasság igazolásába bevont (kapacitást nyújtó) gazdasági</w:t>
            </w:r>
            <w:r w:rsidR="00C330DA"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szereplő cégjegyzésre jogosult, ajánlatban csatolt nyilatkozatot, dokumentumot</w:t>
            </w:r>
            <w:r w:rsidR="00C330DA"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aláíró képviselőjének al</w:t>
            </w:r>
            <w:r w:rsidR="00401F9B" w:rsidRPr="009771D0">
              <w:rPr>
                <w:rFonts w:ascii="Times New Roman" w:eastAsia="BatangChe" w:hAnsi="Times New Roman" w:cs="Times New Roman"/>
                <w:color w:val="auto"/>
                <w:sz w:val="20"/>
                <w:szCs w:val="20"/>
              </w:rPr>
              <w:t>áírási címpéldánya vagy aláírás-</w:t>
            </w:r>
            <w:r w:rsidRPr="009771D0">
              <w:rPr>
                <w:rFonts w:ascii="Times New Roman" w:eastAsia="BatangChe" w:hAnsi="Times New Roman" w:cs="Times New Roman"/>
                <w:color w:val="auto"/>
                <w:sz w:val="20"/>
                <w:szCs w:val="20"/>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9771D0" w:rsidRDefault="00842223"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7</w:t>
            </w:r>
            <w:r w:rsidR="00497921" w:rsidRPr="009771D0">
              <w:rPr>
                <w:rFonts w:ascii="Times New Roman" w:eastAsia="BatangChe" w:hAnsi="Times New Roman" w:cs="Times New Roman"/>
                <w:color w:val="auto"/>
                <w:sz w:val="20"/>
                <w:szCs w:val="20"/>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9771D0" w:rsidRDefault="00AC61E7"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K</w:t>
            </w:r>
            <w:r w:rsidR="00401F9B" w:rsidRPr="009771D0">
              <w:rPr>
                <w:rFonts w:ascii="Times New Roman" w:eastAsia="BatangChe" w:hAnsi="Times New Roman" w:cs="Times New Roman"/>
                <w:color w:val="auto"/>
                <w:sz w:val="20"/>
                <w:szCs w:val="20"/>
              </w:rPr>
              <w:t xml:space="preserve">özös ajánlattevői megállapodás – a </w:t>
            </w:r>
            <w:r w:rsidR="00401F9B" w:rsidRPr="009771D0">
              <w:rPr>
                <w:rFonts w:ascii="Times New Roman" w:eastAsia="BatangChe" w:hAnsi="Times New Roman" w:cs="Times New Roman"/>
                <w:i/>
                <w:color w:val="auto"/>
                <w:sz w:val="20"/>
                <w:szCs w:val="20"/>
              </w:rPr>
              <w:t>Kbt. 35. § szerinti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9771D0" w:rsidRDefault="00842223" w:rsidP="00F35F93">
            <w:pPr>
              <w:snapToGrid w:val="0"/>
              <w:spacing w:before="120" w:after="120"/>
              <w:ind w:left="426" w:right="74" w:hanging="426"/>
              <w:jc w:val="center"/>
              <w:rPr>
                <w:rFonts w:ascii="Times New Roman" w:hAnsi="Times New Roman" w:cs="Times New Roman"/>
                <w:color w:val="auto"/>
                <w:sz w:val="20"/>
                <w:szCs w:val="20"/>
              </w:rPr>
            </w:pPr>
          </w:p>
        </w:tc>
      </w:tr>
      <w:tr w:rsidR="009771D0" w:rsidRPr="009771D0"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Pr="009771D0" w:rsidRDefault="00842223" w:rsidP="00F35F93">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ÜZLETI TITKOT TARTALMAZÓ IRATOK (ADOTT ESETBEN)</w:t>
            </w:r>
          </w:p>
          <w:p w14:paraId="04423290" w14:textId="6876D522" w:rsidR="00B0542D" w:rsidRPr="009771D0" w:rsidRDefault="00B0542D" w:rsidP="00F35F93">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color w:val="auto"/>
                <w:sz w:val="20"/>
                <w:szCs w:val="20"/>
              </w:rPr>
              <w:t>Ajánlatkérő felhívja ajánlattevők figyelmét, hogy az üzleti titkot tartalmazó, elkülönített irathoz indoklást köteles csatolni a Kbt. 44. § (1) bekezdése alapján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9771D0" w:rsidRDefault="00842223" w:rsidP="00F35F93">
            <w:pPr>
              <w:spacing w:before="120" w:after="120"/>
              <w:ind w:left="426" w:right="74" w:hanging="426"/>
              <w:jc w:val="center"/>
              <w:rPr>
                <w:rFonts w:ascii="Times New Roman" w:hAnsi="Times New Roman" w:cs="Times New Roman"/>
                <w:b/>
                <w:color w:val="auto"/>
                <w:sz w:val="20"/>
                <w:szCs w:val="20"/>
              </w:rPr>
            </w:pPr>
          </w:p>
        </w:tc>
      </w:tr>
      <w:tr w:rsidR="009771D0" w:rsidRPr="009771D0"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9771D0" w:rsidRDefault="00842223" w:rsidP="00401F9B">
            <w:pPr>
              <w:pStyle w:val="Cmsor1"/>
              <w:numPr>
                <w:ilvl w:val="0"/>
                <w:numId w:val="2"/>
              </w:numPr>
              <w:tabs>
                <w:tab w:val="clear" w:pos="0"/>
              </w:tabs>
              <w:spacing w:before="120" w:after="120"/>
              <w:ind w:left="0" w:firstLine="0"/>
              <w:jc w:val="both"/>
              <w:rPr>
                <w:rFonts w:ascii="Times New Roman" w:hAnsi="Times New Roman" w:cs="Times New Roman"/>
                <w:b w:val="0"/>
                <w:color w:val="auto"/>
                <w:sz w:val="20"/>
                <w:szCs w:val="20"/>
              </w:rPr>
            </w:pPr>
            <w:r w:rsidRPr="009771D0">
              <w:rPr>
                <w:rFonts w:ascii="Times New Roman" w:hAnsi="Times New Roman" w:cs="Times New Roman"/>
                <w:caps/>
                <w:color w:val="auto"/>
                <w:sz w:val="20"/>
                <w:szCs w:val="20"/>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9771D0" w:rsidRDefault="00842223" w:rsidP="00F35F93">
            <w:pPr>
              <w:snapToGrid w:val="0"/>
              <w:spacing w:before="120" w:after="120"/>
              <w:ind w:left="426" w:right="74" w:hanging="426"/>
              <w:jc w:val="center"/>
              <w:rPr>
                <w:rFonts w:ascii="Times New Roman" w:hAnsi="Times New Roman" w:cs="Times New Roman"/>
                <w:b/>
                <w:color w:val="auto"/>
                <w:sz w:val="20"/>
                <w:szCs w:val="20"/>
              </w:rPr>
            </w:pPr>
          </w:p>
        </w:tc>
      </w:tr>
      <w:tr w:rsidR="009771D0" w:rsidRPr="009771D0"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144D535E" w:rsidR="00BB7279" w:rsidRPr="009771D0" w:rsidRDefault="001922D3" w:rsidP="00401F9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Az ajánlat</w:t>
            </w:r>
            <w:r w:rsidR="00BB7279" w:rsidRPr="009771D0">
              <w:rPr>
                <w:rFonts w:ascii="Times New Roman" w:eastAsia="BatangChe" w:hAnsi="Times New Roman" w:cs="Times New Roman"/>
                <w:color w:val="auto"/>
                <w:sz w:val="20"/>
                <w:szCs w:val="20"/>
              </w:rPr>
              <w:t xml:space="preserve"> papír alapú példány</w:t>
            </w:r>
            <w:r w:rsidRPr="009771D0">
              <w:rPr>
                <w:rFonts w:ascii="Times New Roman" w:eastAsia="BatangChe" w:hAnsi="Times New Roman" w:cs="Times New Roman"/>
                <w:color w:val="auto"/>
                <w:sz w:val="20"/>
                <w:szCs w:val="20"/>
              </w:rPr>
              <w:t>á</w:t>
            </w:r>
            <w:r w:rsidR="005648EF" w:rsidRPr="009771D0">
              <w:rPr>
                <w:rFonts w:ascii="Times New Roman" w:eastAsia="BatangChe" w:hAnsi="Times New Roman" w:cs="Times New Roman"/>
                <w:color w:val="auto"/>
                <w:sz w:val="20"/>
                <w:szCs w:val="20"/>
              </w:rPr>
              <w:t>ról készített 1</w:t>
            </w:r>
            <w:r w:rsidR="00BB7279" w:rsidRPr="009771D0">
              <w:rPr>
                <w:rFonts w:ascii="Times New Roman" w:eastAsia="BatangChe" w:hAnsi="Times New Roman" w:cs="Times New Roman"/>
                <w:color w:val="auto"/>
                <w:sz w:val="20"/>
                <w:szCs w:val="20"/>
              </w:rPr>
              <w:t xml:space="preserve"> db elektronikus példány</w:t>
            </w:r>
            <w:r w:rsidRPr="009771D0">
              <w:rPr>
                <w:rFonts w:ascii="Times New Roman" w:eastAsia="BatangChe" w:hAnsi="Times New Roman" w:cs="Times New Roman"/>
                <w:color w:val="auto"/>
                <w:sz w:val="20"/>
                <w:szCs w:val="20"/>
              </w:rPr>
              <w:t xml:space="preserve"> (</w:t>
            </w:r>
            <w:r w:rsidR="005648EF" w:rsidRPr="009771D0">
              <w:rPr>
                <w:rFonts w:ascii="Times New Roman" w:eastAsia="BatangChe" w:hAnsi="Times New Roman" w:cs="Times New Roman"/>
                <w:color w:val="auto"/>
                <w:sz w:val="20"/>
                <w:szCs w:val="20"/>
              </w:rPr>
              <w:t>elektronikus adathordozón</w:t>
            </w:r>
            <w:r w:rsidRPr="009771D0">
              <w:rPr>
                <w:rFonts w:ascii="Times New Roman" w:eastAsia="BatangChe" w:hAnsi="Times New Roman" w:cs="Times New Roman"/>
                <w:color w:val="auto"/>
                <w:sz w:val="20"/>
                <w:szCs w:val="20"/>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9771D0" w:rsidRDefault="00BB7279" w:rsidP="00F35F93">
            <w:pPr>
              <w:snapToGrid w:val="0"/>
              <w:spacing w:before="120" w:after="120"/>
              <w:ind w:left="426" w:right="74" w:hanging="426"/>
              <w:jc w:val="center"/>
              <w:rPr>
                <w:rFonts w:ascii="Times New Roman" w:hAnsi="Times New Roman" w:cs="Times New Roman"/>
                <w:color w:val="auto"/>
                <w:sz w:val="20"/>
                <w:szCs w:val="20"/>
              </w:rPr>
            </w:pPr>
          </w:p>
        </w:tc>
      </w:tr>
    </w:tbl>
    <w:p w14:paraId="04423297" w14:textId="77777777" w:rsidR="002058B4" w:rsidRPr="009771D0" w:rsidRDefault="002058B4" w:rsidP="00401F9B">
      <w:pPr>
        <w:tabs>
          <w:tab w:val="left" w:pos="3600"/>
          <w:tab w:val="left" w:pos="4440"/>
        </w:tabs>
        <w:spacing w:before="120" w:after="120"/>
        <w:jc w:val="both"/>
        <w:rPr>
          <w:rFonts w:ascii="Times New Roman" w:eastAsia="BatangChe" w:hAnsi="Times New Roman" w:cs="Times New Roman"/>
          <w:i/>
          <w:color w:val="auto"/>
          <w:sz w:val="20"/>
          <w:szCs w:val="20"/>
        </w:rPr>
      </w:pPr>
      <w:r w:rsidRPr="009771D0">
        <w:rPr>
          <w:rFonts w:ascii="Times New Roman" w:eastAsia="BatangChe" w:hAnsi="Times New Roman" w:cs="Times New Roman"/>
          <w:i/>
          <w:color w:val="auto"/>
          <w:sz w:val="20"/>
          <w:szCs w:val="20"/>
        </w:rPr>
        <w:t>Az ajánlat minden olyan oldalát, amelyen - az ajánlat beadása előtt - módosítást hajtottak végre, az adott dokumentumot aláíró személy(ek)nek a módosításnál is kézjeggyel kell ellátni.</w:t>
      </w:r>
    </w:p>
    <w:p w14:paraId="33DC96DB" w14:textId="77777777" w:rsidR="009E4867" w:rsidRPr="009771D0" w:rsidRDefault="009E4867" w:rsidP="00F35F93">
      <w:pPr>
        <w:spacing w:before="120" w:after="120"/>
        <w:ind w:left="426" w:hanging="426"/>
        <w:jc w:val="center"/>
        <w:rPr>
          <w:rFonts w:ascii="Times New Roman" w:hAnsi="Times New Roman" w:cs="Times New Roman"/>
          <w:b/>
          <w:color w:val="auto"/>
          <w:sz w:val="20"/>
          <w:szCs w:val="20"/>
        </w:rPr>
      </w:pPr>
    </w:p>
    <w:p w14:paraId="35F65274" w14:textId="77777777" w:rsidR="00401F9B" w:rsidRPr="009771D0" w:rsidRDefault="00401F9B">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F26675F" w14:textId="78E9A053" w:rsidR="001922D3" w:rsidRPr="009771D0" w:rsidRDefault="009E4867"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TARTALOM- ÉS IRATJEGYZÉK A KBT. 69. § (4) BEKEZDÉSE</w:t>
      </w:r>
      <w:r w:rsidR="00B0542D" w:rsidRPr="009771D0">
        <w:rPr>
          <w:rStyle w:val="Lbjegyzet-hivatkozs"/>
          <w:rFonts w:ascii="Times New Roman" w:hAnsi="Times New Roman" w:cs="Times New Roman"/>
          <w:b/>
          <w:color w:val="auto"/>
          <w:sz w:val="20"/>
          <w:szCs w:val="20"/>
        </w:rPr>
        <w:footnoteReference w:id="1"/>
      </w:r>
      <w:r w:rsidR="00B0542D" w:rsidRPr="009771D0">
        <w:rPr>
          <w:rFonts w:ascii="Times New Roman" w:hAnsi="Times New Roman" w:cs="Times New Roman"/>
          <w:b/>
          <w:color w:val="auto"/>
          <w:sz w:val="20"/>
          <w:szCs w:val="20"/>
        </w:rPr>
        <w:t xml:space="preserve"> </w:t>
      </w:r>
      <w:r w:rsidRPr="009771D0">
        <w:rPr>
          <w:rFonts w:ascii="Times New Roman" w:hAnsi="Times New Roman" w:cs="Times New Roman"/>
          <w:b/>
          <w:color w:val="auto"/>
          <w:sz w:val="20"/>
          <w:szCs w:val="20"/>
        </w:rPr>
        <w:t xml:space="preserve"> SZERINT BENYÚJTANDÓ IRATOK VONATKOZÁSÁBAN </w:t>
      </w:r>
    </w:p>
    <w:tbl>
      <w:tblPr>
        <w:tblStyle w:val="Rcsostblzat"/>
        <w:tblW w:w="0" w:type="auto"/>
        <w:tblLook w:val="04A0" w:firstRow="1" w:lastRow="0" w:firstColumn="1" w:lastColumn="0" w:noHBand="0" w:noVBand="1"/>
      </w:tblPr>
      <w:tblGrid>
        <w:gridCol w:w="7676"/>
        <w:gridCol w:w="1384"/>
      </w:tblGrid>
      <w:tr w:rsidR="009771D0" w:rsidRPr="009771D0" w14:paraId="45CD160C" w14:textId="77777777" w:rsidTr="00F8098B">
        <w:tc>
          <w:tcPr>
            <w:tcW w:w="7676" w:type="dxa"/>
          </w:tcPr>
          <w:p w14:paraId="69C92A00"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c>
          <w:tcPr>
            <w:tcW w:w="1384" w:type="dxa"/>
          </w:tcPr>
          <w:p w14:paraId="655D4280" w14:textId="6236C78B" w:rsidR="001922D3" w:rsidRPr="009771D0" w:rsidRDefault="00401F9B" w:rsidP="00401F9B">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Oldalszám</w:t>
            </w:r>
          </w:p>
        </w:tc>
      </w:tr>
      <w:tr w:rsidR="009771D0" w:rsidRPr="009771D0" w14:paraId="4F01A181" w14:textId="77777777" w:rsidTr="00F8098B">
        <w:tc>
          <w:tcPr>
            <w:tcW w:w="7676" w:type="dxa"/>
          </w:tcPr>
          <w:p w14:paraId="7282DB5B" w14:textId="61597E7C" w:rsidR="00401F9B" w:rsidRPr="009771D0" w:rsidRDefault="00401F9B" w:rsidP="00401F9B">
            <w:pPr>
              <w:spacing w:before="120" w:after="120"/>
              <w:ind w:left="29"/>
              <w:jc w:val="both"/>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Kizáró okokkal kapcsolatban előírt nyilatkozatok, igazolások</w:t>
            </w:r>
          </w:p>
        </w:tc>
        <w:tc>
          <w:tcPr>
            <w:tcW w:w="1384" w:type="dxa"/>
          </w:tcPr>
          <w:p w14:paraId="21262261" w14:textId="77777777" w:rsidR="00401F9B" w:rsidRPr="009771D0" w:rsidRDefault="00401F9B" w:rsidP="00401F9B">
            <w:pPr>
              <w:spacing w:before="120" w:after="120"/>
              <w:ind w:left="426" w:hanging="426"/>
              <w:jc w:val="center"/>
              <w:rPr>
                <w:rFonts w:ascii="Times New Roman" w:hAnsi="Times New Roman" w:cs="Times New Roman"/>
                <w:b/>
                <w:color w:val="auto"/>
                <w:sz w:val="20"/>
                <w:szCs w:val="20"/>
              </w:rPr>
            </w:pPr>
          </w:p>
        </w:tc>
      </w:tr>
      <w:tr w:rsidR="009771D0" w:rsidRPr="009771D0" w14:paraId="421DA4A1" w14:textId="77777777" w:rsidTr="00F8098B">
        <w:tc>
          <w:tcPr>
            <w:tcW w:w="7676" w:type="dxa"/>
          </w:tcPr>
          <w:p w14:paraId="667F9532" w14:textId="77777777" w:rsidR="00401F9B"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Illetékes adó- és vámhivatal igazolása vagy együttes adóigazolás, amennyiben a gazdasági szereplő a köztartozásmentes ad</w:t>
            </w:r>
            <w:r w:rsidR="00401F9B" w:rsidRPr="009771D0">
              <w:rPr>
                <w:rFonts w:ascii="Times New Roman" w:eastAsia="BatangChe" w:hAnsi="Times New Roman" w:cs="Times New Roman"/>
                <w:color w:val="auto"/>
                <w:sz w:val="20"/>
                <w:szCs w:val="20"/>
              </w:rPr>
              <w:t>ózói adatbázisban nem szerepel.</w:t>
            </w:r>
          </w:p>
          <w:p w14:paraId="67D39343" w14:textId="478B8AE9" w:rsidR="001922D3"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Amennyiben a gazdasági szereplő szerepel a köztartozásmentes adózói adatbázisban, akkor ajánlatkérő ellenőrzi a nyilvántartást.</w:t>
            </w:r>
          </w:p>
        </w:tc>
        <w:tc>
          <w:tcPr>
            <w:tcW w:w="1384" w:type="dxa"/>
          </w:tcPr>
          <w:p w14:paraId="3AC5676D"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r>
      <w:tr w:rsidR="009771D0" w:rsidRPr="009771D0" w14:paraId="0C435B5E" w14:textId="77777777" w:rsidTr="00F8098B">
        <w:tc>
          <w:tcPr>
            <w:tcW w:w="7676" w:type="dxa"/>
          </w:tcPr>
          <w:p w14:paraId="400F4744" w14:textId="7D28F130" w:rsidR="00401F9B"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bookmarkStart w:id="39" w:name="pr12"/>
            <w:r w:rsidRPr="009771D0">
              <w:rPr>
                <w:rFonts w:ascii="Times New Roman" w:eastAsia="BatangChe" w:hAnsi="Times New Roman" w:cs="Times New Roman"/>
                <w:color w:val="auto"/>
                <w:sz w:val="20"/>
                <w:szCs w:val="20"/>
              </w:rPr>
              <w:t>Nyilatkozat</w:t>
            </w:r>
            <w:bookmarkEnd w:id="39"/>
            <w:r w:rsidRPr="009771D0">
              <w:rPr>
                <w:rFonts w:ascii="Times New Roman" w:eastAsia="BatangChe" w:hAnsi="Times New Roman" w:cs="Times New Roman"/>
                <w:color w:val="auto"/>
                <w:sz w:val="20"/>
                <w:szCs w:val="20"/>
              </w:rPr>
              <w:t xml:space="preserve"> a kizáró okok fenn nem állására vonatkozóan</w:t>
            </w:r>
            <w:r w:rsidR="009E4867" w:rsidRPr="009771D0">
              <w:rPr>
                <w:rFonts w:ascii="Times New Roman" w:eastAsia="BatangChe" w:hAnsi="Times New Roman" w:cs="Times New Roman"/>
                <w:color w:val="auto"/>
                <w:sz w:val="20"/>
                <w:szCs w:val="20"/>
              </w:rPr>
              <w:t xml:space="preserve"> </w:t>
            </w:r>
            <w:r w:rsidRPr="009771D0">
              <w:rPr>
                <w:rFonts w:ascii="Times New Roman" w:eastAsia="BatangChe" w:hAnsi="Times New Roman" w:cs="Times New Roman"/>
                <w:color w:val="auto"/>
                <w:sz w:val="20"/>
                <w:szCs w:val="20"/>
              </w:rPr>
              <w:t>(</w:t>
            </w:r>
            <w:r w:rsidR="00B0542D" w:rsidRPr="009771D0">
              <w:rPr>
                <w:rFonts w:ascii="Times New Roman" w:eastAsia="BatangChe" w:hAnsi="Times New Roman" w:cs="Times New Roman"/>
                <w:color w:val="auto"/>
                <w:sz w:val="20"/>
                <w:szCs w:val="20"/>
              </w:rPr>
              <w:t>8</w:t>
            </w:r>
            <w:r w:rsidRPr="009771D0">
              <w:rPr>
                <w:rFonts w:ascii="Times New Roman" w:eastAsia="BatangChe" w:hAnsi="Times New Roman" w:cs="Times New Roman"/>
                <w:color w:val="auto"/>
                <w:sz w:val="20"/>
                <w:szCs w:val="20"/>
              </w:rPr>
              <w:t xml:space="preserve">/A. sz. melléklet és </w:t>
            </w:r>
            <w:r w:rsidR="00B0542D" w:rsidRPr="009771D0">
              <w:rPr>
                <w:rFonts w:ascii="Times New Roman" w:eastAsia="BatangChe" w:hAnsi="Times New Roman" w:cs="Times New Roman"/>
                <w:color w:val="auto"/>
                <w:sz w:val="20"/>
                <w:szCs w:val="20"/>
              </w:rPr>
              <w:t>8</w:t>
            </w:r>
            <w:r w:rsidRPr="009771D0">
              <w:rPr>
                <w:rFonts w:ascii="Times New Roman" w:eastAsia="BatangChe" w:hAnsi="Times New Roman" w:cs="Times New Roman"/>
                <w:color w:val="auto"/>
                <w:sz w:val="20"/>
                <w:szCs w:val="20"/>
              </w:rPr>
              <w:t xml:space="preserve">/B. sz. melléklet). </w:t>
            </w:r>
            <w:r w:rsidR="009E4867" w:rsidRPr="009771D0">
              <w:rPr>
                <w:rFonts w:ascii="Times New Roman" w:eastAsia="BatangChe" w:hAnsi="Times New Roman" w:cs="Times New Roman"/>
                <w:color w:val="auto"/>
                <w:sz w:val="20"/>
                <w:szCs w:val="20"/>
              </w:rPr>
              <w:t xml:space="preserve"> </w:t>
            </w:r>
          </w:p>
          <w:p w14:paraId="06417AC6" w14:textId="252DDBC3" w:rsidR="001922D3" w:rsidRPr="009771D0" w:rsidRDefault="00F22331" w:rsidP="00401F9B">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A nyilatkozatoknak a felhívás feladását követő keltezésűnek kell lennie!</w:t>
            </w:r>
          </w:p>
        </w:tc>
        <w:tc>
          <w:tcPr>
            <w:tcW w:w="1384" w:type="dxa"/>
          </w:tcPr>
          <w:p w14:paraId="190FBFF2"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tc>
      </w:tr>
      <w:tr w:rsidR="009771D0" w:rsidRPr="009771D0" w14:paraId="35E54858" w14:textId="77777777" w:rsidTr="00F8098B">
        <w:tc>
          <w:tcPr>
            <w:tcW w:w="7676" w:type="dxa"/>
          </w:tcPr>
          <w:p w14:paraId="4D6A82F3" w14:textId="020A230F" w:rsidR="00401F9B" w:rsidRPr="009771D0" w:rsidRDefault="00401F9B" w:rsidP="00401F9B">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hAnsi="Times New Roman" w:cs="Times New Roman"/>
                <w:b/>
                <w:caps/>
                <w:color w:val="auto"/>
                <w:sz w:val="20"/>
                <w:szCs w:val="20"/>
              </w:rPr>
              <w:t>GAZDASÁGI ÉS PÉNZÜGYI ALKALMASSÁGGAL KAPCSOLATBAN ELŐÍRT NYILATKOZATOK, IGAZOLÁSOK</w:t>
            </w:r>
          </w:p>
        </w:tc>
        <w:tc>
          <w:tcPr>
            <w:tcW w:w="1384" w:type="dxa"/>
          </w:tcPr>
          <w:p w14:paraId="0A2E865D" w14:textId="77777777" w:rsidR="00401F9B" w:rsidRPr="009771D0" w:rsidRDefault="00401F9B" w:rsidP="00F35F93">
            <w:pPr>
              <w:spacing w:before="120" w:after="120"/>
              <w:ind w:left="426" w:hanging="426"/>
              <w:jc w:val="both"/>
              <w:rPr>
                <w:rFonts w:ascii="Times New Roman" w:hAnsi="Times New Roman" w:cs="Times New Roman"/>
                <w:b/>
                <w:color w:val="auto"/>
                <w:sz w:val="20"/>
                <w:szCs w:val="20"/>
              </w:rPr>
            </w:pPr>
          </w:p>
        </w:tc>
      </w:tr>
      <w:tr w:rsidR="009771D0" w:rsidRPr="009771D0" w14:paraId="438DC13A" w14:textId="77777777" w:rsidTr="00F8098B">
        <w:tc>
          <w:tcPr>
            <w:tcW w:w="7676" w:type="dxa"/>
          </w:tcPr>
          <w:p w14:paraId="3C704FE4" w14:textId="2DC3EE5A" w:rsidR="005C3C3B" w:rsidRPr="009771D0" w:rsidRDefault="005C3C3B"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b/>
                <w:color w:val="auto"/>
                <w:sz w:val="20"/>
                <w:szCs w:val="20"/>
              </w:rPr>
              <w:t>P1</w:t>
            </w:r>
            <w:r w:rsidRPr="009771D0">
              <w:rPr>
                <w:rFonts w:ascii="Times New Roman" w:eastAsia="BatangChe" w:hAnsi="Times New Roman" w:cs="Times New Roman"/>
                <w:color w:val="auto"/>
                <w:sz w:val="20"/>
                <w:szCs w:val="20"/>
              </w:rPr>
              <w:t>.</w:t>
            </w:r>
            <w:r w:rsidR="00523081" w:rsidRPr="009771D0">
              <w:rPr>
                <w:rFonts w:ascii="Times New Roman" w:eastAsia="BatangChe" w:hAnsi="Times New Roman" w:cs="Times New Roman"/>
                <w:color w:val="auto"/>
                <w:sz w:val="20"/>
                <w:szCs w:val="20"/>
              </w:rPr>
              <w:t xml:space="preserve"> </w:t>
            </w:r>
            <w:r w:rsidR="005648EF" w:rsidRPr="009771D0">
              <w:rPr>
                <w:rFonts w:ascii="Times New Roman" w:eastAsia="MyriadPro-Semibold" w:hAnsi="Times New Roman" w:cs="Times New Roman"/>
                <w:color w:val="auto"/>
                <w:sz w:val="20"/>
                <w:szCs w:val="20"/>
                <w:lang w:eastAsia="hu-HU"/>
              </w:rPr>
              <w:t>Ajánlattevő csatolja a 321/2015. (X. 30.) Kr.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r w:rsidR="00523081" w:rsidRPr="009771D0">
              <w:rPr>
                <w:rFonts w:ascii="Times New Roman" w:eastAsia="BatangChe" w:hAnsi="Times New Roman" w:cs="Times New Roman"/>
                <w:color w:val="auto"/>
                <w:sz w:val="20"/>
                <w:szCs w:val="20"/>
              </w:rPr>
              <w:t>.</w:t>
            </w:r>
          </w:p>
        </w:tc>
        <w:tc>
          <w:tcPr>
            <w:tcW w:w="1384" w:type="dxa"/>
          </w:tcPr>
          <w:p w14:paraId="3BB5ABD4" w14:textId="77777777" w:rsidR="005C3C3B" w:rsidRPr="009771D0" w:rsidRDefault="005C3C3B" w:rsidP="00F35F93">
            <w:pPr>
              <w:spacing w:before="120" w:after="120"/>
              <w:ind w:left="426" w:hanging="426"/>
              <w:jc w:val="both"/>
              <w:rPr>
                <w:rFonts w:ascii="Times New Roman" w:hAnsi="Times New Roman" w:cs="Times New Roman"/>
                <w:b/>
                <w:color w:val="auto"/>
                <w:sz w:val="20"/>
                <w:szCs w:val="20"/>
              </w:rPr>
            </w:pPr>
          </w:p>
        </w:tc>
      </w:tr>
      <w:tr w:rsidR="009771D0" w:rsidRPr="009771D0" w14:paraId="4E92769E" w14:textId="77777777" w:rsidTr="00F8098B">
        <w:tc>
          <w:tcPr>
            <w:tcW w:w="7676" w:type="dxa"/>
          </w:tcPr>
          <w:p w14:paraId="6CD1E578" w14:textId="5EFB1E41" w:rsidR="005C3C3B" w:rsidRPr="009771D0" w:rsidRDefault="005C3C3B"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b/>
                <w:color w:val="auto"/>
                <w:sz w:val="20"/>
                <w:szCs w:val="20"/>
              </w:rPr>
              <w:t>P2</w:t>
            </w:r>
            <w:r w:rsidRPr="009771D0">
              <w:rPr>
                <w:rFonts w:ascii="Times New Roman" w:eastAsia="BatangChe" w:hAnsi="Times New Roman" w:cs="Times New Roman"/>
                <w:color w:val="auto"/>
                <w:sz w:val="20"/>
                <w:szCs w:val="20"/>
              </w:rPr>
              <w:t>.</w:t>
            </w:r>
            <w:r w:rsidR="00523081" w:rsidRPr="009771D0">
              <w:rPr>
                <w:rFonts w:ascii="Times New Roman" w:eastAsia="BatangChe" w:hAnsi="Times New Roman" w:cs="Times New Roman"/>
                <w:color w:val="auto"/>
                <w:sz w:val="20"/>
                <w:szCs w:val="20"/>
              </w:rPr>
              <w:t xml:space="preserve"> </w:t>
            </w:r>
            <w:r w:rsidR="005648EF" w:rsidRPr="009771D0">
              <w:rPr>
                <w:rFonts w:ascii="Times New Roman" w:eastAsia="MyriadPro-Semibold" w:hAnsi="Times New Roman" w:cs="Times New Roman"/>
                <w:color w:val="auto"/>
                <w:sz w:val="20"/>
                <w:szCs w:val="20"/>
                <w:lang w:eastAsia="hu-HU"/>
              </w:rPr>
              <w:t>Ajánlattevő csatolja a 321/2015. (X. 30.) Kr. 19. § (1) bekezdés b) pontja alapján a saját vagy jogelődje számviteli jogszabályok szerinti beszámolóját kiegészítő mellékeltek nélkül. Ha a beszámoló a céginformációs szolgálat honlapján megismerhető, a beszámoló adatait az ajánlatkérő ellenőrzi, a céginformációs szolgálat honlapján megtalálható beszámoló csatolása nem szükséges</w:t>
            </w:r>
            <w:r w:rsidR="00523081" w:rsidRPr="009771D0">
              <w:rPr>
                <w:rFonts w:ascii="Times New Roman" w:eastAsia="BatangChe" w:hAnsi="Times New Roman" w:cs="Times New Roman"/>
                <w:color w:val="auto"/>
                <w:sz w:val="20"/>
                <w:szCs w:val="20"/>
              </w:rPr>
              <w:t>.</w:t>
            </w:r>
          </w:p>
        </w:tc>
        <w:tc>
          <w:tcPr>
            <w:tcW w:w="1384" w:type="dxa"/>
          </w:tcPr>
          <w:p w14:paraId="4B5D1F9C" w14:textId="77777777" w:rsidR="005C3C3B" w:rsidRPr="009771D0" w:rsidRDefault="005C3C3B" w:rsidP="00F35F93">
            <w:pPr>
              <w:spacing w:before="120" w:after="120"/>
              <w:ind w:left="426" w:hanging="426"/>
              <w:jc w:val="both"/>
              <w:rPr>
                <w:rFonts w:ascii="Times New Roman" w:hAnsi="Times New Roman" w:cs="Times New Roman"/>
                <w:b/>
                <w:color w:val="auto"/>
                <w:sz w:val="20"/>
                <w:szCs w:val="20"/>
              </w:rPr>
            </w:pPr>
          </w:p>
        </w:tc>
      </w:tr>
      <w:tr w:rsidR="009771D0" w:rsidRPr="009771D0" w14:paraId="154B909B" w14:textId="77777777" w:rsidTr="00F8098B">
        <w:tc>
          <w:tcPr>
            <w:tcW w:w="7676" w:type="dxa"/>
          </w:tcPr>
          <w:p w14:paraId="57DB01C1" w14:textId="77777777" w:rsidR="005648EF" w:rsidRPr="009771D0" w:rsidRDefault="005648EF" w:rsidP="00523081">
            <w:pPr>
              <w:tabs>
                <w:tab w:val="left" w:pos="3600"/>
                <w:tab w:val="left" w:pos="4440"/>
              </w:tabs>
              <w:spacing w:before="120" w:after="120"/>
              <w:jc w:val="both"/>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P3</w:t>
            </w:r>
            <w:r w:rsidRPr="009771D0">
              <w:rPr>
                <w:rFonts w:ascii="Times New Roman" w:eastAsia="MyriadPro-Semibold" w:hAnsi="Times New Roman" w:cs="Times New Roman"/>
                <w:color w:val="auto"/>
                <w:sz w:val="20"/>
                <w:szCs w:val="20"/>
                <w:lang w:eastAsia="hu-HU"/>
              </w:rPr>
              <w:t>. Ajánlattevő csatolja a 321/2015. (X. 30.) Kr. 19. § (1) bekezdés c) pontja alapján az előző három, mérlegfordulónappal lezárt üzleti évre vonatkozó, a közbeszerzés tárgyából származó – általános forgalmi adó nélkül számított – árbevételéről szóló nyilatkozatot, attól függően, hogy az ajánlattevő vagy részvételre jelentkező mikor jött létre, illetve mikor kezdte meg tevékenységét, ha ezek az adatok rendelkezésre állnak</w:t>
            </w:r>
          </w:p>
          <w:p w14:paraId="55132257" w14:textId="07DF304B" w:rsidR="000B1414" w:rsidRPr="009771D0" w:rsidRDefault="000B1414" w:rsidP="00523081">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eastAsia="BatangChe" w:hAnsi="Times New Roman" w:cs="Times New Roman"/>
                <w:color w:val="auto"/>
                <w:sz w:val="20"/>
                <w:szCs w:val="20"/>
              </w:rPr>
              <w:t>(9. sz. melléklet)</w:t>
            </w:r>
          </w:p>
        </w:tc>
        <w:tc>
          <w:tcPr>
            <w:tcW w:w="1384" w:type="dxa"/>
          </w:tcPr>
          <w:p w14:paraId="5A193D25" w14:textId="77777777" w:rsidR="005648EF" w:rsidRPr="009771D0" w:rsidRDefault="005648EF" w:rsidP="00F35F93">
            <w:pPr>
              <w:spacing w:before="120" w:after="120"/>
              <w:ind w:left="426" w:hanging="426"/>
              <w:jc w:val="both"/>
              <w:rPr>
                <w:rFonts w:ascii="Times New Roman" w:hAnsi="Times New Roman" w:cs="Times New Roman"/>
                <w:b/>
                <w:color w:val="auto"/>
                <w:sz w:val="20"/>
                <w:szCs w:val="20"/>
              </w:rPr>
            </w:pPr>
          </w:p>
        </w:tc>
      </w:tr>
      <w:tr w:rsidR="009771D0" w:rsidRPr="009771D0" w14:paraId="1AF5583F" w14:textId="77777777" w:rsidTr="00F8098B">
        <w:tc>
          <w:tcPr>
            <w:tcW w:w="7676" w:type="dxa"/>
          </w:tcPr>
          <w:p w14:paraId="5743CEF4" w14:textId="0D4E47D2" w:rsidR="00401F9B" w:rsidRPr="009771D0" w:rsidRDefault="00401F9B" w:rsidP="00523081">
            <w:pPr>
              <w:tabs>
                <w:tab w:val="left" w:pos="3600"/>
                <w:tab w:val="left" w:pos="4440"/>
              </w:tabs>
              <w:spacing w:before="120" w:after="120"/>
              <w:jc w:val="both"/>
              <w:rPr>
                <w:rFonts w:ascii="Times New Roman" w:eastAsia="BatangChe" w:hAnsi="Times New Roman" w:cs="Times New Roman"/>
                <w:b/>
                <w:color w:val="auto"/>
                <w:sz w:val="20"/>
                <w:szCs w:val="20"/>
              </w:rPr>
            </w:pPr>
            <w:r w:rsidRPr="009771D0">
              <w:rPr>
                <w:rFonts w:ascii="Times New Roman" w:hAnsi="Times New Roman" w:cs="Times New Roman"/>
                <w:b/>
                <w:caps/>
                <w:color w:val="auto"/>
                <w:sz w:val="20"/>
                <w:szCs w:val="20"/>
              </w:rPr>
              <w:t>MŰSZAKI, ILLETVE SZAKMAI ALKALMASSÁGGAL KAPCSOLATBAN ELŐÍRT NYILATKOZATOK, IGAZOLÁSOK</w:t>
            </w:r>
          </w:p>
        </w:tc>
        <w:tc>
          <w:tcPr>
            <w:tcW w:w="1384" w:type="dxa"/>
          </w:tcPr>
          <w:p w14:paraId="5F675A05" w14:textId="77777777" w:rsidR="00401F9B" w:rsidRPr="009771D0" w:rsidRDefault="00401F9B" w:rsidP="00523081">
            <w:pPr>
              <w:spacing w:before="120" w:after="120"/>
              <w:ind w:left="426" w:hanging="426"/>
              <w:jc w:val="both"/>
              <w:rPr>
                <w:rFonts w:ascii="Times New Roman" w:hAnsi="Times New Roman" w:cs="Times New Roman"/>
                <w:b/>
                <w:color w:val="auto"/>
                <w:sz w:val="20"/>
                <w:szCs w:val="20"/>
              </w:rPr>
            </w:pPr>
          </w:p>
        </w:tc>
      </w:tr>
      <w:tr w:rsidR="009771D0" w:rsidRPr="009771D0" w14:paraId="6F7449A0" w14:textId="77777777" w:rsidTr="00F8098B">
        <w:tc>
          <w:tcPr>
            <w:tcW w:w="7676" w:type="dxa"/>
          </w:tcPr>
          <w:p w14:paraId="359B2CE9" w14:textId="77777777" w:rsidR="005648EF" w:rsidRPr="009771D0" w:rsidRDefault="005648EF" w:rsidP="005648EF">
            <w:pPr>
              <w:autoSpaceDE w:val="0"/>
              <w:autoSpaceDN w:val="0"/>
              <w:adjustRightInd w:val="0"/>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M1</w:t>
            </w:r>
            <w:r w:rsidRPr="009771D0">
              <w:rPr>
                <w:rFonts w:ascii="Times New Roman" w:eastAsia="MyriadPro-Semibold" w:hAnsi="Times New Roman" w:cs="Times New Roman"/>
                <w:color w:val="auto"/>
                <w:sz w:val="20"/>
                <w:szCs w:val="20"/>
                <w:lang w:eastAsia="hu-HU"/>
              </w:rPr>
              <w:t xml:space="preserve">. Ajánlattevő mutassa be a 321/2015. (X. 30.) Kr. 21. § (3) bekezdés a) pontja alapján a felhívás feladásától visszafelé számított három évben befejezett teljesítéseit, különösen a közbeszerzés tárgyára vonatkozó referenciáit a 321/2015. (X. 30.) Kr. 22. § (1) bekezdésében meghatározott formában és 22. § (2) bekezdésben megadott tartalom szerint </w:t>
            </w:r>
            <w:r w:rsidRPr="009771D0">
              <w:rPr>
                <w:rFonts w:ascii="Times New Roman" w:eastAsia="MyriadPro-Semibold" w:hAnsi="Times New Roman" w:cs="Times New Roman"/>
                <w:color w:val="auto"/>
                <w:sz w:val="20"/>
                <w:szCs w:val="20"/>
                <w:lang w:eastAsia="hu-HU"/>
              </w:rPr>
              <w:lastRenderedPageBreak/>
              <w:t>igazolva.</w:t>
            </w:r>
            <w:r w:rsidRPr="009771D0">
              <w:rPr>
                <w:rFonts w:ascii="Times New Roman" w:eastAsia="MyriadPro-Semibold" w:hAnsi="Times New Roman" w:cs="Times New Roman"/>
                <w:color w:val="auto"/>
                <w:sz w:val="20"/>
                <w:szCs w:val="20"/>
                <w:lang w:eastAsia="hu-HU"/>
              </w:rPr>
              <w:br/>
              <w:t>A referencianyilatkozatból vagy referenciaigazolásból az alkalmassági feltétel teljesülésének ki kell derülnie.</w:t>
            </w:r>
          </w:p>
          <w:p w14:paraId="6F33CE2F" w14:textId="77777777" w:rsidR="000B1414" w:rsidRPr="009771D0" w:rsidRDefault="005648EF" w:rsidP="005648EF">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A 321/2015. Kr. 22. § (5) bekezdése valamint a Kbt. 140. § (9) bekezdése is irányadó.</w:t>
            </w:r>
            <w:r w:rsidRPr="009771D0">
              <w:rPr>
                <w:rFonts w:ascii="Times New Roman" w:eastAsia="BatangChe" w:hAnsi="Times New Roman" w:cs="Times New Roman"/>
                <w:color w:val="auto"/>
                <w:sz w:val="20"/>
                <w:szCs w:val="20"/>
              </w:rPr>
              <w:t xml:space="preserve"> </w:t>
            </w:r>
          </w:p>
          <w:p w14:paraId="2A2A1B7B" w14:textId="28E5C395" w:rsidR="001922D3" w:rsidRPr="009771D0" w:rsidRDefault="000B1414" w:rsidP="005648EF">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(10</w:t>
            </w:r>
            <w:r w:rsidR="00F22331" w:rsidRPr="009771D0">
              <w:rPr>
                <w:rFonts w:ascii="Times New Roman" w:eastAsia="BatangChe" w:hAnsi="Times New Roman" w:cs="Times New Roman"/>
                <w:color w:val="auto"/>
                <w:sz w:val="20"/>
                <w:szCs w:val="20"/>
              </w:rPr>
              <w:t>. sz. melléklet)</w:t>
            </w:r>
          </w:p>
        </w:tc>
        <w:tc>
          <w:tcPr>
            <w:tcW w:w="1384" w:type="dxa"/>
          </w:tcPr>
          <w:p w14:paraId="2C6D12BB"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65687559" w14:textId="77777777" w:rsidTr="00F8098B">
        <w:tc>
          <w:tcPr>
            <w:tcW w:w="7676" w:type="dxa"/>
          </w:tcPr>
          <w:p w14:paraId="42C26736" w14:textId="0C63A485"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lastRenderedPageBreak/>
              <w:t>M2</w:t>
            </w:r>
            <w:r w:rsidRPr="009771D0">
              <w:rPr>
                <w:rFonts w:ascii="Times New Roman" w:eastAsia="MyriadPro-Semibold" w:hAnsi="Times New Roman" w:cs="Times New Roman"/>
                <w:color w:val="auto"/>
                <w:sz w:val="20"/>
                <w:szCs w:val="20"/>
                <w:lang w:eastAsia="hu-HU"/>
              </w:rPr>
              <w:t>. Ajánlattevő mutassa be a 321/2015. (X. 30.) Kr. 21. § (3) bekezdés b) pontja alapján azokat a szakembereket - a megnevezés, képzettség</w:t>
            </w:r>
            <w:r w:rsidR="002A4A33" w:rsidRPr="009771D0">
              <w:rPr>
                <w:rFonts w:ascii="Times New Roman" w:eastAsia="MyriadPro-Semibold" w:hAnsi="Times New Roman" w:cs="Times New Roman"/>
                <w:color w:val="auto"/>
                <w:sz w:val="20"/>
                <w:szCs w:val="20"/>
                <w:lang w:eastAsia="hu-HU"/>
              </w:rPr>
              <w:t xml:space="preserve"> </w:t>
            </w:r>
            <w:r w:rsidRPr="009771D0">
              <w:rPr>
                <w:rFonts w:ascii="Times New Roman" w:eastAsia="MyriadPro-Semibold" w:hAnsi="Times New Roman" w:cs="Times New Roman"/>
                <w:color w:val="auto"/>
                <w:sz w:val="20"/>
                <w:szCs w:val="20"/>
                <w:lang w:eastAsia="hu-HU"/>
              </w:rPr>
              <w:t>ismertetésével, akiket be kíván vonni a teljesítésbe.</w:t>
            </w:r>
          </w:p>
          <w:p w14:paraId="36FE4DFF" w14:textId="77777777"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Csatolandó dokumentumok:</w:t>
            </w:r>
          </w:p>
          <w:p w14:paraId="5502FF22" w14:textId="00F451C6"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szakemberek bevonására, ismertetésére vonatkozó nyilatkozat, pontosan megjelölve, hogy melyik szakember melyik alkalmassági feltételnek való megfelelés céljából kerül bevonásra;</w:t>
            </w:r>
            <w:r w:rsidR="003E33D4" w:rsidRPr="009771D0">
              <w:rPr>
                <w:rFonts w:ascii="Times New Roman" w:eastAsia="MyriadPro-Semibold" w:hAnsi="Times New Roman" w:cs="Times New Roman"/>
                <w:color w:val="auto"/>
                <w:sz w:val="20"/>
                <w:szCs w:val="20"/>
                <w:lang w:eastAsia="hu-HU"/>
              </w:rPr>
              <w:t xml:space="preserve"> </w:t>
            </w:r>
          </w:p>
          <w:p w14:paraId="5546FAC0" w14:textId="0214F35A" w:rsidR="000B1414" w:rsidRPr="009771D0" w:rsidRDefault="000B1414" w:rsidP="000B1414">
            <w:pPr>
              <w:autoSpaceDE w:val="0"/>
              <w:autoSpaceDN w:val="0"/>
              <w:adjustRightInd w:val="0"/>
              <w:spacing w:before="120" w:after="120"/>
              <w:ind w:left="31"/>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végzettséget/képzettséget/jogosultságot igazoló dokumentumok egyszerű másolati példánya;</w:t>
            </w:r>
          </w:p>
          <w:p w14:paraId="0AE36D21" w14:textId="1F306F6C" w:rsidR="000B1414" w:rsidRPr="009771D0" w:rsidRDefault="000B1414" w:rsidP="000B1414">
            <w:pPr>
              <w:tabs>
                <w:tab w:val="left" w:pos="3600"/>
                <w:tab w:val="left" w:pos="4440"/>
              </w:tabs>
              <w:spacing w:before="120" w:after="120"/>
              <w:jc w:val="both"/>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a szakember által aláírt, rendelkezésre állási, valamint arra vonatkozó nyilatkozata, hogy az eljárásba történő bevonásáról tudomással bír.</w:t>
            </w:r>
          </w:p>
          <w:p w14:paraId="5B397A15" w14:textId="1D05233F" w:rsidR="001922D3" w:rsidRPr="009771D0" w:rsidRDefault="00F22331" w:rsidP="005E1BE8">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w:t>
            </w:r>
            <w:r w:rsidR="000B1414" w:rsidRPr="009771D0">
              <w:rPr>
                <w:rFonts w:ascii="Times New Roman" w:eastAsia="BatangChe" w:hAnsi="Times New Roman" w:cs="Times New Roman"/>
                <w:color w:val="auto"/>
                <w:sz w:val="20"/>
                <w:szCs w:val="20"/>
              </w:rPr>
              <w:t>11</w:t>
            </w:r>
            <w:r w:rsidR="0021407D" w:rsidRPr="009771D0">
              <w:rPr>
                <w:rFonts w:ascii="Times New Roman" w:eastAsia="BatangChe" w:hAnsi="Times New Roman" w:cs="Times New Roman"/>
                <w:color w:val="auto"/>
                <w:sz w:val="20"/>
                <w:szCs w:val="20"/>
              </w:rPr>
              <w:t>-</w:t>
            </w:r>
            <w:r w:rsidR="000B1414" w:rsidRPr="009771D0">
              <w:rPr>
                <w:rFonts w:ascii="Times New Roman" w:eastAsia="BatangChe" w:hAnsi="Times New Roman" w:cs="Times New Roman"/>
                <w:color w:val="auto"/>
                <w:sz w:val="20"/>
                <w:szCs w:val="20"/>
              </w:rPr>
              <w:t>13</w:t>
            </w:r>
            <w:r w:rsidRPr="009771D0">
              <w:rPr>
                <w:rFonts w:ascii="Times New Roman" w:eastAsia="BatangChe" w:hAnsi="Times New Roman" w:cs="Times New Roman"/>
                <w:color w:val="auto"/>
                <w:sz w:val="20"/>
                <w:szCs w:val="20"/>
              </w:rPr>
              <w:t>. sz. melléklet)</w:t>
            </w:r>
          </w:p>
        </w:tc>
        <w:tc>
          <w:tcPr>
            <w:tcW w:w="1384" w:type="dxa"/>
          </w:tcPr>
          <w:p w14:paraId="470D5451"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24DB11D7" w14:textId="77777777" w:rsidTr="00F8098B">
        <w:tc>
          <w:tcPr>
            <w:tcW w:w="7676" w:type="dxa"/>
          </w:tcPr>
          <w:p w14:paraId="5511F19D" w14:textId="7BE3AB0B" w:rsidR="000B1414" w:rsidRPr="009771D0" w:rsidRDefault="000B1414" w:rsidP="000B1414">
            <w:pPr>
              <w:autoSpaceDE w:val="0"/>
              <w:autoSpaceDN w:val="0"/>
              <w:adjustRightInd w:val="0"/>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b/>
                <w:color w:val="auto"/>
                <w:sz w:val="20"/>
                <w:szCs w:val="20"/>
                <w:lang w:eastAsia="hu-HU"/>
              </w:rPr>
              <w:t>M3</w:t>
            </w:r>
            <w:r w:rsidRPr="009771D0">
              <w:rPr>
                <w:rFonts w:ascii="Times New Roman" w:eastAsia="MyriadPro-Semibold" w:hAnsi="Times New Roman" w:cs="Times New Roman"/>
                <w:color w:val="auto"/>
                <w:sz w:val="20"/>
                <w:szCs w:val="20"/>
                <w:lang w:eastAsia="hu-HU"/>
              </w:rPr>
              <w:t>. Ajánlattevő csatolja a 321/2015. (X. 30.) Kr. § (3) bekezdés h) pontja alapján az előző három év vonatkozásában az éves átlagos statisztikai állományi létszámáról készült kimutatást.</w:t>
            </w:r>
          </w:p>
          <w:p w14:paraId="736AD3EF" w14:textId="6925E3D4" w:rsidR="001922D3" w:rsidRPr="009771D0" w:rsidRDefault="000B1414" w:rsidP="00523081">
            <w:pPr>
              <w:tabs>
                <w:tab w:val="left" w:pos="3600"/>
                <w:tab w:val="left" w:pos="4440"/>
              </w:tabs>
              <w:spacing w:before="120" w:after="120"/>
              <w:jc w:val="both"/>
              <w:rPr>
                <w:rFonts w:ascii="Times New Roman" w:eastAsia="BatangChe" w:hAnsi="Times New Roman" w:cs="Times New Roman"/>
                <w:color w:val="auto"/>
                <w:sz w:val="20"/>
                <w:szCs w:val="20"/>
              </w:rPr>
            </w:pPr>
            <w:r w:rsidRPr="009771D0">
              <w:rPr>
                <w:rFonts w:ascii="Times New Roman" w:eastAsia="BatangChe" w:hAnsi="Times New Roman" w:cs="Times New Roman"/>
                <w:color w:val="auto"/>
                <w:sz w:val="20"/>
                <w:szCs w:val="20"/>
              </w:rPr>
              <w:t>(14. sz. melléklet)</w:t>
            </w:r>
          </w:p>
        </w:tc>
        <w:tc>
          <w:tcPr>
            <w:tcW w:w="1384" w:type="dxa"/>
          </w:tcPr>
          <w:p w14:paraId="64517AA6" w14:textId="77777777" w:rsidR="001922D3" w:rsidRPr="009771D0" w:rsidRDefault="001922D3" w:rsidP="00523081">
            <w:pPr>
              <w:tabs>
                <w:tab w:val="left" w:pos="3600"/>
                <w:tab w:val="left" w:pos="4440"/>
              </w:tabs>
              <w:spacing w:before="120" w:after="120"/>
              <w:jc w:val="both"/>
              <w:rPr>
                <w:rFonts w:ascii="Times New Roman" w:eastAsia="BatangChe" w:hAnsi="Times New Roman" w:cs="Times New Roman"/>
                <w:color w:val="auto"/>
                <w:sz w:val="20"/>
                <w:szCs w:val="20"/>
              </w:rPr>
            </w:pPr>
          </w:p>
        </w:tc>
      </w:tr>
      <w:tr w:rsidR="009771D0" w:rsidRPr="009771D0" w14:paraId="05370D55" w14:textId="77777777" w:rsidTr="00F8098B">
        <w:tc>
          <w:tcPr>
            <w:tcW w:w="7676" w:type="dxa"/>
          </w:tcPr>
          <w:p w14:paraId="1C1BC0DD" w14:textId="77777777" w:rsidR="00F8098B" w:rsidRPr="009771D0" w:rsidRDefault="00F8098B" w:rsidP="00A44E5B">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ÜZLETI TITKOT TARTALMAZÓ IRATOK (ADOTT ESETBEN)</w:t>
            </w:r>
          </w:p>
          <w:p w14:paraId="6FC2A83D" w14:textId="77777777" w:rsidR="00F8098B" w:rsidRPr="009771D0" w:rsidRDefault="00F8098B" w:rsidP="00A44E5B">
            <w:pPr>
              <w:tabs>
                <w:tab w:val="left" w:pos="709"/>
              </w:tabs>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color w:val="auto"/>
                <w:sz w:val="20"/>
                <w:szCs w:val="20"/>
              </w:rPr>
              <w:t>Ajánlatkérő felhívja ajánlattevők figyelmét, hogy az üzleti titkot tartalmazó, elkülönített irathoz indoklást köteles csatolni a Kbt. 44. § (1) bekezdése alapján</w:t>
            </w:r>
          </w:p>
        </w:tc>
        <w:tc>
          <w:tcPr>
            <w:tcW w:w="1384" w:type="dxa"/>
          </w:tcPr>
          <w:p w14:paraId="19BD10B7" w14:textId="77777777" w:rsidR="00F8098B" w:rsidRPr="009771D0" w:rsidRDefault="00F8098B" w:rsidP="00A44E5B">
            <w:pPr>
              <w:spacing w:before="120" w:after="120"/>
              <w:ind w:left="426" w:right="74" w:hanging="426"/>
              <w:jc w:val="center"/>
              <w:rPr>
                <w:rFonts w:ascii="Times New Roman" w:hAnsi="Times New Roman" w:cs="Times New Roman"/>
                <w:b/>
                <w:color w:val="auto"/>
                <w:sz w:val="20"/>
                <w:szCs w:val="20"/>
              </w:rPr>
            </w:pPr>
          </w:p>
        </w:tc>
      </w:tr>
      <w:tr w:rsidR="009771D0" w:rsidRPr="009771D0" w14:paraId="2B8122DF" w14:textId="77777777" w:rsidTr="00F8098B">
        <w:tc>
          <w:tcPr>
            <w:tcW w:w="7676" w:type="dxa"/>
          </w:tcPr>
          <w:p w14:paraId="2C0728FB" w14:textId="77777777" w:rsidR="00F8098B" w:rsidRPr="009771D0" w:rsidRDefault="00F8098B" w:rsidP="00A44E5B">
            <w:pPr>
              <w:pStyle w:val="Cmsor1"/>
              <w:numPr>
                <w:ilvl w:val="0"/>
                <w:numId w:val="2"/>
              </w:numPr>
              <w:tabs>
                <w:tab w:val="clear" w:pos="0"/>
              </w:tabs>
              <w:spacing w:before="120" w:after="120"/>
              <w:ind w:left="0" w:firstLine="0"/>
              <w:jc w:val="both"/>
              <w:rPr>
                <w:rFonts w:ascii="Times New Roman" w:hAnsi="Times New Roman" w:cs="Times New Roman"/>
                <w:b w:val="0"/>
                <w:color w:val="auto"/>
                <w:sz w:val="20"/>
                <w:szCs w:val="20"/>
              </w:rPr>
            </w:pPr>
            <w:r w:rsidRPr="009771D0">
              <w:rPr>
                <w:rFonts w:ascii="Times New Roman" w:hAnsi="Times New Roman" w:cs="Times New Roman"/>
                <w:caps/>
                <w:color w:val="auto"/>
                <w:sz w:val="20"/>
                <w:szCs w:val="20"/>
              </w:rPr>
              <w:t>AZ AJÁNLATTEVŐ ÁLTAL BECSATOLNI KÍVÁNT DOKUMENTUMOK (ADOTT ESETBEN)</w:t>
            </w:r>
          </w:p>
        </w:tc>
        <w:tc>
          <w:tcPr>
            <w:tcW w:w="1384" w:type="dxa"/>
          </w:tcPr>
          <w:p w14:paraId="29BBFA61" w14:textId="77777777" w:rsidR="00F8098B" w:rsidRPr="009771D0" w:rsidRDefault="00F8098B" w:rsidP="00A44E5B">
            <w:pPr>
              <w:snapToGrid w:val="0"/>
              <w:spacing w:before="120" w:after="120"/>
              <w:ind w:left="426" w:right="74" w:hanging="426"/>
              <w:jc w:val="center"/>
              <w:rPr>
                <w:rFonts w:ascii="Times New Roman" w:hAnsi="Times New Roman" w:cs="Times New Roman"/>
                <w:b/>
                <w:color w:val="auto"/>
                <w:sz w:val="20"/>
                <w:szCs w:val="20"/>
              </w:rPr>
            </w:pPr>
          </w:p>
        </w:tc>
      </w:tr>
      <w:tr w:rsidR="00F8098B" w:rsidRPr="009771D0" w14:paraId="2F36C3B8" w14:textId="77777777" w:rsidTr="00F8098B">
        <w:tc>
          <w:tcPr>
            <w:tcW w:w="7676" w:type="dxa"/>
          </w:tcPr>
          <w:p w14:paraId="1423915E" w14:textId="745D193E" w:rsidR="00F8098B" w:rsidRPr="009771D0" w:rsidRDefault="00F8098B" w:rsidP="00A44E5B">
            <w:pPr>
              <w:tabs>
                <w:tab w:val="left" w:pos="3600"/>
                <w:tab w:val="left" w:pos="4440"/>
              </w:tabs>
              <w:spacing w:before="120" w:after="120"/>
              <w:jc w:val="both"/>
              <w:rPr>
                <w:rFonts w:ascii="Times New Roman" w:hAnsi="Times New Roman" w:cs="Times New Roman"/>
                <w:color w:val="auto"/>
                <w:sz w:val="20"/>
                <w:szCs w:val="20"/>
              </w:rPr>
            </w:pPr>
            <w:r w:rsidRPr="009771D0">
              <w:rPr>
                <w:rFonts w:ascii="Times New Roman" w:eastAsia="BatangChe" w:hAnsi="Times New Roman" w:cs="Times New Roman"/>
                <w:color w:val="auto"/>
                <w:sz w:val="20"/>
                <w:szCs w:val="20"/>
              </w:rPr>
              <w:t>Az igazolások papír alapú példányáról készített 1 db elektronikus példány (elektronikus adathordozón)</w:t>
            </w:r>
          </w:p>
        </w:tc>
        <w:tc>
          <w:tcPr>
            <w:tcW w:w="1384" w:type="dxa"/>
          </w:tcPr>
          <w:p w14:paraId="338C7A26" w14:textId="77777777" w:rsidR="00F8098B" w:rsidRPr="009771D0" w:rsidRDefault="00F8098B" w:rsidP="00A44E5B">
            <w:pPr>
              <w:snapToGrid w:val="0"/>
              <w:spacing w:before="120" w:after="120"/>
              <w:ind w:left="426" w:right="74" w:hanging="426"/>
              <w:jc w:val="center"/>
              <w:rPr>
                <w:rFonts w:ascii="Times New Roman" w:hAnsi="Times New Roman" w:cs="Times New Roman"/>
                <w:color w:val="auto"/>
                <w:sz w:val="20"/>
                <w:szCs w:val="20"/>
              </w:rPr>
            </w:pPr>
          </w:p>
        </w:tc>
      </w:tr>
    </w:tbl>
    <w:p w14:paraId="2CD989F7" w14:textId="77777777" w:rsidR="001922D3" w:rsidRPr="009771D0" w:rsidRDefault="001922D3" w:rsidP="00F35F93">
      <w:pPr>
        <w:spacing w:before="120" w:after="120"/>
        <w:ind w:left="426" w:hanging="426"/>
        <w:jc w:val="both"/>
        <w:rPr>
          <w:rFonts w:ascii="Times New Roman" w:hAnsi="Times New Roman" w:cs="Times New Roman"/>
          <w:b/>
          <w:color w:val="auto"/>
          <w:sz w:val="20"/>
          <w:szCs w:val="20"/>
        </w:rPr>
      </w:pPr>
    </w:p>
    <w:p w14:paraId="04423299" w14:textId="3B9BE622" w:rsidR="002058B4" w:rsidRPr="009771D0" w:rsidRDefault="002058B4" w:rsidP="003E33D4">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2.1. számú melléklet</w:t>
      </w:r>
    </w:p>
    <w:p w14:paraId="0442329A" w14:textId="77777777" w:rsidR="002058B4" w:rsidRPr="009771D0" w:rsidRDefault="002058B4"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Felolvasólap</w:t>
      </w:r>
    </w:p>
    <w:p w14:paraId="0442329B" w14:textId="77777777" w:rsidR="002058B4" w:rsidRPr="009771D0" w:rsidRDefault="002058B4"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(önálló ajánlattétel esetén)</w:t>
      </w:r>
    </w:p>
    <w:p w14:paraId="0442329C" w14:textId="77777777" w:rsidR="002058B4" w:rsidRPr="009771D0" w:rsidRDefault="002058B4" w:rsidP="00F35F93">
      <w:pPr>
        <w:numPr>
          <w:ilvl w:val="0"/>
          <w:numId w:val="5"/>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Ajánlattevő</w:t>
      </w:r>
    </w:p>
    <w:p w14:paraId="0442329D"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Név: </w:t>
      </w:r>
      <w:r w:rsidRPr="009771D0">
        <w:rPr>
          <w:rFonts w:ascii="Times New Roman" w:hAnsi="Times New Roman" w:cs="Times New Roman"/>
          <w:color w:val="auto"/>
          <w:sz w:val="20"/>
          <w:szCs w:val="20"/>
        </w:rPr>
        <w:tab/>
      </w:r>
    </w:p>
    <w:p w14:paraId="0442329E"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Székhely: </w:t>
      </w:r>
      <w:r w:rsidRPr="009771D0">
        <w:rPr>
          <w:rFonts w:ascii="Times New Roman" w:hAnsi="Times New Roman" w:cs="Times New Roman"/>
          <w:color w:val="auto"/>
          <w:sz w:val="20"/>
          <w:szCs w:val="20"/>
        </w:rPr>
        <w:tab/>
      </w:r>
    </w:p>
    <w:p w14:paraId="0442329F"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Telefon: </w:t>
      </w:r>
      <w:r w:rsidRPr="009771D0">
        <w:rPr>
          <w:rFonts w:ascii="Times New Roman" w:hAnsi="Times New Roman" w:cs="Times New Roman"/>
          <w:color w:val="auto"/>
          <w:sz w:val="20"/>
          <w:szCs w:val="20"/>
        </w:rPr>
        <w:tab/>
        <w:t xml:space="preserve"> Fax: </w:t>
      </w:r>
      <w:r w:rsidRPr="009771D0">
        <w:rPr>
          <w:rFonts w:ascii="Times New Roman" w:hAnsi="Times New Roman" w:cs="Times New Roman"/>
          <w:color w:val="auto"/>
          <w:sz w:val="20"/>
          <w:szCs w:val="20"/>
        </w:rPr>
        <w:tab/>
      </w:r>
    </w:p>
    <w:p w14:paraId="044232A1" w14:textId="2DA8B105" w:rsidR="002058B4" w:rsidRPr="009771D0" w:rsidRDefault="003E33D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Pr="009771D0">
        <w:rPr>
          <w:rFonts w:ascii="Times New Roman" w:hAnsi="Times New Roman" w:cs="Times New Roman"/>
          <w:color w:val="auto"/>
          <w:sz w:val="20"/>
          <w:szCs w:val="20"/>
        </w:rPr>
        <w:tab/>
      </w:r>
    </w:p>
    <w:p w14:paraId="044232A3" w14:textId="012BCD93" w:rsidR="002058B4" w:rsidRPr="009771D0" w:rsidRDefault="002058B4" w:rsidP="003E33D4">
      <w:pPr>
        <w:numPr>
          <w:ilvl w:val="0"/>
          <w:numId w:val="5"/>
        </w:numPr>
        <w:spacing w:before="120" w:after="120"/>
        <w:ind w:left="426" w:hanging="426"/>
        <w:jc w:val="both"/>
        <w:rPr>
          <w:rFonts w:ascii="Times New Roman" w:hAnsi="Times New Roman" w:cs="Times New Roman"/>
          <w:b/>
          <w:i/>
          <w:color w:val="auto"/>
          <w:sz w:val="20"/>
          <w:szCs w:val="20"/>
        </w:rPr>
      </w:pPr>
      <w:r w:rsidRPr="009771D0">
        <w:rPr>
          <w:rFonts w:ascii="Times New Roman" w:hAnsi="Times New Roman" w:cs="Times New Roman"/>
          <w:b/>
          <w:color w:val="auto"/>
          <w:sz w:val="20"/>
          <w:szCs w:val="20"/>
        </w:rPr>
        <w:t>Ajánlattétel tárgya:</w:t>
      </w:r>
      <w:r w:rsidR="006C2C2A" w:rsidRPr="009771D0">
        <w:rPr>
          <w:rFonts w:ascii="Times New Roman" w:hAnsi="Times New Roman" w:cs="Times New Roman"/>
          <w:b/>
          <w:color w:val="auto"/>
          <w:sz w:val="20"/>
          <w:szCs w:val="20"/>
        </w:rPr>
        <w:t xml:space="preserve"> </w:t>
      </w:r>
      <w:r w:rsidR="0076461A" w:rsidRPr="009771D0">
        <w:rPr>
          <w:rFonts w:ascii="Times New Roman" w:hAnsi="Times New Roman" w:cs="Times New Roman"/>
          <w:b/>
          <w:color w:val="auto"/>
          <w:sz w:val="20"/>
          <w:szCs w:val="20"/>
        </w:rPr>
        <w:t>„</w:t>
      </w:r>
      <w:r w:rsidR="00F176D5"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8B0B4F" w:rsidRPr="009771D0">
        <w:rPr>
          <w:rFonts w:ascii="Times New Roman" w:hAnsi="Times New Roman" w:cs="Times New Roman"/>
          <w:b/>
          <w:i/>
          <w:color w:val="auto"/>
          <w:sz w:val="20"/>
          <w:szCs w:val="20"/>
        </w:rPr>
        <w:t>”</w:t>
      </w:r>
    </w:p>
    <w:p w14:paraId="044232A4" w14:textId="093E33B7" w:rsidR="002058B4" w:rsidRPr="009771D0" w:rsidRDefault="002058B4" w:rsidP="00F35F93">
      <w:pPr>
        <w:numPr>
          <w:ilvl w:val="0"/>
          <w:numId w:val="5"/>
        </w:numPr>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w:t>
      </w:r>
    </w:p>
    <w:tbl>
      <w:tblPr>
        <w:tblStyle w:val="Rcsostblzat"/>
        <w:tblW w:w="9286" w:type="dxa"/>
        <w:jc w:val="center"/>
        <w:tblLayout w:type="fixed"/>
        <w:tblLook w:val="04A0" w:firstRow="1" w:lastRow="0" w:firstColumn="1" w:lastColumn="0" w:noHBand="0" w:noVBand="1"/>
      </w:tblPr>
      <w:tblGrid>
        <w:gridCol w:w="1101"/>
        <w:gridCol w:w="359"/>
        <w:gridCol w:w="3513"/>
        <w:gridCol w:w="1514"/>
        <w:gridCol w:w="2410"/>
        <w:gridCol w:w="389"/>
      </w:tblGrid>
      <w:tr w:rsidR="009771D0" w:rsidRPr="009771D0" w14:paraId="4B7730EC" w14:textId="77777777" w:rsidTr="00A76E81">
        <w:trPr>
          <w:gridAfter w:val="1"/>
          <w:wAfter w:w="389" w:type="dxa"/>
          <w:trHeight w:val="850"/>
          <w:jc w:val="center"/>
        </w:trPr>
        <w:tc>
          <w:tcPr>
            <w:tcW w:w="1101" w:type="dxa"/>
            <w:shd w:val="clear" w:color="auto" w:fill="ACB9CA" w:themeFill="text2" w:themeFillTint="66"/>
            <w:vAlign w:val="center"/>
          </w:tcPr>
          <w:p w14:paraId="15C68822" w14:textId="2B73D7EC" w:rsidR="00084985" w:rsidRPr="009771D0" w:rsidRDefault="00084985" w:rsidP="006833C1">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Szempontszáma</w:t>
            </w:r>
          </w:p>
        </w:tc>
        <w:tc>
          <w:tcPr>
            <w:tcW w:w="5386" w:type="dxa"/>
            <w:gridSpan w:val="3"/>
            <w:shd w:val="clear" w:color="auto" w:fill="ACB9CA" w:themeFill="text2" w:themeFillTint="66"/>
            <w:vAlign w:val="center"/>
          </w:tcPr>
          <w:p w14:paraId="7C613BB1" w14:textId="7777777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410" w:type="dxa"/>
            <w:shd w:val="clear" w:color="auto" w:fill="ACB9CA" w:themeFill="text2" w:themeFillTint="66"/>
            <w:vAlign w:val="center"/>
          </w:tcPr>
          <w:p w14:paraId="393BF01C" w14:textId="5CC057C0" w:rsidR="00084985" w:rsidRPr="009771D0" w:rsidRDefault="00084985" w:rsidP="006833C1">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2AB4FF8A" w14:textId="77777777" w:rsidTr="00A76E81">
        <w:trPr>
          <w:gridAfter w:val="1"/>
          <w:wAfter w:w="389" w:type="dxa"/>
          <w:jc w:val="center"/>
        </w:trPr>
        <w:tc>
          <w:tcPr>
            <w:tcW w:w="1101" w:type="dxa"/>
            <w:vAlign w:val="center"/>
          </w:tcPr>
          <w:p w14:paraId="369CA3E7" w14:textId="7777777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386" w:type="dxa"/>
            <w:gridSpan w:val="3"/>
            <w:vAlign w:val="center"/>
          </w:tcPr>
          <w:p w14:paraId="3248AA6A" w14:textId="77777777"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410" w:type="dxa"/>
            <w:vAlign w:val="center"/>
          </w:tcPr>
          <w:p w14:paraId="28BE61A7" w14:textId="1EEBFCED"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2303101B" w14:textId="77777777" w:rsidTr="00A76E81">
        <w:trPr>
          <w:gridAfter w:val="1"/>
          <w:wAfter w:w="389" w:type="dxa"/>
          <w:jc w:val="center"/>
        </w:trPr>
        <w:tc>
          <w:tcPr>
            <w:tcW w:w="1101" w:type="dxa"/>
            <w:vAlign w:val="center"/>
          </w:tcPr>
          <w:p w14:paraId="7CBC09A0" w14:textId="77777777"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386" w:type="dxa"/>
            <w:gridSpan w:val="3"/>
            <w:vAlign w:val="center"/>
          </w:tcPr>
          <w:p w14:paraId="54CA3DAE" w14:textId="77777777" w:rsidR="00084985" w:rsidRPr="009771D0" w:rsidRDefault="00084985" w:rsidP="00F57894">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410" w:type="dxa"/>
            <w:vAlign w:val="center"/>
          </w:tcPr>
          <w:p w14:paraId="6DAD0E1B" w14:textId="18D94FBA"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 hónap</w:t>
            </w:r>
          </w:p>
        </w:tc>
      </w:tr>
      <w:tr w:rsidR="009771D0" w:rsidRPr="009771D0" w14:paraId="524936F5" w14:textId="77777777" w:rsidTr="00A76E81">
        <w:trPr>
          <w:gridAfter w:val="1"/>
          <w:wAfter w:w="389" w:type="dxa"/>
          <w:jc w:val="center"/>
        </w:trPr>
        <w:tc>
          <w:tcPr>
            <w:tcW w:w="1101" w:type="dxa"/>
            <w:vAlign w:val="center"/>
          </w:tcPr>
          <w:p w14:paraId="478D9DAC" w14:textId="77777777"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386" w:type="dxa"/>
            <w:gridSpan w:val="3"/>
            <w:vAlign w:val="center"/>
          </w:tcPr>
          <w:p w14:paraId="1EE69C5D" w14:textId="7FE85FEB" w:rsidR="00084985" w:rsidRPr="009771D0" w:rsidRDefault="009D4D59"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410" w:type="dxa"/>
            <w:vAlign w:val="center"/>
          </w:tcPr>
          <w:p w14:paraId="10095D33" w14:textId="35E51C83"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w:t>
            </w:r>
            <w:r w:rsidR="009D4D59" w:rsidRPr="009771D0">
              <w:rPr>
                <w:rFonts w:ascii="Times New Roman" w:hAnsi="Times New Roman" w:cs="Times New Roman"/>
                <w:color w:val="auto"/>
                <w:sz w:val="20"/>
                <w:szCs w:val="20"/>
              </w:rPr>
              <w:t>óra</w:t>
            </w:r>
          </w:p>
        </w:tc>
      </w:tr>
      <w:tr w:rsidR="009771D0" w:rsidRPr="009771D0" w14:paraId="090626A2" w14:textId="08DF0E9E" w:rsidTr="00A76E81">
        <w:trPr>
          <w:gridAfter w:val="1"/>
          <w:wAfter w:w="389" w:type="dxa"/>
          <w:jc w:val="center"/>
        </w:trPr>
        <w:tc>
          <w:tcPr>
            <w:tcW w:w="1101" w:type="dxa"/>
            <w:vAlign w:val="center"/>
          </w:tcPr>
          <w:p w14:paraId="5DCE2F24" w14:textId="6BF2C2C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386" w:type="dxa"/>
            <w:gridSpan w:val="3"/>
            <w:vAlign w:val="center"/>
          </w:tcPr>
          <w:p w14:paraId="49F3659F" w14:textId="5B2744DA"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410" w:type="dxa"/>
            <w:vAlign w:val="center"/>
          </w:tcPr>
          <w:p w14:paraId="198E7408" w14:textId="0C894314"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C8D60E4" w14:textId="06477589" w:rsidTr="00A76E81">
        <w:trPr>
          <w:gridAfter w:val="1"/>
          <w:wAfter w:w="389" w:type="dxa"/>
          <w:trHeight w:val="1578"/>
          <w:jc w:val="center"/>
        </w:trPr>
        <w:tc>
          <w:tcPr>
            <w:tcW w:w="1101" w:type="dxa"/>
            <w:vAlign w:val="center"/>
          </w:tcPr>
          <w:p w14:paraId="4C04D284" w14:textId="70406749"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386" w:type="dxa"/>
            <w:gridSpan w:val="3"/>
            <w:vAlign w:val="center"/>
          </w:tcPr>
          <w:p w14:paraId="700CFE99" w14:textId="76B5F0DC" w:rsidR="00084985" w:rsidRPr="009771D0" w:rsidRDefault="005B2CE9"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ajánlatkérői oldal számára teljesített közbeszerzési tanácsadói tapasztalattal rendelkező szakemberek (maximum 5 fő, szakemberenként maximum 48 hónap tapasztalat vehető figyelembe) /az 5 szakember vonatkozásában összesen  minimum 0 hónap maximum 240 hónap/</w:t>
            </w:r>
          </w:p>
        </w:tc>
        <w:tc>
          <w:tcPr>
            <w:tcW w:w="2410" w:type="dxa"/>
            <w:vAlign w:val="center"/>
          </w:tcPr>
          <w:p w14:paraId="3AF5AA85" w14:textId="4D721A31"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összesen … hónap</w:t>
            </w:r>
          </w:p>
          <w:p w14:paraId="1EB96872" w14:textId="67C68FBB"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 …</w:t>
            </w:r>
          </w:p>
          <w:p w14:paraId="36D5EEE7" w14:textId="4784D432"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 …</w:t>
            </w:r>
          </w:p>
          <w:p w14:paraId="1339F832" w14:textId="4DCD6525"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 …</w:t>
            </w:r>
          </w:p>
          <w:p w14:paraId="03023389" w14:textId="5BAE1442" w:rsidR="00084985" w:rsidRPr="009771D0" w:rsidRDefault="00084985"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 …</w:t>
            </w:r>
          </w:p>
          <w:p w14:paraId="3D901BF5" w14:textId="3E42085C" w:rsidR="00084985" w:rsidRPr="009771D0" w:rsidRDefault="00084985"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 …</w:t>
            </w:r>
          </w:p>
        </w:tc>
      </w:tr>
      <w:tr w:rsidR="009771D0" w:rsidRPr="009771D0" w14:paraId="151B3D36" w14:textId="77777777" w:rsidTr="00A76E81">
        <w:trPr>
          <w:gridAfter w:val="1"/>
          <w:wAfter w:w="389" w:type="dxa"/>
          <w:jc w:val="center"/>
        </w:trPr>
        <w:tc>
          <w:tcPr>
            <w:tcW w:w="1101" w:type="dxa"/>
            <w:vAlign w:val="center"/>
          </w:tcPr>
          <w:p w14:paraId="36CAF155" w14:textId="2F39ED9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386" w:type="dxa"/>
            <w:gridSpan w:val="3"/>
            <w:vAlign w:val="center"/>
          </w:tcPr>
          <w:p w14:paraId="22990FF0" w14:textId="77777777" w:rsidR="00084985" w:rsidRPr="009771D0" w:rsidRDefault="00084985"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410" w:type="dxa"/>
            <w:vAlign w:val="center"/>
          </w:tcPr>
          <w:p w14:paraId="65053DA8" w14:textId="40D257F7" w:rsidR="00084985" w:rsidRPr="009771D0" w:rsidRDefault="00084985"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3AFEDC70" w14:textId="77777777" w:rsidTr="00A76E81">
        <w:trPr>
          <w:gridAfter w:val="1"/>
          <w:wAfter w:w="389" w:type="dxa"/>
          <w:jc w:val="center"/>
        </w:trPr>
        <w:tc>
          <w:tcPr>
            <w:tcW w:w="1101" w:type="dxa"/>
            <w:vAlign w:val="center"/>
          </w:tcPr>
          <w:p w14:paraId="5107F8AA" w14:textId="449F9A2A"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386" w:type="dxa"/>
            <w:gridSpan w:val="3"/>
            <w:vAlign w:val="center"/>
          </w:tcPr>
          <w:p w14:paraId="39DB6681" w14:textId="3CE613D2" w:rsidR="00084985" w:rsidRPr="009771D0" w:rsidRDefault="00084985" w:rsidP="005B2CE9">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ajánlattételi határidő lejártakor a 14/2016. (V. 25.) MvM rendelet szerinti felelős akkreditált közbeszerzési szaktanácsadói névjegyzékben szereplő szakemberek száma (az M2.</w:t>
            </w:r>
            <w:r w:rsidR="00143CF8" w:rsidRPr="009771D0">
              <w:rPr>
                <w:rFonts w:ascii="Times New Roman" w:eastAsia="MyriadPro-Semibold" w:hAnsi="Times New Roman" w:cs="Times New Roman"/>
                <w:color w:val="auto"/>
                <w:sz w:val="20"/>
                <w:szCs w:val="20"/>
                <w:lang w:eastAsia="hu-HU"/>
              </w:rPr>
              <w:t>1</w:t>
            </w:r>
            <w:r w:rsidRPr="009771D0">
              <w:rPr>
                <w:rFonts w:ascii="Times New Roman" w:eastAsia="MyriadPro-Semibold" w:hAnsi="Times New Roman" w:cs="Times New Roman"/>
                <w:color w:val="auto"/>
                <w:sz w:val="20"/>
                <w:szCs w:val="20"/>
                <w:lang w:eastAsia="hu-HU"/>
              </w:rPr>
              <w:t>. alkalmassági követelményként meghatározott 4 főn felül) /további minimum 0 fő, maximum 4 fő/</w:t>
            </w:r>
          </w:p>
        </w:tc>
        <w:tc>
          <w:tcPr>
            <w:tcW w:w="2410" w:type="dxa"/>
            <w:vAlign w:val="center"/>
          </w:tcPr>
          <w:p w14:paraId="01B20AF0" w14:textId="77777777" w:rsidR="00084985" w:rsidRPr="009771D0" w:rsidRDefault="004C3E19"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további … fő</w:t>
            </w:r>
          </w:p>
          <w:p w14:paraId="30F8270D" w14:textId="2FC50F91" w:rsidR="004C3E19" w:rsidRPr="009771D0" w:rsidRDefault="004C3E19"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szakember(ek) neve: …</w:t>
            </w:r>
          </w:p>
        </w:tc>
      </w:tr>
      <w:tr w:rsidR="009771D0" w:rsidRPr="009771D0" w14:paraId="3AA6CFD6" w14:textId="77777777" w:rsidTr="00A76E81">
        <w:trPr>
          <w:gridAfter w:val="1"/>
          <w:wAfter w:w="389" w:type="dxa"/>
          <w:jc w:val="center"/>
        </w:trPr>
        <w:tc>
          <w:tcPr>
            <w:tcW w:w="1101" w:type="dxa"/>
            <w:vAlign w:val="center"/>
          </w:tcPr>
          <w:p w14:paraId="5E5B8FCC" w14:textId="6EAA9978" w:rsidR="00084985" w:rsidRPr="009771D0" w:rsidRDefault="00084985"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386" w:type="dxa"/>
            <w:gridSpan w:val="3"/>
            <w:vAlign w:val="center"/>
          </w:tcPr>
          <w:p w14:paraId="79A88083" w14:textId="0565C6FD" w:rsidR="00084985" w:rsidRPr="009771D0" w:rsidRDefault="00084985" w:rsidP="006833C1">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 xml:space="preserve">Jogi szakvizsgával rendelkező szakemberek száma </w:t>
            </w:r>
            <w:r w:rsidR="006833C1" w:rsidRPr="009771D0">
              <w:rPr>
                <w:rFonts w:ascii="Times New Roman" w:eastAsia="MyriadPro-Semibold" w:hAnsi="Times New Roman" w:cs="Times New Roman"/>
                <w:color w:val="auto"/>
                <w:sz w:val="20"/>
                <w:szCs w:val="20"/>
                <w:lang w:eastAsia="hu-HU"/>
              </w:rPr>
              <w:t>(</w:t>
            </w:r>
            <w:r w:rsidRPr="009771D0">
              <w:rPr>
                <w:rFonts w:ascii="Times New Roman" w:eastAsia="MyriadPro-Semibold" w:hAnsi="Times New Roman" w:cs="Times New Roman"/>
                <w:color w:val="auto"/>
                <w:sz w:val="20"/>
                <w:szCs w:val="20"/>
                <w:lang w:eastAsia="hu-HU"/>
              </w:rPr>
              <w:t>minimum 0 fő, maximum 2 fő</w:t>
            </w:r>
            <w:r w:rsidR="003E33D4" w:rsidRPr="009771D0">
              <w:rPr>
                <w:rFonts w:ascii="Times New Roman" w:eastAsia="MyriadPro-Semibold" w:hAnsi="Times New Roman" w:cs="Times New Roman"/>
                <w:color w:val="auto"/>
                <w:sz w:val="20"/>
                <w:szCs w:val="20"/>
                <w:lang w:eastAsia="hu-HU"/>
              </w:rPr>
              <w:t>)</w:t>
            </w:r>
          </w:p>
        </w:tc>
        <w:tc>
          <w:tcPr>
            <w:tcW w:w="2410" w:type="dxa"/>
            <w:vAlign w:val="center"/>
          </w:tcPr>
          <w:p w14:paraId="5DE7CC17" w14:textId="2C8F8984" w:rsidR="00084985" w:rsidRPr="009771D0" w:rsidRDefault="004C3E19"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 fő</w:t>
            </w:r>
          </w:p>
          <w:p w14:paraId="50572803" w14:textId="0E6DB1F5" w:rsidR="004C3E19" w:rsidRPr="009771D0" w:rsidRDefault="004C3E19" w:rsidP="004C3E19">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w:t>
            </w:r>
            <w:r w:rsidR="0038072C" w:rsidRPr="009771D0">
              <w:rPr>
                <w:rFonts w:ascii="Times New Roman" w:hAnsi="Times New Roman" w:cs="Times New Roman"/>
                <w:color w:val="auto"/>
                <w:sz w:val="20"/>
                <w:szCs w:val="20"/>
              </w:rPr>
              <w:t>r</w:t>
            </w:r>
            <w:r w:rsidRPr="009771D0">
              <w:rPr>
                <w:rFonts w:ascii="Times New Roman" w:hAnsi="Times New Roman" w:cs="Times New Roman"/>
                <w:color w:val="auto"/>
                <w:sz w:val="20"/>
                <w:szCs w:val="20"/>
              </w:rPr>
              <w:t>(ek) neve: …</w:t>
            </w:r>
          </w:p>
        </w:tc>
      </w:tr>
      <w:tr w:rsidR="009771D0" w:rsidRPr="009771D0" w14:paraId="044232B0"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86" w:type="dxa"/>
            <w:gridSpan w:val="6"/>
          </w:tcPr>
          <w:p w14:paraId="044232AF"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2B4"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7"/>
        </w:trPr>
        <w:tc>
          <w:tcPr>
            <w:tcW w:w="1460" w:type="dxa"/>
            <w:gridSpan w:val="2"/>
          </w:tcPr>
          <w:p w14:paraId="044232B1"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3513" w:type="dxa"/>
          </w:tcPr>
          <w:p w14:paraId="044232B2" w14:textId="77777777" w:rsidR="005B2CE9" w:rsidRPr="009771D0" w:rsidRDefault="005B2CE9" w:rsidP="006833C1">
            <w:pPr>
              <w:spacing w:before="120" w:after="120"/>
              <w:jc w:val="both"/>
              <w:rPr>
                <w:rFonts w:ascii="Times New Roman" w:hAnsi="Times New Roman" w:cs="Times New Roman"/>
                <w:color w:val="auto"/>
                <w:sz w:val="20"/>
                <w:szCs w:val="20"/>
              </w:rPr>
            </w:pPr>
          </w:p>
        </w:tc>
        <w:tc>
          <w:tcPr>
            <w:tcW w:w="4313" w:type="dxa"/>
            <w:gridSpan w:val="3"/>
            <w:tcBorders>
              <w:bottom w:val="single" w:sz="4" w:space="0" w:color="auto"/>
            </w:tcBorders>
          </w:tcPr>
          <w:p w14:paraId="044232B3" w14:textId="77777777" w:rsidR="005B2CE9" w:rsidRPr="009771D0" w:rsidRDefault="005B2CE9" w:rsidP="006833C1">
            <w:pPr>
              <w:spacing w:before="120" w:after="120"/>
              <w:jc w:val="both"/>
              <w:rPr>
                <w:rFonts w:ascii="Times New Roman" w:hAnsi="Times New Roman" w:cs="Times New Roman"/>
                <w:color w:val="auto"/>
                <w:sz w:val="20"/>
                <w:szCs w:val="20"/>
              </w:rPr>
            </w:pPr>
          </w:p>
        </w:tc>
      </w:tr>
      <w:tr w:rsidR="009771D0" w:rsidRPr="009771D0" w14:paraId="044232B8" w14:textId="77777777" w:rsidTr="00A76E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60" w:type="dxa"/>
            <w:gridSpan w:val="2"/>
          </w:tcPr>
          <w:p w14:paraId="044232B5"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3513" w:type="dxa"/>
          </w:tcPr>
          <w:p w14:paraId="044232B6" w14:textId="77777777" w:rsidR="005B2CE9" w:rsidRPr="009771D0" w:rsidRDefault="005B2CE9" w:rsidP="00F35F93">
            <w:pPr>
              <w:spacing w:before="120" w:after="120"/>
              <w:ind w:left="426" w:hanging="426"/>
              <w:jc w:val="both"/>
              <w:rPr>
                <w:rFonts w:ascii="Times New Roman" w:hAnsi="Times New Roman" w:cs="Times New Roman"/>
                <w:color w:val="auto"/>
                <w:sz w:val="20"/>
                <w:szCs w:val="20"/>
              </w:rPr>
            </w:pPr>
          </w:p>
        </w:tc>
        <w:tc>
          <w:tcPr>
            <w:tcW w:w="4313" w:type="dxa"/>
            <w:gridSpan w:val="3"/>
            <w:tcBorders>
              <w:top w:val="single" w:sz="4" w:space="0" w:color="auto"/>
            </w:tcBorders>
            <w:vAlign w:val="center"/>
          </w:tcPr>
          <w:p w14:paraId="044232B7" w14:textId="77777777" w:rsidR="005B2CE9" w:rsidRPr="009771D0" w:rsidRDefault="005B2CE9"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2BD" w14:textId="77777777" w:rsidR="002058B4" w:rsidRPr="009771D0" w:rsidRDefault="002058B4" w:rsidP="00F35F93">
      <w:pPr>
        <w:pageBreakBefore/>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2.2. számú melléklet</w:t>
      </w:r>
    </w:p>
    <w:p w14:paraId="044232BE" w14:textId="77777777" w:rsidR="002058B4" w:rsidRPr="009771D0" w:rsidRDefault="002058B4"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Felolvasólap</w:t>
      </w:r>
    </w:p>
    <w:p w14:paraId="044232BF" w14:textId="77777777" w:rsidR="002058B4" w:rsidRPr="009771D0" w:rsidRDefault="002058B4" w:rsidP="006833C1">
      <w:pPr>
        <w:spacing w:after="0" w:line="240" w:lineRule="auto"/>
        <w:ind w:left="425" w:hanging="425"/>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(közös ajánlattétel esetén)</w:t>
      </w:r>
    </w:p>
    <w:p w14:paraId="044232C0" w14:textId="77777777" w:rsidR="002058B4" w:rsidRPr="009771D0" w:rsidRDefault="008D454A" w:rsidP="00821E3F">
      <w:pPr>
        <w:numPr>
          <w:ilvl w:val="0"/>
          <w:numId w:val="5"/>
        </w:numPr>
        <w:spacing w:before="120" w:after="120"/>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Közös ajánlattevők</w:t>
      </w:r>
    </w:p>
    <w:p w14:paraId="044232C1"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Név: </w:t>
      </w:r>
      <w:r w:rsidRPr="009771D0">
        <w:rPr>
          <w:rFonts w:ascii="Times New Roman" w:hAnsi="Times New Roman" w:cs="Times New Roman"/>
          <w:color w:val="auto"/>
          <w:sz w:val="20"/>
          <w:szCs w:val="20"/>
        </w:rPr>
        <w:tab/>
      </w:r>
    </w:p>
    <w:p w14:paraId="044232C2"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Székhely: </w:t>
      </w:r>
      <w:r w:rsidRPr="009771D0">
        <w:rPr>
          <w:rFonts w:ascii="Times New Roman" w:hAnsi="Times New Roman" w:cs="Times New Roman"/>
          <w:color w:val="auto"/>
          <w:sz w:val="20"/>
          <w:szCs w:val="20"/>
        </w:rPr>
        <w:tab/>
      </w:r>
    </w:p>
    <w:p w14:paraId="044232C3"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Telefon: </w:t>
      </w:r>
      <w:r w:rsidRPr="009771D0">
        <w:rPr>
          <w:rFonts w:ascii="Times New Roman" w:hAnsi="Times New Roman" w:cs="Times New Roman"/>
          <w:color w:val="auto"/>
          <w:sz w:val="20"/>
          <w:szCs w:val="20"/>
        </w:rPr>
        <w:tab/>
        <w:t xml:space="preserve"> Fax: </w:t>
      </w:r>
      <w:r w:rsidRPr="009771D0">
        <w:rPr>
          <w:rFonts w:ascii="Times New Roman" w:hAnsi="Times New Roman" w:cs="Times New Roman"/>
          <w:color w:val="auto"/>
          <w:sz w:val="20"/>
          <w:szCs w:val="20"/>
        </w:rPr>
        <w:tab/>
      </w:r>
    </w:p>
    <w:p w14:paraId="044232C4" w14:textId="77777777" w:rsidR="002058B4" w:rsidRPr="009771D0" w:rsidRDefault="002058B4"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E-mail: </w:t>
      </w:r>
      <w:r w:rsidRPr="009771D0">
        <w:rPr>
          <w:rFonts w:ascii="Times New Roman" w:hAnsi="Times New Roman" w:cs="Times New Roman"/>
          <w:color w:val="auto"/>
          <w:sz w:val="20"/>
          <w:szCs w:val="20"/>
        </w:rPr>
        <w:tab/>
      </w:r>
    </w:p>
    <w:p w14:paraId="044232C6" w14:textId="0CF78CD6" w:rsidR="002058B4" w:rsidRPr="009771D0" w:rsidRDefault="00292D03"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Tagok adatai (név, székhely): </w:t>
      </w:r>
      <w:r w:rsidRPr="009771D0">
        <w:rPr>
          <w:rFonts w:ascii="Times New Roman" w:hAnsi="Times New Roman" w:cs="Times New Roman"/>
          <w:color w:val="auto"/>
          <w:sz w:val="20"/>
          <w:szCs w:val="20"/>
        </w:rPr>
        <w:tab/>
      </w:r>
      <w:r w:rsidR="002058B4" w:rsidRPr="009771D0">
        <w:rPr>
          <w:rFonts w:ascii="Times New Roman" w:hAnsi="Times New Roman" w:cs="Times New Roman"/>
          <w:color w:val="auto"/>
          <w:sz w:val="20"/>
          <w:szCs w:val="20"/>
        </w:rPr>
        <w:tab/>
      </w:r>
    </w:p>
    <w:p w14:paraId="044232C8" w14:textId="6377D3BA" w:rsidR="002058B4" w:rsidRPr="009771D0" w:rsidRDefault="00292D03" w:rsidP="006833C1">
      <w:pPr>
        <w:spacing w:after="0" w:line="240" w:lineRule="auto"/>
        <w:ind w:left="425" w:hanging="425"/>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Tagok adatai (név, székhely): </w:t>
      </w:r>
      <w:r w:rsidRPr="009771D0">
        <w:rPr>
          <w:rFonts w:ascii="Times New Roman" w:hAnsi="Times New Roman" w:cs="Times New Roman"/>
          <w:color w:val="auto"/>
          <w:sz w:val="20"/>
          <w:szCs w:val="20"/>
        </w:rPr>
        <w:tab/>
      </w:r>
    </w:p>
    <w:p w14:paraId="044232CA" w14:textId="5086EE7B" w:rsidR="002058B4" w:rsidRPr="009771D0" w:rsidRDefault="002058B4" w:rsidP="00292D03">
      <w:pPr>
        <w:numPr>
          <w:ilvl w:val="0"/>
          <w:numId w:val="6"/>
        </w:num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Ajánlattétel tárgya: </w:t>
      </w:r>
      <w:r w:rsidR="005C3C3B" w:rsidRPr="009771D0">
        <w:rPr>
          <w:rFonts w:ascii="Times New Roman" w:hAnsi="Times New Roman" w:cs="Times New Roman"/>
          <w:b/>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35598B" w:rsidRPr="009771D0">
        <w:rPr>
          <w:rFonts w:ascii="Times New Roman" w:hAnsi="Times New Roman" w:cs="Times New Roman"/>
          <w:b/>
          <w:i/>
          <w:color w:val="auto"/>
          <w:sz w:val="20"/>
          <w:szCs w:val="20"/>
        </w:rPr>
        <w:t>”</w:t>
      </w:r>
    </w:p>
    <w:p w14:paraId="044232CB" w14:textId="77777777" w:rsidR="00A44548" w:rsidRPr="009771D0" w:rsidRDefault="00A44548" w:rsidP="008D3072">
      <w:pPr>
        <w:numPr>
          <w:ilvl w:val="0"/>
          <w:numId w:val="8"/>
        </w:numPr>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w:t>
      </w:r>
    </w:p>
    <w:tbl>
      <w:tblPr>
        <w:tblStyle w:val="Rcsostblzat"/>
        <w:tblW w:w="9286" w:type="dxa"/>
        <w:jc w:val="center"/>
        <w:tblLayout w:type="fixed"/>
        <w:tblLook w:val="04A0" w:firstRow="1" w:lastRow="0" w:firstColumn="1" w:lastColumn="0" w:noHBand="0" w:noVBand="1"/>
      </w:tblPr>
      <w:tblGrid>
        <w:gridCol w:w="1101"/>
        <w:gridCol w:w="769"/>
        <w:gridCol w:w="3316"/>
        <w:gridCol w:w="1086"/>
        <w:gridCol w:w="2767"/>
        <w:gridCol w:w="247"/>
      </w:tblGrid>
      <w:tr w:rsidR="009771D0" w:rsidRPr="009771D0" w14:paraId="0F907FE5" w14:textId="77777777" w:rsidTr="006833C1">
        <w:trPr>
          <w:gridAfter w:val="1"/>
          <w:wAfter w:w="247" w:type="dxa"/>
          <w:jc w:val="center"/>
        </w:trPr>
        <w:tc>
          <w:tcPr>
            <w:tcW w:w="1101" w:type="dxa"/>
            <w:shd w:val="clear" w:color="auto" w:fill="ACB9CA" w:themeFill="text2" w:themeFillTint="66"/>
            <w:vAlign w:val="center"/>
          </w:tcPr>
          <w:p w14:paraId="257831CA" w14:textId="65302F1D" w:rsidR="006833C1" w:rsidRPr="009771D0" w:rsidRDefault="006833C1" w:rsidP="006833C1">
            <w:pPr>
              <w:spacing w:before="120"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Szempontszáma</w:t>
            </w:r>
          </w:p>
        </w:tc>
        <w:tc>
          <w:tcPr>
            <w:tcW w:w="5171" w:type="dxa"/>
            <w:gridSpan w:val="3"/>
            <w:shd w:val="clear" w:color="auto" w:fill="ACB9CA" w:themeFill="text2" w:themeFillTint="66"/>
            <w:vAlign w:val="center"/>
          </w:tcPr>
          <w:p w14:paraId="0F1AE482" w14:textId="14EC5E70"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Szempont</w:t>
            </w:r>
          </w:p>
        </w:tc>
        <w:tc>
          <w:tcPr>
            <w:tcW w:w="2767" w:type="dxa"/>
            <w:shd w:val="clear" w:color="auto" w:fill="ACB9CA" w:themeFill="text2" w:themeFillTint="66"/>
            <w:vAlign w:val="center"/>
          </w:tcPr>
          <w:p w14:paraId="15BD05B4" w14:textId="66A2D1A0" w:rsidR="006833C1" w:rsidRPr="009771D0" w:rsidRDefault="006833C1" w:rsidP="006833C1">
            <w:pPr>
              <w:spacing w:before="120" w:after="120"/>
              <w:ind w:left="-35" w:firstLine="35"/>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 (számszerűsíthető tartalmi elemek)</w:t>
            </w:r>
          </w:p>
        </w:tc>
      </w:tr>
      <w:tr w:rsidR="009771D0" w:rsidRPr="009771D0" w14:paraId="25A619E8" w14:textId="77777777" w:rsidTr="006833C1">
        <w:trPr>
          <w:gridAfter w:val="1"/>
          <w:wAfter w:w="247" w:type="dxa"/>
          <w:jc w:val="center"/>
        </w:trPr>
        <w:tc>
          <w:tcPr>
            <w:tcW w:w="1101" w:type="dxa"/>
            <w:vAlign w:val="center"/>
          </w:tcPr>
          <w:p w14:paraId="35871BD4" w14:textId="2B630EBC"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1.</w:t>
            </w:r>
          </w:p>
        </w:tc>
        <w:tc>
          <w:tcPr>
            <w:tcW w:w="5171" w:type="dxa"/>
            <w:gridSpan w:val="3"/>
            <w:vAlign w:val="center"/>
          </w:tcPr>
          <w:p w14:paraId="1B43713B" w14:textId="3338A50D"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Ajánlati ár</w:t>
            </w:r>
          </w:p>
        </w:tc>
        <w:tc>
          <w:tcPr>
            <w:tcW w:w="2767" w:type="dxa"/>
            <w:vAlign w:val="center"/>
          </w:tcPr>
          <w:p w14:paraId="055B966A" w14:textId="472622B3"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8177995" w14:textId="77777777" w:rsidTr="006833C1">
        <w:trPr>
          <w:gridAfter w:val="1"/>
          <w:wAfter w:w="247" w:type="dxa"/>
          <w:jc w:val="center"/>
        </w:trPr>
        <w:tc>
          <w:tcPr>
            <w:tcW w:w="1101" w:type="dxa"/>
            <w:vAlign w:val="center"/>
          </w:tcPr>
          <w:p w14:paraId="703C9200" w14:textId="3CEB32AD"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1.1</w:t>
            </w:r>
          </w:p>
        </w:tc>
        <w:tc>
          <w:tcPr>
            <w:tcW w:w="5171" w:type="dxa"/>
            <w:gridSpan w:val="3"/>
            <w:vAlign w:val="center"/>
          </w:tcPr>
          <w:p w14:paraId="5EB9F718" w14:textId="7FB4076D" w:rsidR="006833C1" w:rsidRPr="009771D0" w:rsidRDefault="006833C1" w:rsidP="00F57894">
            <w:pPr>
              <w:spacing w:before="120" w:after="120"/>
              <w:ind w:left="426" w:hanging="426"/>
              <w:rPr>
                <w:rFonts w:ascii="Times New Roman" w:hAnsi="Times New Roman" w:cs="Times New Roman"/>
                <w:color w:val="auto"/>
                <w:sz w:val="20"/>
                <w:szCs w:val="20"/>
              </w:rPr>
            </w:pPr>
            <w:r w:rsidRPr="009771D0">
              <w:rPr>
                <w:rFonts w:ascii="Times New Roman" w:eastAsia="MyriadPro-Semibold" w:hAnsi="Times New Roman" w:cs="Times New Roman"/>
                <w:color w:val="auto"/>
                <w:sz w:val="20"/>
                <w:szCs w:val="20"/>
                <w:lang w:eastAsia="hu-HU"/>
              </w:rPr>
              <w:t>Havi nettó megbízási díj (HUF)</w:t>
            </w:r>
          </w:p>
        </w:tc>
        <w:tc>
          <w:tcPr>
            <w:tcW w:w="2767" w:type="dxa"/>
            <w:vAlign w:val="center"/>
          </w:tcPr>
          <w:p w14:paraId="1F493F8B" w14:textId="34F055EA"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 hónap</w:t>
            </w:r>
          </w:p>
        </w:tc>
      </w:tr>
      <w:tr w:rsidR="009771D0" w:rsidRPr="009771D0" w14:paraId="37A0E003" w14:textId="77777777" w:rsidTr="006833C1">
        <w:trPr>
          <w:gridAfter w:val="1"/>
          <w:wAfter w:w="247" w:type="dxa"/>
          <w:jc w:val="center"/>
        </w:trPr>
        <w:tc>
          <w:tcPr>
            <w:tcW w:w="1101" w:type="dxa"/>
            <w:vAlign w:val="center"/>
          </w:tcPr>
          <w:p w14:paraId="17A02AEA" w14:textId="01694528"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1.2</w:t>
            </w:r>
          </w:p>
        </w:tc>
        <w:tc>
          <w:tcPr>
            <w:tcW w:w="5171" w:type="dxa"/>
            <w:gridSpan w:val="3"/>
            <w:vAlign w:val="center"/>
          </w:tcPr>
          <w:p w14:paraId="769B080E" w14:textId="05C7ED4E"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rPr>
              <w:t>Tanácsadói óradíj eseti megrendelések esetére (HUF/óra)</w:t>
            </w:r>
          </w:p>
        </w:tc>
        <w:tc>
          <w:tcPr>
            <w:tcW w:w="2767" w:type="dxa"/>
            <w:vAlign w:val="center"/>
          </w:tcPr>
          <w:p w14:paraId="3490F201" w14:textId="08B4A8DA"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nettó … HUF/óra</w:t>
            </w:r>
          </w:p>
        </w:tc>
      </w:tr>
      <w:tr w:rsidR="009771D0" w:rsidRPr="009771D0" w14:paraId="03FC04F9" w14:textId="74FED318" w:rsidTr="006833C1">
        <w:trPr>
          <w:gridAfter w:val="1"/>
          <w:wAfter w:w="247" w:type="dxa"/>
          <w:jc w:val="center"/>
        </w:trPr>
        <w:tc>
          <w:tcPr>
            <w:tcW w:w="1101" w:type="dxa"/>
            <w:vAlign w:val="center"/>
          </w:tcPr>
          <w:p w14:paraId="31BEB027" w14:textId="428A1C45"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2.</w:t>
            </w:r>
          </w:p>
        </w:tc>
        <w:tc>
          <w:tcPr>
            <w:tcW w:w="5171" w:type="dxa"/>
            <w:gridSpan w:val="3"/>
            <w:vAlign w:val="center"/>
          </w:tcPr>
          <w:p w14:paraId="7B789292" w14:textId="7EE60A48"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tapasztalata</w:t>
            </w:r>
          </w:p>
        </w:tc>
        <w:tc>
          <w:tcPr>
            <w:tcW w:w="2767" w:type="dxa"/>
            <w:vAlign w:val="center"/>
          </w:tcPr>
          <w:p w14:paraId="5B9BD30A" w14:textId="6AA0A13C"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774A64A3" w14:textId="493E3DBC" w:rsidTr="006833C1">
        <w:trPr>
          <w:gridAfter w:val="1"/>
          <w:wAfter w:w="247" w:type="dxa"/>
          <w:jc w:val="center"/>
        </w:trPr>
        <w:tc>
          <w:tcPr>
            <w:tcW w:w="1101" w:type="dxa"/>
            <w:vAlign w:val="center"/>
          </w:tcPr>
          <w:p w14:paraId="76576BDE" w14:textId="22C52BAB"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2.1</w:t>
            </w:r>
          </w:p>
        </w:tc>
        <w:tc>
          <w:tcPr>
            <w:tcW w:w="5171" w:type="dxa"/>
            <w:gridSpan w:val="3"/>
            <w:vAlign w:val="center"/>
          </w:tcPr>
          <w:p w14:paraId="12D21252" w14:textId="78E007A0"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ajánlatkérői oldal számára teljesített közbeszerzési tanácsadói tapasztalattal rendelkező szakemberek (maximum 5 fő, szakemberenként maximum 48 hónap tapasztalat vehető figyelembe) /az 5 szakember vonatkozásában összesen  minimum 0 hónap maximum 240 hónap/</w:t>
            </w:r>
          </w:p>
        </w:tc>
        <w:tc>
          <w:tcPr>
            <w:tcW w:w="2767" w:type="dxa"/>
            <w:vAlign w:val="center"/>
          </w:tcPr>
          <w:p w14:paraId="42CBA875"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összesen … hónap</w:t>
            </w:r>
          </w:p>
          <w:p w14:paraId="1A0A7A4E"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1 neve: …</w:t>
            </w:r>
          </w:p>
          <w:p w14:paraId="1F02C819"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2 neve: …</w:t>
            </w:r>
          </w:p>
          <w:p w14:paraId="48C31EAE"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3 neve: …</w:t>
            </w:r>
          </w:p>
          <w:p w14:paraId="007CCA83" w14:textId="77777777" w:rsidR="006833C1" w:rsidRPr="009771D0" w:rsidRDefault="006833C1" w:rsidP="006833C1">
            <w:pPr>
              <w:spacing w:after="0" w:line="240" w:lineRule="auto"/>
              <w:ind w:left="425" w:hanging="425"/>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4 neve: …</w:t>
            </w:r>
          </w:p>
          <w:p w14:paraId="4D70B130" w14:textId="4E71BA23" w:rsidR="006833C1" w:rsidRPr="009771D0" w:rsidRDefault="006833C1" w:rsidP="006833C1">
            <w:pPr>
              <w:spacing w:after="0" w:line="240" w:lineRule="auto"/>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szakember 5 neve: …</w:t>
            </w:r>
          </w:p>
        </w:tc>
      </w:tr>
      <w:tr w:rsidR="009771D0" w:rsidRPr="009771D0" w14:paraId="75DF0B4E" w14:textId="77777777" w:rsidTr="006833C1">
        <w:trPr>
          <w:gridAfter w:val="1"/>
          <w:wAfter w:w="247" w:type="dxa"/>
          <w:jc w:val="center"/>
        </w:trPr>
        <w:tc>
          <w:tcPr>
            <w:tcW w:w="1101" w:type="dxa"/>
            <w:vAlign w:val="center"/>
          </w:tcPr>
          <w:p w14:paraId="7C03B81F" w14:textId="753AD733"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3.</w:t>
            </w:r>
          </w:p>
        </w:tc>
        <w:tc>
          <w:tcPr>
            <w:tcW w:w="5171" w:type="dxa"/>
            <w:gridSpan w:val="3"/>
            <w:vAlign w:val="center"/>
          </w:tcPr>
          <w:p w14:paraId="35BB87A8" w14:textId="664D41EC" w:rsidR="006833C1" w:rsidRPr="009771D0" w:rsidRDefault="006833C1" w:rsidP="00F57894">
            <w:pPr>
              <w:spacing w:before="120"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A szerződés teljesítésében részt vevő személyi állomány képzettsége</w:t>
            </w:r>
          </w:p>
        </w:tc>
        <w:tc>
          <w:tcPr>
            <w:tcW w:w="2767" w:type="dxa"/>
            <w:vAlign w:val="center"/>
          </w:tcPr>
          <w:p w14:paraId="764FFE63" w14:textId="7F89D0A8" w:rsidR="006833C1" w:rsidRPr="009771D0" w:rsidRDefault="006833C1" w:rsidP="00F57894">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w:t>
            </w:r>
          </w:p>
        </w:tc>
      </w:tr>
      <w:tr w:rsidR="009771D0" w:rsidRPr="009771D0" w14:paraId="547FCDCE" w14:textId="77777777" w:rsidTr="006833C1">
        <w:trPr>
          <w:gridAfter w:val="1"/>
          <w:wAfter w:w="247" w:type="dxa"/>
          <w:jc w:val="center"/>
        </w:trPr>
        <w:tc>
          <w:tcPr>
            <w:tcW w:w="1101" w:type="dxa"/>
            <w:vAlign w:val="center"/>
          </w:tcPr>
          <w:p w14:paraId="08C1AC8B" w14:textId="32894E03" w:rsidR="006833C1" w:rsidRPr="009771D0" w:rsidRDefault="006833C1" w:rsidP="00F156F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3.1</w:t>
            </w:r>
          </w:p>
        </w:tc>
        <w:tc>
          <w:tcPr>
            <w:tcW w:w="5171" w:type="dxa"/>
            <w:gridSpan w:val="3"/>
            <w:vAlign w:val="center"/>
          </w:tcPr>
          <w:p w14:paraId="0905180E" w14:textId="4591834E" w:rsidR="006833C1" w:rsidRPr="009771D0" w:rsidRDefault="006833C1" w:rsidP="00F57894">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Az ajánlattételi határidő lejártakor a 14/2016. (V. 25.) MvM rendelet szerinti felelős akkreditált közbeszerzési szaktanácsadói névjegyzékben szereplő szakemberek száma (az M2.1. alkalmassági követelményként meghatározott 4 főn felül) /további minimum 0 fő, maximum 4 fő/</w:t>
            </w:r>
          </w:p>
        </w:tc>
        <w:tc>
          <w:tcPr>
            <w:tcW w:w="2767" w:type="dxa"/>
            <w:vAlign w:val="center"/>
          </w:tcPr>
          <w:p w14:paraId="157AAA74" w14:textId="77777777" w:rsidR="006833C1" w:rsidRPr="009771D0" w:rsidRDefault="006833C1" w:rsidP="00A76E81">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további … fő</w:t>
            </w:r>
          </w:p>
          <w:p w14:paraId="64315B13" w14:textId="1DE9EC60"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szakember(ek) neve: …</w:t>
            </w:r>
          </w:p>
        </w:tc>
      </w:tr>
      <w:tr w:rsidR="009771D0" w:rsidRPr="009771D0" w14:paraId="5F5DEDD7" w14:textId="77777777" w:rsidTr="006833C1">
        <w:trPr>
          <w:gridAfter w:val="1"/>
          <w:wAfter w:w="247" w:type="dxa"/>
          <w:jc w:val="center"/>
        </w:trPr>
        <w:tc>
          <w:tcPr>
            <w:tcW w:w="1101" w:type="dxa"/>
            <w:vAlign w:val="center"/>
          </w:tcPr>
          <w:p w14:paraId="460732E0" w14:textId="3DB111A5" w:rsidR="006833C1" w:rsidRPr="009771D0" w:rsidRDefault="006833C1" w:rsidP="00F156FA">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3.2.</w:t>
            </w:r>
          </w:p>
        </w:tc>
        <w:tc>
          <w:tcPr>
            <w:tcW w:w="5171" w:type="dxa"/>
            <w:gridSpan w:val="3"/>
            <w:vAlign w:val="center"/>
          </w:tcPr>
          <w:p w14:paraId="1D378974" w14:textId="7A503D4F" w:rsidR="006833C1" w:rsidRPr="009771D0" w:rsidRDefault="006833C1" w:rsidP="0028151D">
            <w:pPr>
              <w:spacing w:before="120" w:after="120"/>
              <w:rPr>
                <w:rFonts w:ascii="Times New Roman" w:eastAsia="MyriadPro-Semibold" w:hAnsi="Times New Roman" w:cs="Times New Roman"/>
                <w:color w:val="auto"/>
                <w:sz w:val="20"/>
                <w:szCs w:val="20"/>
                <w:lang w:eastAsia="hu-HU"/>
              </w:rPr>
            </w:pPr>
            <w:r w:rsidRPr="009771D0">
              <w:rPr>
                <w:rFonts w:ascii="Times New Roman" w:eastAsia="MyriadPro-Semibold" w:hAnsi="Times New Roman" w:cs="Times New Roman"/>
                <w:color w:val="auto"/>
                <w:sz w:val="20"/>
                <w:szCs w:val="20"/>
                <w:lang w:eastAsia="hu-HU"/>
              </w:rPr>
              <w:t>Jogi szakvizsgával rendelkező szakemberek száma (minimum 0 fő, maximum 2 fő)</w:t>
            </w:r>
          </w:p>
        </w:tc>
        <w:tc>
          <w:tcPr>
            <w:tcW w:w="2767" w:type="dxa"/>
            <w:vAlign w:val="center"/>
          </w:tcPr>
          <w:p w14:paraId="31636176" w14:textId="734D054B" w:rsidR="006833C1" w:rsidRPr="009771D0" w:rsidRDefault="006833C1" w:rsidP="00A76E81">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 fő</w:t>
            </w:r>
          </w:p>
          <w:p w14:paraId="157C5F3A" w14:textId="4C9EBB11" w:rsidR="006833C1" w:rsidRPr="009771D0" w:rsidRDefault="006833C1" w:rsidP="00F57894">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szakember(ek) neve: …</w:t>
            </w:r>
          </w:p>
        </w:tc>
      </w:tr>
      <w:tr w:rsidR="009771D0" w:rsidRPr="009771D0" w14:paraId="044232D7"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86" w:type="dxa"/>
            <w:gridSpan w:val="6"/>
          </w:tcPr>
          <w:p w14:paraId="044232D6" w14:textId="75F0ED33" w:rsidR="006833C1" w:rsidRPr="009771D0" w:rsidRDefault="006833C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2DB"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70" w:type="dxa"/>
            <w:gridSpan w:val="2"/>
          </w:tcPr>
          <w:p w14:paraId="044232D8"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3316" w:type="dxa"/>
          </w:tcPr>
          <w:p w14:paraId="044232D9"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4100" w:type="dxa"/>
            <w:gridSpan w:val="3"/>
            <w:tcBorders>
              <w:bottom w:val="single" w:sz="4" w:space="0" w:color="auto"/>
            </w:tcBorders>
          </w:tcPr>
          <w:p w14:paraId="044232DA"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r>
      <w:tr w:rsidR="009771D0" w:rsidRPr="009771D0" w14:paraId="044232DF" w14:textId="77777777" w:rsidTr="006833C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870" w:type="dxa"/>
            <w:gridSpan w:val="2"/>
          </w:tcPr>
          <w:p w14:paraId="044232DC"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3316" w:type="dxa"/>
          </w:tcPr>
          <w:p w14:paraId="044232DD" w14:textId="77777777" w:rsidR="006833C1" w:rsidRPr="009771D0" w:rsidRDefault="006833C1" w:rsidP="00F35F93">
            <w:pPr>
              <w:spacing w:before="120" w:after="120"/>
              <w:ind w:left="426" w:hanging="426"/>
              <w:jc w:val="both"/>
              <w:rPr>
                <w:rFonts w:ascii="Times New Roman" w:hAnsi="Times New Roman" w:cs="Times New Roman"/>
                <w:color w:val="auto"/>
                <w:sz w:val="20"/>
                <w:szCs w:val="20"/>
              </w:rPr>
            </w:pPr>
          </w:p>
        </w:tc>
        <w:tc>
          <w:tcPr>
            <w:tcW w:w="4100" w:type="dxa"/>
            <w:gridSpan w:val="3"/>
            <w:tcBorders>
              <w:top w:val="single" w:sz="4" w:space="0" w:color="auto"/>
            </w:tcBorders>
            <w:vAlign w:val="center"/>
          </w:tcPr>
          <w:p w14:paraId="044232DE" w14:textId="4E73FD0F" w:rsidR="006833C1" w:rsidRPr="009771D0" w:rsidRDefault="006833C1"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2E4" w14:textId="3FCBD6CD" w:rsidR="002058B4" w:rsidRPr="009771D0" w:rsidRDefault="005C5981" w:rsidP="00F35F93">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3</w:t>
      </w:r>
      <w:r w:rsidR="002058B4" w:rsidRPr="009771D0">
        <w:rPr>
          <w:rFonts w:ascii="Times New Roman" w:hAnsi="Times New Roman" w:cs="Times New Roman"/>
          <w:b/>
          <w:color w:val="auto"/>
          <w:sz w:val="20"/>
          <w:szCs w:val="20"/>
        </w:rPr>
        <w:t>. számú melléklet</w:t>
      </w:r>
    </w:p>
    <w:p w14:paraId="044232E5" w14:textId="77777777" w:rsidR="002058B4" w:rsidRPr="009771D0" w:rsidRDefault="000F7C78" w:rsidP="00F35F93">
      <w:pPr>
        <w:spacing w:before="120" w:after="12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Ajánlati</w:t>
      </w:r>
      <w:r w:rsidR="002058B4" w:rsidRPr="009771D0">
        <w:rPr>
          <w:rFonts w:ascii="Times New Roman" w:hAnsi="Times New Roman" w:cs="Times New Roman"/>
          <w:b/>
          <w:caps/>
          <w:color w:val="auto"/>
          <w:sz w:val="20"/>
          <w:szCs w:val="20"/>
        </w:rPr>
        <w:t xml:space="preserve"> nyilatkozat</w:t>
      </w:r>
    </w:p>
    <w:p w14:paraId="365D7B54" w14:textId="190A5D95" w:rsidR="00BB7279" w:rsidRPr="009771D0" w:rsidRDefault="0021407D" w:rsidP="005C3C3B">
      <w:pPr>
        <w:pStyle w:val="Szvegtrzsbehzssal"/>
        <w:spacing w:before="120"/>
        <w:ind w:left="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 ___________________________________________ mint a(z) ________________________________ (székhely:__________________________________) ajánlattevő cégjegyzésre jogosult / meghatalmazott</w:t>
      </w:r>
      <w:r w:rsidRPr="009771D0">
        <w:rPr>
          <w:rStyle w:val="Lbjegyzet-hivatkozs"/>
          <w:rFonts w:ascii="Times New Roman" w:hAnsi="Times New Roman" w:cs="Times New Roman"/>
          <w:color w:val="auto"/>
          <w:sz w:val="20"/>
          <w:szCs w:val="20"/>
        </w:rPr>
        <w:footnoteReference w:id="2"/>
      </w:r>
      <w:r w:rsidRPr="009771D0">
        <w:rPr>
          <w:rFonts w:ascii="Times New Roman" w:hAnsi="Times New Roman" w:cs="Times New Roman"/>
          <w:color w:val="auto"/>
          <w:sz w:val="20"/>
          <w:szCs w:val="20"/>
        </w:rPr>
        <w:t xml:space="preserve"> képviselője </w:t>
      </w:r>
      <w:r w:rsidR="005C5981" w:rsidRPr="009771D0">
        <w:rPr>
          <w:rFonts w:ascii="Times New Roman" w:hAnsi="Times New Roman" w:cs="Times New Roman"/>
          <w:color w:val="auto"/>
          <w:sz w:val="20"/>
          <w:szCs w:val="20"/>
        </w:rPr>
        <w:t xml:space="preserve">a </w:t>
      </w:r>
      <w:r w:rsidR="00820F76" w:rsidRPr="009771D0">
        <w:rPr>
          <w:rFonts w:ascii="Times New Roman" w:hAnsi="Times New Roman" w:cs="Times New Roman"/>
          <w:b/>
          <w:i/>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006A261D" w:rsidRPr="009771D0">
        <w:rPr>
          <w:rFonts w:ascii="Times New Roman" w:hAnsi="Times New Roman" w:cs="Times New Roman"/>
          <w:b/>
          <w:color w:val="auto"/>
          <w:sz w:val="20"/>
          <w:szCs w:val="20"/>
        </w:rPr>
        <w:t>”</w:t>
      </w:r>
      <w:r w:rsidR="002D7696" w:rsidRPr="009771D0">
        <w:rPr>
          <w:rFonts w:ascii="Times New Roman" w:hAnsi="Times New Roman" w:cs="Times New Roman"/>
          <w:b/>
          <w:color w:val="auto"/>
          <w:sz w:val="20"/>
          <w:szCs w:val="20"/>
        </w:rPr>
        <w:t xml:space="preserve"> </w:t>
      </w:r>
      <w:r w:rsidR="002D7696" w:rsidRPr="009771D0">
        <w:rPr>
          <w:rFonts w:ascii="Times New Roman" w:hAnsi="Times New Roman" w:cs="Times New Roman"/>
          <w:color w:val="auto"/>
          <w:sz w:val="20"/>
          <w:szCs w:val="20"/>
        </w:rPr>
        <w:t>tárgyban indított közbeszerzési eljárás kapcsán az alábbiakról nyilatkozom</w:t>
      </w:r>
      <w:r w:rsidR="002058B4" w:rsidRPr="009771D0">
        <w:rPr>
          <w:rFonts w:ascii="Times New Roman" w:hAnsi="Times New Roman" w:cs="Times New Roman"/>
          <w:color w:val="auto"/>
          <w:sz w:val="20"/>
          <w:szCs w:val="20"/>
        </w:rPr>
        <w:t>.</w:t>
      </w:r>
    </w:p>
    <w:p w14:paraId="5C732EBE" w14:textId="6C0A43E9" w:rsidR="00762079" w:rsidRPr="009771D0" w:rsidRDefault="007620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a Kbt. 66. § (6) bekezdés a) pontja alapján</w:t>
      </w:r>
      <w:r w:rsidRPr="009771D0">
        <w:rPr>
          <w:rStyle w:val="Lbjegyzet-hivatkozs"/>
          <w:rFonts w:ascii="Times New Roman" w:hAnsi="Times New Roman" w:cs="Times New Roman"/>
          <w:color w:val="auto"/>
          <w:sz w:val="20"/>
          <w:szCs w:val="20"/>
        </w:rPr>
        <w:footnoteReference w:id="3"/>
      </w:r>
      <w:r w:rsidRPr="009771D0">
        <w:rPr>
          <w:rFonts w:ascii="Times New Roman" w:hAnsi="Times New Roman" w:cs="Times New Roman"/>
          <w:color w:val="auto"/>
          <w:sz w:val="20"/>
          <w:szCs w:val="20"/>
        </w:rPr>
        <w:t>, hogy a közbeszerzés tárgyának alábbiakban meghatározott részeivel összefüggésben alvállalkozó(ka)t veszek igénybe</w:t>
      </w:r>
      <w:r w:rsidRPr="009771D0">
        <w:rPr>
          <w:rStyle w:val="Lbjegyzet-karakterek"/>
          <w:rFonts w:ascii="Times New Roman" w:hAnsi="Times New Roman" w:cs="Times New Roman"/>
          <w:color w:val="auto"/>
          <w:sz w:val="20"/>
          <w:szCs w:val="20"/>
        </w:rPr>
        <w:footnoteReference w:id="4"/>
      </w:r>
      <w:r w:rsidRPr="009771D0">
        <w:rPr>
          <w:rFonts w:ascii="Times New Roman" w:hAnsi="Times New Roman" w:cs="Times New Roman"/>
          <w:color w:val="auto"/>
          <w:sz w:val="20"/>
          <w:szCs w:val="20"/>
        </w:rPr>
        <w:t>:</w:t>
      </w:r>
    </w:p>
    <w:tbl>
      <w:tblPr>
        <w:tblW w:w="0" w:type="auto"/>
        <w:jc w:val="center"/>
        <w:tblLayout w:type="fixed"/>
        <w:tblLook w:val="0000" w:firstRow="0" w:lastRow="0" w:firstColumn="0" w:lastColumn="0" w:noHBand="0" w:noVBand="0"/>
      </w:tblPr>
      <w:tblGrid>
        <w:gridCol w:w="8054"/>
      </w:tblGrid>
      <w:tr w:rsidR="009771D0" w:rsidRPr="009771D0"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9771D0" w:rsidRDefault="0076207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 xml:space="preserve">A közbeszerzés azon része, amellyel összefüggésben szerződést fog kötni </w:t>
            </w:r>
          </w:p>
        </w:tc>
      </w:tr>
      <w:tr w:rsidR="009771D0" w:rsidRPr="009771D0"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bl>
    <w:p w14:paraId="41724777" w14:textId="77777777" w:rsidR="00762079" w:rsidRPr="009771D0" w:rsidRDefault="00762079" w:rsidP="00F35F93">
      <w:pPr>
        <w:spacing w:after="0"/>
        <w:ind w:left="426" w:hanging="426"/>
        <w:jc w:val="both"/>
        <w:rPr>
          <w:rFonts w:ascii="Times New Roman" w:hAnsi="Times New Roman" w:cs="Times New Roman"/>
          <w:color w:val="auto"/>
          <w:sz w:val="20"/>
          <w:szCs w:val="20"/>
        </w:rPr>
      </w:pPr>
    </w:p>
    <w:p w14:paraId="582C6B28" w14:textId="2A033BAF" w:rsidR="00762079" w:rsidRPr="009771D0" w:rsidRDefault="007620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a Kbt. 66. § (6) bekezdés b) pontja alapján</w:t>
      </w:r>
      <w:r w:rsidRPr="009771D0">
        <w:rPr>
          <w:rFonts w:ascii="Times New Roman" w:hAnsi="Times New Roman" w:cs="Times New Roman"/>
          <w:color w:val="auto"/>
          <w:sz w:val="20"/>
          <w:szCs w:val="20"/>
          <w:vertAlign w:val="superscript"/>
        </w:rPr>
        <w:footnoteReference w:id="5"/>
      </w:r>
      <w:r w:rsidRPr="009771D0">
        <w:rPr>
          <w:rFonts w:ascii="Times New Roman" w:hAnsi="Times New Roman" w:cs="Times New Roman"/>
          <w:color w:val="auto"/>
          <w:sz w:val="20"/>
          <w:szCs w:val="20"/>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9771D0" w:rsidRPr="009771D0"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7777777" w:rsidR="00762079" w:rsidRPr="009771D0" w:rsidRDefault="0076207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9771D0" w:rsidRDefault="00762079"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közbeszerzés azon része, amellyel összefüggésben szerződést fog kötni</w:t>
            </w:r>
          </w:p>
        </w:tc>
      </w:tr>
      <w:tr w:rsidR="009771D0" w:rsidRPr="009771D0"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9771D0" w:rsidRDefault="00762079" w:rsidP="00F35F93">
            <w:pPr>
              <w:snapToGrid w:val="0"/>
              <w:spacing w:before="120" w:after="120"/>
              <w:ind w:left="426" w:hanging="426"/>
              <w:jc w:val="center"/>
              <w:rPr>
                <w:rFonts w:ascii="Times New Roman" w:hAnsi="Times New Roman" w:cs="Times New Roman"/>
                <w:color w:val="auto"/>
                <w:sz w:val="20"/>
                <w:szCs w:val="20"/>
              </w:rPr>
            </w:pPr>
          </w:p>
        </w:tc>
      </w:tr>
    </w:tbl>
    <w:p w14:paraId="1CAE3924" w14:textId="77777777" w:rsidR="005C3C3B" w:rsidRPr="009771D0" w:rsidRDefault="005C3C3B" w:rsidP="005C3C3B">
      <w:pPr>
        <w:spacing w:after="0"/>
        <w:jc w:val="both"/>
        <w:rPr>
          <w:rFonts w:ascii="Times New Roman" w:hAnsi="Times New Roman" w:cs="Times New Roman"/>
          <w:color w:val="auto"/>
          <w:sz w:val="20"/>
          <w:szCs w:val="20"/>
        </w:rPr>
      </w:pPr>
    </w:p>
    <w:p w14:paraId="3B51122B" w14:textId="27B8AAF0" w:rsidR="00BB7279" w:rsidRPr="009771D0" w:rsidRDefault="00BB7279" w:rsidP="005C3C3B">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Nyilatkozom a Kbt. </w:t>
      </w:r>
      <w:r w:rsidR="00320303" w:rsidRPr="009771D0">
        <w:rPr>
          <w:rFonts w:ascii="Times New Roman" w:hAnsi="Times New Roman" w:cs="Times New Roman"/>
          <w:color w:val="auto"/>
          <w:sz w:val="20"/>
          <w:szCs w:val="20"/>
        </w:rPr>
        <w:t>65. § (7</w:t>
      </w:r>
      <w:r w:rsidRPr="009771D0">
        <w:rPr>
          <w:rFonts w:ascii="Times New Roman" w:hAnsi="Times New Roman" w:cs="Times New Roman"/>
          <w:color w:val="auto"/>
          <w:sz w:val="20"/>
          <w:szCs w:val="20"/>
        </w:rPr>
        <w:t>) bekezdése alapján</w:t>
      </w:r>
      <w:r w:rsidRPr="009771D0">
        <w:rPr>
          <w:rFonts w:ascii="Times New Roman" w:hAnsi="Times New Roman" w:cs="Times New Roman"/>
          <w:color w:val="auto"/>
          <w:sz w:val="20"/>
          <w:szCs w:val="20"/>
          <w:vertAlign w:val="superscript"/>
        </w:rPr>
        <w:footnoteReference w:id="6"/>
      </w:r>
      <w:r w:rsidRPr="009771D0">
        <w:rPr>
          <w:rFonts w:ascii="Times New Roman" w:hAnsi="Times New Roman" w:cs="Times New Roman"/>
          <w:color w:val="auto"/>
          <w:sz w:val="20"/>
          <w:szCs w:val="20"/>
        </w:rPr>
        <w:t>, hogy az alábbi kapacitást nyújtó szervezet(ek)et kívánjuk igénybe venni</w:t>
      </w:r>
      <w:r w:rsidRPr="009771D0">
        <w:rPr>
          <w:rFonts w:ascii="Times New Roman" w:hAnsi="Times New Roman" w:cs="Times New Roman"/>
          <w:color w:val="auto"/>
          <w:sz w:val="20"/>
          <w:szCs w:val="20"/>
          <w:vertAlign w:val="superscript"/>
        </w:rPr>
        <w:footnoteReference w:id="7"/>
      </w:r>
      <w:r w:rsidRPr="009771D0">
        <w:rPr>
          <w:rFonts w:ascii="Times New Roman" w:hAnsi="Times New Roman" w:cs="Times New Roman"/>
          <w:color w:val="auto"/>
          <w:sz w:val="20"/>
          <w:szCs w:val="20"/>
        </w:rPr>
        <w:t>:</w:t>
      </w:r>
    </w:p>
    <w:tbl>
      <w:tblPr>
        <w:tblW w:w="0" w:type="auto"/>
        <w:jc w:val="center"/>
        <w:tblLayout w:type="fixed"/>
        <w:tblLook w:val="0000" w:firstRow="0" w:lastRow="0" w:firstColumn="0" w:lastColumn="0" w:noHBand="0" w:noVBand="0"/>
      </w:tblPr>
      <w:tblGrid>
        <w:gridCol w:w="4778"/>
        <w:gridCol w:w="3138"/>
      </w:tblGrid>
      <w:tr w:rsidR="009771D0" w:rsidRPr="009771D0"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77777777" w:rsidR="00BB7279" w:rsidRPr="009771D0" w:rsidRDefault="00BB7279" w:rsidP="00F35F93">
            <w:pPr>
              <w:spacing w:before="120" w:after="120"/>
              <w:ind w:left="426" w:hanging="426"/>
              <w:jc w:val="center"/>
              <w:rPr>
                <w:rFonts w:ascii="Times New Roman" w:hAnsi="Times New Roman" w:cs="Times New Roman"/>
                <w:b/>
                <w:bCs/>
                <w:color w:val="auto"/>
                <w:sz w:val="20"/>
                <w:szCs w:val="20"/>
              </w:rPr>
            </w:pPr>
            <w:r w:rsidRPr="009771D0">
              <w:rPr>
                <w:rFonts w:ascii="Times New Roman" w:hAnsi="Times New Roman" w:cs="Times New Roman"/>
                <w:b/>
                <w:color w:val="auto"/>
                <w:sz w:val="20"/>
                <w:szCs w:val="20"/>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9771D0" w:rsidRDefault="00BB7279" w:rsidP="00F35F93">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bCs/>
                <w:color w:val="auto"/>
                <w:sz w:val="20"/>
                <w:szCs w:val="20"/>
              </w:rPr>
              <w:t>Az alkalmassági feltétel</w:t>
            </w:r>
            <w:r w:rsidR="00320303" w:rsidRPr="009771D0">
              <w:rPr>
                <w:rStyle w:val="Lbjegyzet-hivatkozs"/>
                <w:rFonts w:ascii="Times New Roman" w:hAnsi="Times New Roman" w:cs="Times New Roman"/>
                <w:b/>
                <w:bCs/>
                <w:color w:val="auto"/>
                <w:sz w:val="20"/>
                <w:szCs w:val="20"/>
              </w:rPr>
              <w:footnoteReference w:id="8"/>
            </w:r>
            <w:r w:rsidRPr="009771D0">
              <w:rPr>
                <w:rFonts w:ascii="Times New Roman" w:hAnsi="Times New Roman" w:cs="Times New Roman"/>
                <w:b/>
                <w:bCs/>
                <w:color w:val="auto"/>
                <w:sz w:val="20"/>
                <w:szCs w:val="20"/>
              </w:rPr>
              <w:t xml:space="preserve">, amelynek igazolásához a </w:t>
            </w:r>
            <w:r w:rsidRPr="009771D0">
              <w:rPr>
                <w:rFonts w:ascii="Times New Roman" w:hAnsi="Times New Roman" w:cs="Times New Roman"/>
                <w:b/>
                <w:bCs/>
                <w:color w:val="auto"/>
                <w:sz w:val="20"/>
                <w:szCs w:val="20"/>
              </w:rPr>
              <w:lastRenderedPageBreak/>
              <w:t xml:space="preserve">kapacitást nyújtó szervezet erőforrására támaszkodik </w:t>
            </w:r>
            <w:r w:rsidRPr="009771D0">
              <w:rPr>
                <w:rFonts w:ascii="Times New Roman" w:hAnsi="Times New Roman" w:cs="Times New Roman"/>
                <w:bCs/>
                <w:color w:val="auto"/>
                <w:sz w:val="20"/>
                <w:szCs w:val="20"/>
              </w:rPr>
              <w:t>(a felhívás vonatkozó pontjának megjelölése)</w:t>
            </w:r>
          </w:p>
        </w:tc>
      </w:tr>
      <w:tr w:rsidR="009771D0" w:rsidRPr="009771D0"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r>
      <w:tr w:rsidR="009771D0" w:rsidRPr="009771D0"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9771D0" w:rsidRDefault="00BB7279" w:rsidP="00F35F93">
            <w:pPr>
              <w:snapToGrid w:val="0"/>
              <w:spacing w:before="120" w:after="120"/>
              <w:ind w:left="426" w:hanging="426"/>
              <w:jc w:val="center"/>
              <w:rPr>
                <w:rFonts w:ascii="Times New Roman" w:hAnsi="Times New Roman" w:cs="Times New Roman"/>
                <w:color w:val="auto"/>
                <w:sz w:val="20"/>
                <w:szCs w:val="20"/>
              </w:rPr>
            </w:pPr>
          </w:p>
        </w:tc>
      </w:tr>
    </w:tbl>
    <w:p w14:paraId="5E62EBF7"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p w14:paraId="7BF0DB02"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Kbt. 66. § (2) bekezdése alapján nyilatkozom, hogy ajánlatunk az előzőekben meghatározott - általunk teljes körűen megismert - dokumentumokon alapszik.</w:t>
      </w:r>
    </w:p>
    <w:p w14:paraId="620EE19F"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F28160" w14:textId="77777777" w:rsidR="002D7696" w:rsidRPr="009771D0" w:rsidRDefault="002D7696" w:rsidP="002D7696">
      <w:pPr>
        <w:spacing w:after="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hogy nyertességünk esetén a közbeszerzési dokumentumok mellékletét képező szerződéstervezet megkötését vállaljuk és azt a szerződésben foglalt feltételekkel teljesítjük.</w:t>
      </w:r>
    </w:p>
    <w:p w14:paraId="455A404D" w14:textId="77777777" w:rsidR="002D7696" w:rsidRPr="009771D0" w:rsidRDefault="002D7696" w:rsidP="002D7696">
      <w:pPr>
        <w:pStyle w:val="Szvegtrzsbehzssal"/>
        <w:spacing w:before="120"/>
        <w:ind w:left="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 Kbt. 66. § (4) bekezdése alapján nyilatkozom, hogy vállalkozásunk </w:t>
      </w:r>
    </w:p>
    <w:p w14:paraId="3261B0B3" w14:textId="77777777" w:rsidR="002D7696" w:rsidRPr="009771D0" w:rsidRDefault="002D7696" w:rsidP="008D3072">
      <w:pPr>
        <w:pStyle w:val="Szvegtrzsbehzssal"/>
        <w:numPr>
          <w:ilvl w:val="0"/>
          <w:numId w:val="7"/>
        </w:numPr>
        <w:tabs>
          <w:tab w:val="clear" w:pos="0"/>
        </w:tabs>
        <w:spacing w:before="120"/>
        <w:ind w:left="127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kis- és középvállalkozásokról, fejlődésük támogatásáról szóló törvény szerint ……………………………………vállalkozásnak</w:t>
      </w:r>
      <w:r w:rsidRPr="009771D0">
        <w:rPr>
          <w:rStyle w:val="Lbjegyzet-karakterek"/>
          <w:rFonts w:ascii="Times New Roman" w:hAnsi="Times New Roman" w:cs="Times New Roman"/>
          <w:color w:val="auto"/>
          <w:sz w:val="20"/>
          <w:szCs w:val="20"/>
        </w:rPr>
        <w:footnoteReference w:id="9"/>
      </w:r>
      <w:r w:rsidRPr="009771D0">
        <w:rPr>
          <w:rFonts w:ascii="Times New Roman" w:hAnsi="Times New Roman" w:cs="Times New Roman"/>
          <w:color w:val="auto"/>
          <w:sz w:val="20"/>
          <w:szCs w:val="20"/>
        </w:rPr>
        <w:t xml:space="preserve"> minősül / </w:t>
      </w:r>
    </w:p>
    <w:p w14:paraId="68C49DFD" w14:textId="77777777" w:rsidR="002D7696" w:rsidRPr="009771D0" w:rsidRDefault="002D7696" w:rsidP="008D3072">
      <w:pPr>
        <w:pStyle w:val="Szvegtrzsbehzssal"/>
        <w:numPr>
          <w:ilvl w:val="0"/>
          <w:numId w:val="7"/>
        </w:numPr>
        <w:tabs>
          <w:tab w:val="clear" w:pos="0"/>
        </w:tabs>
        <w:spacing w:before="120"/>
        <w:ind w:left="127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nem tartozik a kis- és középvállalkozásokról, fejlődésük támogatásáról szóló törvény hatálya alá</w:t>
      </w:r>
      <w:r w:rsidRPr="009771D0">
        <w:rPr>
          <w:rStyle w:val="Lbjegyzet-karakterek"/>
          <w:rFonts w:ascii="Times New Roman" w:hAnsi="Times New Roman" w:cs="Times New Roman"/>
          <w:color w:val="auto"/>
          <w:sz w:val="20"/>
          <w:szCs w:val="20"/>
        </w:rPr>
        <w:footnoteReference w:id="10"/>
      </w:r>
      <w:r w:rsidRPr="009771D0">
        <w:rPr>
          <w:rFonts w:ascii="Times New Roman" w:hAnsi="Times New Roman" w:cs="Times New Roman"/>
          <w:color w:val="auto"/>
          <w:sz w:val="20"/>
          <w:szCs w:val="20"/>
        </w:rPr>
        <w:t>.</w:t>
      </w:r>
    </w:p>
    <w:p w14:paraId="1E8C11D3" w14:textId="59EDE061" w:rsidR="00BB7279" w:rsidRPr="009771D0" w:rsidRDefault="002D7696" w:rsidP="002D7696">
      <w:pPr>
        <w:pStyle w:val="Szvegtrzsbehzssal"/>
        <w:spacing w:before="120"/>
        <w:ind w:left="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Nyilatkozom továbbá, hogy az ajánlattal benyújtott elektronikus másolati példány az ajánlat papír alapú példányával mindenben megegyezik</w:t>
      </w:r>
      <w:r w:rsidR="00BB7279" w:rsidRPr="009771D0">
        <w:rPr>
          <w:rFonts w:ascii="Times New Roman" w:hAnsi="Times New Roman" w:cs="Times New Roman"/>
          <w:color w:val="auto"/>
          <w:sz w:val="20"/>
          <w:szCs w:val="20"/>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5BD3E4B" w14:textId="77777777" w:rsidTr="00F516A6">
        <w:tc>
          <w:tcPr>
            <w:tcW w:w="9488" w:type="dxa"/>
            <w:gridSpan w:val="3"/>
          </w:tcPr>
          <w:p w14:paraId="2498673C"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63167F85" w14:textId="77777777" w:rsidTr="00F516A6">
        <w:tc>
          <w:tcPr>
            <w:tcW w:w="1495" w:type="dxa"/>
          </w:tcPr>
          <w:p w14:paraId="480B8063"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3603" w:type="dxa"/>
          </w:tcPr>
          <w:p w14:paraId="7C493831"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4390" w:type="dxa"/>
            <w:tcBorders>
              <w:bottom w:val="single" w:sz="4" w:space="0" w:color="auto"/>
            </w:tcBorders>
          </w:tcPr>
          <w:p w14:paraId="1FFDB507"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r>
      <w:tr w:rsidR="00BB7279" w:rsidRPr="009771D0" w14:paraId="2A2EB359" w14:textId="77777777" w:rsidTr="00F516A6">
        <w:tc>
          <w:tcPr>
            <w:tcW w:w="1495" w:type="dxa"/>
          </w:tcPr>
          <w:p w14:paraId="7126F112"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3603" w:type="dxa"/>
          </w:tcPr>
          <w:p w14:paraId="7DFB44FC" w14:textId="77777777" w:rsidR="00BB7279" w:rsidRPr="009771D0" w:rsidRDefault="00BB7279"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2B9264B8" w14:textId="77777777" w:rsidR="00BB7279" w:rsidRPr="009771D0" w:rsidRDefault="00BB7279"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1D" w14:textId="77777777" w:rsidR="002058B4" w:rsidRPr="009771D0" w:rsidRDefault="002058B4" w:rsidP="00F35F93">
      <w:pPr>
        <w:tabs>
          <w:tab w:val="center" w:pos="6521"/>
        </w:tabs>
        <w:spacing w:before="120" w:after="120"/>
        <w:ind w:left="426" w:hanging="426"/>
        <w:jc w:val="both"/>
        <w:rPr>
          <w:rFonts w:ascii="Times New Roman" w:hAnsi="Times New Roman" w:cs="Times New Roman"/>
          <w:color w:val="auto"/>
          <w:sz w:val="20"/>
          <w:szCs w:val="20"/>
        </w:rPr>
      </w:pPr>
    </w:p>
    <w:p w14:paraId="0442331E" w14:textId="77777777" w:rsidR="002058B4" w:rsidRPr="009771D0" w:rsidRDefault="002058B4" w:rsidP="00F35F93">
      <w:pPr>
        <w:spacing w:before="120" w:after="120"/>
        <w:ind w:left="426" w:hanging="426"/>
        <w:jc w:val="right"/>
        <w:rPr>
          <w:rFonts w:ascii="Times New Roman" w:hAnsi="Times New Roman" w:cs="Times New Roman"/>
          <w:color w:val="auto"/>
          <w:sz w:val="20"/>
          <w:szCs w:val="20"/>
        </w:rPr>
      </w:pPr>
    </w:p>
    <w:p w14:paraId="05B76E7D" w14:textId="77777777" w:rsidR="005C5981" w:rsidRPr="009771D0" w:rsidRDefault="005C5981" w:rsidP="00F35F93">
      <w:pPr>
        <w:suppressAutoHyphens w:val="0"/>
        <w:spacing w:after="0" w:line="240" w:lineRule="auto"/>
        <w:ind w:left="426" w:hanging="426"/>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4423365" w14:textId="7883E538" w:rsidR="00C10C7A" w:rsidRPr="009771D0" w:rsidRDefault="00C10C7A" w:rsidP="008D3072">
      <w:pPr>
        <w:pStyle w:val="Listaszerbekezds"/>
        <w:numPr>
          <w:ilvl w:val="0"/>
          <w:numId w:val="8"/>
        </w:numPr>
        <w:tabs>
          <w:tab w:val="center" w:pos="6521"/>
        </w:tabs>
        <w:ind w:left="426" w:hanging="426"/>
        <w:jc w:val="right"/>
        <w:rPr>
          <w:rFonts w:ascii="Times New Roman" w:hAnsi="Times New Roman"/>
          <w:b/>
          <w:sz w:val="20"/>
          <w:szCs w:val="20"/>
        </w:rPr>
      </w:pPr>
      <w:r w:rsidRPr="009771D0">
        <w:rPr>
          <w:rFonts w:ascii="Times New Roman" w:hAnsi="Times New Roman"/>
          <w:b/>
          <w:sz w:val="20"/>
          <w:szCs w:val="20"/>
        </w:rPr>
        <w:lastRenderedPageBreak/>
        <w:t>számú melléklet</w:t>
      </w:r>
    </w:p>
    <w:p w14:paraId="4CA2ED86" w14:textId="77777777" w:rsidR="002D7696" w:rsidRPr="009771D0" w:rsidRDefault="002D7696" w:rsidP="002D7696">
      <w:pPr>
        <w:spacing w:before="120" w:after="12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AZ EGYSÉGES EURÓPAI KÖZBESZERZÉSI DOKUMENTUM FORMANYOMTATVÁNYA</w:t>
      </w:r>
    </w:p>
    <w:p w14:paraId="217EFB9B"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p>
    <w:p w14:paraId="1F873F8E"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 RÉSZ: A KÖZBESZERZÉSI ELJÁRÁSRA ÉS AZ AJÁNLATKÉRŐ SZERVRE VAGY A KÖZSZOLGÁLTATÓ AJÁNLATKÉRŐRE VONATKOZÓ INFORMÁCIÓK</w:t>
      </w:r>
    </w:p>
    <w:p w14:paraId="229DE0B0"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9771D0">
        <w:rPr>
          <w:rFonts w:ascii="Times New Roman" w:hAnsi="Times New Roman" w:cs="Times New Roman"/>
          <w:i/>
          <w:color w:val="auto"/>
          <w:sz w:val="20"/>
          <w:szCs w:val="20"/>
          <w:vertAlign w:val="superscript"/>
          <w:lang w:eastAsia="en-GB"/>
        </w:rPr>
        <w:footnoteReference w:id="11"/>
      </w:r>
      <w:r w:rsidRPr="009771D0">
        <w:rPr>
          <w:rFonts w:ascii="Times New Roman" w:hAnsi="Times New Roman" w:cs="Times New Roman"/>
          <w:i/>
          <w:color w:val="auto"/>
          <w:sz w:val="20"/>
          <w:szCs w:val="20"/>
          <w:lang w:eastAsia="en-GB"/>
        </w:rPr>
        <w:t xml:space="preserve"> használták az egységes európai közbeszerzési dokumentum kitöltéséhez.</w:t>
      </w:r>
    </w:p>
    <w:p w14:paraId="1DC178F6"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Az Európai Unió Hivatalos lapjában közzétett vonatkozó hirdetmény</w:t>
      </w:r>
      <w:r w:rsidRPr="009771D0">
        <w:rPr>
          <w:rFonts w:ascii="Times New Roman" w:hAnsi="Times New Roman" w:cs="Times New Roman"/>
          <w:i/>
          <w:color w:val="auto"/>
          <w:sz w:val="20"/>
          <w:szCs w:val="20"/>
          <w:vertAlign w:val="superscript"/>
          <w:lang w:eastAsia="en-GB"/>
        </w:rPr>
        <w:footnoteReference w:id="12"/>
      </w:r>
      <w:r w:rsidRPr="009771D0">
        <w:rPr>
          <w:rFonts w:ascii="Times New Roman" w:hAnsi="Times New Roman" w:cs="Times New Roman"/>
          <w:i/>
          <w:color w:val="auto"/>
          <w:sz w:val="20"/>
          <w:szCs w:val="20"/>
          <w:lang w:eastAsia="en-GB"/>
        </w:rPr>
        <w:t xml:space="preserve"> hivatkozási adatai:</w:t>
      </w:r>
      <w:r w:rsidRPr="009771D0">
        <w:rPr>
          <w:rFonts w:ascii="Times New Roman" w:hAnsi="Times New Roman" w:cs="Times New Roman"/>
          <w:i/>
          <w:color w:val="auto"/>
          <w:sz w:val="20"/>
          <w:szCs w:val="20"/>
          <w:lang w:eastAsia="en-GB"/>
        </w:rPr>
        <w:br/>
        <w:t xml:space="preserve">A Hivatalos Lap S sorozatának száma [], dátum [], [] oldal, </w:t>
      </w:r>
      <w:r w:rsidRPr="009771D0">
        <w:rPr>
          <w:rFonts w:ascii="Times New Roman" w:hAnsi="Times New Roman" w:cs="Times New Roman"/>
          <w:i/>
          <w:color w:val="auto"/>
          <w:sz w:val="20"/>
          <w:szCs w:val="20"/>
          <w:lang w:eastAsia="en-GB"/>
        </w:rPr>
        <w:br/>
        <w:t>a hirdetmény száma a Hivatalos Lap S sorozatban: [ ][ ][ ][ ]/S [ ][ ][ ]–[ ][ ][ ][ ][ ][ ][ ]</w:t>
      </w:r>
    </w:p>
    <w:p w14:paraId="224A319D"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198C7BAE"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KÖZBESZERZÉSI ELJÁRÁSRA VONATKOZÓ INFORMÁCIÓK</w:t>
      </w:r>
    </w:p>
    <w:p w14:paraId="3D716F8B"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 xml:space="preserve">Az I. részben előírt információ automatikusan megjelenik, </w:t>
      </w:r>
      <w:r w:rsidRPr="009771D0">
        <w:rPr>
          <w:rFonts w:ascii="Times New Roman" w:hAnsi="Times New Roman" w:cs="Times New Roman"/>
          <w:i/>
          <w:color w:val="auto"/>
          <w:sz w:val="20"/>
          <w:szCs w:val="20"/>
          <w:u w:val="single"/>
          <w:lang w:eastAsia="en-GB"/>
        </w:rPr>
        <w:t>feltéve, hogy a fent említett elektronikus ESPD-szolgáltatást használják az egységes európai közbeszerzési dokumentum létrehozásához és kitöltéséhez</w:t>
      </w:r>
      <w:r w:rsidRPr="009771D0">
        <w:rPr>
          <w:rFonts w:ascii="Times New Roman" w:hAnsi="Times New Roman" w:cs="Times New Roman"/>
          <w:i/>
          <w:color w:val="auto"/>
          <w:sz w:val="20"/>
          <w:szCs w:val="20"/>
          <w:lang w:eastAsia="en-GB"/>
        </w:rPr>
        <w:t>.</w:t>
      </w:r>
      <w:r w:rsidRPr="009771D0">
        <w:rPr>
          <w:rFonts w:ascii="Times New Roman" w:hAnsi="Times New Roman" w:cs="Times New Roman"/>
          <w:color w:val="auto"/>
          <w:sz w:val="20"/>
          <w:szCs w:val="20"/>
          <w:u w:val="single"/>
          <w:lang w:eastAsia="en-GB"/>
        </w:rPr>
        <w:t xml:space="preserve"> Ha nem, akkor </w:t>
      </w:r>
      <w:r w:rsidRPr="009771D0">
        <w:rPr>
          <w:rFonts w:ascii="Times New Roman" w:hAnsi="Times New Roman" w:cs="Times New Roman"/>
          <w:i/>
          <w:color w:val="auto"/>
          <w:sz w:val="20"/>
          <w:szCs w:val="20"/>
          <w:u w:val="single"/>
          <w:lang w:eastAsia="en-GB"/>
        </w:rPr>
        <w:t>ezt az információt</w:t>
      </w:r>
      <w:r w:rsidRPr="009771D0">
        <w:rPr>
          <w:rFonts w:ascii="Times New Roman" w:hAnsi="Times New Roman" w:cs="Times New Roman"/>
          <w:color w:val="auto"/>
          <w:sz w:val="20"/>
          <w:szCs w:val="20"/>
          <w:u w:val="single"/>
          <w:lang w:eastAsia="en-GB"/>
        </w:rPr>
        <w:t xml:space="preserve"> a gazdasági szereplőnek </w:t>
      </w:r>
      <w:r w:rsidRPr="009771D0">
        <w:rPr>
          <w:rFonts w:ascii="Times New Roman" w:hAnsi="Times New Roman" w:cs="Times New Roman"/>
          <w:i/>
          <w:color w:val="auto"/>
          <w:sz w:val="20"/>
          <w:szCs w:val="20"/>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5EF45769" w14:textId="77777777" w:rsidTr="002D7696">
        <w:trPr>
          <w:trHeight w:val="349"/>
        </w:trPr>
        <w:tc>
          <w:tcPr>
            <w:tcW w:w="4644" w:type="dxa"/>
            <w:shd w:val="clear" w:color="auto" w:fill="auto"/>
          </w:tcPr>
          <w:p w14:paraId="43D0FD3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beszerző azonosítása</w:t>
            </w:r>
            <w:r w:rsidRPr="009771D0">
              <w:rPr>
                <w:rFonts w:ascii="Times New Roman" w:hAnsi="Times New Roman" w:cs="Times New Roman"/>
                <w:b/>
                <w:i/>
                <w:color w:val="auto"/>
                <w:sz w:val="20"/>
                <w:szCs w:val="20"/>
                <w:vertAlign w:val="superscript"/>
                <w:lang w:eastAsia="en-GB"/>
              </w:rPr>
              <w:footnoteReference w:id="13"/>
            </w:r>
          </w:p>
        </w:tc>
        <w:tc>
          <w:tcPr>
            <w:tcW w:w="4645" w:type="dxa"/>
            <w:shd w:val="clear" w:color="auto" w:fill="auto"/>
          </w:tcPr>
          <w:p w14:paraId="438EF90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5350F9C4" w14:textId="77777777" w:rsidTr="002D7696">
        <w:trPr>
          <w:trHeight w:val="349"/>
        </w:trPr>
        <w:tc>
          <w:tcPr>
            <w:tcW w:w="4644" w:type="dxa"/>
            <w:shd w:val="clear" w:color="auto" w:fill="auto"/>
          </w:tcPr>
          <w:p w14:paraId="5ECA372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Név: </w:t>
            </w:r>
          </w:p>
        </w:tc>
        <w:tc>
          <w:tcPr>
            <w:tcW w:w="4645" w:type="dxa"/>
            <w:shd w:val="clear" w:color="auto" w:fill="auto"/>
          </w:tcPr>
          <w:p w14:paraId="7A3E343A" w14:textId="77777777" w:rsidR="002D7696" w:rsidRPr="009771D0" w:rsidRDefault="0076461A" w:rsidP="002D7696">
            <w:pPr>
              <w:spacing w:before="120" w:after="120"/>
              <w:rPr>
                <w:rFonts w:ascii="Times New Roman" w:hAnsi="Times New Roman" w:cs="Times New Roman"/>
                <w:b/>
                <w:color w:val="auto"/>
                <w:sz w:val="20"/>
                <w:szCs w:val="20"/>
              </w:rPr>
            </w:pPr>
            <w:r w:rsidRPr="009771D0">
              <w:rPr>
                <w:rFonts w:ascii="Times New Roman" w:hAnsi="Times New Roman" w:cs="Times New Roman"/>
                <w:b/>
                <w:color w:val="auto"/>
                <w:sz w:val="20"/>
                <w:szCs w:val="20"/>
              </w:rPr>
              <w:t>Miniszterelnökség</w:t>
            </w:r>
          </w:p>
          <w:p w14:paraId="0EB1BA9E" w14:textId="2F96DF49" w:rsidR="0076461A" w:rsidRPr="009771D0" w:rsidRDefault="0076461A"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rPr>
              <w:t>1055 Budapest, Kossuth Lajos tér 1-3.</w:t>
            </w:r>
          </w:p>
        </w:tc>
      </w:tr>
      <w:tr w:rsidR="009771D0" w:rsidRPr="009771D0" w14:paraId="128DCCA2" w14:textId="77777777" w:rsidTr="002D7696">
        <w:trPr>
          <w:trHeight w:val="485"/>
        </w:trPr>
        <w:tc>
          <w:tcPr>
            <w:tcW w:w="4644" w:type="dxa"/>
            <w:shd w:val="clear" w:color="auto" w:fill="auto"/>
          </w:tcPr>
          <w:p w14:paraId="648AC12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Melyik beszerzést érinti?</w:t>
            </w:r>
          </w:p>
        </w:tc>
        <w:tc>
          <w:tcPr>
            <w:tcW w:w="4645" w:type="dxa"/>
            <w:shd w:val="clear" w:color="auto" w:fill="auto"/>
          </w:tcPr>
          <w:p w14:paraId="3A20ACB1"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DE5CE54" w14:textId="77777777" w:rsidTr="002D7696">
        <w:trPr>
          <w:trHeight w:val="484"/>
        </w:trPr>
        <w:tc>
          <w:tcPr>
            <w:tcW w:w="4644" w:type="dxa"/>
            <w:shd w:val="clear" w:color="auto" w:fill="auto"/>
          </w:tcPr>
          <w:p w14:paraId="64F01D8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 közbeszerzés megnevezése vagy rövid ismertetése</w:t>
            </w:r>
            <w:r w:rsidRPr="009771D0">
              <w:rPr>
                <w:rFonts w:ascii="Times New Roman" w:hAnsi="Times New Roman" w:cs="Times New Roman"/>
                <w:color w:val="auto"/>
                <w:sz w:val="20"/>
                <w:szCs w:val="20"/>
                <w:vertAlign w:val="superscript"/>
                <w:lang w:eastAsia="en-GB"/>
              </w:rPr>
              <w:footnoteReference w:id="14"/>
            </w:r>
            <w:r w:rsidRPr="009771D0">
              <w:rPr>
                <w:rFonts w:ascii="Times New Roman" w:hAnsi="Times New Roman" w:cs="Times New Roman"/>
                <w:color w:val="auto"/>
                <w:sz w:val="20"/>
                <w:szCs w:val="20"/>
                <w:lang w:eastAsia="en-GB"/>
              </w:rPr>
              <w:t>:</w:t>
            </w:r>
          </w:p>
        </w:tc>
        <w:tc>
          <w:tcPr>
            <w:tcW w:w="4645" w:type="dxa"/>
            <w:shd w:val="clear" w:color="auto" w:fill="auto"/>
          </w:tcPr>
          <w:p w14:paraId="6AA959C5" w14:textId="273FC927" w:rsidR="002D7696" w:rsidRPr="009771D0" w:rsidRDefault="009E227B"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p>
        </w:tc>
      </w:tr>
      <w:tr w:rsidR="009771D0" w:rsidRPr="009771D0" w14:paraId="477767DD" w14:textId="77777777" w:rsidTr="002D7696">
        <w:trPr>
          <w:trHeight w:val="484"/>
        </w:trPr>
        <w:tc>
          <w:tcPr>
            <w:tcW w:w="4644" w:type="dxa"/>
            <w:shd w:val="clear" w:color="auto" w:fill="auto"/>
          </w:tcPr>
          <w:p w14:paraId="74295EB4" w14:textId="77777777" w:rsidR="002D7696" w:rsidRPr="009771D0" w:rsidRDefault="002D7696" w:rsidP="002D7696">
            <w:pPr>
              <w:spacing w:before="120" w:after="120"/>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Az ajánlatkérő szerv vagy a közszolgáltató ajánlatkérő által az aktához rendelt hivatkozási szám (</w:t>
            </w:r>
            <w:r w:rsidRPr="009771D0">
              <w:rPr>
                <w:rFonts w:ascii="Times New Roman" w:hAnsi="Times New Roman" w:cs="Times New Roman"/>
                <w:i/>
                <w:color w:val="auto"/>
                <w:sz w:val="20"/>
                <w:szCs w:val="20"/>
                <w:lang w:eastAsia="en-GB"/>
              </w:rPr>
              <w:t>adott esetben</w:t>
            </w: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vertAlign w:val="superscript"/>
                <w:lang w:eastAsia="en-GB"/>
              </w:rPr>
              <w:footnoteReference w:id="15"/>
            </w:r>
            <w:r w:rsidRPr="009771D0">
              <w:rPr>
                <w:rFonts w:ascii="Times New Roman" w:hAnsi="Times New Roman" w:cs="Times New Roman"/>
                <w:color w:val="auto"/>
                <w:sz w:val="20"/>
                <w:szCs w:val="20"/>
                <w:lang w:eastAsia="en-GB"/>
              </w:rPr>
              <w:t>:</w:t>
            </w:r>
          </w:p>
        </w:tc>
        <w:tc>
          <w:tcPr>
            <w:tcW w:w="4645" w:type="dxa"/>
            <w:shd w:val="clear" w:color="auto" w:fill="auto"/>
          </w:tcPr>
          <w:p w14:paraId="722318B2" w14:textId="5DA2E234" w:rsidR="002D7696" w:rsidRPr="009771D0" w:rsidRDefault="00FC484D"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  </w:t>
            </w:r>
            <w:r w:rsidR="002D7696" w:rsidRPr="009771D0">
              <w:rPr>
                <w:rFonts w:ascii="Times New Roman" w:hAnsi="Times New Roman" w:cs="Times New Roman"/>
                <w:color w:val="auto"/>
                <w:sz w:val="20"/>
                <w:szCs w:val="20"/>
                <w:lang w:eastAsia="en-GB"/>
              </w:rPr>
              <w:t xml:space="preserve"> ]</w:t>
            </w:r>
          </w:p>
        </w:tc>
      </w:tr>
    </w:tbl>
    <w:p w14:paraId="4AD86539"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i/>
          <w:color w:val="auto"/>
          <w:sz w:val="20"/>
          <w:szCs w:val="20"/>
          <w:lang w:eastAsia="en-GB"/>
        </w:rPr>
        <w:lastRenderedPageBreak/>
        <w:t xml:space="preserve">Az egységes európai közbeszerzési dokumentum minden szakaszában </w:t>
      </w:r>
      <w:r w:rsidRPr="009771D0">
        <w:rPr>
          <w:rFonts w:ascii="Times New Roman" w:hAnsi="Times New Roman" w:cs="Times New Roman"/>
          <w:b/>
          <w:i/>
          <w:color w:val="auto"/>
          <w:sz w:val="20"/>
          <w:szCs w:val="20"/>
          <w:u w:val="single"/>
          <w:lang w:eastAsia="en-GB"/>
        </w:rPr>
        <w:t>az összes</w:t>
      </w:r>
      <w:r w:rsidRPr="009771D0">
        <w:rPr>
          <w:rFonts w:ascii="Times New Roman" w:hAnsi="Times New Roman" w:cs="Times New Roman"/>
          <w:b/>
          <w:i/>
          <w:color w:val="auto"/>
          <w:sz w:val="20"/>
          <w:szCs w:val="20"/>
          <w:lang w:eastAsia="en-GB"/>
        </w:rPr>
        <w:t xml:space="preserve"> egyéb információt a </w:t>
      </w:r>
      <w:r w:rsidRPr="009771D0">
        <w:rPr>
          <w:rFonts w:ascii="Times New Roman" w:hAnsi="Times New Roman" w:cs="Times New Roman"/>
          <w:b/>
          <w:i/>
          <w:color w:val="auto"/>
          <w:sz w:val="20"/>
          <w:szCs w:val="20"/>
          <w:u w:val="single"/>
          <w:lang w:eastAsia="en-GB"/>
        </w:rPr>
        <w:t>gazdasági szereplőnek</w:t>
      </w:r>
      <w:r w:rsidRPr="009771D0">
        <w:rPr>
          <w:rFonts w:ascii="Times New Roman" w:hAnsi="Times New Roman" w:cs="Times New Roman"/>
          <w:b/>
          <w:i/>
          <w:color w:val="auto"/>
          <w:sz w:val="20"/>
          <w:szCs w:val="20"/>
          <w:lang w:eastAsia="en-GB"/>
        </w:rPr>
        <w:t xml:space="preserve"> kell kitöltenie</w:t>
      </w:r>
      <w:r w:rsidRPr="009771D0">
        <w:rPr>
          <w:rFonts w:ascii="Times New Roman" w:hAnsi="Times New Roman" w:cs="Times New Roman"/>
          <w:b/>
          <w:color w:val="auto"/>
          <w:sz w:val="20"/>
          <w:szCs w:val="20"/>
          <w:lang w:eastAsia="en-GB"/>
        </w:rPr>
        <w:t>.</w:t>
      </w:r>
    </w:p>
    <w:p w14:paraId="6AB010AC"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7F7C95EF"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II. RÉSZ: A GAZDASÁGI SZEREPLŐRE VONATKOZÓ INFORMÁCIÓK</w:t>
      </w:r>
    </w:p>
    <w:p w14:paraId="6990F0E6"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4163BAD8" w14:textId="77777777" w:rsidTr="002D7696">
        <w:tc>
          <w:tcPr>
            <w:tcW w:w="4644" w:type="dxa"/>
            <w:shd w:val="clear" w:color="auto" w:fill="auto"/>
          </w:tcPr>
          <w:p w14:paraId="7876AA2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Azonosítás:</w:t>
            </w:r>
          </w:p>
        </w:tc>
        <w:tc>
          <w:tcPr>
            <w:tcW w:w="4645" w:type="dxa"/>
            <w:shd w:val="clear" w:color="auto" w:fill="auto"/>
          </w:tcPr>
          <w:p w14:paraId="7B6A8B0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FEB22E8" w14:textId="77777777" w:rsidTr="002D7696">
        <w:tc>
          <w:tcPr>
            <w:tcW w:w="4644" w:type="dxa"/>
            <w:shd w:val="clear" w:color="auto" w:fill="auto"/>
          </w:tcPr>
          <w:p w14:paraId="2A03D8B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Név:</w:t>
            </w:r>
          </w:p>
        </w:tc>
        <w:tc>
          <w:tcPr>
            <w:tcW w:w="4645" w:type="dxa"/>
            <w:shd w:val="clear" w:color="auto" w:fill="auto"/>
          </w:tcPr>
          <w:p w14:paraId="709CF18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tc>
      </w:tr>
      <w:tr w:rsidR="009771D0" w:rsidRPr="009771D0" w14:paraId="1890AF7E" w14:textId="77777777" w:rsidTr="002D7696">
        <w:trPr>
          <w:trHeight w:val="1372"/>
        </w:trPr>
        <w:tc>
          <w:tcPr>
            <w:tcW w:w="4644" w:type="dxa"/>
            <w:shd w:val="clear" w:color="auto" w:fill="auto"/>
          </w:tcPr>
          <w:p w14:paraId="0AA70E2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Uniós adószám (HÉA-azonosító szám), adott esetben:</w:t>
            </w:r>
          </w:p>
          <w:p w14:paraId="45D6A8E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Ha nincs uniós adószám (HÉA-azonosító szám), kérjük egyéb nemzeti azonosító szám feltüntetését, adott esetben, ha szükséges.</w:t>
            </w:r>
          </w:p>
        </w:tc>
        <w:tc>
          <w:tcPr>
            <w:tcW w:w="4645" w:type="dxa"/>
            <w:shd w:val="clear" w:color="auto" w:fill="auto"/>
          </w:tcPr>
          <w:p w14:paraId="571ADC1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p w14:paraId="3C7967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w:t>
            </w:r>
          </w:p>
        </w:tc>
      </w:tr>
      <w:tr w:rsidR="009771D0" w:rsidRPr="009771D0" w14:paraId="7AB4B057" w14:textId="77777777" w:rsidTr="002D7696">
        <w:tc>
          <w:tcPr>
            <w:tcW w:w="4644" w:type="dxa"/>
            <w:shd w:val="clear" w:color="auto" w:fill="auto"/>
          </w:tcPr>
          <w:p w14:paraId="01A9443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Postai cím: </w:t>
            </w:r>
          </w:p>
        </w:tc>
        <w:tc>
          <w:tcPr>
            <w:tcW w:w="4645" w:type="dxa"/>
            <w:shd w:val="clear" w:color="auto" w:fill="auto"/>
          </w:tcPr>
          <w:p w14:paraId="55AA20A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6E7DCDB0" w14:textId="77777777" w:rsidTr="002D7696">
        <w:trPr>
          <w:trHeight w:val="2002"/>
        </w:trPr>
        <w:tc>
          <w:tcPr>
            <w:tcW w:w="4644" w:type="dxa"/>
            <w:shd w:val="clear" w:color="auto" w:fill="auto"/>
          </w:tcPr>
          <w:p w14:paraId="00DDEBF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Kapcsolattartó személy vagy személyek</w:t>
            </w:r>
            <w:r w:rsidRPr="009771D0">
              <w:rPr>
                <w:rFonts w:ascii="Times New Roman" w:hAnsi="Times New Roman" w:cs="Times New Roman"/>
                <w:color w:val="auto"/>
                <w:sz w:val="20"/>
                <w:szCs w:val="20"/>
                <w:vertAlign w:val="superscript"/>
                <w:lang w:eastAsia="en-GB"/>
              </w:rPr>
              <w:footnoteReference w:id="16"/>
            </w:r>
            <w:r w:rsidRPr="009771D0">
              <w:rPr>
                <w:rFonts w:ascii="Times New Roman" w:hAnsi="Times New Roman" w:cs="Times New Roman"/>
                <w:color w:val="auto"/>
                <w:sz w:val="20"/>
                <w:szCs w:val="20"/>
                <w:lang w:eastAsia="en-GB"/>
              </w:rPr>
              <w:t>:</w:t>
            </w:r>
          </w:p>
          <w:p w14:paraId="5CB183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Telefon:</w:t>
            </w:r>
          </w:p>
          <w:p w14:paraId="211FBD6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E-mail cím:</w:t>
            </w:r>
          </w:p>
          <w:p w14:paraId="59B0BE6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Internetcím (</w:t>
            </w:r>
            <w:r w:rsidRPr="009771D0">
              <w:rPr>
                <w:rFonts w:ascii="Times New Roman" w:hAnsi="Times New Roman" w:cs="Times New Roman"/>
                <w:i/>
                <w:color w:val="auto"/>
                <w:sz w:val="20"/>
                <w:szCs w:val="20"/>
                <w:lang w:eastAsia="en-GB"/>
              </w:rPr>
              <w:t>adott esetben</w:t>
            </w:r>
            <w:r w:rsidRPr="009771D0">
              <w:rPr>
                <w:rFonts w:ascii="Times New Roman" w:hAnsi="Times New Roman" w:cs="Times New Roman"/>
                <w:color w:val="auto"/>
                <w:sz w:val="20"/>
                <w:szCs w:val="20"/>
                <w:lang w:eastAsia="en-GB"/>
              </w:rPr>
              <w:t>):</w:t>
            </w:r>
          </w:p>
        </w:tc>
        <w:tc>
          <w:tcPr>
            <w:tcW w:w="4645" w:type="dxa"/>
            <w:shd w:val="clear" w:color="auto" w:fill="auto"/>
          </w:tcPr>
          <w:p w14:paraId="6C8453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2B72DBF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706D35B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28B2CD6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2DD7C0E1" w14:textId="77777777" w:rsidTr="002D7696">
        <w:tc>
          <w:tcPr>
            <w:tcW w:w="4644" w:type="dxa"/>
            <w:shd w:val="clear" w:color="auto" w:fill="auto"/>
          </w:tcPr>
          <w:p w14:paraId="6B48D5C4"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Általános információ:</w:t>
            </w:r>
          </w:p>
        </w:tc>
        <w:tc>
          <w:tcPr>
            <w:tcW w:w="4645" w:type="dxa"/>
            <w:shd w:val="clear" w:color="auto" w:fill="auto"/>
          </w:tcPr>
          <w:p w14:paraId="643DB1B8"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04FA77C" w14:textId="77777777" w:rsidTr="002D7696">
        <w:tc>
          <w:tcPr>
            <w:tcW w:w="4644" w:type="dxa"/>
            <w:shd w:val="clear" w:color="auto" w:fill="auto"/>
          </w:tcPr>
          <w:p w14:paraId="490F33D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 gazdasági szereplő mikro-, kis- vagy középvállalkozás</w:t>
            </w:r>
            <w:r w:rsidRPr="009771D0">
              <w:rPr>
                <w:rFonts w:ascii="Times New Roman" w:hAnsi="Times New Roman" w:cs="Times New Roman"/>
                <w:color w:val="auto"/>
                <w:sz w:val="20"/>
                <w:szCs w:val="20"/>
                <w:vertAlign w:val="superscript"/>
                <w:lang w:eastAsia="en-GB"/>
              </w:rPr>
              <w:footnoteReference w:id="17"/>
            </w:r>
            <w:r w:rsidRPr="009771D0">
              <w:rPr>
                <w:rFonts w:ascii="Times New Roman" w:hAnsi="Times New Roman" w:cs="Times New Roman"/>
                <w:color w:val="auto"/>
                <w:sz w:val="20"/>
                <w:szCs w:val="20"/>
                <w:lang w:eastAsia="en-GB"/>
              </w:rPr>
              <w:t>?</w:t>
            </w:r>
          </w:p>
        </w:tc>
        <w:tc>
          <w:tcPr>
            <w:tcW w:w="4645" w:type="dxa"/>
            <w:shd w:val="clear" w:color="auto" w:fill="auto"/>
          </w:tcPr>
          <w:p w14:paraId="67443FC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33504261" w14:textId="77777777" w:rsidTr="002D7696">
        <w:tc>
          <w:tcPr>
            <w:tcW w:w="4644" w:type="dxa"/>
            <w:shd w:val="clear" w:color="auto" w:fill="auto"/>
          </w:tcPr>
          <w:p w14:paraId="4AD912F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u w:val="single"/>
                <w:lang w:eastAsia="en-GB"/>
              </w:rPr>
              <w:t>Csak ha a közbeszerzés fenntartott:</w:t>
            </w:r>
            <w:r w:rsidRPr="009771D0">
              <w:rPr>
                <w:rFonts w:ascii="Times New Roman" w:hAnsi="Times New Roman" w:cs="Times New Roman"/>
                <w:b/>
                <w:strike/>
                <w:color w:val="auto"/>
                <w:sz w:val="20"/>
                <w:szCs w:val="20"/>
                <w:lang w:eastAsia="en-GB"/>
              </w:rPr>
              <w:t xml:space="preserve"> </w:t>
            </w:r>
            <w:r w:rsidRPr="009771D0">
              <w:rPr>
                <w:rFonts w:ascii="Times New Roman" w:hAnsi="Times New Roman" w:cs="Times New Roman"/>
                <w:strike/>
                <w:color w:val="auto"/>
                <w:sz w:val="20"/>
                <w:szCs w:val="20"/>
                <w:lang w:eastAsia="en-GB"/>
              </w:rPr>
              <w:t>A gazdasági szereplő védett műhely, szociális vállalkozás</w:t>
            </w:r>
            <w:r w:rsidRPr="009771D0">
              <w:rPr>
                <w:rFonts w:ascii="Times New Roman" w:hAnsi="Times New Roman" w:cs="Times New Roman"/>
                <w:strike/>
                <w:color w:val="auto"/>
                <w:sz w:val="20"/>
                <w:szCs w:val="20"/>
                <w:vertAlign w:val="superscript"/>
                <w:lang w:eastAsia="en-GB"/>
              </w:rPr>
              <w:footnoteReference w:id="18"/>
            </w:r>
            <w:r w:rsidRPr="009771D0">
              <w:rPr>
                <w:rFonts w:ascii="Times New Roman" w:hAnsi="Times New Roman" w:cs="Times New Roman"/>
                <w:strike/>
                <w:color w:val="auto"/>
                <w:sz w:val="20"/>
                <w:szCs w:val="20"/>
                <w:lang w:eastAsia="en-GB"/>
              </w:rPr>
              <w:t xml:space="preserve"> vagy védett munkahely-teremtési programok keretében fogja teljesíteni a szerződést?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b/>
                <w:strike/>
                <w:color w:val="auto"/>
                <w:sz w:val="20"/>
                <w:szCs w:val="20"/>
                <w:lang w:eastAsia="en-GB"/>
              </w:rPr>
              <w:t xml:space="preserve">Ha igen, </w:t>
            </w:r>
            <w:r w:rsidRPr="009771D0">
              <w:rPr>
                <w:rFonts w:ascii="Times New Roman" w:hAnsi="Times New Roman" w:cs="Times New Roman"/>
                <w:strike/>
                <w:color w:val="auto"/>
                <w:sz w:val="20"/>
                <w:szCs w:val="20"/>
                <w:lang w:eastAsia="en-GB"/>
              </w:rPr>
              <w:t>mi a fogyatékossággal élő vagy hátrányos helyzetű munkavállalók százalékos aránya?</w:t>
            </w:r>
          </w:p>
          <w:p w14:paraId="04BA770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Ha szükséges, kérjük, adja meg, hogy az érintett </w:t>
            </w:r>
            <w:r w:rsidRPr="009771D0">
              <w:rPr>
                <w:rFonts w:ascii="Times New Roman" w:hAnsi="Times New Roman" w:cs="Times New Roman"/>
                <w:strike/>
                <w:color w:val="auto"/>
                <w:sz w:val="20"/>
                <w:szCs w:val="20"/>
                <w:lang w:eastAsia="en-GB"/>
              </w:rPr>
              <w:lastRenderedPageBreak/>
              <w:t>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Igen [] Nem</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r>
          </w:p>
        </w:tc>
      </w:tr>
      <w:tr w:rsidR="009771D0" w:rsidRPr="009771D0" w14:paraId="7D422D59" w14:textId="77777777" w:rsidTr="002D7696">
        <w:tc>
          <w:tcPr>
            <w:tcW w:w="4644" w:type="dxa"/>
            <w:shd w:val="clear" w:color="auto" w:fill="auto"/>
          </w:tcPr>
          <w:p w14:paraId="290F60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DE5A04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 [] Nem alkalmazható</w:t>
            </w:r>
          </w:p>
        </w:tc>
      </w:tr>
      <w:tr w:rsidR="009771D0" w:rsidRPr="009771D0" w14:paraId="13DC2B4E" w14:textId="77777777" w:rsidTr="002D7696">
        <w:tc>
          <w:tcPr>
            <w:tcW w:w="4644" w:type="dxa"/>
            <w:shd w:val="clear" w:color="auto" w:fill="auto"/>
          </w:tcPr>
          <w:p w14:paraId="6ED2B35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p>
          <w:p w14:paraId="243785FF" w14:textId="77777777" w:rsidR="002D7696" w:rsidRPr="009771D0" w:rsidRDefault="002D7696" w:rsidP="002D7696">
            <w:pPr>
              <w:spacing w:before="120" w:after="120"/>
              <w:ind w:left="426" w:hanging="426"/>
              <w:rPr>
                <w:rFonts w:ascii="Times New Roman" w:hAnsi="Times New Roman" w:cs="Times New Roman"/>
                <w:b/>
                <w:color w:val="auto"/>
                <w:sz w:val="20"/>
                <w:szCs w:val="20"/>
                <w:u w:val="single"/>
                <w:lang w:eastAsia="en-GB"/>
              </w:rPr>
            </w:pPr>
            <w:r w:rsidRPr="009771D0">
              <w:rPr>
                <w:rFonts w:ascii="Times New Roman" w:hAnsi="Times New Roman" w:cs="Times New Roman"/>
                <w:b/>
                <w:color w:val="auto"/>
                <w:sz w:val="20"/>
                <w:szCs w:val="20"/>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Kérjük, adott esetben adja meg a jegyzék vagy az igazolás nevét és a vonatkozó nyilvántartási vagy igazolási számot:</w:t>
            </w:r>
          </w:p>
          <w:p w14:paraId="381C5F4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b) </w:t>
            </w:r>
            <w:r w:rsidRPr="009771D0">
              <w:rPr>
                <w:rFonts w:ascii="Times New Roman" w:hAnsi="Times New Roman" w:cs="Times New Roman"/>
                <w:color w:val="auto"/>
                <w:sz w:val="20"/>
                <w:szCs w:val="20"/>
                <w:lang w:eastAsia="en-GB"/>
              </w:rPr>
              <w:t>Ha a felvételről szóló igazolás vagy tanúsítvány elektronikusan elérhető, kérjük, tüntesse fel:</w:t>
            </w:r>
          </w:p>
          <w:p w14:paraId="337FAEA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Kérjük, tüntesse fel a referenciákat, amelyeken a felvétel vagy a tanúsítás alapul, és adott esetben a hivatalos jegyzékben elért minősítést</w:t>
            </w:r>
            <w:r w:rsidRPr="009771D0">
              <w:rPr>
                <w:rFonts w:ascii="Times New Roman" w:hAnsi="Times New Roman" w:cs="Times New Roman"/>
                <w:color w:val="auto"/>
                <w:sz w:val="20"/>
                <w:szCs w:val="20"/>
                <w:vertAlign w:val="superscript"/>
                <w:lang w:eastAsia="en-GB"/>
              </w:rPr>
              <w:footnoteReference w:id="19"/>
            </w:r>
            <w:r w:rsidRPr="009771D0">
              <w:rPr>
                <w:rFonts w:ascii="Times New Roman" w:hAnsi="Times New Roman" w:cs="Times New Roman"/>
                <w:color w:val="auto"/>
                <w:sz w:val="20"/>
                <w:szCs w:val="20"/>
                <w:lang w:eastAsia="en-GB"/>
              </w:rPr>
              <w:t>:</w:t>
            </w:r>
          </w:p>
          <w:p w14:paraId="445C717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A felvétel vagy a tanúsítás az összes előírt kiválasztási szempontra kiterjed?</w:t>
            </w:r>
          </w:p>
          <w:p w14:paraId="2979EDE6"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Ha nem:</w:t>
            </w:r>
          </w:p>
          <w:p w14:paraId="45A85A36" w14:textId="77777777" w:rsidR="002D7696" w:rsidRPr="009771D0" w:rsidRDefault="002D7696" w:rsidP="002D7696">
            <w:pPr>
              <w:spacing w:before="120" w:after="120"/>
              <w:ind w:left="426" w:hanging="426"/>
              <w:rPr>
                <w:rFonts w:ascii="Times New Roman" w:hAnsi="Times New Roman" w:cs="Times New Roman"/>
                <w:b/>
                <w:color w:val="auto"/>
                <w:sz w:val="20"/>
                <w:szCs w:val="20"/>
                <w:u w:val="single"/>
                <w:lang w:eastAsia="en-GB"/>
              </w:rPr>
            </w:pPr>
            <w:r w:rsidRPr="009771D0">
              <w:rPr>
                <w:rFonts w:ascii="Times New Roman" w:hAnsi="Times New Roman" w:cs="Times New Roman"/>
                <w:b/>
                <w:color w:val="auto"/>
                <w:sz w:val="20"/>
                <w:szCs w:val="20"/>
                <w:u w:val="single"/>
                <w:lang w:eastAsia="en-GB"/>
              </w:rPr>
              <w:t xml:space="preserve">Ezen kívül kérjük, hogy </w:t>
            </w:r>
            <w:r w:rsidRPr="009771D0">
              <w:rPr>
                <w:rFonts w:ascii="Times New Roman" w:hAnsi="Times New Roman" w:cs="Times New Roman"/>
                <w:b/>
                <w:i/>
                <w:color w:val="auto"/>
                <w:sz w:val="20"/>
                <w:szCs w:val="20"/>
                <w:u w:val="single"/>
                <w:lang w:eastAsia="en-GB"/>
              </w:rPr>
              <w:t>KIZÁRÓLAG</w:t>
            </w:r>
            <w:r w:rsidRPr="009771D0">
              <w:rPr>
                <w:rFonts w:ascii="Times New Roman" w:hAnsi="Times New Roman" w:cs="Times New Roman"/>
                <w:b/>
                <w:color w:val="auto"/>
                <w:sz w:val="20"/>
                <w:szCs w:val="20"/>
                <w:u w:val="single"/>
                <w:lang w:eastAsia="en-GB"/>
              </w:rPr>
              <w:t xml:space="preserve"> akkor töltse ki a hiányzó információt a IV. rész A., B., C. vagy D. szakaszában az esettől függően,</w:t>
            </w:r>
          </w:p>
          <w:p w14:paraId="6699924C"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ha a vonatkozó hirdetmény vagy közbeszerzési dokumentumok ezt előírják:</w:t>
            </w:r>
          </w:p>
          <w:p w14:paraId="2C8E4EC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A gazdasági szereplő tud-e </w:t>
            </w:r>
            <w:r w:rsidRPr="009771D0">
              <w:rPr>
                <w:rFonts w:ascii="Times New Roman" w:hAnsi="Times New Roman" w:cs="Times New Roman"/>
                <w:b/>
                <w:color w:val="auto"/>
                <w:sz w:val="20"/>
                <w:szCs w:val="20"/>
                <w:lang w:eastAsia="en-GB"/>
              </w:rPr>
              <w:t>igazolást</w:t>
            </w:r>
            <w:r w:rsidRPr="009771D0">
              <w:rPr>
                <w:rFonts w:ascii="Times New Roman" w:hAnsi="Times New Roman" w:cs="Times New Roman"/>
                <w:color w:val="auto"/>
                <w:sz w:val="20"/>
                <w:szCs w:val="20"/>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Ha a vonatkozó információ elektronikusan elérhető, kérjük, adja meg a következő információkat:</w:t>
            </w:r>
            <w:r w:rsidRPr="009771D0">
              <w:rPr>
                <w:rFonts w:ascii="Times New Roman" w:hAnsi="Times New Roman" w:cs="Times New Roman"/>
                <w:color w:val="auto"/>
                <w:sz w:val="20"/>
                <w:szCs w:val="20"/>
                <w:lang w:eastAsia="en-GB"/>
              </w:rPr>
              <w:t xml:space="preserve"> </w:t>
            </w:r>
          </w:p>
        </w:tc>
        <w:tc>
          <w:tcPr>
            <w:tcW w:w="4645" w:type="dxa"/>
            <w:shd w:val="clear" w:color="auto" w:fill="auto"/>
          </w:tcPr>
          <w:p w14:paraId="6A718BC6"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210C167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b) </w:t>
            </w:r>
            <w:r w:rsidRPr="009771D0">
              <w:rPr>
                <w:rFonts w:ascii="Times New Roman" w:hAnsi="Times New Roman" w:cs="Times New Roman"/>
                <w:color w:val="auto"/>
                <w:sz w:val="20"/>
                <w:szCs w:val="20"/>
                <w:lang w:eastAsia="en-GB"/>
              </w:rPr>
              <w:t>(internetcím, a kibocsátó hatóság vagy testület, a dokumentáció pontos hivatkozási adatai):</w:t>
            </w:r>
          </w:p>
          <w:p w14:paraId="67C62C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38AE5AB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(internetcím, a kibocsátó hatóság vagy testület, a dokumentáció pontos hivatkozási adatai):</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w:t>
            </w:r>
          </w:p>
        </w:tc>
      </w:tr>
      <w:tr w:rsidR="009771D0" w:rsidRPr="009771D0" w14:paraId="1759B3F1" w14:textId="77777777" w:rsidTr="002D7696">
        <w:tc>
          <w:tcPr>
            <w:tcW w:w="4644" w:type="dxa"/>
            <w:shd w:val="clear" w:color="auto" w:fill="auto"/>
          </w:tcPr>
          <w:p w14:paraId="0076019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Részvétel formája:</w:t>
            </w:r>
          </w:p>
        </w:tc>
        <w:tc>
          <w:tcPr>
            <w:tcW w:w="4645" w:type="dxa"/>
            <w:shd w:val="clear" w:color="auto" w:fill="auto"/>
          </w:tcPr>
          <w:p w14:paraId="4A28B94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0FBE6A57" w14:textId="77777777" w:rsidTr="002D7696">
        <w:tc>
          <w:tcPr>
            <w:tcW w:w="4644" w:type="dxa"/>
            <w:shd w:val="clear" w:color="auto" w:fill="auto"/>
          </w:tcPr>
          <w:p w14:paraId="6758D1E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A gazdasági szereplő másokkal együtt vesz részt a közbeszerzési eljárásban?</w:t>
            </w:r>
            <w:r w:rsidRPr="009771D0">
              <w:rPr>
                <w:rFonts w:ascii="Times New Roman" w:hAnsi="Times New Roman" w:cs="Times New Roman"/>
                <w:color w:val="auto"/>
                <w:sz w:val="20"/>
                <w:szCs w:val="20"/>
                <w:vertAlign w:val="superscript"/>
                <w:lang w:eastAsia="en-GB"/>
              </w:rPr>
              <w:footnoteReference w:id="20"/>
            </w:r>
          </w:p>
        </w:tc>
        <w:tc>
          <w:tcPr>
            <w:tcW w:w="4645" w:type="dxa"/>
            <w:shd w:val="clear" w:color="auto" w:fill="auto"/>
          </w:tcPr>
          <w:p w14:paraId="5578A0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4BA28128" w14:textId="77777777" w:rsidTr="002D7696">
        <w:tc>
          <w:tcPr>
            <w:tcW w:w="9289" w:type="dxa"/>
            <w:gridSpan w:val="2"/>
            <w:shd w:val="clear" w:color="auto" w:fill="BFBFBF"/>
          </w:tcPr>
          <w:p w14:paraId="17023B1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Ha igen</w:t>
            </w:r>
            <w:r w:rsidRPr="009771D0">
              <w:rPr>
                <w:rFonts w:ascii="Times New Roman" w:hAnsi="Times New Roman" w:cs="Times New Roman"/>
                <w:i/>
                <w:color w:val="auto"/>
                <w:sz w:val="20"/>
                <w:szCs w:val="20"/>
                <w:lang w:eastAsia="en-GB"/>
              </w:rPr>
              <w:t>, kérjük, biztosítsa, hogy a többi érintett külön egységes európai közbeszerzési dokumentum formanyomtatványt nyújtson be.</w:t>
            </w:r>
          </w:p>
        </w:tc>
      </w:tr>
      <w:tr w:rsidR="009771D0" w:rsidRPr="009771D0" w14:paraId="4BD80834" w14:textId="77777777" w:rsidTr="002D7696">
        <w:tc>
          <w:tcPr>
            <w:tcW w:w="4644" w:type="dxa"/>
            <w:shd w:val="clear" w:color="auto" w:fill="auto"/>
          </w:tcPr>
          <w:p w14:paraId="3441A928"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Ha igen:</w:t>
            </w:r>
          </w:p>
          <w:p w14:paraId="5603444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Kérjük, adja meg a gazdasági szereplő csoportban betöltött szerepét (vezető, specifikus feladatokért felelős, ...):</w:t>
            </w:r>
          </w:p>
          <w:p w14:paraId="565EAB4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Kérjük, adja meg, mely gazdasági szereplők a közbeszerzési eljárásban együtt részt vevő csoport tagjai:</w:t>
            </w:r>
          </w:p>
          <w:p w14:paraId="08DDED6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Adott esetben a részt vevő csoport neve:</w:t>
            </w:r>
          </w:p>
        </w:tc>
        <w:tc>
          <w:tcPr>
            <w:tcW w:w="4645" w:type="dxa"/>
            <w:shd w:val="clear" w:color="auto" w:fill="auto"/>
          </w:tcPr>
          <w:p w14:paraId="44E9791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w:t>
            </w:r>
          </w:p>
        </w:tc>
      </w:tr>
      <w:tr w:rsidR="009771D0" w:rsidRPr="009771D0" w14:paraId="4846AC20" w14:textId="77777777" w:rsidTr="002D7696">
        <w:tc>
          <w:tcPr>
            <w:tcW w:w="4644" w:type="dxa"/>
            <w:shd w:val="clear" w:color="auto" w:fill="auto"/>
          </w:tcPr>
          <w:p w14:paraId="39BF9559"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Részek</w:t>
            </w:r>
          </w:p>
        </w:tc>
        <w:tc>
          <w:tcPr>
            <w:tcW w:w="4645" w:type="dxa"/>
            <w:shd w:val="clear" w:color="auto" w:fill="auto"/>
          </w:tcPr>
          <w:p w14:paraId="05D144B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2D7696" w:rsidRPr="009771D0" w14:paraId="2714A05E" w14:textId="77777777" w:rsidTr="002D7696">
        <w:tc>
          <w:tcPr>
            <w:tcW w:w="4644" w:type="dxa"/>
            <w:shd w:val="clear" w:color="auto" w:fill="auto"/>
          </w:tcPr>
          <w:p w14:paraId="5A461A9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color w:val="auto"/>
                <w:sz w:val="20"/>
                <w:szCs w:val="20"/>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color w:val="auto"/>
                <w:sz w:val="20"/>
                <w:szCs w:val="20"/>
                <w:lang w:eastAsia="en-GB"/>
              </w:rPr>
              <w:t>[   ]</w:t>
            </w:r>
          </w:p>
        </w:tc>
      </w:tr>
    </w:tbl>
    <w:p w14:paraId="5D590845"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3B9F1BE7"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B: A GAZDASÁGI SZEREPLŐ KÉPVISELŐIRE VONATKOZÓ INFORMÁCIÓK</w:t>
      </w:r>
    </w:p>
    <w:p w14:paraId="61FE48C7" w14:textId="77777777" w:rsidR="002D7696" w:rsidRPr="009771D0"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2A5EA2DE" w14:textId="77777777" w:rsidTr="002D7696">
        <w:tc>
          <w:tcPr>
            <w:tcW w:w="4644" w:type="dxa"/>
            <w:shd w:val="clear" w:color="auto" w:fill="auto"/>
          </w:tcPr>
          <w:p w14:paraId="733AEEA7"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Képviselet, ha van:</w:t>
            </w:r>
          </w:p>
        </w:tc>
        <w:tc>
          <w:tcPr>
            <w:tcW w:w="4645" w:type="dxa"/>
            <w:shd w:val="clear" w:color="auto" w:fill="auto"/>
          </w:tcPr>
          <w:p w14:paraId="36E2803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2D1FD55D" w14:textId="77777777" w:rsidTr="002D7696">
        <w:tc>
          <w:tcPr>
            <w:tcW w:w="4644" w:type="dxa"/>
            <w:shd w:val="clear" w:color="auto" w:fill="auto"/>
          </w:tcPr>
          <w:p w14:paraId="0B9AD8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Teljes név; </w:t>
            </w:r>
            <w:r w:rsidRPr="009771D0">
              <w:rPr>
                <w:rFonts w:ascii="Times New Roman" w:hAnsi="Times New Roman" w:cs="Times New Roman"/>
                <w:color w:val="auto"/>
                <w:sz w:val="20"/>
                <w:szCs w:val="20"/>
                <w:lang w:eastAsia="en-GB"/>
              </w:rPr>
              <w:br/>
              <w:t xml:space="preserve">a születési idő és hely, ha szükséges: </w:t>
            </w:r>
          </w:p>
        </w:tc>
        <w:tc>
          <w:tcPr>
            <w:tcW w:w="4645" w:type="dxa"/>
            <w:shd w:val="clear" w:color="auto" w:fill="auto"/>
          </w:tcPr>
          <w:p w14:paraId="4E5EFD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t>[……]</w:t>
            </w:r>
          </w:p>
        </w:tc>
      </w:tr>
      <w:tr w:rsidR="009771D0" w:rsidRPr="009771D0" w14:paraId="174EA23E" w14:textId="77777777" w:rsidTr="002D7696">
        <w:tc>
          <w:tcPr>
            <w:tcW w:w="4644" w:type="dxa"/>
            <w:shd w:val="clear" w:color="auto" w:fill="auto"/>
          </w:tcPr>
          <w:p w14:paraId="3949163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Beosztás/milyen minőségben jár el:</w:t>
            </w:r>
          </w:p>
        </w:tc>
        <w:tc>
          <w:tcPr>
            <w:tcW w:w="4645" w:type="dxa"/>
            <w:shd w:val="clear" w:color="auto" w:fill="auto"/>
          </w:tcPr>
          <w:p w14:paraId="43E730F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4D7ED494" w14:textId="77777777" w:rsidTr="002D7696">
        <w:tc>
          <w:tcPr>
            <w:tcW w:w="4644" w:type="dxa"/>
            <w:shd w:val="clear" w:color="auto" w:fill="auto"/>
          </w:tcPr>
          <w:p w14:paraId="3EB2D99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Postai cím:</w:t>
            </w:r>
          </w:p>
        </w:tc>
        <w:tc>
          <w:tcPr>
            <w:tcW w:w="4645" w:type="dxa"/>
            <w:shd w:val="clear" w:color="auto" w:fill="auto"/>
          </w:tcPr>
          <w:p w14:paraId="6E51A6F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5C7E3DD2" w14:textId="77777777" w:rsidTr="002D7696">
        <w:tc>
          <w:tcPr>
            <w:tcW w:w="4644" w:type="dxa"/>
            <w:shd w:val="clear" w:color="auto" w:fill="auto"/>
          </w:tcPr>
          <w:p w14:paraId="15AE080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Telefon:</w:t>
            </w:r>
          </w:p>
        </w:tc>
        <w:tc>
          <w:tcPr>
            <w:tcW w:w="4645" w:type="dxa"/>
            <w:shd w:val="clear" w:color="auto" w:fill="auto"/>
          </w:tcPr>
          <w:p w14:paraId="5076113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6B2FFC10" w14:textId="77777777" w:rsidTr="002D7696">
        <w:tc>
          <w:tcPr>
            <w:tcW w:w="4644" w:type="dxa"/>
            <w:shd w:val="clear" w:color="auto" w:fill="auto"/>
          </w:tcPr>
          <w:p w14:paraId="721683E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E-mail cím:</w:t>
            </w:r>
          </w:p>
        </w:tc>
        <w:tc>
          <w:tcPr>
            <w:tcW w:w="4645" w:type="dxa"/>
            <w:shd w:val="clear" w:color="auto" w:fill="auto"/>
          </w:tcPr>
          <w:p w14:paraId="64CEC38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r w:rsidR="009771D0" w:rsidRPr="009771D0" w14:paraId="2A14D28E" w14:textId="77777777" w:rsidTr="002D7696">
        <w:tc>
          <w:tcPr>
            <w:tcW w:w="4644" w:type="dxa"/>
            <w:shd w:val="clear" w:color="auto" w:fill="auto"/>
          </w:tcPr>
          <w:p w14:paraId="2AE5F2D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7BDE5BB0"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77AFB225" w14:textId="77777777" w:rsidTr="002D7696">
        <w:tc>
          <w:tcPr>
            <w:tcW w:w="4644" w:type="dxa"/>
            <w:shd w:val="clear" w:color="auto" w:fill="auto"/>
          </w:tcPr>
          <w:p w14:paraId="1C70616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Igénybevétel:</w:t>
            </w:r>
          </w:p>
        </w:tc>
        <w:tc>
          <w:tcPr>
            <w:tcW w:w="4645" w:type="dxa"/>
            <w:shd w:val="clear" w:color="auto" w:fill="auto"/>
          </w:tcPr>
          <w:p w14:paraId="1E56816B"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30725553" w14:textId="77777777" w:rsidTr="002D7696">
        <w:tc>
          <w:tcPr>
            <w:tcW w:w="4644" w:type="dxa"/>
            <w:shd w:val="clear" w:color="auto" w:fill="auto"/>
          </w:tcPr>
          <w:p w14:paraId="2A52323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[]Igen []Nem</w:t>
            </w:r>
          </w:p>
        </w:tc>
      </w:tr>
    </w:tbl>
    <w:p w14:paraId="2D40306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Amennyiben igen</w:t>
      </w:r>
      <w:r w:rsidRPr="009771D0">
        <w:rPr>
          <w:rFonts w:ascii="Times New Roman" w:hAnsi="Times New Roman" w:cs="Times New Roman"/>
          <w:i/>
          <w:color w:val="auto"/>
          <w:sz w:val="20"/>
          <w:szCs w:val="20"/>
          <w:lang w:eastAsia="en-GB"/>
        </w:rPr>
        <w:t xml:space="preserve">, </w:t>
      </w:r>
      <w:r w:rsidRPr="009771D0">
        <w:rPr>
          <w:rFonts w:ascii="Times New Roman" w:hAnsi="Times New Roman" w:cs="Times New Roman"/>
          <w:b/>
          <w:i/>
          <w:color w:val="auto"/>
          <w:sz w:val="20"/>
          <w:szCs w:val="20"/>
          <w:lang w:eastAsia="en-GB"/>
        </w:rPr>
        <w:t>minden</w:t>
      </w:r>
      <w:r w:rsidRPr="009771D0">
        <w:rPr>
          <w:rFonts w:ascii="Times New Roman" w:hAnsi="Times New Roman" w:cs="Times New Roman"/>
          <w:i/>
          <w:color w:val="auto"/>
          <w:sz w:val="20"/>
          <w:szCs w:val="20"/>
          <w:lang w:eastAsia="en-GB"/>
        </w:rPr>
        <w:t xml:space="preserve"> egyes érintett szervezetre vonatkozóan külön egységes európai közbeszerzési dokumentumban adja meg az </w:t>
      </w:r>
      <w:r w:rsidRPr="009771D0">
        <w:rPr>
          <w:rFonts w:ascii="Times New Roman" w:hAnsi="Times New Roman" w:cs="Times New Roman"/>
          <w:b/>
          <w:i/>
          <w:color w:val="auto"/>
          <w:sz w:val="20"/>
          <w:szCs w:val="20"/>
          <w:lang w:eastAsia="en-GB"/>
        </w:rPr>
        <w:t>e rész A. és B. szakaszában, valamint a III. részben</w:t>
      </w:r>
      <w:r w:rsidRPr="009771D0">
        <w:rPr>
          <w:rFonts w:ascii="Times New Roman" w:hAnsi="Times New Roman" w:cs="Times New Roman"/>
          <w:i/>
          <w:color w:val="auto"/>
          <w:sz w:val="20"/>
          <w:szCs w:val="20"/>
          <w:lang w:eastAsia="en-GB"/>
        </w:rPr>
        <w:t xml:space="preserve"> meghatározott információkat, megfelelően kitöltve és az érintett szervezetek által aláírva.</w:t>
      </w:r>
    </w:p>
    <w:p w14:paraId="128D1AA3"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Amennyiben a gazdasági szereplő által igénybe vett meghatározott kapacitások tekintetében ez releváns, minden egyes szervezetre vonatkozóan adja meg a IV. és az V. részben meghatározott információkat is</w:t>
      </w:r>
      <w:r w:rsidRPr="009771D0">
        <w:rPr>
          <w:rFonts w:ascii="Times New Roman" w:hAnsi="Times New Roman" w:cs="Times New Roman"/>
          <w:i/>
          <w:color w:val="auto"/>
          <w:sz w:val="20"/>
          <w:szCs w:val="20"/>
          <w:vertAlign w:val="superscript"/>
          <w:lang w:eastAsia="en-GB"/>
        </w:rPr>
        <w:footnoteReference w:id="21"/>
      </w:r>
      <w:r w:rsidRPr="009771D0">
        <w:rPr>
          <w:rFonts w:ascii="Times New Roman" w:hAnsi="Times New Roman" w:cs="Times New Roman"/>
          <w:i/>
          <w:color w:val="auto"/>
          <w:sz w:val="20"/>
          <w:szCs w:val="20"/>
          <w:lang w:eastAsia="en-GB"/>
        </w:rPr>
        <w:t>.</w:t>
      </w:r>
    </w:p>
    <w:p w14:paraId="1ED5112A"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6F002CA1" w14:textId="77777777" w:rsidR="002D7696" w:rsidRPr="009771D0" w:rsidRDefault="002D7696" w:rsidP="002D7696">
      <w:pPr>
        <w:keepNext/>
        <w:spacing w:before="120" w:after="360"/>
        <w:ind w:left="426" w:hanging="426"/>
        <w:jc w:val="center"/>
        <w:rPr>
          <w:rFonts w:ascii="Times New Roman" w:hAnsi="Times New Roman" w:cs="Times New Roman"/>
          <w:b/>
          <w:i/>
          <w:color w:val="auto"/>
          <w:sz w:val="20"/>
          <w:szCs w:val="20"/>
          <w:u w:val="single"/>
          <w:lang w:eastAsia="en-GB"/>
        </w:rPr>
      </w:pPr>
      <w:r w:rsidRPr="009771D0">
        <w:rPr>
          <w:rFonts w:ascii="Times New Roman" w:hAnsi="Times New Roman" w:cs="Times New Roman"/>
          <w:b/>
          <w:i/>
          <w:color w:val="auto"/>
          <w:sz w:val="20"/>
          <w:szCs w:val="20"/>
          <w:lang w:eastAsia="en-GB"/>
        </w:rPr>
        <w:t xml:space="preserve">D: INFORMÁCIÓK AZOKRÓL AZ ALVÁLLALKOZÓKRÓL, AKIKNEK KAPACITÁSAIT A GAZDASÁGI SZEREPLŐ </w:t>
      </w:r>
      <w:r w:rsidRPr="009771D0">
        <w:rPr>
          <w:rFonts w:ascii="Times New Roman" w:hAnsi="Times New Roman" w:cs="Times New Roman"/>
          <w:b/>
          <w:i/>
          <w:color w:val="auto"/>
          <w:sz w:val="20"/>
          <w:szCs w:val="20"/>
          <w:u w:val="single"/>
          <w:lang w:eastAsia="en-GB"/>
        </w:rPr>
        <w:t>NEM VESZI IGÉNYBE</w:t>
      </w:r>
    </w:p>
    <w:p w14:paraId="74BD1B6A"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72AA7342" w14:textId="77777777" w:rsidTr="002D7696">
        <w:tc>
          <w:tcPr>
            <w:tcW w:w="4644" w:type="dxa"/>
            <w:shd w:val="clear" w:color="auto" w:fill="auto"/>
          </w:tcPr>
          <w:p w14:paraId="15D1A653"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Alvállalkozás:</w:t>
            </w:r>
          </w:p>
        </w:tc>
        <w:tc>
          <w:tcPr>
            <w:tcW w:w="4645" w:type="dxa"/>
            <w:shd w:val="clear" w:color="auto" w:fill="auto"/>
          </w:tcPr>
          <w:p w14:paraId="26E6788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480D4F62" w14:textId="77777777" w:rsidTr="002D7696">
        <w:tc>
          <w:tcPr>
            <w:tcW w:w="4644" w:type="dxa"/>
            <w:shd w:val="clear" w:color="auto" w:fill="auto"/>
          </w:tcPr>
          <w:p w14:paraId="1014AF3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[]Igen []Nem</w:t>
            </w:r>
          </w:p>
          <w:p w14:paraId="189F1FF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Ha </w:t>
            </w:r>
            <w:r w:rsidRPr="009771D0">
              <w:rPr>
                <w:rFonts w:ascii="Times New Roman" w:hAnsi="Times New Roman" w:cs="Times New Roman"/>
                <w:b/>
                <w:color w:val="auto"/>
                <w:sz w:val="20"/>
                <w:szCs w:val="20"/>
                <w:lang w:eastAsia="en-GB"/>
              </w:rPr>
              <w:t>igen, és amennyiben ismert</w:t>
            </w:r>
            <w:r w:rsidRPr="009771D0">
              <w:rPr>
                <w:rFonts w:ascii="Times New Roman" w:hAnsi="Times New Roman" w:cs="Times New Roman"/>
                <w:color w:val="auto"/>
                <w:sz w:val="20"/>
                <w:szCs w:val="20"/>
                <w:lang w:eastAsia="en-GB"/>
              </w:rPr>
              <w:t xml:space="preserve">, kérjük, sorolja fel a javasolt alvállalkozókat: </w:t>
            </w:r>
          </w:p>
          <w:p w14:paraId="2B99D85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41AB2AE8"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hAnsi="Times New Roman" w:cs="Times New Roman"/>
          <w:b/>
          <w:color w:val="auto"/>
          <w:sz w:val="20"/>
          <w:szCs w:val="20"/>
          <w:lang w:eastAsia="en-GB"/>
        </w:rPr>
      </w:pPr>
      <w:r w:rsidRPr="009771D0">
        <w:rPr>
          <w:rFonts w:ascii="Times New Roman" w:hAnsi="Times New Roman" w:cs="Times New Roman"/>
          <w:b/>
          <w:i/>
          <w:color w:val="auto"/>
          <w:sz w:val="20"/>
          <w:szCs w:val="20"/>
          <w:u w:val="single"/>
          <w:lang w:eastAsia="en-GB"/>
        </w:rPr>
        <w:t>Ha az ajánlatkérő szerv vagy a közszolgáltató ajánlatkérő kifejezetten kéri ezt az információt</w:t>
      </w:r>
      <w:r w:rsidRPr="009771D0">
        <w:rPr>
          <w:rFonts w:ascii="Times New Roman" w:hAnsi="Times New Roman" w:cs="Times New Roman"/>
          <w:b/>
          <w:i/>
          <w:color w:val="auto"/>
          <w:sz w:val="20"/>
          <w:szCs w:val="20"/>
          <w:lang w:eastAsia="en-GB"/>
        </w:rPr>
        <w:t xml:space="preserve"> az e szakaszban lévő információn kívül, akkor </w:t>
      </w:r>
      <w:r w:rsidRPr="009771D0">
        <w:rPr>
          <w:rFonts w:ascii="Times New Roman" w:hAnsi="Times New Roman" w:cs="Times New Roman"/>
          <w:b/>
          <w:i/>
          <w:color w:val="auto"/>
          <w:sz w:val="20"/>
          <w:szCs w:val="20"/>
          <w:u w:val="single"/>
          <w:lang w:eastAsia="en-GB"/>
        </w:rPr>
        <w:t>kérjük, adja meg az e rész A. és B. szakaszában és a III. részben előírt információt mindegyik érintett alvállalkozóra (alvállakozói kategóriára) nézve.</w:t>
      </w:r>
    </w:p>
    <w:p w14:paraId="5E99EAFC"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51D8A42E"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III. RÉSZ: KIZÁRÁSI OKOK</w:t>
      </w:r>
    </w:p>
    <w:p w14:paraId="7F1F625B"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BÜNTETŐELJÁRÁSBAN HOZOTT ÍTÉLETEKKEL KAPCSOLATOS OKOK</w:t>
      </w:r>
    </w:p>
    <w:p w14:paraId="720D419B"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 2014/24/EU irányelv 57. cikkének (1) bekezdése a következő kizárási okokat határozza meg:</w:t>
      </w:r>
    </w:p>
    <w:p w14:paraId="019ABD97" w14:textId="77777777" w:rsidR="002D7696" w:rsidRPr="009771D0" w:rsidRDefault="002D7696" w:rsidP="008D3072">
      <w:pPr>
        <w:numPr>
          <w:ilvl w:val="0"/>
          <w:numId w:val="17"/>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Bűnszervezetben</w:t>
      </w:r>
      <w:r w:rsidRPr="009771D0">
        <w:rPr>
          <w:rFonts w:ascii="Times New Roman" w:hAnsi="Times New Roman" w:cs="Times New Roman"/>
          <w:i/>
          <w:color w:val="auto"/>
          <w:sz w:val="20"/>
          <w:szCs w:val="20"/>
          <w:lang w:eastAsia="en-GB"/>
        </w:rPr>
        <w:t xml:space="preserve"> való részvétel</w:t>
      </w:r>
      <w:r w:rsidRPr="009771D0">
        <w:rPr>
          <w:rFonts w:ascii="Times New Roman" w:hAnsi="Times New Roman" w:cs="Times New Roman"/>
          <w:i/>
          <w:color w:val="auto"/>
          <w:sz w:val="20"/>
          <w:szCs w:val="20"/>
          <w:vertAlign w:val="superscript"/>
          <w:lang w:eastAsia="en-GB"/>
        </w:rPr>
        <w:footnoteReference w:id="22"/>
      </w:r>
      <w:r w:rsidRPr="009771D0">
        <w:rPr>
          <w:rFonts w:ascii="Times New Roman" w:hAnsi="Times New Roman" w:cs="Times New Roman"/>
          <w:i/>
          <w:color w:val="auto"/>
          <w:sz w:val="20"/>
          <w:szCs w:val="20"/>
          <w:lang w:eastAsia="en-GB"/>
        </w:rPr>
        <w:t>;</w:t>
      </w:r>
    </w:p>
    <w:p w14:paraId="2867FB16"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Korrupció</w:t>
      </w:r>
      <w:r w:rsidRPr="009771D0">
        <w:rPr>
          <w:rFonts w:ascii="Times New Roman" w:hAnsi="Times New Roman" w:cs="Times New Roman"/>
          <w:b/>
          <w:i/>
          <w:color w:val="auto"/>
          <w:sz w:val="20"/>
          <w:szCs w:val="20"/>
          <w:vertAlign w:val="superscript"/>
          <w:lang w:eastAsia="en-GB"/>
        </w:rPr>
        <w:footnoteReference w:id="23"/>
      </w:r>
      <w:r w:rsidRPr="009771D0">
        <w:rPr>
          <w:rFonts w:ascii="Times New Roman" w:hAnsi="Times New Roman" w:cs="Times New Roman"/>
          <w:b/>
          <w:i/>
          <w:color w:val="auto"/>
          <w:sz w:val="20"/>
          <w:szCs w:val="20"/>
          <w:lang w:eastAsia="en-GB"/>
        </w:rPr>
        <w:t>;</w:t>
      </w:r>
    </w:p>
    <w:p w14:paraId="38183B6F"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1" w:name="_DV_M1264"/>
      <w:bookmarkEnd w:id="41"/>
      <w:r w:rsidRPr="009771D0">
        <w:rPr>
          <w:rFonts w:ascii="Times New Roman" w:hAnsi="Times New Roman" w:cs="Times New Roman"/>
          <w:b/>
          <w:i/>
          <w:color w:val="auto"/>
          <w:sz w:val="20"/>
          <w:szCs w:val="20"/>
          <w:lang w:eastAsia="en-GB"/>
        </w:rPr>
        <w:lastRenderedPageBreak/>
        <w:t>Csalás</w:t>
      </w:r>
      <w:r w:rsidRPr="009771D0">
        <w:rPr>
          <w:rFonts w:ascii="Times New Roman" w:hAnsi="Times New Roman" w:cs="Times New Roman"/>
          <w:b/>
          <w:i/>
          <w:color w:val="auto"/>
          <w:sz w:val="20"/>
          <w:szCs w:val="20"/>
          <w:vertAlign w:val="superscript"/>
          <w:lang w:eastAsia="en-GB"/>
        </w:rPr>
        <w:footnoteReference w:id="24"/>
      </w:r>
      <w:r w:rsidRPr="009771D0">
        <w:rPr>
          <w:rFonts w:ascii="Times New Roman" w:hAnsi="Times New Roman" w:cs="Times New Roman"/>
          <w:b/>
          <w:i/>
          <w:color w:val="auto"/>
          <w:sz w:val="20"/>
          <w:szCs w:val="20"/>
          <w:lang w:eastAsia="en-GB"/>
        </w:rPr>
        <w:t>;</w:t>
      </w:r>
    </w:p>
    <w:p w14:paraId="14ACD866"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2" w:name="_DV_M1266"/>
      <w:bookmarkEnd w:id="42"/>
      <w:r w:rsidRPr="009771D0">
        <w:rPr>
          <w:rFonts w:ascii="Times New Roman" w:hAnsi="Times New Roman" w:cs="Times New Roman"/>
          <w:b/>
          <w:i/>
          <w:color w:val="auto"/>
          <w:sz w:val="20"/>
          <w:szCs w:val="20"/>
          <w:lang w:eastAsia="en-GB"/>
        </w:rPr>
        <w:t>Terrorista bűncselekmény vagy terrorista csoporthoz kapcsolódó bűncselekmény</w:t>
      </w:r>
      <w:r w:rsidRPr="009771D0">
        <w:rPr>
          <w:rFonts w:ascii="Times New Roman" w:hAnsi="Times New Roman" w:cs="Times New Roman"/>
          <w:b/>
          <w:i/>
          <w:color w:val="auto"/>
          <w:sz w:val="20"/>
          <w:szCs w:val="20"/>
          <w:vertAlign w:val="superscript"/>
          <w:lang w:eastAsia="en-GB"/>
        </w:rPr>
        <w:footnoteReference w:id="25"/>
      </w:r>
      <w:r w:rsidRPr="009771D0">
        <w:rPr>
          <w:rFonts w:ascii="Times New Roman" w:hAnsi="Times New Roman" w:cs="Times New Roman"/>
          <w:b/>
          <w:i/>
          <w:color w:val="auto"/>
          <w:sz w:val="20"/>
          <w:szCs w:val="20"/>
          <w:lang w:eastAsia="en-GB"/>
        </w:rPr>
        <w:t>;</w:t>
      </w:r>
    </w:p>
    <w:p w14:paraId="45F66C5D"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bookmarkStart w:id="43" w:name="_DV_M1268"/>
      <w:bookmarkEnd w:id="43"/>
      <w:r w:rsidRPr="009771D0">
        <w:rPr>
          <w:rFonts w:ascii="Times New Roman" w:hAnsi="Times New Roman" w:cs="Times New Roman"/>
          <w:b/>
          <w:i/>
          <w:color w:val="auto"/>
          <w:sz w:val="20"/>
          <w:szCs w:val="20"/>
          <w:lang w:eastAsia="en-GB"/>
        </w:rPr>
        <w:t>Pénzmosás vagy terrorizmus finanszírozása</w:t>
      </w:r>
      <w:bookmarkStart w:id="44" w:name="_DV_C1915"/>
      <w:r w:rsidRPr="009771D0">
        <w:rPr>
          <w:rFonts w:ascii="Times New Roman" w:hAnsi="Times New Roman" w:cs="Times New Roman"/>
          <w:b/>
          <w:i/>
          <w:color w:val="auto"/>
          <w:sz w:val="20"/>
          <w:szCs w:val="20"/>
          <w:vertAlign w:val="superscript"/>
          <w:lang w:eastAsia="en-GB"/>
        </w:rPr>
        <w:footnoteReference w:id="26"/>
      </w:r>
      <w:bookmarkEnd w:id="44"/>
      <w:r w:rsidRPr="009771D0">
        <w:rPr>
          <w:rFonts w:ascii="Times New Roman" w:hAnsi="Times New Roman" w:cs="Times New Roman"/>
          <w:b/>
          <w:i/>
          <w:color w:val="auto"/>
          <w:sz w:val="20"/>
          <w:szCs w:val="20"/>
          <w:lang w:eastAsia="en-GB"/>
        </w:rPr>
        <w:t>;</w:t>
      </w:r>
    </w:p>
    <w:p w14:paraId="19A8052D" w14:textId="77777777" w:rsidR="002D7696" w:rsidRPr="009771D0" w:rsidRDefault="002D7696" w:rsidP="008D3072">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imes New Roman" w:hAnsi="Times New Roman" w:cs="Times New Roman"/>
          <w:i/>
          <w:color w:val="auto"/>
          <w:sz w:val="20"/>
          <w:szCs w:val="20"/>
          <w:lang w:eastAsia="en-GB"/>
        </w:rPr>
      </w:pPr>
      <w:r w:rsidRPr="009771D0">
        <w:rPr>
          <w:rFonts w:ascii="Times New Roman" w:hAnsi="Times New Roman" w:cs="Times New Roman"/>
          <w:b/>
          <w:i/>
          <w:color w:val="auto"/>
          <w:sz w:val="20"/>
          <w:szCs w:val="20"/>
          <w:lang w:eastAsia="en-GB"/>
        </w:rPr>
        <w:t>Gyermekmunka és az emberkereskedelem</w:t>
      </w:r>
      <w:r w:rsidRPr="009771D0">
        <w:rPr>
          <w:rFonts w:ascii="Times New Roman" w:hAnsi="Times New Roman" w:cs="Times New Roman"/>
          <w:i/>
          <w:color w:val="auto"/>
          <w:sz w:val="20"/>
          <w:szCs w:val="20"/>
          <w:lang w:eastAsia="en-GB"/>
        </w:rPr>
        <w:t xml:space="preserve"> más formái</w:t>
      </w:r>
      <w:r w:rsidRPr="009771D0">
        <w:rPr>
          <w:rFonts w:ascii="Times New Roman" w:hAnsi="Times New Roman" w:cs="Times New Roman"/>
          <w:i/>
          <w:color w:val="auto"/>
          <w:sz w:val="20"/>
          <w:szCs w:val="20"/>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08FF3A1D" w14:textId="77777777" w:rsidTr="002D7696">
        <w:tc>
          <w:tcPr>
            <w:tcW w:w="4644" w:type="dxa"/>
            <w:shd w:val="clear" w:color="auto" w:fill="auto"/>
          </w:tcPr>
          <w:p w14:paraId="5DDB5D92"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p w14:paraId="29F07683"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p>
        </w:tc>
      </w:tr>
      <w:tr w:rsidR="009771D0" w:rsidRPr="009771D0" w14:paraId="17E7EB44" w14:textId="77777777" w:rsidTr="002D7696">
        <w:tc>
          <w:tcPr>
            <w:tcW w:w="4644" w:type="dxa"/>
            <w:shd w:val="clear" w:color="auto" w:fill="auto"/>
          </w:tcPr>
          <w:p w14:paraId="426518B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Jogerősen elítélték-e 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gazdasági szereplőt</w:t>
            </w:r>
            <w:r w:rsidRPr="009771D0">
              <w:rPr>
                <w:rFonts w:ascii="Times New Roman" w:hAnsi="Times New Roman" w:cs="Times New Roman"/>
                <w:color w:val="auto"/>
                <w:sz w:val="20"/>
                <w:szCs w:val="20"/>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7C16F5F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Ha a vonatkozó információ elektronikusan elérhető, kérjük, adja meg a következő információkat: (internetcím, a kibocsátó hatóság vagy testület, a dokumentáció pontos hivatkozási adatai):</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w:t>
            </w:r>
            <w:r w:rsidRPr="009771D0">
              <w:rPr>
                <w:rFonts w:ascii="Times New Roman" w:hAnsi="Times New Roman" w:cs="Times New Roman"/>
                <w:i/>
                <w:color w:val="auto"/>
                <w:sz w:val="20"/>
                <w:szCs w:val="20"/>
                <w:vertAlign w:val="superscript"/>
                <w:lang w:eastAsia="en-GB"/>
              </w:rPr>
              <w:footnoteReference w:id="28"/>
            </w:r>
          </w:p>
        </w:tc>
      </w:tr>
      <w:tr w:rsidR="009771D0" w:rsidRPr="009771D0" w14:paraId="530BB874" w14:textId="77777777" w:rsidTr="002D7696">
        <w:tc>
          <w:tcPr>
            <w:tcW w:w="4644" w:type="dxa"/>
            <w:shd w:val="clear" w:color="auto" w:fill="auto"/>
          </w:tcPr>
          <w:p w14:paraId="3739490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w:t>
            </w:r>
            <w:r w:rsidRPr="009771D0">
              <w:rPr>
                <w:rFonts w:ascii="Times New Roman" w:hAnsi="Times New Roman" w:cs="Times New Roman"/>
                <w:color w:val="auto"/>
                <w:sz w:val="20"/>
                <w:szCs w:val="20"/>
                <w:vertAlign w:val="superscript"/>
                <w:lang w:eastAsia="en-GB"/>
              </w:rPr>
              <w:footnoteReference w:id="29"/>
            </w:r>
            <w:r w:rsidRPr="009771D0">
              <w:rPr>
                <w:rFonts w:ascii="Times New Roman" w:hAnsi="Times New Roman" w:cs="Times New Roman"/>
                <w:color w:val="auto"/>
                <w:sz w:val="20"/>
                <w:szCs w:val="20"/>
                <w:lang w:eastAsia="en-GB"/>
              </w:rPr>
              <w:t xml:space="preserve"> adja meg a következő információkat:</w:t>
            </w:r>
          </w:p>
          <w:p w14:paraId="2BB3434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Elítélés dátuma, adja meg, hogy az 1–6. pontok közül melyik érintett, valamint az ítélet okát (okait),</w:t>
            </w:r>
          </w:p>
          <w:p w14:paraId="1729857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b) Határozza meg az elítélt személyét [ ];</w:t>
            </w:r>
          </w:p>
          <w:p w14:paraId="2EF1EB5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c) Amennyiben az ítélet közvetlenül megállapítja:</w:t>
            </w:r>
          </w:p>
        </w:tc>
        <w:tc>
          <w:tcPr>
            <w:tcW w:w="4645" w:type="dxa"/>
            <w:shd w:val="clear" w:color="auto" w:fill="auto"/>
          </w:tcPr>
          <w:p w14:paraId="11DD480A"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Dátum:[   ], pont(ok): [   ], ok(ok):[   ]</w:t>
            </w:r>
            <w:r w:rsidRPr="009771D0">
              <w:rPr>
                <w:rFonts w:ascii="Times New Roman" w:hAnsi="Times New Roman" w:cs="Times New Roman"/>
                <w:i/>
                <w:color w:val="auto"/>
                <w:sz w:val="20"/>
                <w:szCs w:val="20"/>
                <w:vertAlign w:val="superscript"/>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7121514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p>
          <w:p w14:paraId="263883C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A kizárási időszak hossza [……] és az érintett pont(ok) [   ]</w:t>
            </w:r>
          </w:p>
          <w:p w14:paraId="6124924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Ha a vonatkozó információ elektronikusan elérhető, kérjük, adja meg a következő információkat: (internetcím, a kibocsátó hatóság vagy testület, a </w:t>
            </w:r>
            <w:r w:rsidRPr="009771D0">
              <w:rPr>
                <w:rFonts w:ascii="Times New Roman" w:hAnsi="Times New Roman" w:cs="Times New Roman"/>
                <w:i/>
                <w:color w:val="auto"/>
                <w:sz w:val="20"/>
                <w:szCs w:val="20"/>
                <w:lang w:eastAsia="en-GB"/>
              </w:rPr>
              <w:lastRenderedPageBreak/>
              <w:t>dokumentáció pontos hivatkozási adatai): [……][……][……][……]</w:t>
            </w:r>
            <w:r w:rsidRPr="009771D0">
              <w:rPr>
                <w:rFonts w:ascii="Times New Roman" w:hAnsi="Times New Roman" w:cs="Times New Roman"/>
                <w:i/>
                <w:color w:val="auto"/>
                <w:sz w:val="20"/>
                <w:szCs w:val="20"/>
                <w:vertAlign w:val="superscript"/>
                <w:lang w:eastAsia="en-GB"/>
              </w:rPr>
              <w:footnoteReference w:id="30"/>
            </w:r>
          </w:p>
        </w:tc>
      </w:tr>
      <w:tr w:rsidR="009771D0" w:rsidRPr="009771D0" w14:paraId="02AA311E" w14:textId="77777777" w:rsidTr="002D7696">
        <w:tc>
          <w:tcPr>
            <w:tcW w:w="4644" w:type="dxa"/>
            <w:shd w:val="clear" w:color="auto" w:fill="auto"/>
          </w:tcPr>
          <w:p w14:paraId="03B0291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Ítéletek esetén hozott-e a gazdasági szereplő olyan intézkedéseket, amelyek a releváns kizárási okok ellenére igazolják megbízhatóságát</w:t>
            </w:r>
            <w:r w:rsidRPr="009771D0">
              <w:rPr>
                <w:rFonts w:ascii="Times New Roman" w:hAnsi="Times New Roman" w:cs="Times New Roman"/>
                <w:color w:val="auto"/>
                <w:sz w:val="20"/>
                <w:szCs w:val="20"/>
                <w:vertAlign w:val="superscript"/>
                <w:lang w:eastAsia="en-GB"/>
              </w:rPr>
              <w:footnoteReference w:id="31"/>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hu-HU"/>
              </w:rPr>
              <w:t>Öntisztázás)</w:t>
            </w:r>
            <w:r w:rsidRPr="009771D0">
              <w:rPr>
                <w:rFonts w:ascii="Times New Roman" w:hAnsi="Times New Roman" w:cs="Times New Roman"/>
                <w:color w:val="auto"/>
                <w:sz w:val="20"/>
                <w:szCs w:val="20"/>
                <w:lang w:eastAsia="en-GB"/>
              </w:rPr>
              <w:t>?</w:t>
            </w:r>
          </w:p>
        </w:tc>
        <w:tc>
          <w:tcPr>
            <w:tcW w:w="4645" w:type="dxa"/>
            <w:shd w:val="clear" w:color="auto" w:fill="auto"/>
          </w:tcPr>
          <w:p w14:paraId="1825F16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 Igen [] Nem </w:t>
            </w:r>
          </w:p>
        </w:tc>
      </w:tr>
      <w:tr w:rsidR="002D7696" w:rsidRPr="009771D0" w14:paraId="264A92FF" w14:textId="77777777" w:rsidTr="002D7696">
        <w:tc>
          <w:tcPr>
            <w:tcW w:w="4644" w:type="dxa"/>
            <w:shd w:val="clear" w:color="auto" w:fill="auto"/>
          </w:tcPr>
          <w:p w14:paraId="562B10A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w:t>
            </w:r>
            <w:r w:rsidRPr="009771D0">
              <w:rPr>
                <w:rFonts w:ascii="Times New Roman" w:hAnsi="Times New Roman" w:cs="Times New Roman"/>
                <w:color w:val="auto"/>
                <w:sz w:val="20"/>
                <w:szCs w:val="20"/>
                <w:vertAlign w:val="superscript"/>
                <w:lang w:eastAsia="en-GB"/>
              </w:rPr>
              <w:footnoteReference w:id="32"/>
            </w:r>
            <w:r w:rsidRPr="009771D0">
              <w:rPr>
                <w:rFonts w:ascii="Times New Roman" w:hAnsi="Times New Roman" w:cs="Times New Roman"/>
                <w:color w:val="auto"/>
                <w:sz w:val="20"/>
                <w:szCs w:val="20"/>
                <w:lang w:eastAsia="en-GB"/>
              </w:rPr>
              <w:t>:</w:t>
            </w:r>
          </w:p>
        </w:tc>
        <w:tc>
          <w:tcPr>
            <w:tcW w:w="4645" w:type="dxa"/>
            <w:shd w:val="clear" w:color="auto" w:fill="auto"/>
          </w:tcPr>
          <w:p w14:paraId="4D2BD9A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tc>
      </w:tr>
    </w:tbl>
    <w:p w14:paraId="15F60F9D" w14:textId="77777777" w:rsidR="002D7696" w:rsidRPr="009771D0" w:rsidRDefault="002D7696" w:rsidP="002D7696">
      <w:pPr>
        <w:ind w:left="426" w:hanging="426"/>
        <w:rPr>
          <w:rFonts w:ascii="Times New Roman" w:hAnsi="Times New Roman" w:cs="Times New Roman"/>
          <w:i/>
          <w:color w:val="auto"/>
          <w:sz w:val="20"/>
          <w:szCs w:val="20"/>
          <w:lang w:eastAsia="en-GB"/>
        </w:rPr>
      </w:pPr>
    </w:p>
    <w:p w14:paraId="1BC1BEBF"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2321"/>
        <w:gridCol w:w="2323"/>
      </w:tblGrid>
      <w:tr w:rsidR="009771D0" w:rsidRPr="009771D0" w14:paraId="4E0D05DF" w14:textId="77777777" w:rsidTr="002D7696">
        <w:tc>
          <w:tcPr>
            <w:tcW w:w="4644" w:type="dxa"/>
            <w:shd w:val="clear" w:color="auto" w:fill="auto"/>
          </w:tcPr>
          <w:p w14:paraId="72BF6E84"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Adó vagy társadalombiztosítási járulék fizetése:</w:t>
            </w:r>
          </w:p>
        </w:tc>
        <w:tc>
          <w:tcPr>
            <w:tcW w:w="4645" w:type="dxa"/>
            <w:gridSpan w:val="2"/>
            <w:shd w:val="clear" w:color="auto" w:fill="auto"/>
          </w:tcPr>
          <w:p w14:paraId="34FFA295"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5FB75DC4" w14:textId="77777777" w:rsidTr="002D7696">
        <w:tc>
          <w:tcPr>
            <w:tcW w:w="4644" w:type="dxa"/>
            <w:shd w:val="clear" w:color="auto" w:fill="auto"/>
          </w:tcPr>
          <w:p w14:paraId="64A70A6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Teljesítette-e a gazdasági szereplő összes </w:t>
            </w:r>
            <w:r w:rsidRPr="009771D0">
              <w:rPr>
                <w:rFonts w:ascii="Times New Roman" w:hAnsi="Times New Roman" w:cs="Times New Roman"/>
                <w:b/>
                <w:color w:val="auto"/>
                <w:sz w:val="20"/>
                <w:szCs w:val="20"/>
                <w:lang w:eastAsia="en-GB"/>
              </w:rPr>
              <w:t>kötelezettségét az adók és társadalombiztosítási járulékok megfizetése tekintetében</w:t>
            </w:r>
            <w:r w:rsidRPr="009771D0">
              <w:rPr>
                <w:rFonts w:ascii="Times New Roman" w:hAnsi="Times New Roman" w:cs="Times New Roman"/>
                <w:color w:val="auto"/>
                <w:sz w:val="20"/>
                <w:szCs w:val="20"/>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0E0AB052" w14:textId="77777777" w:rsidTr="002D7696">
        <w:trPr>
          <w:trHeight w:val="470"/>
        </w:trPr>
        <w:tc>
          <w:tcPr>
            <w:tcW w:w="4644" w:type="dxa"/>
            <w:vMerge w:val="restart"/>
            <w:shd w:val="clear" w:color="auto" w:fill="auto"/>
          </w:tcPr>
          <w:p w14:paraId="189509D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nem</w:t>
            </w:r>
            <w:r w:rsidRPr="009771D0">
              <w:rPr>
                <w:rFonts w:ascii="Times New Roman" w:hAnsi="Times New Roman" w:cs="Times New Roman"/>
                <w:color w:val="auto"/>
                <w:sz w:val="20"/>
                <w:szCs w:val="20"/>
                <w:lang w:eastAsia="en-GB"/>
              </w:rPr>
              <w:t>, akkor kérjük, adja meg a következő információkat:</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Érintett ország vagy tagállam</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Mi az érintett összeg?</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A kötelezettségszegés megállapításának módja:</w:t>
            </w:r>
            <w:r w:rsidRPr="009771D0">
              <w:rPr>
                <w:rFonts w:ascii="Times New Roman" w:hAnsi="Times New Roman" w:cs="Times New Roman"/>
                <w:color w:val="auto"/>
                <w:sz w:val="20"/>
                <w:szCs w:val="20"/>
                <w:lang w:eastAsia="en-GB"/>
              </w:rPr>
              <w:br/>
              <w:t xml:space="preserve">1) Bírósági vagy közigazgatási </w:t>
            </w:r>
            <w:r w:rsidRPr="009771D0">
              <w:rPr>
                <w:rFonts w:ascii="Times New Roman" w:hAnsi="Times New Roman" w:cs="Times New Roman"/>
                <w:b/>
                <w:color w:val="auto"/>
                <w:sz w:val="20"/>
                <w:szCs w:val="20"/>
                <w:lang w:eastAsia="en-GB"/>
              </w:rPr>
              <w:t>határozat</w:t>
            </w:r>
            <w:r w:rsidRPr="009771D0">
              <w:rPr>
                <w:rFonts w:ascii="Times New Roman" w:hAnsi="Times New Roman" w:cs="Times New Roman"/>
                <w:color w:val="auto"/>
                <w:sz w:val="20"/>
                <w:szCs w:val="20"/>
                <w:lang w:eastAsia="en-GB"/>
              </w:rPr>
              <w:t>:</w:t>
            </w:r>
          </w:p>
          <w:p w14:paraId="28A72438" w14:textId="77777777" w:rsidR="002D7696" w:rsidRPr="009771D0" w:rsidRDefault="002D7696" w:rsidP="008D3072">
            <w:pPr>
              <w:numPr>
                <w:ilvl w:val="0"/>
                <w:numId w:val="13"/>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Ez a határozat jogerős és végrehajtható?</w:t>
            </w:r>
          </w:p>
          <w:p w14:paraId="2F254B24" w14:textId="77777777" w:rsidR="002D7696" w:rsidRPr="009771D0" w:rsidRDefault="002D7696" w:rsidP="008D3072">
            <w:pPr>
              <w:numPr>
                <w:ilvl w:val="0"/>
                <w:numId w:val="15"/>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Kérjük, adja meg az ítélet vagy a határozat dátumát.</w:t>
            </w:r>
          </w:p>
          <w:p w14:paraId="44C072E7" w14:textId="77777777" w:rsidR="002D7696" w:rsidRPr="009771D0" w:rsidRDefault="002D7696" w:rsidP="008D3072">
            <w:pPr>
              <w:numPr>
                <w:ilvl w:val="0"/>
                <w:numId w:val="15"/>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Ítélet esetén, </w:t>
            </w:r>
            <w:r w:rsidRPr="009771D0">
              <w:rPr>
                <w:rFonts w:ascii="Times New Roman" w:hAnsi="Times New Roman" w:cs="Times New Roman"/>
                <w:b/>
                <w:color w:val="auto"/>
                <w:sz w:val="20"/>
                <w:szCs w:val="20"/>
                <w:lang w:eastAsia="en-GB"/>
              </w:rPr>
              <w:t xml:space="preserve">amennyiben erről közvetlenül </w:t>
            </w:r>
            <w:r w:rsidRPr="009771D0">
              <w:rPr>
                <w:rFonts w:ascii="Times New Roman" w:hAnsi="Times New Roman" w:cs="Times New Roman"/>
                <w:b/>
                <w:color w:val="auto"/>
                <w:sz w:val="20"/>
                <w:szCs w:val="20"/>
                <w:u w:val="words"/>
                <w:lang w:eastAsia="en-GB"/>
              </w:rPr>
              <w:t>rendelkezik</w:t>
            </w:r>
            <w:r w:rsidRPr="009771D0">
              <w:rPr>
                <w:rFonts w:ascii="Times New Roman" w:hAnsi="Times New Roman" w:cs="Times New Roman"/>
                <w:color w:val="auto"/>
                <w:sz w:val="20"/>
                <w:szCs w:val="20"/>
                <w:lang w:eastAsia="en-GB"/>
              </w:rPr>
              <w:t>, a kizárási időtartam hossza:</w:t>
            </w:r>
          </w:p>
          <w:p w14:paraId="2604E50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2) </w:t>
            </w:r>
            <w:r w:rsidRPr="009771D0">
              <w:rPr>
                <w:rFonts w:ascii="Times New Roman" w:hAnsi="Times New Roman" w:cs="Times New Roman"/>
                <w:b/>
                <w:color w:val="auto"/>
                <w:sz w:val="20"/>
                <w:szCs w:val="20"/>
                <w:lang w:eastAsia="en-GB"/>
              </w:rPr>
              <w:t>Egyéb mód</w:t>
            </w:r>
            <w:r w:rsidRPr="009771D0">
              <w:rPr>
                <w:rFonts w:ascii="Times New Roman" w:hAnsi="Times New Roman" w:cs="Times New Roman"/>
                <w:color w:val="auto"/>
                <w:sz w:val="20"/>
                <w:szCs w:val="20"/>
                <w:lang w:eastAsia="en-GB"/>
              </w:rPr>
              <w:t>? Kérjük, részletezze:</w:t>
            </w:r>
          </w:p>
          <w:p w14:paraId="24D41B7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Adók</w:t>
            </w:r>
          </w:p>
        </w:tc>
        <w:tc>
          <w:tcPr>
            <w:tcW w:w="2323" w:type="dxa"/>
            <w:shd w:val="clear" w:color="auto" w:fill="auto"/>
          </w:tcPr>
          <w:p w14:paraId="20A8FD50"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Társadalombiztosítási hozzájárulás</w:t>
            </w:r>
          </w:p>
        </w:tc>
      </w:tr>
      <w:tr w:rsidR="009771D0" w:rsidRPr="009771D0" w14:paraId="53079E21" w14:textId="77777777" w:rsidTr="002D7696">
        <w:trPr>
          <w:trHeight w:val="1977"/>
        </w:trPr>
        <w:tc>
          <w:tcPr>
            <w:tcW w:w="4644" w:type="dxa"/>
            <w:vMerge/>
            <w:shd w:val="clear" w:color="auto" w:fill="auto"/>
          </w:tcPr>
          <w:p w14:paraId="4B1AED7D"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p>
        </w:tc>
        <w:tc>
          <w:tcPr>
            <w:tcW w:w="2322" w:type="dxa"/>
            <w:shd w:val="clear" w:color="auto" w:fill="auto"/>
          </w:tcPr>
          <w:p w14:paraId="6315BAF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c1)</w:t>
            </w:r>
            <w:r w:rsidRPr="009771D0">
              <w:rPr>
                <w:rFonts w:ascii="Times New Roman" w:hAnsi="Times New Roman" w:cs="Times New Roman"/>
                <w:color w:val="auto"/>
                <w:sz w:val="20"/>
                <w:szCs w:val="20"/>
                <w:lang w:eastAsia="en-GB"/>
              </w:rPr>
              <w:t xml:space="preserve"> [] Igen [] Nem</w:t>
            </w:r>
          </w:p>
          <w:p w14:paraId="53B348F0" w14:textId="77777777" w:rsidR="002D7696" w:rsidRPr="009771D0" w:rsidRDefault="002D7696" w:rsidP="008D3072">
            <w:pPr>
              <w:numPr>
                <w:ilvl w:val="0"/>
                <w:numId w:val="12"/>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2001EE8A"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p>
          <w:p w14:paraId="0528E553"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0CF255A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c2)</w:t>
            </w:r>
            <w:r w:rsidRPr="009771D0">
              <w:rPr>
                <w:rFonts w:ascii="Times New Roman" w:hAnsi="Times New Roman" w:cs="Times New Roman"/>
                <w:color w:val="auto"/>
                <w:sz w:val="20"/>
                <w:szCs w:val="20"/>
                <w:lang w:eastAsia="en-GB"/>
              </w:rPr>
              <w:t xml:space="preserve"> [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 [……]</w:t>
            </w:r>
          </w:p>
        </w:tc>
        <w:tc>
          <w:tcPr>
            <w:tcW w:w="2323" w:type="dxa"/>
            <w:shd w:val="clear" w:color="auto" w:fill="auto"/>
          </w:tcPr>
          <w:p w14:paraId="47CDB45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c1)</w:t>
            </w:r>
            <w:r w:rsidRPr="009771D0">
              <w:rPr>
                <w:rFonts w:ascii="Times New Roman" w:hAnsi="Times New Roman" w:cs="Times New Roman"/>
                <w:color w:val="auto"/>
                <w:sz w:val="20"/>
                <w:szCs w:val="20"/>
                <w:lang w:eastAsia="en-GB"/>
              </w:rPr>
              <w:t xml:space="preserve"> [] Igen [] Nem</w:t>
            </w:r>
          </w:p>
          <w:p w14:paraId="398CA6C1"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63E60D95"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p>
          <w:p w14:paraId="0BA3F44F"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2BE032B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c2)</w:t>
            </w:r>
            <w:r w:rsidRPr="009771D0">
              <w:rPr>
                <w:rFonts w:ascii="Times New Roman" w:hAnsi="Times New Roman" w:cs="Times New Roman"/>
                <w:color w:val="auto"/>
                <w:sz w:val="20"/>
                <w:szCs w:val="20"/>
                <w:lang w:eastAsia="en-GB"/>
              </w:rPr>
              <w:t xml:space="preserve"> [ …]</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 [……]</w:t>
            </w:r>
          </w:p>
        </w:tc>
      </w:tr>
      <w:tr w:rsidR="002D7696" w:rsidRPr="009771D0" w14:paraId="2DC3B1F6" w14:textId="77777777" w:rsidTr="002D7696">
        <w:tc>
          <w:tcPr>
            <w:tcW w:w="4644" w:type="dxa"/>
            <w:shd w:val="clear" w:color="auto" w:fill="auto"/>
          </w:tcPr>
          <w:p w14:paraId="664A4289"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9771D0" w:rsidRDefault="002D7696" w:rsidP="002D7696">
            <w:pPr>
              <w:spacing w:before="120" w:after="120"/>
              <w:ind w:left="426" w:hanging="426"/>
              <w:rPr>
                <w:rFonts w:ascii="Times New Roman" w:hAnsi="Times New Roman" w:cs="Times New Roman"/>
                <w:i/>
                <w:color w:val="auto"/>
                <w:sz w:val="20"/>
                <w:szCs w:val="20"/>
                <w:vertAlign w:val="superscript"/>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w:t>
            </w:r>
            <w:r w:rsidRPr="009771D0">
              <w:rPr>
                <w:rFonts w:ascii="Times New Roman" w:hAnsi="Times New Roman" w:cs="Times New Roman"/>
                <w:i/>
                <w:color w:val="auto"/>
                <w:sz w:val="20"/>
                <w:szCs w:val="20"/>
                <w:vertAlign w:val="superscript"/>
                <w:lang w:eastAsia="en-GB"/>
              </w:rPr>
              <w:t xml:space="preserve"> </w:t>
            </w:r>
            <w:r w:rsidRPr="009771D0">
              <w:rPr>
                <w:rFonts w:ascii="Times New Roman" w:hAnsi="Times New Roman" w:cs="Times New Roman"/>
                <w:i/>
                <w:color w:val="auto"/>
                <w:sz w:val="20"/>
                <w:szCs w:val="20"/>
                <w:vertAlign w:val="superscript"/>
                <w:lang w:eastAsia="en-GB"/>
              </w:rPr>
              <w:footnoteReference w:id="33"/>
            </w:r>
          </w:p>
          <w:p w14:paraId="4D616DF2"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w:t>
            </w:r>
          </w:p>
        </w:tc>
      </w:tr>
    </w:tbl>
    <w:p w14:paraId="478EE410"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4FD00E6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C: FIZETÉSKÉPTELENSÉGGEL, ÖSSZEFÉRHETETLENSÉGGEL VAGY SZAKMAI KÖTELESSÉGSZEGÉSSEL KAPCSOLATOS OKOK</w:t>
      </w:r>
      <w:r w:rsidRPr="009771D0">
        <w:rPr>
          <w:rFonts w:ascii="Times New Roman" w:hAnsi="Times New Roman" w:cs="Times New Roman"/>
          <w:b/>
          <w:i/>
          <w:smallCaps/>
          <w:color w:val="auto"/>
          <w:sz w:val="20"/>
          <w:szCs w:val="20"/>
          <w:vertAlign w:val="superscript"/>
          <w:lang w:eastAsia="en-GB"/>
        </w:rPr>
        <w:footnoteReference w:id="34"/>
      </w:r>
    </w:p>
    <w:p w14:paraId="7BC58864"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21848715" w14:textId="77777777" w:rsidTr="002D7696">
        <w:tc>
          <w:tcPr>
            <w:tcW w:w="4644" w:type="dxa"/>
            <w:shd w:val="clear" w:color="auto" w:fill="auto"/>
          </w:tcPr>
          <w:p w14:paraId="640E51A6"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Esetleges fizetésképtelenség, összeférhetetlenség vagy szakmai kötelességszegés</w:t>
            </w:r>
          </w:p>
        </w:tc>
        <w:tc>
          <w:tcPr>
            <w:tcW w:w="4645" w:type="dxa"/>
            <w:shd w:val="clear" w:color="auto" w:fill="auto"/>
          </w:tcPr>
          <w:p w14:paraId="145F27BF"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2EE9E1DC" w14:textId="77777777" w:rsidTr="002D7696">
        <w:trPr>
          <w:trHeight w:val="406"/>
        </w:trPr>
        <w:tc>
          <w:tcPr>
            <w:tcW w:w="4644" w:type="dxa"/>
            <w:vMerge w:val="restart"/>
            <w:shd w:val="clear" w:color="auto" w:fill="auto"/>
          </w:tcPr>
          <w:p w14:paraId="743EE90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A gazdasági szereplő </w:t>
            </w:r>
            <w:r w:rsidRPr="009771D0">
              <w:rPr>
                <w:rFonts w:ascii="Times New Roman" w:hAnsi="Times New Roman" w:cs="Times New Roman"/>
                <w:b/>
                <w:color w:val="auto"/>
                <w:sz w:val="20"/>
                <w:szCs w:val="20"/>
                <w:lang w:eastAsia="en-GB"/>
              </w:rPr>
              <w:t>tudomása szerint</w:t>
            </w:r>
            <w:r w:rsidRPr="009771D0">
              <w:rPr>
                <w:rFonts w:ascii="Times New Roman" w:hAnsi="Times New Roman" w:cs="Times New Roman"/>
                <w:color w:val="auto"/>
                <w:sz w:val="20"/>
                <w:szCs w:val="20"/>
                <w:lang w:eastAsia="en-GB"/>
              </w:rPr>
              <w:t xml:space="preserve"> megszegte-e </w:t>
            </w:r>
            <w:r w:rsidRPr="009771D0">
              <w:rPr>
                <w:rFonts w:ascii="Times New Roman" w:hAnsi="Times New Roman" w:cs="Times New Roman"/>
                <w:b/>
                <w:color w:val="auto"/>
                <w:sz w:val="20"/>
                <w:szCs w:val="20"/>
                <w:lang w:eastAsia="en-GB"/>
              </w:rPr>
              <w:t>kötelezettségeit</w:t>
            </w:r>
            <w:r w:rsidRPr="009771D0">
              <w:rPr>
                <w:rFonts w:ascii="Times New Roman" w:hAnsi="Times New Roman" w:cs="Times New Roman"/>
                <w:color w:val="auto"/>
                <w:sz w:val="20"/>
                <w:szCs w:val="20"/>
                <w:lang w:eastAsia="en-GB"/>
              </w:rPr>
              <w:t xml:space="preserve"> a </w:t>
            </w:r>
            <w:r w:rsidRPr="009771D0">
              <w:rPr>
                <w:rFonts w:ascii="Times New Roman" w:hAnsi="Times New Roman" w:cs="Times New Roman"/>
                <w:b/>
                <w:color w:val="auto"/>
                <w:sz w:val="20"/>
                <w:szCs w:val="20"/>
                <w:lang w:eastAsia="en-GB"/>
              </w:rPr>
              <w:t>környezetvédelmi, a szociális és a munkajog terén</w:t>
            </w:r>
            <w:r w:rsidRPr="009771D0">
              <w:rPr>
                <w:rFonts w:ascii="Times New Roman" w:hAnsi="Times New Roman" w:cs="Times New Roman"/>
                <w:b/>
                <w:color w:val="auto"/>
                <w:sz w:val="20"/>
                <w:szCs w:val="20"/>
                <w:vertAlign w:val="superscript"/>
                <w:lang w:eastAsia="en-GB"/>
              </w:rPr>
              <w:footnoteReference w:id="35"/>
            </w:r>
            <w:r w:rsidRPr="009771D0">
              <w:rPr>
                <w:rFonts w:ascii="Times New Roman" w:hAnsi="Times New Roman" w:cs="Times New Roman"/>
                <w:b/>
                <w:color w:val="auto"/>
                <w:sz w:val="20"/>
                <w:szCs w:val="20"/>
                <w:lang w:eastAsia="en-GB"/>
              </w:rPr>
              <w:t>?</w:t>
            </w:r>
          </w:p>
        </w:tc>
        <w:tc>
          <w:tcPr>
            <w:tcW w:w="4645" w:type="dxa"/>
            <w:shd w:val="clear" w:color="auto" w:fill="auto"/>
          </w:tcPr>
          <w:p w14:paraId="2C7F68F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r w:rsidR="009771D0" w:rsidRPr="009771D0" w14:paraId="0607CD8D" w14:textId="77777777" w:rsidTr="002D7696">
        <w:trPr>
          <w:trHeight w:val="405"/>
        </w:trPr>
        <w:tc>
          <w:tcPr>
            <w:tcW w:w="4644" w:type="dxa"/>
            <w:vMerge/>
            <w:shd w:val="clear" w:color="auto" w:fill="auto"/>
          </w:tcPr>
          <w:p w14:paraId="5D8A758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23CAEC1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hozott-e a gazdasági szereplő olyan intézkedéseket, amelyek e kizárási okok ellenére igazolják megbízhatóságát (Öntisztázás)?</w:t>
            </w:r>
          </w:p>
          <w:p w14:paraId="3AD035D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p w14:paraId="60ADC91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
        </w:tc>
      </w:tr>
      <w:tr w:rsidR="009771D0" w:rsidRPr="009771D0" w14:paraId="1E79EEB6" w14:textId="77777777" w:rsidTr="002D7696">
        <w:tc>
          <w:tcPr>
            <w:tcW w:w="4644" w:type="dxa"/>
            <w:shd w:val="clear" w:color="auto" w:fill="auto"/>
          </w:tcPr>
          <w:p w14:paraId="7465400F"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color w:val="auto"/>
                <w:sz w:val="20"/>
                <w:szCs w:val="20"/>
                <w:lang w:eastAsia="en-GB"/>
              </w:rPr>
              <w:t>A gazdasági szereplő a következő helyzetek bármelyikében van-e:</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a)</w:t>
            </w:r>
            <w:r w:rsidRPr="009771D0">
              <w:rPr>
                <w:rFonts w:ascii="Times New Roman" w:hAnsi="Times New Roman" w:cs="Times New Roman"/>
                <w:b/>
                <w:color w:val="auto"/>
                <w:sz w:val="20"/>
                <w:szCs w:val="20"/>
                <w:lang w:eastAsia="en-GB"/>
              </w:rPr>
              <w:t xml:space="preserve"> Csődeljárás, </w:t>
            </w:r>
            <w:r w:rsidRPr="009771D0">
              <w:rPr>
                <w:rFonts w:ascii="Times New Roman" w:hAnsi="Times New Roman" w:cs="Times New Roman"/>
                <w:color w:val="auto"/>
                <w:sz w:val="20"/>
                <w:szCs w:val="20"/>
                <w:lang w:eastAsia="en-GB"/>
              </w:rPr>
              <w:t>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b)</w:t>
            </w:r>
            <w:r w:rsidRPr="009771D0">
              <w:rPr>
                <w:rFonts w:ascii="Times New Roman" w:hAnsi="Times New Roman" w:cs="Times New Roman"/>
                <w:b/>
                <w:color w:val="auto"/>
                <w:sz w:val="20"/>
                <w:szCs w:val="20"/>
                <w:lang w:eastAsia="en-GB"/>
              </w:rPr>
              <w:t xml:space="preserve"> Fizetésképtelenségi eljárás</w:t>
            </w:r>
            <w:r w:rsidRPr="009771D0">
              <w:rPr>
                <w:rFonts w:ascii="Times New Roman" w:hAnsi="Times New Roman" w:cs="Times New Roman"/>
                <w:color w:val="auto"/>
                <w:sz w:val="20"/>
                <w:szCs w:val="20"/>
                <w:lang w:eastAsia="en-GB"/>
              </w:rPr>
              <w:t xml:space="preserve"> vagy felszámolási eljárás alatt áll,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Hitelezőkkel csődegyezséget kötött</w:t>
            </w:r>
            <w:r w:rsidRPr="009771D0">
              <w:rPr>
                <w:rFonts w:ascii="Times New Roman" w:hAnsi="Times New Roman" w:cs="Times New Roman"/>
                <w:color w:val="auto"/>
                <w:sz w:val="20"/>
                <w:szCs w:val="20"/>
                <w:lang w:eastAsia="en-GB"/>
              </w:rPr>
              <w:t>,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A nemzeti törvények és rendeletek szerinti hasonló eljárás következtében bármely hasonló helyzetben van</w:t>
            </w:r>
            <w:r w:rsidRPr="009771D0">
              <w:rPr>
                <w:rFonts w:ascii="Times New Roman" w:hAnsi="Times New Roman" w:cs="Times New Roman"/>
                <w:color w:val="auto"/>
                <w:sz w:val="20"/>
                <w:szCs w:val="20"/>
                <w:vertAlign w:val="superscript"/>
                <w:lang w:eastAsia="en-GB"/>
              </w:rPr>
              <w:footnoteReference w:id="36"/>
            </w:r>
            <w:r w:rsidRPr="009771D0">
              <w:rPr>
                <w:rFonts w:ascii="Times New Roman" w:hAnsi="Times New Roman" w:cs="Times New Roman"/>
                <w:color w:val="auto"/>
                <w:sz w:val="20"/>
                <w:szCs w:val="20"/>
                <w:lang w:eastAsia="en-GB"/>
              </w:rPr>
              <w:t>,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e)</w:t>
            </w:r>
            <w:r w:rsidRPr="009771D0">
              <w:rPr>
                <w:rFonts w:ascii="Times New Roman" w:hAnsi="Times New Roman" w:cs="Times New Roman"/>
                <w:color w:val="auto"/>
                <w:sz w:val="20"/>
                <w:szCs w:val="20"/>
                <w:lang w:eastAsia="en-GB"/>
              </w:rPr>
              <w:t xml:space="preserve"> Vagyonát felszámoló vagy bíróság kezeli, vagy</w:t>
            </w:r>
            <w:r w:rsidRPr="009771D0">
              <w:rPr>
                <w:rFonts w:ascii="Times New Roman" w:hAnsi="Times New Roman" w:cs="Times New Roman"/>
                <w:color w:val="auto"/>
                <w:sz w:val="20"/>
                <w:szCs w:val="20"/>
                <w:lang w:eastAsia="en-GB"/>
              </w:rPr>
              <w:br/>
            </w:r>
            <w:r w:rsidRPr="009771D0">
              <w:rPr>
                <w:rFonts w:ascii="Times New Roman" w:hAnsi="Times New Roman" w:cs="Times New Roman"/>
                <w:i/>
                <w:color w:val="auto"/>
                <w:sz w:val="20"/>
                <w:szCs w:val="20"/>
                <w:lang w:eastAsia="en-GB"/>
              </w:rPr>
              <w:t>f)</w:t>
            </w:r>
            <w:r w:rsidRPr="009771D0">
              <w:rPr>
                <w:rFonts w:ascii="Times New Roman" w:hAnsi="Times New Roman" w:cs="Times New Roman"/>
                <w:color w:val="auto"/>
                <w:sz w:val="20"/>
                <w:szCs w:val="20"/>
                <w:lang w:eastAsia="en-GB"/>
              </w:rPr>
              <w:t xml:space="preserve"> Üzleti tevékenységét felfüggesztette?</w:t>
            </w:r>
            <w:r w:rsidRPr="009771D0">
              <w:rPr>
                <w:rFonts w:ascii="Times New Roman" w:hAnsi="Times New Roman" w:cs="Times New Roman"/>
                <w:color w:val="auto"/>
                <w:sz w:val="20"/>
                <w:szCs w:val="20"/>
                <w:lang w:eastAsia="en-GB"/>
              </w:rPr>
              <w:br/>
            </w:r>
            <w:r w:rsidRPr="009771D0">
              <w:rPr>
                <w:rFonts w:ascii="Times New Roman" w:hAnsi="Times New Roman" w:cs="Times New Roman"/>
                <w:b/>
                <w:color w:val="auto"/>
                <w:sz w:val="20"/>
                <w:szCs w:val="20"/>
                <w:lang w:eastAsia="en-GB"/>
              </w:rPr>
              <w:t>Ha igen:</w:t>
            </w:r>
          </w:p>
          <w:p w14:paraId="6B57753C"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Kérjük, részletezze:</w:t>
            </w:r>
          </w:p>
          <w:p w14:paraId="15396D52"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Kérjük, ismertesse az okokat, amelyek miatt mégis képes lesz az alkalmazandó nemzeti </w:t>
            </w:r>
            <w:r w:rsidRPr="009771D0">
              <w:rPr>
                <w:rFonts w:ascii="Times New Roman" w:hAnsi="Times New Roman" w:cs="Times New Roman"/>
                <w:color w:val="auto"/>
                <w:sz w:val="20"/>
                <w:szCs w:val="20"/>
                <w:lang w:eastAsia="en-GB"/>
              </w:rPr>
              <w:lastRenderedPageBreak/>
              <w:t>szabályokat és üzletfolytonossági intézkedéseket figyelembe véve a szerződés teljesítésére</w:t>
            </w:r>
            <w:r w:rsidRPr="009771D0">
              <w:rPr>
                <w:rFonts w:ascii="Times New Roman" w:hAnsi="Times New Roman" w:cs="Times New Roman"/>
                <w:color w:val="auto"/>
                <w:sz w:val="20"/>
                <w:szCs w:val="20"/>
                <w:vertAlign w:val="superscript"/>
                <w:lang w:eastAsia="en-GB"/>
              </w:rPr>
              <w:footnoteReference w:id="37"/>
            </w:r>
            <w:r w:rsidRPr="009771D0">
              <w:rPr>
                <w:rFonts w:ascii="Times New Roman" w:hAnsi="Times New Roman" w:cs="Times New Roman"/>
                <w:color w:val="auto"/>
                <w:sz w:val="20"/>
                <w:szCs w:val="20"/>
                <w:lang w:eastAsia="en-GB"/>
              </w:rPr>
              <w:t>.</w:t>
            </w:r>
          </w:p>
          <w:p w14:paraId="57239344"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p>
          <w:p w14:paraId="0AD5858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5D63C2D1"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p>
          <w:p w14:paraId="5735B174" w14:textId="77777777" w:rsidR="002D7696" w:rsidRPr="009771D0" w:rsidRDefault="002D7696" w:rsidP="008D3072">
            <w:pPr>
              <w:numPr>
                <w:ilvl w:val="0"/>
                <w:numId w:val="14"/>
              </w:numPr>
              <w:suppressAutoHyphens w:val="0"/>
              <w:spacing w:before="120" w:after="120"/>
              <w:ind w:left="426" w:hanging="426"/>
              <w:jc w:val="both"/>
              <w:textAlignment w:val="auto"/>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lastRenderedPageBreak/>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41E58DB3"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 [……][……][……]</w:t>
            </w:r>
          </w:p>
        </w:tc>
      </w:tr>
      <w:tr w:rsidR="009771D0" w:rsidRPr="009771D0" w14:paraId="163890A2" w14:textId="77777777" w:rsidTr="002D7696">
        <w:trPr>
          <w:trHeight w:val="303"/>
        </w:trPr>
        <w:tc>
          <w:tcPr>
            <w:tcW w:w="4644" w:type="dxa"/>
            <w:vMerge w:val="restart"/>
            <w:shd w:val="clear" w:color="auto" w:fill="auto"/>
          </w:tcPr>
          <w:p w14:paraId="46C7780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xml:space="preserve">Elkövetett-e a gazdasági szereplő </w:t>
            </w:r>
            <w:r w:rsidRPr="009771D0">
              <w:rPr>
                <w:rFonts w:ascii="Times New Roman" w:hAnsi="Times New Roman" w:cs="Times New Roman"/>
                <w:b/>
                <w:color w:val="auto"/>
                <w:sz w:val="20"/>
                <w:szCs w:val="20"/>
                <w:lang w:eastAsia="en-GB"/>
              </w:rPr>
              <w:t>súlyos szakmai kötelességszegést</w:t>
            </w:r>
            <w:r w:rsidRPr="009771D0">
              <w:rPr>
                <w:rFonts w:ascii="Times New Roman" w:hAnsi="Times New Roman" w:cs="Times New Roman"/>
                <w:b/>
                <w:color w:val="auto"/>
                <w:sz w:val="20"/>
                <w:szCs w:val="20"/>
                <w:vertAlign w:val="superscript"/>
                <w:lang w:eastAsia="en-GB"/>
              </w:rPr>
              <w:footnoteReference w:id="38"/>
            </w:r>
            <w:r w:rsidRPr="009771D0">
              <w:rPr>
                <w:rFonts w:ascii="Times New Roman" w:hAnsi="Times New Roman" w:cs="Times New Roman"/>
                <w:color w:val="auto"/>
                <w:sz w:val="20"/>
                <w:szCs w:val="20"/>
                <w:lang w:eastAsia="en-GB"/>
              </w:rPr>
              <w:t>?</w:t>
            </w:r>
          </w:p>
          <w:p w14:paraId="6D55BD4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Ha igen, kérjük, részletezze:</w:t>
            </w:r>
          </w:p>
        </w:tc>
        <w:tc>
          <w:tcPr>
            <w:tcW w:w="4645" w:type="dxa"/>
            <w:shd w:val="clear" w:color="auto" w:fill="auto"/>
          </w:tcPr>
          <w:p w14:paraId="0D4B20D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06E93FED" w14:textId="77777777" w:rsidTr="002D7696">
        <w:trPr>
          <w:trHeight w:val="303"/>
        </w:trPr>
        <w:tc>
          <w:tcPr>
            <w:tcW w:w="4644" w:type="dxa"/>
            <w:vMerge/>
            <w:shd w:val="clear" w:color="auto" w:fill="auto"/>
          </w:tcPr>
          <w:p w14:paraId="1311623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1CF240EF"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14B1DFF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
        </w:tc>
      </w:tr>
      <w:tr w:rsidR="009771D0" w:rsidRPr="009771D0" w14:paraId="66D3ACC4" w14:textId="77777777" w:rsidTr="002D7696">
        <w:trPr>
          <w:trHeight w:val="515"/>
        </w:trPr>
        <w:tc>
          <w:tcPr>
            <w:tcW w:w="4644" w:type="dxa"/>
            <w:vMerge w:val="restart"/>
            <w:shd w:val="clear" w:color="auto" w:fill="auto"/>
          </w:tcPr>
          <w:p w14:paraId="3D4627FC"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t>Kötött-e a gazdasági szereplő</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a verseny torzítását célzó</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lang w:eastAsia="en-GB"/>
              </w:rPr>
              <w:t>megállapodást</w:t>
            </w:r>
            <w:r w:rsidRPr="009771D0">
              <w:rPr>
                <w:rFonts w:ascii="Times New Roman" w:hAnsi="Times New Roman" w:cs="Times New Roman"/>
                <w:color w:val="auto"/>
                <w:sz w:val="20"/>
                <w:szCs w:val="20"/>
                <w:lang w:eastAsia="en-GB"/>
              </w:rPr>
              <w:t xml:space="preserve"> más gazdasági szereplőkkel?</w:t>
            </w:r>
          </w:p>
          <w:p w14:paraId="4778D3E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0166FBBA"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3B6EEAF9" w14:textId="77777777" w:rsidTr="002D7696">
        <w:trPr>
          <w:trHeight w:val="514"/>
        </w:trPr>
        <w:tc>
          <w:tcPr>
            <w:tcW w:w="4644" w:type="dxa"/>
            <w:vMerge/>
            <w:shd w:val="clear" w:color="auto" w:fill="auto"/>
          </w:tcPr>
          <w:p w14:paraId="6197BCC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p>
        </w:tc>
        <w:tc>
          <w:tcPr>
            <w:tcW w:w="4645" w:type="dxa"/>
            <w:shd w:val="clear" w:color="auto" w:fill="auto"/>
          </w:tcPr>
          <w:p w14:paraId="153156D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20DC387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
        </w:tc>
      </w:tr>
      <w:tr w:rsidR="009771D0" w:rsidRPr="009771D0" w14:paraId="3775D705" w14:textId="77777777" w:rsidTr="002D7696">
        <w:trPr>
          <w:trHeight w:val="1316"/>
        </w:trPr>
        <w:tc>
          <w:tcPr>
            <w:tcW w:w="4644" w:type="dxa"/>
            <w:shd w:val="clear" w:color="auto" w:fill="auto"/>
          </w:tcPr>
          <w:p w14:paraId="29391FB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hu-HU"/>
              </w:rPr>
              <w:t xml:space="preserve">Van-e tudomása a gazdasági szereplőnek bármilyen </w:t>
            </w:r>
            <w:r w:rsidRPr="009771D0">
              <w:rPr>
                <w:rFonts w:ascii="Times New Roman" w:hAnsi="Times New Roman" w:cs="Times New Roman"/>
                <w:b/>
                <w:color w:val="auto"/>
                <w:sz w:val="20"/>
                <w:szCs w:val="20"/>
                <w:lang w:eastAsia="en-GB"/>
              </w:rPr>
              <w:t>összeférhetetlenségről</w:t>
            </w:r>
            <w:r w:rsidRPr="009771D0">
              <w:rPr>
                <w:rFonts w:ascii="Times New Roman" w:hAnsi="Times New Roman" w:cs="Times New Roman"/>
                <w:b/>
                <w:color w:val="auto"/>
                <w:sz w:val="20"/>
                <w:szCs w:val="20"/>
                <w:vertAlign w:val="superscript"/>
                <w:lang w:eastAsia="en-GB"/>
              </w:rPr>
              <w:footnoteReference w:id="39"/>
            </w:r>
            <w:r w:rsidRPr="009771D0">
              <w:rPr>
                <w:rFonts w:ascii="Times New Roman" w:hAnsi="Times New Roman" w:cs="Times New Roman"/>
                <w:color w:val="auto"/>
                <w:sz w:val="20"/>
                <w:szCs w:val="20"/>
                <w:lang w:eastAsia="en-GB"/>
              </w:rPr>
              <w:t xml:space="preserve"> a közbeszerzési eljárásban való részvételéből fakadóan?</w:t>
            </w:r>
          </w:p>
          <w:p w14:paraId="0F824703"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13EAF2E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7002C88E" w14:textId="77777777" w:rsidTr="002D7696">
        <w:trPr>
          <w:trHeight w:val="1544"/>
        </w:trPr>
        <w:tc>
          <w:tcPr>
            <w:tcW w:w="4644" w:type="dxa"/>
            <w:shd w:val="clear" w:color="auto" w:fill="auto"/>
          </w:tcPr>
          <w:p w14:paraId="3EC6B6C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t xml:space="preserve">Nyújtott-e a gazdasági szereplő vagy </w:t>
            </w:r>
            <w:r w:rsidRPr="009771D0">
              <w:rPr>
                <w:rFonts w:ascii="Times New Roman" w:hAnsi="Times New Roman" w:cs="Times New Roman"/>
                <w:color w:val="auto"/>
                <w:sz w:val="20"/>
                <w:szCs w:val="20"/>
                <w:lang w:eastAsia="en-GB"/>
              </w:rPr>
              <w:t xml:space="preserve">valamely hozzá kapcsolódó vállalkozás </w:t>
            </w:r>
            <w:r w:rsidRPr="009771D0">
              <w:rPr>
                <w:rFonts w:ascii="Times New Roman" w:hAnsi="Times New Roman" w:cs="Times New Roman"/>
                <w:b/>
                <w:color w:val="auto"/>
                <w:sz w:val="20"/>
                <w:szCs w:val="20"/>
                <w:lang w:eastAsia="en-GB"/>
              </w:rPr>
              <w:t>tanácsadást</w:t>
            </w:r>
            <w:r w:rsidRPr="009771D0">
              <w:rPr>
                <w:rFonts w:ascii="Times New Roman" w:hAnsi="Times New Roman" w:cs="Times New Roman"/>
                <w:color w:val="auto"/>
                <w:sz w:val="20"/>
                <w:szCs w:val="20"/>
                <w:lang w:eastAsia="en-GB"/>
              </w:rPr>
              <w:t xml:space="preserve"> az ajánlatkérő szervnek vagy a közszolgáltató ajánlatkérőnek, vagy </w:t>
            </w:r>
            <w:r w:rsidRPr="009771D0">
              <w:rPr>
                <w:rFonts w:ascii="Times New Roman" w:hAnsi="Times New Roman" w:cs="Times New Roman"/>
                <w:b/>
                <w:color w:val="auto"/>
                <w:sz w:val="20"/>
                <w:szCs w:val="20"/>
                <w:lang w:eastAsia="en-GB"/>
              </w:rPr>
              <w:t>részt vett-e</w:t>
            </w:r>
            <w:r w:rsidRPr="009771D0">
              <w:rPr>
                <w:rFonts w:ascii="Times New Roman" w:hAnsi="Times New Roman" w:cs="Times New Roman"/>
                <w:color w:val="auto"/>
                <w:sz w:val="20"/>
                <w:szCs w:val="20"/>
                <w:lang w:eastAsia="en-GB"/>
              </w:rPr>
              <w:t xml:space="preserve"> más módon a közbeszerzési eljárás </w:t>
            </w:r>
            <w:r w:rsidRPr="009771D0">
              <w:rPr>
                <w:rFonts w:ascii="Times New Roman" w:hAnsi="Times New Roman" w:cs="Times New Roman"/>
                <w:b/>
                <w:color w:val="auto"/>
                <w:sz w:val="20"/>
                <w:szCs w:val="20"/>
                <w:lang w:eastAsia="en-GB"/>
              </w:rPr>
              <w:t>előkészítésében</w:t>
            </w:r>
            <w:r w:rsidRPr="009771D0">
              <w:rPr>
                <w:rFonts w:ascii="Times New Roman" w:hAnsi="Times New Roman" w:cs="Times New Roman"/>
                <w:color w:val="auto"/>
                <w:sz w:val="20"/>
                <w:szCs w:val="20"/>
                <w:lang w:eastAsia="en-GB"/>
              </w:rPr>
              <w:t>?</w:t>
            </w:r>
          </w:p>
          <w:p w14:paraId="685DDF1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744401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r w:rsidR="009771D0" w:rsidRPr="009771D0" w14:paraId="31FA2AED" w14:textId="77777777" w:rsidTr="002D7696">
        <w:trPr>
          <w:trHeight w:val="932"/>
        </w:trPr>
        <w:tc>
          <w:tcPr>
            <w:tcW w:w="4644" w:type="dxa"/>
            <w:vMerge w:val="restart"/>
            <w:shd w:val="clear" w:color="auto" w:fill="auto"/>
          </w:tcPr>
          <w:p w14:paraId="35D4F23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Tapasztalta-e a gazdasági szereplő valamely korábbi közbeszerzési szerződés vagy egy ajánlatkérő szervvel kötött korábbi szerződés vagy korábbi koncessziós szerződés</w:t>
            </w:r>
            <w:r w:rsidRPr="009771D0">
              <w:rPr>
                <w:rFonts w:ascii="Times New Roman" w:hAnsi="Times New Roman" w:cs="Times New Roman"/>
                <w:b/>
                <w:color w:val="auto"/>
                <w:sz w:val="20"/>
                <w:szCs w:val="20"/>
                <w:lang w:eastAsia="en-GB"/>
              </w:rPr>
              <w:t xml:space="preserve"> lejárat előtti megszüntetését</w:t>
            </w:r>
            <w:r w:rsidRPr="009771D0">
              <w:rPr>
                <w:rFonts w:ascii="Times New Roman" w:hAnsi="Times New Roman" w:cs="Times New Roman"/>
                <w:color w:val="auto"/>
                <w:sz w:val="20"/>
                <w:szCs w:val="20"/>
                <w:lang w:eastAsia="en-GB"/>
              </w:rPr>
              <w:t xml:space="preserve"> vagy az említett korábbi szerződéshez kapcsolódó kártérítési követelést </w:t>
            </w:r>
            <w:r w:rsidRPr="009771D0">
              <w:rPr>
                <w:rFonts w:ascii="Times New Roman" w:hAnsi="Times New Roman" w:cs="Times New Roman"/>
                <w:color w:val="auto"/>
                <w:sz w:val="20"/>
                <w:szCs w:val="20"/>
                <w:lang w:eastAsia="en-GB"/>
              </w:rPr>
              <w:lastRenderedPageBreak/>
              <w:t>vagy egyéb hasonló szankciókat?</w:t>
            </w:r>
          </w:p>
          <w:p w14:paraId="455BE5F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hu-HU"/>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kérjük, részletezze:</w:t>
            </w:r>
          </w:p>
        </w:tc>
        <w:tc>
          <w:tcPr>
            <w:tcW w:w="4645" w:type="dxa"/>
            <w:shd w:val="clear" w:color="auto" w:fill="auto"/>
          </w:tcPr>
          <w:p w14:paraId="719310D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lastRenderedPageBreak/>
              <w:t>[…]</w:t>
            </w:r>
          </w:p>
        </w:tc>
      </w:tr>
      <w:tr w:rsidR="009771D0" w:rsidRPr="009771D0" w14:paraId="19BDDCF3" w14:textId="77777777" w:rsidTr="002D7696">
        <w:trPr>
          <w:trHeight w:val="931"/>
        </w:trPr>
        <w:tc>
          <w:tcPr>
            <w:tcW w:w="4644" w:type="dxa"/>
            <w:vMerge/>
            <w:shd w:val="clear" w:color="auto" w:fill="auto"/>
          </w:tcPr>
          <w:p w14:paraId="654D94B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p>
        </w:tc>
        <w:tc>
          <w:tcPr>
            <w:tcW w:w="4645" w:type="dxa"/>
            <w:shd w:val="clear" w:color="auto" w:fill="auto"/>
          </w:tcPr>
          <w:p w14:paraId="6C4E5F41"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Ha igen</w:t>
            </w:r>
            <w:r w:rsidRPr="009771D0">
              <w:rPr>
                <w:rFonts w:ascii="Times New Roman" w:hAnsi="Times New Roman" w:cs="Times New Roman"/>
                <w:color w:val="auto"/>
                <w:sz w:val="20"/>
                <w:szCs w:val="20"/>
                <w:lang w:eastAsia="en-GB"/>
              </w:rPr>
              <w:t>, tett-e a gazdasági szereplő öntisztázó intézkedéseket? [] Igen [] Nem</w:t>
            </w:r>
          </w:p>
          <w:p w14:paraId="15A944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kérjük, ismertesse ezeket az intézkedéseket: [……]</w:t>
            </w:r>
          </w:p>
        </w:tc>
      </w:tr>
      <w:tr w:rsidR="002D7696" w:rsidRPr="009771D0" w14:paraId="71C43A46" w14:textId="77777777" w:rsidTr="002D7696">
        <w:tc>
          <w:tcPr>
            <w:tcW w:w="4644" w:type="dxa"/>
            <w:shd w:val="clear" w:color="auto" w:fill="auto"/>
          </w:tcPr>
          <w:p w14:paraId="23D22029"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Megerősíti-e a gazdasági szereplő a következőket?</w:t>
            </w:r>
          </w:p>
          <w:p w14:paraId="4F287C1E"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a)</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color w:val="auto"/>
                <w:sz w:val="20"/>
                <w:szCs w:val="20"/>
                <w:lang w:eastAsia="hu-HU"/>
              </w:rPr>
              <w:t xml:space="preserve">A kizárási okok fenn nem állásának, </w:t>
            </w:r>
            <w:r w:rsidRPr="009771D0">
              <w:rPr>
                <w:rFonts w:ascii="Times New Roman" w:hAnsi="Times New Roman" w:cs="Times New Roman"/>
                <w:color w:val="auto"/>
                <w:sz w:val="20"/>
                <w:szCs w:val="20"/>
                <w:lang w:eastAsia="en-GB"/>
              </w:rPr>
              <w:t xml:space="preserve">illetve a kiválasztási kritériumok teljesülésének ellenőrzéséhez szükséges információk szolgáltatása során nem tett </w:t>
            </w:r>
            <w:r w:rsidRPr="009771D0">
              <w:rPr>
                <w:rFonts w:ascii="Times New Roman" w:hAnsi="Times New Roman" w:cs="Times New Roman"/>
                <w:b/>
                <w:color w:val="auto"/>
                <w:sz w:val="20"/>
                <w:szCs w:val="20"/>
                <w:lang w:eastAsia="en-GB"/>
              </w:rPr>
              <w:t>hamis nyilatkozatot</w:t>
            </w:r>
            <w:r w:rsidRPr="009771D0">
              <w:rPr>
                <w:rFonts w:ascii="Times New Roman" w:hAnsi="Times New Roman" w:cs="Times New Roman"/>
                <w:color w:val="auto"/>
                <w:sz w:val="20"/>
                <w:szCs w:val="20"/>
                <w:lang w:eastAsia="en-GB"/>
              </w:rPr>
              <w:t>,</w:t>
            </w:r>
          </w:p>
          <w:p w14:paraId="5F2E5FB7"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b)</w:t>
            </w:r>
            <w:r w:rsidRPr="009771D0">
              <w:rPr>
                <w:rFonts w:ascii="Times New Roman" w:hAnsi="Times New Roman" w:cs="Times New Roman"/>
                <w:color w:val="auto"/>
                <w:sz w:val="20"/>
                <w:szCs w:val="20"/>
                <w:lang w:eastAsia="en-GB"/>
              </w:rPr>
              <w:t xml:space="preserve"> Nem </w:t>
            </w:r>
            <w:r w:rsidRPr="009771D0">
              <w:rPr>
                <w:rFonts w:ascii="Times New Roman" w:hAnsi="Times New Roman" w:cs="Times New Roman"/>
                <w:b/>
                <w:color w:val="auto"/>
                <w:sz w:val="20"/>
                <w:szCs w:val="20"/>
                <w:lang w:eastAsia="en-GB"/>
              </w:rPr>
              <w:t>tartott vissza</w:t>
            </w:r>
            <w:r w:rsidRPr="009771D0">
              <w:rPr>
                <w:rFonts w:ascii="Times New Roman" w:hAnsi="Times New Roman" w:cs="Times New Roman"/>
                <w:color w:val="auto"/>
                <w:sz w:val="20"/>
                <w:szCs w:val="20"/>
                <w:lang w:eastAsia="en-GB"/>
              </w:rPr>
              <w:t xml:space="preserve"> ilyen információt,</w:t>
            </w:r>
          </w:p>
          <w:p w14:paraId="111AE10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c)</w:t>
            </w:r>
            <w:r w:rsidRPr="009771D0">
              <w:rPr>
                <w:rFonts w:ascii="Times New Roman" w:hAnsi="Times New Roman" w:cs="Times New Roman"/>
                <w:color w:val="auto"/>
                <w:sz w:val="20"/>
                <w:szCs w:val="20"/>
                <w:lang w:eastAsia="en-GB"/>
              </w:rPr>
              <w:t xml:space="preserve"> Késedelem nélkül be tudta nyújtani az ajánlatkérő szerv vagy a közszolgáltató ajánlatkérő által megkívánt kiegészítő iratokat, és</w:t>
            </w:r>
          </w:p>
          <w:p w14:paraId="4F36779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d)</w:t>
            </w:r>
            <w:r w:rsidRPr="009771D0">
              <w:rPr>
                <w:rFonts w:ascii="Times New Roman" w:hAnsi="Times New Roman" w:cs="Times New Roman"/>
                <w:color w:val="auto"/>
                <w:sz w:val="20"/>
                <w:szCs w:val="20"/>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bl>
    <w:p w14:paraId="0FFC8140"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64F7246D"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 xml:space="preserve">D: </w:t>
      </w:r>
      <w:r w:rsidRPr="009771D0">
        <w:rPr>
          <w:rFonts w:ascii="Times New Roman" w:hAnsi="Times New Roman" w:cs="Times New Roman"/>
          <w:b/>
          <w:i/>
          <w:smallCaps/>
          <w:color w:val="auto"/>
          <w:sz w:val="20"/>
          <w:szCs w:val="20"/>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4B3A8963" w14:textId="77777777" w:rsidTr="002D7696">
        <w:tc>
          <w:tcPr>
            <w:tcW w:w="4644" w:type="dxa"/>
            <w:shd w:val="clear" w:color="auto" w:fill="auto"/>
          </w:tcPr>
          <w:p w14:paraId="783D61E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Tisztán nemzeti kizárási okok</w:t>
            </w:r>
          </w:p>
        </w:tc>
        <w:tc>
          <w:tcPr>
            <w:tcW w:w="4645" w:type="dxa"/>
            <w:shd w:val="clear" w:color="auto" w:fill="auto"/>
          </w:tcPr>
          <w:p w14:paraId="65E2DCB9"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B6484C6" w14:textId="77777777" w:rsidTr="002D7696">
        <w:tc>
          <w:tcPr>
            <w:tcW w:w="4644" w:type="dxa"/>
            <w:shd w:val="clear" w:color="auto" w:fill="auto"/>
          </w:tcPr>
          <w:p w14:paraId="1FB56F30" w14:textId="5CD8412B"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xml:space="preserve">Vonatkoznak-e a gazdasági szereplőre azok a </w:t>
            </w:r>
            <w:r w:rsidRPr="009771D0">
              <w:rPr>
                <w:rFonts w:ascii="Times New Roman" w:hAnsi="Times New Roman" w:cs="Times New Roman"/>
                <w:b/>
                <w:color w:val="auto"/>
                <w:sz w:val="20"/>
                <w:szCs w:val="20"/>
                <w:lang w:eastAsia="en-GB"/>
              </w:rPr>
              <w:t>tisztán nemzeti kizárási okok</w:t>
            </w:r>
            <w:r w:rsidRPr="009771D0">
              <w:rPr>
                <w:rFonts w:ascii="Times New Roman" w:hAnsi="Times New Roman" w:cs="Times New Roman"/>
                <w:color w:val="auto"/>
                <w:sz w:val="20"/>
                <w:szCs w:val="20"/>
                <w:lang w:eastAsia="en-GB"/>
              </w:rPr>
              <w:t>, amelyeket a vonatkozó hirdetmény vagy a közbeszerzési dokumentumok meghatároznak?</w:t>
            </w:r>
          </w:p>
          <w:p w14:paraId="6F4900CF" w14:textId="0AA7EE15" w:rsidR="001139CB" w:rsidRPr="009771D0" w:rsidRDefault="00BC5029" w:rsidP="005326C6">
            <w:pPr>
              <w:spacing w:before="120" w:after="120"/>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Jelen közbeszerzési eljárásban előírt t</w:t>
            </w:r>
            <w:r w:rsidR="001139CB" w:rsidRPr="009771D0">
              <w:rPr>
                <w:rFonts w:ascii="Times New Roman" w:hAnsi="Times New Roman" w:cs="Times New Roman"/>
                <w:i/>
                <w:color w:val="auto"/>
                <w:sz w:val="20"/>
                <w:szCs w:val="20"/>
                <w:lang w:eastAsia="en-GB"/>
              </w:rPr>
              <w:t xml:space="preserve">isztán nemzeti kizáró okok: </w:t>
            </w:r>
            <w:r w:rsidRPr="009771D0">
              <w:rPr>
                <w:rFonts w:ascii="Times New Roman" w:hAnsi="Times New Roman" w:cs="Times New Roman"/>
                <w:i/>
                <w:color w:val="auto"/>
                <w:sz w:val="20"/>
                <w:szCs w:val="20"/>
                <w:lang w:eastAsia="en-GB"/>
              </w:rPr>
              <w:t>Kbt. 62. § (1) bekezdés a) pont ag) alpontja, illetve e) f) g) k) l) p és q) pont.</w:t>
            </w:r>
          </w:p>
          <w:p w14:paraId="0E773E3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 xml:space="preserve">Ha a vonatkozó hirdetményben vagy a közbeszerzési dokumentumokban megkívánt dokumentáció elektronikus formában rendelkezésre áll, kérjük, </w:t>
            </w:r>
            <w:r w:rsidRPr="009771D0">
              <w:rPr>
                <w:rFonts w:ascii="Times New Roman" w:hAnsi="Times New Roman" w:cs="Times New Roman"/>
                <w:i/>
                <w:color w:val="auto"/>
                <w:sz w:val="20"/>
                <w:szCs w:val="20"/>
                <w:lang w:eastAsia="en-GB"/>
              </w:rPr>
              <w:lastRenderedPageBreak/>
              <w:t>adja meg a következő információkat:</w:t>
            </w:r>
          </w:p>
        </w:tc>
        <w:tc>
          <w:tcPr>
            <w:tcW w:w="4645" w:type="dxa"/>
            <w:shd w:val="clear" w:color="auto" w:fill="auto"/>
          </w:tcPr>
          <w:p w14:paraId="0F9A52D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lastRenderedPageBreak/>
              <w:t>[] Igen [] Nem</w:t>
            </w:r>
          </w:p>
          <w:p w14:paraId="2E67F46B"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p>
          <w:p w14:paraId="65187433" w14:textId="77777777" w:rsidR="002D7696" w:rsidRPr="009771D0" w:rsidRDefault="002D7696" w:rsidP="002D7696">
            <w:pPr>
              <w:spacing w:before="120" w:after="120"/>
              <w:ind w:left="426" w:hanging="426"/>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(internetcím, a kibocsátó hatóság vagy testület, a dokumentáció pontos hivatkozási adatai):</w:t>
            </w:r>
          </w:p>
          <w:p w14:paraId="762EC5BB"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i/>
                <w:color w:val="auto"/>
                <w:sz w:val="20"/>
                <w:szCs w:val="20"/>
                <w:lang w:eastAsia="en-GB"/>
              </w:rPr>
              <w:t>[……][……][……]</w:t>
            </w:r>
            <w:r w:rsidRPr="009771D0">
              <w:rPr>
                <w:rFonts w:ascii="Times New Roman" w:hAnsi="Times New Roman" w:cs="Times New Roman"/>
                <w:i/>
                <w:color w:val="auto"/>
                <w:sz w:val="20"/>
                <w:szCs w:val="20"/>
                <w:vertAlign w:val="superscript"/>
                <w:lang w:eastAsia="en-GB"/>
              </w:rPr>
              <w:footnoteReference w:id="40"/>
            </w:r>
          </w:p>
        </w:tc>
      </w:tr>
      <w:tr w:rsidR="002D7696" w:rsidRPr="009771D0" w14:paraId="3113B42A" w14:textId="77777777" w:rsidTr="002D7696">
        <w:tc>
          <w:tcPr>
            <w:tcW w:w="4644" w:type="dxa"/>
            <w:shd w:val="clear" w:color="auto" w:fill="auto"/>
          </w:tcPr>
          <w:p w14:paraId="5A46AB38"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hu-HU"/>
              </w:rPr>
              <w:lastRenderedPageBreak/>
              <w:t>Amennyiben a tisztán nemzeti kizárási okok fennállnak</w:t>
            </w:r>
            <w:r w:rsidRPr="009771D0">
              <w:rPr>
                <w:rFonts w:ascii="Times New Roman" w:hAnsi="Times New Roman" w:cs="Times New Roman"/>
                <w:color w:val="auto"/>
                <w:sz w:val="20"/>
                <w:szCs w:val="20"/>
                <w:lang w:eastAsia="en-GB"/>
              </w:rPr>
              <w:t>, tett-e a gazdasági szereplő öntisztázó intézkedéseket?</w:t>
            </w:r>
          </w:p>
          <w:p w14:paraId="642376F5"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color w:val="auto"/>
                <w:sz w:val="20"/>
                <w:szCs w:val="20"/>
                <w:lang w:eastAsia="en-GB"/>
              </w:rPr>
              <w:t>Amennyiben igen</w:t>
            </w:r>
            <w:r w:rsidRPr="009771D0">
              <w:rPr>
                <w:rFonts w:ascii="Times New Roman" w:hAnsi="Times New Roman" w:cs="Times New Roman"/>
                <w:color w:val="auto"/>
                <w:sz w:val="20"/>
                <w:szCs w:val="20"/>
                <w:lang w:eastAsia="en-GB"/>
              </w:rPr>
              <w:t xml:space="preserve">, kérjük, ismertesse ezeket az intézkedéseket: </w:t>
            </w:r>
          </w:p>
        </w:tc>
        <w:tc>
          <w:tcPr>
            <w:tcW w:w="4645" w:type="dxa"/>
            <w:shd w:val="clear" w:color="auto" w:fill="auto"/>
          </w:tcPr>
          <w:p w14:paraId="3F977942"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r>
            <w:r w:rsidRPr="009771D0">
              <w:rPr>
                <w:rFonts w:ascii="Times New Roman" w:hAnsi="Times New Roman" w:cs="Times New Roman"/>
                <w:color w:val="auto"/>
                <w:sz w:val="20"/>
                <w:szCs w:val="20"/>
                <w:lang w:eastAsia="en-GB"/>
              </w:rPr>
              <w:br/>
              <w:t>[……]</w:t>
            </w:r>
          </w:p>
        </w:tc>
      </w:tr>
    </w:tbl>
    <w:p w14:paraId="5BF38B45"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2932B201"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IV. RÉSZ: KIVÁLASZTÁSI SZEMPONTOK</w:t>
      </w:r>
    </w:p>
    <w:p w14:paraId="18E3A556"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b/>
          <w:i/>
          <w:color w:val="auto"/>
          <w:sz w:val="20"/>
          <w:szCs w:val="20"/>
          <w:lang w:eastAsia="en-GB"/>
        </w:rPr>
        <w:t>A kiválasztási szempontokat illetően (</w:t>
      </w:r>
      <w:r w:rsidRPr="009771D0">
        <w:rPr>
          <w:rFonts w:ascii="Times New Roman" w:hAnsi="Times New Roman" w:cs="Times New Roman"/>
          <w:b/>
          <w:i/>
          <w:color w:val="auto"/>
          <w:sz w:val="20"/>
          <w:szCs w:val="20"/>
          <w:lang w:eastAsia="en-GB"/>
        </w:rPr>
        <w:sym w:font="Symbol" w:char="F061"/>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szakasz vagy e rész A–D szakaszai), a gazdasági szereplő kijelenti a következőket:</w:t>
      </w:r>
    </w:p>
    <w:p w14:paraId="704A86F7"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sym w:font="Symbol" w:char="F061"/>
      </w:r>
      <w:r w:rsidRPr="009771D0">
        <w:rPr>
          <w:rFonts w:ascii="Times New Roman" w:hAnsi="Times New Roman" w:cs="Times New Roman"/>
          <w:b/>
          <w:i/>
          <w:smallCaps/>
          <w:color w:val="auto"/>
          <w:sz w:val="20"/>
          <w:szCs w:val="20"/>
          <w:lang w:eastAsia="en-GB"/>
        </w:rPr>
        <w:t>: AZ ÖSSZES KIVÁLASZTÁSI SZEMPONT ÁLTALÁNOS JELZÉSE</w:t>
      </w:r>
    </w:p>
    <w:p w14:paraId="7628B0CE"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i/>
          <w:color w:val="auto"/>
          <w:sz w:val="20"/>
          <w:szCs w:val="20"/>
          <w:u w:val="single"/>
          <w:lang w:eastAsia="en-GB"/>
        </w:rPr>
        <w:t>csak</w:t>
      </w:r>
      <w:r w:rsidRPr="009771D0">
        <w:rPr>
          <w:rFonts w:ascii="Times New Roman" w:hAnsi="Times New Roman" w:cs="Times New Roman"/>
          <w:b/>
          <w:i/>
          <w:color w:val="auto"/>
          <w:sz w:val="20"/>
          <w:szCs w:val="20"/>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sym w:font="Symbol" w:char="F061"/>
      </w:r>
      <w:r w:rsidRPr="009771D0">
        <w:rPr>
          <w:rFonts w:ascii="Times New Roman" w:hAnsi="Times New Roman" w:cs="Times New Roman"/>
          <w:b/>
          <w:i/>
          <w:color w:val="auto"/>
          <w:sz w:val="20"/>
          <w:szCs w:val="20"/>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9771D0" w:rsidRPr="009771D0" w14:paraId="1A829A1A" w14:textId="77777777" w:rsidTr="002D7696">
        <w:tc>
          <w:tcPr>
            <w:tcW w:w="4606" w:type="dxa"/>
            <w:shd w:val="clear" w:color="auto" w:fill="auto"/>
          </w:tcPr>
          <w:p w14:paraId="1213D170"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Minden előírt kiválasztási szempont teljesítése</w:t>
            </w:r>
          </w:p>
        </w:tc>
        <w:tc>
          <w:tcPr>
            <w:tcW w:w="4607" w:type="dxa"/>
            <w:shd w:val="clear" w:color="auto" w:fill="auto"/>
          </w:tcPr>
          <w:p w14:paraId="1D56803E" w14:textId="77777777" w:rsidR="002D7696" w:rsidRPr="009771D0" w:rsidRDefault="002D7696" w:rsidP="002D7696">
            <w:pPr>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Válasz:</w:t>
            </w:r>
          </w:p>
        </w:tc>
      </w:tr>
      <w:tr w:rsidR="009771D0" w:rsidRPr="009771D0" w14:paraId="7BF32DA2" w14:textId="77777777" w:rsidTr="002D7696">
        <w:tc>
          <w:tcPr>
            <w:tcW w:w="4606" w:type="dxa"/>
            <w:shd w:val="clear" w:color="auto" w:fill="auto"/>
          </w:tcPr>
          <w:p w14:paraId="1F5E872D"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Megfelel az előírt kiválasztási szempontoknak:</w:t>
            </w:r>
          </w:p>
        </w:tc>
        <w:tc>
          <w:tcPr>
            <w:tcW w:w="4607" w:type="dxa"/>
            <w:shd w:val="clear" w:color="auto" w:fill="auto"/>
          </w:tcPr>
          <w:p w14:paraId="087497E0" w14:textId="77777777" w:rsidR="002D7696" w:rsidRPr="009771D0" w:rsidRDefault="002D7696" w:rsidP="002D7696">
            <w:pPr>
              <w:spacing w:before="120" w:after="120"/>
              <w:ind w:left="426" w:hanging="426"/>
              <w:rPr>
                <w:rFonts w:ascii="Times New Roman" w:hAnsi="Times New Roman" w:cs="Times New Roman"/>
                <w:color w:val="auto"/>
                <w:sz w:val="20"/>
                <w:szCs w:val="20"/>
                <w:lang w:eastAsia="en-GB"/>
              </w:rPr>
            </w:pPr>
            <w:r w:rsidRPr="009771D0">
              <w:rPr>
                <w:rFonts w:ascii="Times New Roman" w:hAnsi="Times New Roman" w:cs="Times New Roman"/>
                <w:color w:val="auto"/>
                <w:sz w:val="20"/>
                <w:szCs w:val="20"/>
                <w:lang w:eastAsia="en-GB"/>
              </w:rPr>
              <w:t>[] Igen [] Nem</w:t>
            </w:r>
          </w:p>
        </w:tc>
      </w:tr>
    </w:tbl>
    <w:p w14:paraId="3B2AA812"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A: ALKALMASSÁG SZAKMAI TEVÉKENYSÉG VÉGZÉSÉRE</w:t>
      </w:r>
    </w:p>
    <w:p w14:paraId="6E7E9D11"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391F00C2" w14:textId="77777777" w:rsidTr="002D7696">
        <w:tc>
          <w:tcPr>
            <w:tcW w:w="4644" w:type="dxa"/>
            <w:shd w:val="clear" w:color="auto" w:fill="auto"/>
          </w:tcPr>
          <w:p w14:paraId="0A5C8FE9"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Alkalmasság szakmai tevékenység végzésére</w:t>
            </w:r>
          </w:p>
        </w:tc>
        <w:tc>
          <w:tcPr>
            <w:tcW w:w="4645" w:type="dxa"/>
            <w:shd w:val="clear" w:color="auto" w:fill="auto"/>
          </w:tcPr>
          <w:p w14:paraId="1C09A581"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0DD56E29" w14:textId="77777777" w:rsidTr="002D7696">
        <w:tc>
          <w:tcPr>
            <w:tcW w:w="4644" w:type="dxa"/>
            <w:shd w:val="clear" w:color="auto" w:fill="auto"/>
          </w:tcPr>
          <w:p w14:paraId="756CE37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1) Be van jegyezve</w:t>
            </w:r>
            <w:r w:rsidRPr="009771D0">
              <w:rPr>
                <w:rFonts w:ascii="Times New Roman" w:hAnsi="Times New Roman" w:cs="Times New Roman"/>
                <w:strike/>
                <w:color w:val="auto"/>
                <w:sz w:val="20"/>
                <w:szCs w:val="20"/>
                <w:lang w:eastAsia="en-GB"/>
              </w:rPr>
              <w:t xml:space="preserve"> a letelepedés helye szerinti tagállamának vonatkozó </w:t>
            </w:r>
            <w:r w:rsidRPr="009771D0">
              <w:rPr>
                <w:rFonts w:ascii="Times New Roman" w:hAnsi="Times New Roman" w:cs="Times New Roman"/>
                <w:b/>
                <w:strike/>
                <w:color w:val="auto"/>
                <w:sz w:val="20"/>
                <w:szCs w:val="20"/>
                <w:lang w:eastAsia="en-GB"/>
              </w:rPr>
              <w:t>szakmai vagy cégnyilvántartásába</w:t>
            </w:r>
            <w:r w:rsidRPr="009771D0">
              <w:rPr>
                <w:rFonts w:ascii="Times New Roman" w:hAnsi="Times New Roman" w:cs="Times New Roman"/>
                <w:b/>
                <w:strike/>
                <w:color w:val="auto"/>
                <w:sz w:val="20"/>
                <w:szCs w:val="20"/>
                <w:vertAlign w:val="superscript"/>
                <w:lang w:eastAsia="en-GB"/>
              </w:rPr>
              <w:footnoteReference w:id="41"/>
            </w:r>
            <w:r w:rsidRPr="009771D0">
              <w:rPr>
                <w:rFonts w:ascii="Times New Roman" w:hAnsi="Times New Roman" w:cs="Times New Roman"/>
                <w:strike/>
                <w:color w:val="auto"/>
                <w:sz w:val="20"/>
                <w:szCs w:val="20"/>
                <w:lang w:eastAsia="en-GB"/>
              </w:rPr>
              <w:t>:</w:t>
            </w:r>
          </w:p>
          <w:p w14:paraId="6D5F805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4783295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9771D0" w:rsidRPr="009771D0" w14:paraId="52FA59BC" w14:textId="77777777" w:rsidTr="002D7696">
        <w:tc>
          <w:tcPr>
            <w:tcW w:w="4644" w:type="dxa"/>
            <w:shd w:val="clear" w:color="auto" w:fill="auto"/>
          </w:tcPr>
          <w:p w14:paraId="4FEFCAEC"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b/>
                <w:strike/>
                <w:color w:val="auto"/>
                <w:sz w:val="20"/>
                <w:szCs w:val="20"/>
                <w:lang w:eastAsia="en-GB"/>
              </w:rPr>
              <w:t>2) Szolgáltatásnyújtásra irányuló szerződéseknél:</w:t>
            </w:r>
          </w:p>
          <w:p w14:paraId="3D48AA2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szereplőnek meghatározott </w:t>
            </w:r>
            <w:r w:rsidRPr="009771D0">
              <w:rPr>
                <w:rFonts w:ascii="Times New Roman" w:hAnsi="Times New Roman" w:cs="Times New Roman"/>
                <w:b/>
                <w:strike/>
                <w:color w:val="auto"/>
                <w:sz w:val="20"/>
                <w:szCs w:val="20"/>
                <w:lang w:eastAsia="en-GB"/>
              </w:rPr>
              <w:t>engedéllyel</w:t>
            </w:r>
            <w:r w:rsidRPr="009771D0">
              <w:rPr>
                <w:rFonts w:ascii="Times New Roman" w:hAnsi="Times New Roman" w:cs="Times New Roman"/>
                <w:strike/>
                <w:color w:val="auto"/>
                <w:sz w:val="20"/>
                <w:szCs w:val="20"/>
                <w:lang w:eastAsia="en-GB"/>
              </w:rPr>
              <w:t xml:space="preserve"> kell-e rendelkeznie vagy meghatározott szervezet </w:t>
            </w:r>
            <w:r w:rsidRPr="009771D0">
              <w:rPr>
                <w:rFonts w:ascii="Times New Roman" w:hAnsi="Times New Roman" w:cs="Times New Roman"/>
                <w:b/>
                <w:strike/>
                <w:color w:val="auto"/>
                <w:sz w:val="20"/>
                <w:szCs w:val="20"/>
                <w:lang w:eastAsia="en-GB"/>
              </w:rPr>
              <w:t>tagjának</w:t>
            </w:r>
            <w:r w:rsidRPr="009771D0">
              <w:rPr>
                <w:rFonts w:ascii="Times New Roman" w:hAnsi="Times New Roman" w:cs="Times New Roman"/>
                <w:strike/>
                <w:color w:val="auto"/>
                <w:sz w:val="20"/>
                <w:szCs w:val="20"/>
                <w:lang w:eastAsia="en-GB"/>
              </w:rPr>
              <w:t xml:space="preserve"> kell-e lennie ahhoz, hogy a gazdasági szereplő letelepedési helye szerinti országban az adott szolgáltatást nyújthassa?</w:t>
            </w:r>
          </w:p>
          <w:p w14:paraId="27B3B17F"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lastRenderedPageBreak/>
              <w:t>Ha a vonatkozó információ elektronikusan elérhető, kérjük, adja meg a következő információkat:</w:t>
            </w:r>
          </w:p>
        </w:tc>
        <w:tc>
          <w:tcPr>
            <w:tcW w:w="4645" w:type="dxa"/>
            <w:shd w:val="clear" w:color="auto" w:fill="auto"/>
          </w:tcPr>
          <w:p w14:paraId="33AD122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t>[] Igen [] Nem</w:t>
            </w:r>
          </w:p>
          <w:p w14:paraId="119D504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Ha igen, kérjük, adja meg, hogy ez miben áll, és jelezze, hogy a gazdasági szereplő rendelkezik-e ezzel: [ …] [] Igen [] Nem</w:t>
            </w:r>
          </w:p>
          <w:p w14:paraId="5B1DC142"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1F8BD86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bl>
    <w:p w14:paraId="69516B7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lastRenderedPageBreak/>
        <w:t>B: GAZDASÁGI ÉS PÉNZÜGYI HELYZET</w:t>
      </w:r>
    </w:p>
    <w:p w14:paraId="7394C331"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3A451196" w14:textId="77777777" w:rsidTr="002D7696">
        <w:tc>
          <w:tcPr>
            <w:tcW w:w="4644" w:type="dxa"/>
            <w:shd w:val="clear" w:color="auto" w:fill="auto"/>
          </w:tcPr>
          <w:p w14:paraId="2D111E85"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Gazdasági és pénzügyi helyzet</w:t>
            </w:r>
          </w:p>
        </w:tc>
        <w:tc>
          <w:tcPr>
            <w:tcW w:w="4645" w:type="dxa"/>
            <w:shd w:val="clear" w:color="auto" w:fill="auto"/>
          </w:tcPr>
          <w:p w14:paraId="04CCA791"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32C08337" w14:textId="77777777" w:rsidTr="002D7696">
        <w:tc>
          <w:tcPr>
            <w:tcW w:w="4644" w:type="dxa"/>
            <w:shd w:val="clear" w:color="auto" w:fill="auto"/>
          </w:tcPr>
          <w:p w14:paraId="06C06BE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1a)</w:t>
            </w:r>
            <w:r w:rsidRPr="009771D0">
              <w:rPr>
                <w:rFonts w:ascii="Times New Roman" w:hAnsi="Times New Roman" w:cs="Times New Roman"/>
                <w:strike/>
                <w:color w:val="auto"/>
                <w:sz w:val="20"/>
                <w:szCs w:val="20"/>
                <w:lang w:eastAsia="en-GB"/>
              </w:rPr>
              <w:t xml:space="preserve"> A gazdasági szereplő („általános”) </w:t>
            </w:r>
            <w:r w:rsidRPr="009771D0">
              <w:rPr>
                <w:rFonts w:ascii="Times New Roman" w:hAnsi="Times New Roman" w:cs="Times New Roman"/>
                <w:b/>
                <w:strike/>
                <w:color w:val="auto"/>
                <w:sz w:val="20"/>
                <w:szCs w:val="20"/>
                <w:lang w:eastAsia="en-GB"/>
              </w:rPr>
              <w:t>éves árbevétele</w:t>
            </w:r>
            <w:r w:rsidRPr="009771D0">
              <w:rPr>
                <w:rFonts w:ascii="Times New Roman" w:hAnsi="Times New Roman" w:cs="Times New Roman"/>
                <w:strike/>
                <w:color w:val="auto"/>
                <w:sz w:val="20"/>
                <w:szCs w:val="20"/>
                <w:lang w:eastAsia="en-GB"/>
              </w:rPr>
              <w:t xml:space="preserve"> a vonatkozó hirdetményben vagy a közbeszerzési dokumentumokban előírt számú pénzügyi évben a következő:</w:t>
            </w:r>
          </w:p>
          <w:p w14:paraId="1EF8508A" w14:textId="77777777" w:rsidR="002D7696" w:rsidRPr="009771D0" w:rsidRDefault="002D7696" w:rsidP="002D7696">
            <w:pPr>
              <w:spacing w:before="120" w:after="120"/>
              <w:ind w:left="426" w:hanging="426"/>
              <w:rPr>
                <w:rFonts w:ascii="Times New Roman" w:hAnsi="Times New Roman" w:cs="Times New Roman"/>
                <w:b/>
                <w:strike/>
                <w:color w:val="auto"/>
                <w:sz w:val="20"/>
                <w:szCs w:val="20"/>
                <w:u w:val="single"/>
                <w:lang w:eastAsia="en-GB"/>
              </w:rPr>
            </w:pPr>
            <w:r w:rsidRPr="009771D0">
              <w:rPr>
                <w:rFonts w:ascii="Times New Roman" w:hAnsi="Times New Roman" w:cs="Times New Roman"/>
                <w:b/>
                <w:strike/>
                <w:color w:val="auto"/>
                <w:sz w:val="20"/>
                <w:szCs w:val="20"/>
                <w:u w:val="single"/>
                <w:lang w:eastAsia="en-GB"/>
              </w:rPr>
              <w:t>Vagy</w:t>
            </w:r>
          </w:p>
          <w:p w14:paraId="37368CE2"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1b)</w:t>
            </w:r>
            <w:r w:rsidRPr="009771D0">
              <w:rPr>
                <w:rFonts w:ascii="Times New Roman" w:hAnsi="Times New Roman" w:cs="Times New Roman"/>
                <w:strike/>
                <w:color w:val="auto"/>
                <w:sz w:val="20"/>
                <w:szCs w:val="20"/>
                <w:lang w:eastAsia="en-GB"/>
              </w:rPr>
              <w:t xml:space="preserve"> A gazdasági szereplő </w:t>
            </w:r>
            <w:r w:rsidRPr="009771D0">
              <w:rPr>
                <w:rFonts w:ascii="Times New Roman" w:hAnsi="Times New Roman" w:cs="Times New Roman"/>
                <w:b/>
                <w:strike/>
                <w:color w:val="auto"/>
                <w:sz w:val="20"/>
                <w:szCs w:val="20"/>
                <w:lang w:eastAsia="en-GB"/>
              </w:rPr>
              <w:t>átlagos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éves árbevétele a vonatkozó hirdetményben vagy a közbeszerzési dokumentumokban előírt számú évben a következő</w:t>
            </w:r>
            <w:r w:rsidRPr="009771D0">
              <w:rPr>
                <w:rFonts w:ascii="Times New Roman" w:hAnsi="Times New Roman" w:cs="Times New Roman"/>
                <w:b/>
                <w:strike/>
                <w:color w:val="auto"/>
                <w:sz w:val="20"/>
                <w:szCs w:val="20"/>
                <w:vertAlign w:val="superscript"/>
                <w:lang w:eastAsia="en-GB"/>
              </w:rPr>
              <w:footnoteReference w:id="42"/>
            </w:r>
            <w:r w:rsidRPr="009771D0">
              <w:rPr>
                <w:rFonts w:ascii="Times New Roman" w:hAnsi="Times New Roman" w:cs="Times New Roman"/>
                <w:b/>
                <w:strike/>
                <w:color w:val="auto"/>
                <w:sz w:val="20"/>
                <w:szCs w:val="20"/>
                <w:lang w:eastAsia="en-GB"/>
              </w:rPr>
              <w:t xml:space="preserve"> (</w:t>
            </w:r>
            <w:r w:rsidRPr="009771D0">
              <w:rPr>
                <w:rFonts w:ascii="Times New Roman" w:hAnsi="Times New Roman" w:cs="Times New Roman"/>
                <w:strike/>
                <w:color w:val="auto"/>
                <w:sz w:val="20"/>
                <w:szCs w:val="20"/>
                <w:lang w:eastAsia="en-GB"/>
              </w:rPr>
              <w:t>)</w:t>
            </w:r>
            <w:r w:rsidRPr="009771D0">
              <w:rPr>
                <w:rFonts w:ascii="Times New Roman" w:hAnsi="Times New Roman" w:cs="Times New Roman"/>
                <w:b/>
                <w:strike/>
                <w:color w:val="auto"/>
                <w:sz w:val="20"/>
                <w:szCs w:val="20"/>
                <w:lang w:eastAsia="en-GB"/>
              </w:rPr>
              <w:t>:</w:t>
            </w:r>
          </w:p>
          <w:p w14:paraId="42C7904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év: [……] árbevétel:[……][…]pénznem</w:t>
            </w:r>
          </w:p>
          <w:p w14:paraId="17155D7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 árbevétel:[……][…]pénznem</w:t>
            </w:r>
          </w:p>
          <w:p w14:paraId="29AF0D6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 árbevétel:[……][…]pénznem</w:t>
            </w:r>
          </w:p>
          <w:p w14:paraId="3BA0D45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(évek száma, átlagos árbevétel)</w:t>
            </w:r>
            <w:r w:rsidRPr="009771D0">
              <w:rPr>
                <w:rFonts w:ascii="Times New Roman" w:hAnsi="Times New Roman" w:cs="Times New Roman"/>
                <w:b/>
                <w:strike/>
                <w:color w:val="auto"/>
                <w:sz w:val="20"/>
                <w:szCs w:val="20"/>
                <w:lang w:eastAsia="en-GB"/>
              </w:rPr>
              <w:t>:</w:t>
            </w:r>
            <w:r w:rsidRPr="009771D0">
              <w:rPr>
                <w:rFonts w:ascii="Times New Roman" w:hAnsi="Times New Roman" w:cs="Times New Roman"/>
                <w:strike/>
                <w:color w:val="auto"/>
                <w:sz w:val="20"/>
                <w:szCs w:val="20"/>
                <w:lang w:eastAsia="en-GB"/>
              </w:rPr>
              <w:t xml:space="preserve"> [……],[……][…]pénznem</w:t>
            </w:r>
          </w:p>
          <w:p w14:paraId="240018B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9771D0" w:rsidRPr="009771D0" w14:paraId="1AA73723" w14:textId="77777777" w:rsidTr="002D7696">
        <w:tc>
          <w:tcPr>
            <w:tcW w:w="4644" w:type="dxa"/>
            <w:shd w:val="clear" w:color="auto" w:fill="auto"/>
          </w:tcPr>
          <w:p w14:paraId="1E7695F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2a)</w:t>
            </w:r>
            <w:r w:rsidRPr="009771D0">
              <w:rPr>
                <w:rFonts w:ascii="Times New Roman" w:hAnsi="Times New Roman" w:cs="Times New Roman"/>
                <w:strike/>
                <w:color w:val="auto"/>
                <w:sz w:val="20"/>
                <w:szCs w:val="20"/>
                <w:lang w:eastAsia="en-GB"/>
              </w:rPr>
              <w:t xml:space="preserve"> A gazdasági szereplő éves („specifikus”) </w:t>
            </w:r>
            <w:r w:rsidRPr="009771D0">
              <w:rPr>
                <w:rFonts w:ascii="Times New Roman" w:hAnsi="Times New Roman" w:cs="Times New Roman"/>
                <w:b/>
                <w:strike/>
                <w:color w:val="auto"/>
                <w:sz w:val="20"/>
                <w:szCs w:val="20"/>
                <w:lang w:eastAsia="en-GB"/>
              </w:rPr>
              <w:t>árbevétele a szerződés által érintett üzleti területre vonatkozóan</w:t>
            </w:r>
            <w:r w:rsidRPr="009771D0">
              <w:rPr>
                <w:rFonts w:ascii="Times New Roman" w:hAnsi="Times New Roman" w:cs="Times New Roman"/>
                <w:strike/>
                <w:color w:val="auto"/>
                <w:sz w:val="20"/>
                <w:szCs w:val="20"/>
                <w:lang w:eastAsia="en-GB"/>
              </w:rPr>
              <w:t>, a vonatkozó hirdetményben vagy a közbeszerzési dokumentumokban meghatározott módon az előírt pénzügyi évek tekintetében a következő:</w:t>
            </w:r>
          </w:p>
          <w:p w14:paraId="46632AE6"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b/>
                <w:strike/>
                <w:color w:val="auto"/>
                <w:sz w:val="20"/>
                <w:szCs w:val="20"/>
                <w:lang w:eastAsia="en-GB"/>
              </w:rPr>
              <w:t>Vagy</w:t>
            </w:r>
          </w:p>
          <w:p w14:paraId="6571860E"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2b)</w:t>
            </w:r>
            <w:r w:rsidRPr="009771D0">
              <w:rPr>
                <w:rFonts w:ascii="Times New Roman" w:hAnsi="Times New Roman" w:cs="Times New Roman"/>
                <w:strike/>
                <w:color w:val="auto"/>
                <w:sz w:val="20"/>
                <w:szCs w:val="20"/>
                <w:lang w:eastAsia="en-GB"/>
              </w:rPr>
              <w:t xml:space="preserve"> A gazdasági szereplő </w:t>
            </w:r>
            <w:r w:rsidRPr="009771D0">
              <w:rPr>
                <w:rFonts w:ascii="Times New Roman" w:hAnsi="Times New Roman" w:cs="Times New Roman"/>
                <w:b/>
                <w:strike/>
                <w:color w:val="auto"/>
                <w:sz w:val="20"/>
                <w:szCs w:val="20"/>
                <w:lang w:eastAsia="en-GB"/>
              </w:rPr>
              <w:t>átlagos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éves árbevétele a területen és a vonatkozó hirdetményben vagy a közbeszerzési dokumentumokban előírt számú évben a következő</w:t>
            </w:r>
            <w:r w:rsidRPr="009771D0">
              <w:rPr>
                <w:rFonts w:ascii="Times New Roman" w:hAnsi="Times New Roman" w:cs="Times New Roman"/>
                <w:b/>
                <w:strike/>
                <w:color w:val="auto"/>
                <w:sz w:val="20"/>
                <w:szCs w:val="20"/>
                <w:vertAlign w:val="superscript"/>
                <w:lang w:eastAsia="en-GB"/>
              </w:rPr>
              <w:footnoteReference w:id="43"/>
            </w:r>
            <w:r w:rsidRPr="009771D0">
              <w:rPr>
                <w:rFonts w:ascii="Times New Roman" w:hAnsi="Times New Roman" w:cs="Times New Roman"/>
                <w:b/>
                <w:strike/>
                <w:color w:val="auto"/>
                <w:sz w:val="20"/>
                <w:szCs w:val="20"/>
                <w:lang w:eastAsia="en-GB"/>
              </w:rPr>
              <w:t>:</w:t>
            </w:r>
          </w:p>
          <w:p w14:paraId="4F30B26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év: [……] árbevétel:[……][…]pénznem</w:t>
            </w:r>
          </w:p>
          <w:p w14:paraId="79BB407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 árbevétel:[……][…]pénznem</w:t>
            </w:r>
          </w:p>
          <w:p w14:paraId="1FA5877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 árbevétel:[……][…]pénznem</w:t>
            </w:r>
          </w:p>
          <w:p w14:paraId="2C4B103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(évek száma, átlagos árbevétel): [……],[……][…]pénznem</w:t>
            </w:r>
          </w:p>
          <w:p w14:paraId="56BAC17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p w14:paraId="559D9D4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9771D0" w:rsidRPr="009771D0" w14:paraId="20DF05A2" w14:textId="77777777" w:rsidTr="002D7696">
        <w:tc>
          <w:tcPr>
            <w:tcW w:w="4644" w:type="dxa"/>
            <w:shd w:val="clear" w:color="auto" w:fill="auto"/>
          </w:tcPr>
          <w:p w14:paraId="1BFAEFB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3) Amennyiben az (általános vagy specifikus) árbevételre vonatkozó információ nem áll rendelkezésre a kért időszak egészére vonatkozóan, kérjük, adja meg a gazdasági szereplő létrejöttének dátumát vagy azt az időpontot, amikor megkezdte üzleti </w:t>
            </w:r>
            <w:r w:rsidRPr="009771D0">
              <w:rPr>
                <w:rFonts w:ascii="Times New Roman" w:hAnsi="Times New Roman" w:cs="Times New Roman"/>
                <w:strike/>
                <w:color w:val="auto"/>
                <w:sz w:val="20"/>
                <w:szCs w:val="20"/>
                <w:lang w:eastAsia="en-GB"/>
              </w:rPr>
              <w:lastRenderedPageBreak/>
              <w:t>tevékenységét:</w:t>
            </w:r>
          </w:p>
        </w:tc>
        <w:tc>
          <w:tcPr>
            <w:tcW w:w="4645" w:type="dxa"/>
            <w:shd w:val="clear" w:color="auto" w:fill="auto"/>
          </w:tcPr>
          <w:p w14:paraId="04CBFE1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w:t>
            </w:r>
          </w:p>
        </w:tc>
      </w:tr>
      <w:tr w:rsidR="009771D0" w:rsidRPr="009771D0" w14:paraId="605ACD5D" w14:textId="77777777" w:rsidTr="002D7696">
        <w:tc>
          <w:tcPr>
            <w:tcW w:w="4644" w:type="dxa"/>
            <w:shd w:val="clear" w:color="auto" w:fill="auto"/>
          </w:tcPr>
          <w:p w14:paraId="26E7CC7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xml:space="preserve">4) A vonatkozó hirdetményben vagy a közbeszerzési dokumentumokban meghatározott </w:t>
            </w:r>
            <w:r w:rsidRPr="009771D0">
              <w:rPr>
                <w:rFonts w:ascii="Times New Roman" w:hAnsi="Times New Roman" w:cs="Times New Roman"/>
                <w:b/>
                <w:strike/>
                <w:color w:val="auto"/>
                <w:sz w:val="20"/>
                <w:szCs w:val="20"/>
                <w:lang w:eastAsia="en-GB"/>
              </w:rPr>
              <w:t>pénzügyi mutatók</w:t>
            </w:r>
            <w:r w:rsidRPr="009771D0">
              <w:rPr>
                <w:rFonts w:ascii="Times New Roman" w:hAnsi="Times New Roman" w:cs="Times New Roman"/>
                <w:b/>
                <w:strike/>
                <w:color w:val="auto"/>
                <w:sz w:val="20"/>
                <w:szCs w:val="20"/>
                <w:vertAlign w:val="superscript"/>
                <w:lang w:eastAsia="en-GB"/>
              </w:rPr>
              <w:footnoteReference w:id="44"/>
            </w:r>
            <w:r w:rsidRPr="009771D0">
              <w:rPr>
                <w:rFonts w:ascii="Times New Roman" w:hAnsi="Times New Roman" w:cs="Times New Roman"/>
                <w:strike/>
                <w:color w:val="auto"/>
                <w:sz w:val="20"/>
                <w:szCs w:val="20"/>
                <w:lang w:eastAsia="en-GB"/>
              </w:rPr>
              <w:t xml:space="preserve"> tekintetében a gazdasági szereplő kijelenti, hogy az előírt mutató(k) tényleges értéke(i) a következő(k):</w:t>
            </w:r>
          </w:p>
          <w:p w14:paraId="259B454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(az előírt mutató azonosítása – x és y</w:t>
            </w:r>
            <w:r w:rsidRPr="009771D0">
              <w:rPr>
                <w:rFonts w:ascii="Times New Roman" w:hAnsi="Times New Roman" w:cs="Times New Roman"/>
                <w:strike/>
                <w:color w:val="auto"/>
                <w:sz w:val="20"/>
                <w:szCs w:val="20"/>
                <w:vertAlign w:val="superscript"/>
                <w:lang w:eastAsia="en-GB"/>
              </w:rPr>
              <w:footnoteReference w:id="45"/>
            </w:r>
            <w:r w:rsidRPr="009771D0">
              <w:rPr>
                <w:rFonts w:ascii="Times New Roman" w:hAnsi="Times New Roman" w:cs="Times New Roman"/>
                <w:strike/>
                <w:color w:val="auto"/>
                <w:sz w:val="20"/>
                <w:szCs w:val="20"/>
                <w:lang w:eastAsia="en-GB"/>
              </w:rPr>
              <w:t xml:space="preserve"> aránya - és az érték):</w:t>
            </w:r>
          </w:p>
          <w:p w14:paraId="6742874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t>[……], [……]</w:t>
            </w:r>
            <w:r w:rsidRPr="009771D0">
              <w:rPr>
                <w:rFonts w:ascii="Times New Roman" w:hAnsi="Times New Roman" w:cs="Times New Roman"/>
                <w:strike/>
                <w:color w:val="auto"/>
                <w:sz w:val="20"/>
                <w:szCs w:val="20"/>
                <w:vertAlign w:val="superscript"/>
                <w:lang w:eastAsia="en-GB"/>
              </w:rPr>
              <w:footnoteReference w:id="46"/>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7E4CB8C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9771D0" w:rsidRPr="009771D0" w14:paraId="70397AC0" w14:textId="77777777" w:rsidTr="002D7696">
        <w:tc>
          <w:tcPr>
            <w:tcW w:w="4644" w:type="dxa"/>
            <w:shd w:val="clear" w:color="auto" w:fill="auto"/>
          </w:tcPr>
          <w:p w14:paraId="168565D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5) </w:t>
            </w:r>
            <w:r w:rsidRPr="009771D0">
              <w:rPr>
                <w:rFonts w:ascii="Times New Roman" w:hAnsi="Times New Roman" w:cs="Times New Roman"/>
                <w:b/>
                <w:strike/>
                <w:color w:val="auto"/>
                <w:sz w:val="20"/>
                <w:szCs w:val="20"/>
                <w:lang w:eastAsia="en-GB"/>
              </w:rPr>
              <w:t>Szakmai felelősségbiztosításának</w:t>
            </w:r>
            <w:r w:rsidRPr="009771D0">
              <w:rPr>
                <w:rFonts w:ascii="Times New Roman" w:hAnsi="Times New Roman" w:cs="Times New Roman"/>
                <w:strike/>
                <w:color w:val="auto"/>
                <w:sz w:val="20"/>
                <w:szCs w:val="20"/>
                <w:lang w:eastAsia="en-GB"/>
              </w:rPr>
              <w:t xml:space="preserve"> biztosítási összege a következő:</w:t>
            </w:r>
          </w:p>
          <w:p w14:paraId="16A0C90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i/>
                <w:strike/>
                <w:color w:val="auto"/>
                <w:sz w:val="20"/>
                <w:szCs w:val="20"/>
                <w:lang w:eastAsia="en-GB"/>
              </w:rPr>
              <w:t>adja meg a következő információkat:</w:t>
            </w:r>
          </w:p>
        </w:tc>
        <w:tc>
          <w:tcPr>
            <w:tcW w:w="4645" w:type="dxa"/>
            <w:shd w:val="clear" w:color="auto" w:fill="auto"/>
          </w:tcPr>
          <w:p w14:paraId="314C651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[……],[……][…]pénznem</w:t>
            </w:r>
          </w:p>
          <w:p w14:paraId="5ACFC80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2D7696" w:rsidRPr="009771D0" w14:paraId="4C3E9007" w14:textId="77777777" w:rsidTr="002D7696">
        <w:tc>
          <w:tcPr>
            <w:tcW w:w="4644" w:type="dxa"/>
            <w:shd w:val="clear" w:color="auto" w:fill="auto"/>
          </w:tcPr>
          <w:p w14:paraId="6826F92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6) Az </w:t>
            </w:r>
            <w:r w:rsidRPr="009771D0">
              <w:rPr>
                <w:rFonts w:ascii="Times New Roman" w:hAnsi="Times New Roman" w:cs="Times New Roman"/>
                <w:b/>
                <w:strike/>
                <w:color w:val="auto"/>
                <w:sz w:val="20"/>
                <w:szCs w:val="20"/>
                <w:lang w:eastAsia="en-GB"/>
              </w:rPr>
              <w:t>esetleges</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b/>
                <w:strike/>
                <w:color w:val="auto"/>
                <w:sz w:val="20"/>
                <w:szCs w:val="20"/>
                <w:lang w:eastAsia="en-GB"/>
              </w:rPr>
              <w:t>egyéb gazdasági vagy pénzügyi követelmények</w:t>
            </w:r>
            <w:r w:rsidRPr="009771D0">
              <w:rPr>
                <w:rStyle w:val="Lbjegyzet-hivatkozs"/>
                <w:rFonts w:ascii="Times New Roman" w:hAnsi="Times New Roman" w:cs="Times New Roman"/>
                <w:b/>
                <w:strike/>
                <w:color w:val="auto"/>
                <w:sz w:val="20"/>
                <w:szCs w:val="20"/>
                <w:lang w:eastAsia="en-GB"/>
              </w:rPr>
              <w:footnoteReference w:id="47"/>
            </w:r>
            <w:r w:rsidRPr="009771D0">
              <w:rPr>
                <w:rFonts w:ascii="Times New Roman" w:hAnsi="Times New Roman" w:cs="Times New Roman"/>
                <w:strike/>
                <w:color w:val="auto"/>
                <w:sz w:val="20"/>
                <w:szCs w:val="20"/>
                <w:lang w:eastAsia="en-GB"/>
              </w:rPr>
              <w:t xml:space="preserve"> tekintetében, amelyeket a vonatkozó hirdetményben vagy a közbeszerzési dokumentumokban meghatároztak, a gazdasági szereplő kijelenti a következőket:</w:t>
            </w:r>
          </w:p>
          <w:p w14:paraId="3A31527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Ha a vonatkozó hirdetményben vagy a közbeszerzési dokumentumokban </w:t>
            </w:r>
            <w:r w:rsidRPr="009771D0">
              <w:rPr>
                <w:rFonts w:ascii="Times New Roman" w:hAnsi="Times New Roman" w:cs="Times New Roman"/>
                <w:b/>
                <w:i/>
                <w:strike/>
                <w:color w:val="auto"/>
                <w:sz w:val="20"/>
                <w:szCs w:val="20"/>
                <w:lang w:eastAsia="en-GB"/>
              </w:rPr>
              <w:t>esetlegesen</w:t>
            </w:r>
            <w:r w:rsidRPr="009771D0">
              <w:rPr>
                <w:rFonts w:ascii="Times New Roman" w:hAnsi="Times New Roman" w:cs="Times New Roman"/>
                <w:i/>
                <w:strike/>
                <w:color w:val="auto"/>
                <w:sz w:val="20"/>
                <w:szCs w:val="20"/>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bl>
    <w:p w14:paraId="1728443F"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7ECEE758"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C: TECHNIKAI ÉS SZAKMAI ALKALMASSÁG</w:t>
      </w:r>
    </w:p>
    <w:p w14:paraId="628E1F97"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 xml:space="preserve">A gazdasági szereplőnek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9771D0" w:rsidRPr="009771D0" w14:paraId="5C957334" w14:textId="77777777" w:rsidTr="002D7696">
        <w:tc>
          <w:tcPr>
            <w:tcW w:w="4644" w:type="dxa"/>
            <w:shd w:val="clear" w:color="auto" w:fill="auto"/>
          </w:tcPr>
          <w:p w14:paraId="015ED12E"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bookmarkStart w:id="45" w:name="_DV_M4300"/>
            <w:bookmarkStart w:id="46" w:name="_DV_M4301"/>
            <w:bookmarkEnd w:id="45"/>
            <w:bookmarkEnd w:id="46"/>
            <w:r w:rsidRPr="009771D0">
              <w:rPr>
                <w:rFonts w:ascii="Times New Roman" w:hAnsi="Times New Roman" w:cs="Times New Roman"/>
                <w:b/>
                <w:i/>
                <w:strike/>
                <w:color w:val="auto"/>
                <w:sz w:val="20"/>
                <w:szCs w:val="20"/>
                <w:lang w:eastAsia="en-GB"/>
              </w:rPr>
              <w:t>Technikai és szakmai alkalmasság</w:t>
            </w:r>
          </w:p>
        </w:tc>
        <w:tc>
          <w:tcPr>
            <w:tcW w:w="4645" w:type="dxa"/>
            <w:shd w:val="clear" w:color="auto" w:fill="auto"/>
          </w:tcPr>
          <w:p w14:paraId="2D8B85B6"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26266A48" w14:textId="77777777" w:rsidTr="002D7696">
        <w:tc>
          <w:tcPr>
            <w:tcW w:w="4644" w:type="dxa"/>
            <w:shd w:val="clear" w:color="auto" w:fill="auto"/>
          </w:tcPr>
          <w:p w14:paraId="6C71804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1a)</w:t>
            </w:r>
            <w:r w:rsidRPr="009771D0">
              <w:rPr>
                <w:rFonts w:ascii="Times New Roman" w:hAnsi="Times New Roman" w:cs="Times New Roman"/>
                <w:strike/>
                <w:color w:val="auto"/>
                <w:sz w:val="20"/>
                <w:szCs w:val="20"/>
                <w:lang w:eastAsia="en-GB"/>
              </w:rPr>
              <w:t xml:space="preserve"> Csak </w:t>
            </w:r>
            <w:r w:rsidRPr="009771D0">
              <w:rPr>
                <w:rFonts w:ascii="Times New Roman" w:hAnsi="Times New Roman" w:cs="Times New Roman"/>
                <w:b/>
                <w:i/>
                <w:strike/>
                <w:color w:val="auto"/>
                <w:sz w:val="20"/>
                <w:szCs w:val="20"/>
                <w:lang w:eastAsia="en-GB"/>
              </w:rPr>
              <w:t xml:space="preserve">építési beruházásra vonatkozó közbeszerzési szerződések </w:t>
            </w:r>
            <w:r w:rsidRPr="009771D0">
              <w:rPr>
                <w:rFonts w:ascii="Times New Roman" w:hAnsi="Times New Roman" w:cs="Times New Roman"/>
                <w:b/>
                <w:strike/>
                <w:color w:val="auto"/>
                <w:sz w:val="20"/>
                <w:szCs w:val="20"/>
                <w:lang w:eastAsia="en-GB"/>
              </w:rPr>
              <w:t>esetében</w:t>
            </w:r>
            <w:r w:rsidRPr="009771D0">
              <w:rPr>
                <w:rFonts w:ascii="Times New Roman" w:hAnsi="Times New Roman" w:cs="Times New Roman"/>
                <w:strike/>
                <w:color w:val="auto"/>
                <w:sz w:val="20"/>
                <w:szCs w:val="20"/>
                <w:lang w:eastAsia="en-GB"/>
              </w:rPr>
              <w:t>:</w:t>
            </w:r>
          </w:p>
          <w:p w14:paraId="5953C31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referencia-időszak folyamán a gazdasági szereplő </w:t>
            </w:r>
            <w:r w:rsidRPr="009771D0">
              <w:rPr>
                <w:rFonts w:ascii="Times New Roman" w:hAnsi="Times New Roman" w:cs="Times New Roman"/>
                <w:b/>
                <w:strike/>
                <w:color w:val="auto"/>
                <w:sz w:val="20"/>
                <w:szCs w:val="20"/>
                <w:lang w:eastAsia="en-GB"/>
              </w:rPr>
              <w:t>a meghatározott típusú munkákból a következőket végezte</w:t>
            </w:r>
            <w:r w:rsidRPr="009771D0">
              <w:rPr>
                <w:rFonts w:ascii="Times New Roman" w:hAnsi="Times New Roman" w:cs="Times New Roman"/>
                <w:strike/>
                <w:color w:val="auto"/>
                <w:sz w:val="20"/>
                <w:szCs w:val="20"/>
                <w:lang w:eastAsia="en-GB"/>
              </w:rPr>
              <w:t>:</w:t>
            </w:r>
          </w:p>
          <w:p w14:paraId="7D6F4CE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Ha a legfontosabb munkák megfelelő elvégzésére és eredményére vonatkozó dokumentáció elektronikus formában rendelkezésre áll, kérjük, </w:t>
            </w:r>
            <w:r w:rsidRPr="009771D0">
              <w:rPr>
                <w:rFonts w:ascii="Times New Roman" w:hAnsi="Times New Roman" w:cs="Times New Roman"/>
                <w:i/>
                <w:strike/>
                <w:color w:val="auto"/>
                <w:sz w:val="20"/>
                <w:szCs w:val="20"/>
                <w:lang w:eastAsia="en-GB"/>
              </w:rPr>
              <w:lastRenderedPageBreak/>
              <w:t>adja meg a következő információkat:</w:t>
            </w:r>
          </w:p>
        </w:tc>
        <w:tc>
          <w:tcPr>
            <w:tcW w:w="4645" w:type="dxa"/>
            <w:shd w:val="clear" w:color="auto" w:fill="auto"/>
          </w:tcPr>
          <w:p w14:paraId="31E5F8B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Évek száma (ezt az időszakot a vonatkozó hirdetmény vagy a közbeszerzési dokumentumok határozzák meg): […]</w:t>
            </w:r>
          </w:p>
          <w:p w14:paraId="5E8319F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Munkák:  […...]</w:t>
            </w:r>
          </w:p>
          <w:p w14:paraId="6688B767"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25F0E8F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(internetcím, a kibocsátó hatóság vagy testület, a dokumentáció pontos hivatkozási adatai): </w:t>
            </w:r>
            <w:r w:rsidRPr="009771D0">
              <w:rPr>
                <w:rFonts w:ascii="Times New Roman" w:hAnsi="Times New Roman" w:cs="Times New Roman"/>
                <w:i/>
                <w:strike/>
                <w:color w:val="auto"/>
                <w:sz w:val="20"/>
                <w:szCs w:val="20"/>
                <w:lang w:eastAsia="en-GB"/>
              </w:rPr>
              <w:lastRenderedPageBreak/>
              <w:t>[……][……][……]</w:t>
            </w:r>
          </w:p>
        </w:tc>
      </w:tr>
      <w:tr w:rsidR="009771D0" w:rsidRPr="009771D0" w14:paraId="2778A317" w14:textId="77777777" w:rsidTr="002D7696">
        <w:tc>
          <w:tcPr>
            <w:tcW w:w="4644" w:type="dxa"/>
            <w:shd w:val="clear" w:color="auto" w:fill="auto"/>
          </w:tcPr>
          <w:p w14:paraId="2AC80D1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lastRenderedPageBreak/>
              <w:t>1b)</w:t>
            </w:r>
            <w:r w:rsidRPr="009771D0">
              <w:rPr>
                <w:rFonts w:ascii="Times New Roman" w:hAnsi="Times New Roman" w:cs="Times New Roman"/>
                <w:strike/>
                <w:color w:val="auto"/>
                <w:sz w:val="20"/>
                <w:szCs w:val="20"/>
                <w:lang w:eastAsia="en-GB"/>
              </w:rPr>
              <w:t xml:space="preserve"> Csak </w:t>
            </w:r>
            <w:r w:rsidRPr="009771D0">
              <w:rPr>
                <w:rFonts w:ascii="Times New Roman" w:hAnsi="Times New Roman" w:cs="Times New Roman"/>
                <w:b/>
                <w:i/>
                <w:strike/>
                <w:color w:val="auto"/>
                <w:sz w:val="20"/>
                <w:szCs w:val="20"/>
                <w:lang w:eastAsia="en-GB"/>
              </w:rPr>
              <w:t>árubeszerzésre és szolgáltatásnyújtásra irányuló közbeszerzési szerződések</w:t>
            </w:r>
            <w:r w:rsidRPr="009771D0">
              <w:rPr>
                <w:rFonts w:ascii="Times New Roman" w:hAnsi="Times New Roman" w:cs="Times New Roman"/>
                <w:strike/>
                <w:color w:val="auto"/>
                <w:sz w:val="20"/>
                <w:szCs w:val="20"/>
                <w:lang w:eastAsia="en-GB"/>
              </w:rPr>
              <w:t xml:space="preserve"> esetében:</w:t>
            </w:r>
          </w:p>
          <w:p w14:paraId="57AC243E"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A referencia-időszak folyamán</w:t>
            </w:r>
            <w:r w:rsidRPr="009771D0">
              <w:rPr>
                <w:rFonts w:ascii="Times New Roman" w:hAnsi="Times New Roman" w:cs="Times New Roman"/>
                <w:strike/>
                <w:color w:val="auto"/>
                <w:sz w:val="20"/>
                <w:szCs w:val="20"/>
                <w:vertAlign w:val="superscript"/>
                <w:lang w:eastAsia="en-GB"/>
              </w:rPr>
              <w:footnoteReference w:id="48"/>
            </w:r>
            <w:r w:rsidRPr="009771D0">
              <w:rPr>
                <w:rFonts w:ascii="Times New Roman" w:hAnsi="Times New Roman" w:cs="Times New Roman"/>
                <w:strike/>
                <w:color w:val="auto"/>
                <w:sz w:val="20"/>
                <w:szCs w:val="20"/>
                <w:lang w:eastAsia="en-GB"/>
              </w:rPr>
              <w:t xml:space="preserve"> a gazdasági szereplő </w:t>
            </w:r>
            <w:r w:rsidRPr="009771D0">
              <w:rPr>
                <w:rFonts w:ascii="Times New Roman" w:hAnsi="Times New Roman" w:cs="Times New Roman"/>
                <w:b/>
                <w:strike/>
                <w:color w:val="auto"/>
                <w:sz w:val="20"/>
                <w:szCs w:val="20"/>
                <w:lang w:eastAsia="en-GB"/>
              </w:rPr>
              <w:t xml:space="preserve">a meghatározott típusokon belül a következő főbb szállításokat végezte, vagy a következő főbb szolgáltatásokat nyújtotta: </w:t>
            </w:r>
            <w:r w:rsidRPr="009771D0">
              <w:rPr>
                <w:rFonts w:ascii="Times New Roman" w:hAnsi="Times New Roman" w:cs="Times New Roman"/>
                <w:strike/>
                <w:color w:val="auto"/>
                <w:sz w:val="20"/>
                <w:szCs w:val="20"/>
                <w:lang w:eastAsia="en-GB"/>
              </w:rPr>
              <w:t xml:space="preserve">A lista elkészítésekor kérjük, tüntesse fel az </w:t>
            </w:r>
            <w:r w:rsidRPr="009771D0">
              <w:rPr>
                <w:rFonts w:ascii="Times New Roman" w:hAnsi="Times New Roman" w:cs="Times New Roman"/>
                <w:i/>
                <w:strike/>
                <w:color w:val="auto"/>
                <w:sz w:val="20"/>
                <w:szCs w:val="20"/>
                <w:lang w:eastAsia="en-GB"/>
              </w:rPr>
              <w:t>összegeket</w:t>
            </w:r>
            <w:r w:rsidRPr="009771D0">
              <w:rPr>
                <w:rFonts w:ascii="Times New Roman" w:hAnsi="Times New Roman" w:cs="Times New Roman"/>
                <w:strike/>
                <w:color w:val="auto"/>
                <w:sz w:val="20"/>
                <w:szCs w:val="20"/>
                <w:lang w:eastAsia="en-GB"/>
              </w:rPr>
              <w:t>, a dátumokat és a közületi vagy magánmegrendelőket</w:t>
            </w:r>
            <w:r w:rsidRPr="009771D0">
              <w:rPr>
                <w:rFonts w:ascii="Times New Roman" w:hAnsi="Times New Roman" w:cs="Times New Roman"/>
                <w:strike/>
                <w:color w:val="auto"/>
                <w:sz w:val="20"/>
                <w:szCs w:val="20"/>
                <w:vertAlign w:val="superscript"/>
                <w:lang w:eastAsia="en-GB"/>
              </w:rPr>
              <w:footnoteReference w:id="49"/>
            </w:r>
            <w:r w:rsidRPr="009771D0">
              <w:rPr>
                <w:rFonts w:ascii="Times New Roman" w:hAnsi="Times New Roman" w:cs="Times New Roman"/>
                <w:strike/>
                <w:color w:val="auto"/>
                <w:sz w:val="20"/>
                <w:szCs w:val="20"/>
                <w:lang w:eastAsia="en-GB"/>
              </w:rPr>
              <w:t>:</w:t>
            </w:r>
          </w:p>
        </w:tc>
        <w:tc>
          <w:tcPr>
            <w:tcW w:w="4645" w:type="dxa"/>
            <w:shd w:val="clear" w:color="auto" w:fill="auto"/>
          </w:tcPr>
          <w:p w14:paraId="01F7516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3"/>
              <w:gridCol w:w="938"/>
              <w:gridCol w:w="916"/>
              <w:gridCol w:w="1261"/>
            </w:tblGrid>
            <w:tr w:rsidR="009771D0" w:rsidRPr="009771D0" w14:paraId="4EE94509" w14:textId="77777777" w:rsidTr="002D7696">
              <w:tc>
                <w:tcPr>
                  <w:tcW w:w="1336" w:type="dxa"/>
                  <w:shd w:val="clear" w:color="auto" w:fill="auto"/>
                </w:tcPr>
                <w:p w14:paraId="07FA2E4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Leírás</w:t>
                  </w:r>
                </w:p>
              </w:tc>
              <w:tc>
                <w:tcPr>
                  <w:tcW w:w="936" w:type="dxa"/>
                  <w:shd w:val="clear" w:color="auto" w:fill="auto"/>
                </w:tcPr>
                <w:p w14:paraId="23CD9E6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összegek</w:t>
                  </w:r>
                </w:p>
              </w:tc>
              <w:tc>
                <w:tcPr>
                  <w:tcW w:w="724" w:type="dxa"/>
                  <w:shd w:val="clear" w:color="auto" w:fill="auto"/>
                </w:tcPr>
                <w:p w14:paraId="2241B82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dátumok</w:t>
                  </w:r>
                </w:p>
              </w:tc>
              <w:tc>
                <w:tcPr>
                  <w:tcW w:w="1149" w:type="dxa"/>
                  <w:shd w:val="clear" w:color="auto" w:fill="auto"/>
                </w:tcPr>
                <w:p w14:paraId="4E41D73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megrendelők</w:t>
                  </w:r>
                </w:p>
              </w:tc>
            </w:tr>
            <w:tr w:rsidR="009771D0" w:rsidRPr="009771D0" w14:paraId="433C6625" w14:textId="77777777" w:rsidTr="002D7696">
              <w:tc>
                <w:tcPr>
                  <w:tcW w:w="1336" w:type="dxa"/>
                  <w:shd w:val="clear" w:color="auto" w:fill="auto"/>
                </w:tcPr>
                <w:p w14:paraId="660A3E5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936" w:type="dxa"/>
                  <w:shd w:val="clear" w:color="auto" w:fill="auto"/>
                </w:tcPr>
                <w:p w14:paraId="320661C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724" w:type="dxa"/>
                  <w:shd w:val="clear" w:color="auto" w:fill="auto"/>
                </w:tcPr>
                <w:p w14:paraId="39E2D94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c>
                <w:tcPr>
                  <w:tcW w:w="1149" w:type="dxa"/>
                  <w:shd w:val="clear" w:color="auto" w:fill="auto"/>
                </w:tcPr>
                <w:p w14:paraId="4EB6508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r>
          </w:tbl>
          <w:p w14:paraId="7F27732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p>
        </w:tc>
      </w:tr>
      <w:tr w:rsidR="009771D0" w:rsidRPr="009771D0" w14:paraId="1FAE08DA" w14:textId="77777777" w:rsidTr="002D7696">
        <w:tc>
          <w:tcPr>
            <w:tcW w:w="4644" w:type="dxa"/>
            <w:shd w:val="clear" w:color="auto" w:fill="auto"/>
          </w:tcPr>
          <w:p w14:paraId="5A15649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2) A gazdasági szereplő a következő </w:t>
            </w:r>
            <w:r w:rsidRPr="009771D0">
              <w:rPr>
                <w:rFonts w:ascii="Times New Roman" w:hAnsi="Times New Roman" w:cs="Times New Roman"/>
                <w:b/>
                <w:strike/>
                <w:color w:val="auto"/>
                <w:sz w:val="20"/>
                <w:szCs w:val="20"/>
                <w:lang w:eastAsia="en-GB"/>
              </w:rPr>
              <w:t>szakembereket vagy műszaki szervezeteket</w:t>
            </w:r>
            <w:r w:rsidRPr="009771D0">
              <w:rPr>
                <w:rFonts w:ascii="Times New Roman" w:hAnsi="Times New Roman" w:cs="Times New Roman"/>
                <w:b/>
                <w:strike/>
                <w:color w:val="auto"/>
                <w:sz w:val="20"/>
                <w:szCs w:val="20"/>
                <w:vertAlign w:val="superscript"/>
                <w:lang w:eastAsia="en-GB"/>
              </w:rPr>
              <w:footnoteReference w:id="50"/>
            </w:r>
            <w:r w:rsidRPr="009771D0">
              <w:rPr>
                <w:rFonts w:ascii="Times New Roman" w:hAnsi="Times New Roman" w:cs="Times New Roman"/>
                <w:strike/>
                <w:color w:val="auto"/>
                <w:sz w:val="20"/>
                <w:szCs w:val="20"/>
                <w:lang w:eastAsia="en-GB"/>
              </w:rPr>
              <w:t xml:space="preserve"> veheti igénybe, különös tekintettel a minőség-ellenőrzésért felelős szakemberekre vagy szervezetekre:</w:t>
            </w:r>
          </w:p>
          <w:p w14:paraId="01C21B9B"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p>
        </w:tc>
      </w:tr>
      <w:tr w:rsidR="009771D0" w:rsidRPr="009771D0" w14:paraId="08DE359F" w14:textId="77777777" w:rsidTr="002D7696">
        <w:tc>
          <w:tcPr>
            <w:tcW w:w="4644" w:type="dxa"/>
            <w:shd w:val="clear" w:color="auto" w:fill="auto"/>
          </w:tcPr>
          <w:p w14:paraId="729660F8"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3) A gazdasági szereplő </w:t>
            </w:r>
            <w:r w:rsidRPr="009771D0">
              <w:rPr>
                <w:rFonts w:ascii="Times New Roman" w:hAnsi="Times New Roman" w:cs="Times New Roman"/>
                <w:b/>
                <w:strike/>
                <w:color w:val="auto"/>
                <w:sz w:val="20"/>
                <w:szCs w:val="20"/>
                <w:lang w:eastAsia="en-GB"/>
              </w:rPr>
              <w:t>a minőség biztosítása érdekében</w:t>
            </w:r>
            <w:r w:rsidRPr="009771D0">
              <w:rPr>
                <w:rFonts w:ascii="Times New Roman" w:hAnsi="Times New Roman" w:cs="Times New Roman"/>
                <w:strike/>
                <w:color w:val="auto"/>
                <w:sz w:val="20"/>
                <w:szCs w:val="20"/>
                <w:lang w:eastAsia="en-GB"/>
              </w:rPr>
              <w:t xml:space="preserve"> a következő </w:t>
            </w:r>
            <w:r w:rsidRPr="009771D0">
              <w:rPr>
                <w:rFonts w:ascii="Times New Roman" w:hAnsi="Times New Roman" w:cs="Times New Roman"/>
                <w:b/>
                <w:strike/>
                <w:color w:val="auto"/>
                <w:sz w:val="20"/>
                <w:szCs w:val="20"/>
                <w:lang w:eastAsia="en-GB"/>
              </w:rPr>
              <w:t>műszaki hátteret</w:t>
            </w:r>
            <w:r w:rsidRPr="009771D0">
              <w:rPr>
                <w:rFonts w:ascii="Times New Roman" w:hAnsi="Times New Roman" w:cs="Times New Roman"/>
                <w:strike/>
                <w:color w:val="auto"/>
                <w:sz w:val="20"/>
                <w:szCs w:val="20"/>
                <w:lang w:eastAsia="en-GB"/>
              </w:rPr>
              <w:t xml:space="preserve"> veszi igénybe, valamint </w:t>
            </w:r>
            <w:r w:rsidRPr="009771D0">
              <w:rPr>
                <w:rFonts w:ascii="Times New Roman" w:hAnsi="Times New Roman" w:cs="Times New Roman"/>
                <w:b/>
                <w:strike/>
                <w:color w:val="auto"/>
                <w:sz w:val="20"/>
                <w:szCs w:val="20"/>
                <w:lang w:eastAsia="en-GB"/>
              </w:rPr>
              <w:t>tanulmányi és kutatási létesítményei</w:t>
            </w:r>
            <w:r w:rsidRPr="009771D0">
              <w:rPr>
                <w:rFonts w:ascii="Times New Roman" w:hAnsi="Times New Roman" w:cs="Times New Roman"/>
                <w:strike/>
                <w:color w:val="auto"/>
                <w:sz w:val="20"/>
                <w:szCs w:val="20"/>
                <w:lang w:eastAsia="en-GB"/>
              </w:rPr>
              <w:t xml:space="preserve"> a következők: </w:t>
            </w:r>
          </w:p>
        </w:tc>
        <w:tc>
          <w:tcPr>
            <w:tcW w:w="4645" w:type="dxa"/>
            <w:shd w:val="clear" w:color="auto" w:fill="auto"/>
          </w:tcPr>
          <w:p w14:paraId="0E12F8C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4ACBBE9A" w14:textId="77777777" w:rsidTr="002D7696">
        <w:tc>
          <w:tcPr>
            <w:tcW w:w="4644" w:type="dxa"/>
            <w:shd w:val="clear" w:color="auto" w:fill="auto"/>
          </w:tcPr>
          <w:p w14:paraId="4FBBD40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4) A gazdasági szereplő a következő </w:t>
            </w:r>
            <w:r w:rsidRPr="009771D0">
              <w:rPr>
                <w:rFonts w:ascii="Times New Roman" w:hAnsi="Times New Roman" w:cs="Times New Roman"/>
                <w:b/>
                <w:strike/>
                <w:color w:val="auto"/>
                <w:sz w:val="20"/>
                <w:szCs w:val="20"/>
                <w:lang w:eastAsia="en-GB"/>
              </w:rPr>
              <w:t>ellátásilánc-irányítási</w:t>
            </w:r>
            <w:r w:rsidRPr="009771D0">
              <w:rPr>
                <w:rFonts w:ascii="Times New Roman" w:hAnsi="Times New Roman" w:cs="Times New Roman"/>
                <w:strike/>
                <w:color w:val="auto"/>
                <w:sz w:val="20"/>
                <w:szCs w:val="20"/>
                <w:lang w:eastAsia="en-GB"/>
              </w:rPr>
              <w:t xml:space="preserve"> és ellenőrzési rendszereket tudja alkalmazni a szerződés teljesítése során:</w:t>
            </w:r>
          </w:p>
        </w:tc>
        <w:tc>
          <w:tcPr>
            <w:tcW w:w="4645" w:type="dxa"/>
            <w:shd w:val="clear" w:color="auto" w:fill="auto"/>
          </w:tcPr>
          <w:p w14:paraId="73C0E98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2DDE9EDC" w14:textId="77777777" w:rsidTr="002D7696">
        <w:tc>
          <w:tcPr>
            <w:tcW w:w="4644" w:type="dxa"/>
            <w:shd w:val="clear" w:color="auto" w:fill="auto"/>
          </w:tcPr>
          <w:p w14:paraId="055BFCC8"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5) Összetett leszállítandó termékek vagy teljesítendő szolgáltatások, vagy – rendkívüli esetben – különleges célra szolgáló termékek vagy szolgáltatások esetében:</w:t>
            </w:r>
          </w:p>
          <w:p w14:paraId="34FD282C"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 lehetővé teszi </w:t>
            </w:r>
            <w:r w:rsidRPr="009771D0">
              <w:rPr>
                <w:rFonts w:ascii="Times New Roman" w:hAnsi="Times New Roman" w:cs="Times New Roman"/>
                <w:b/>
                <w:strike/>
                <w:color w:val="auto"/>
                <w:sz w:val="20"/>
                <w:szCs w:val="20"/>
                <w:lang w:eastAsia="en-GB"/>
              </w:rPr>
              <w:t>termelési vagy műszaki kapacitásaira</w:t>
            </w:r>
            <w:r w:rsidRPr="009771D0">
              <w:rPr>
                <w:rFonts w:ascii="Times New Roman" w:hAnsi="Times New Roman" w:cs="Times New Roman"/>
                <w:strike/>
                <w:color w:val="auto"/>
                <w:sz w:val="20"/>
                <w:szCs w:val="20"/>
                <w:lang w:eastAsia="en-GB"/>
              </w:rPr>
              <w:t xml:space="preserve">, és amennyiben szükséges, a rendelkezésére álló </w:t>
            </w:r>
            <w:r w:rsidRPr="009771D0">
              <w:rPr>
                <w:rFonts w:ascii="Times New Roman" w:hAnsi="Times New Roman" w:cs="Times New Roman"/>
                <w:b/>
                <w:strike/>
                <w:color w:val="auto"/>
                <w:sz w:val="20"/>
                <w:szCs w:val="20"/>
                <w:lang w:eastAsia="en-GB"/>
              </w:rPr>
              <w:t>tanulmányi és kutatási eszközökre</w:t>
            </w:r>
            <w:r w:rsidRPr="009771D0">
              <w:rPr>
                <w:rFonts w:ascii="Times New Roman" w:hAnsi="Times New Roman" w:cs="Times New Roman"/>
                <w:strike/>
                <w:color w:val="auto"/>
                <w:sz w:val="20"/>
                <w:szCs w:val="20"/>
                <w:lang w:eastAsia="en-GB"/>
              </w:rPr>
              <w:t xml:space="preserve"> és </w:t>
            </w:r>
            <w:r w:rsidRPr="009771D0">
              <w:rPr>
                <w:rFonts w:ascii="Times New Roman" w:hAnsi="Times New Roman" w:cs="Times New Roman"/>
                <w:b/>
                <w:strike/>
                <w:color w:val="auto"/>
                <w:sz w:val="20"/>
                <w:szCs w:val="20"/>
                <w:lang w:eastAsia="en-GB"/>
              </w:rPr>
              <w:t>minőségellenőrzési intézkedéseire</w:t>
            </w:r>
            <w:r w:rsidRPr="009771D0">
              <w:rPr>
                <w:rFonts w:ascii="Times New Roman" w:hAnsi="Times New Roman" w:cs="Times New Roman"/>
                <w:strike/>
                <w:color w:val="auto"/>
                <w:sz w:val="20"/>
                <w:szCs w:val="20"/>
                <w:lang w:eastAsia="en-GB"/>
              </w:rPr>
              <w:t xml:space="preserve">vonatkozó </w:t>
            </w:r>
            <w:r w:rsidRPr="009771D0">
              <w:rPr>
                <w:rFonts w:ascii="Times New Roman" w:hAnsi="Times New Roman" w:cs="Times New Roman"/>
                <w:b/>
                <w:strike/>
                <w:color w:val="auto"/>
                <w:sz w:val="20"/>
                <w:szCs w:val="20"/>
                <w:lang w:eastAsia="en-GB"/>
              </w:rPr>
              <w:t>vizsgálatok</w:t>
            </w:r>
            <w:r w:rsidRPr="009771D0">
              <w:rPr>
                <w:rFonts w:ascii="Times New Roman" w:hAnsi="Times New Roman" w:cs="Times New Roman"/>
                <w:b/>
                <w:strike/>
                <w:color w:val="auto"/>
                <w:sz w:val="20"/>
                <w:szCs w:val="20"/>
                <w:vertAlign w:val="superscript"/>
                <w:lang w:eastAsia="en-GB"/>
              </w:rPr>
              <w:footnoteReference w:id="51"/>
            </w:r>
            <w:r w:rsidRPr="009771D0">
              <w:rPr>
                <w:rFonts w:ascii="Times New Roman" w:hAnsi="Times New Roman" w:cs="Times New Roman"/>
                <w:strike/>
                <w:color w:val="auto"/>
                <w:sz w:val="20"/>
                <w:szCs w:val="20"/>
                <w:lang w:eastAsia="en-GB"/>
              </w:rPr>
              <w:t xml:space="preserve"> elvégzését.</w:t>
            </w:r>
          </w:p>
        </w:tc>
        <w:tc>
          <w:tcPr>
            <w:tcW w:w="4645" w:type="dxa"/>
            <w:shd w:val="clear" w:color="auto" w:fill="auto"/>
          </w:tcPr>
          <w:p w14:paraId="6EFAFD91"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p>
        </w:tc>
      </w:tr>
      <w:tr w:rsidR="009771D0" w:rsidRPr="009771D0" w14:paraId="65FD6592" w14:textId="77777777" w:rsidTr="002D7696">
        <w:tc>
          <w:tcPr>
            <w:tcW w:w="4644" w:type="dxa"/>
            <w:shd w:val="clear" w:color="auto" w:fill="auto"/>
          </w:tcPr>
          <w:p w14:paraId="5081291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6) A következő </w:t>
            </w:r>
            <w:r w:rsidRPr="009771D0">
              <w:rPr>
                <w:rFonts w:ascii="Times New Roman" w:hAnsi="Times New Roman" w:cs="Times New Roman"/>
                <w:b/>
                <w:strike/>
                <w:color w:val="auto"/>
                <w:sz w:val="20"/>
                <w:szCs w:val="20"/>
                <w:lang w:eastAsia="en-GB"/>
              </w:rPr>
              <w:t xml:space="preserve">iskolai végzettséggel és </w:t>
            </w:r>
            <w:r w:rsidRPr="009771D0">
              <w:rPr>
                <w:rFonts w:ascii="Times New Roman" w:hAnsi="Times New Roman" w:cs="Times New Roman"/>
                <w:b/>
                <w:strike/>
                <w:color w:val="auto"/>
                <w:sz w:val="20"/>
                <w:szCs w:val="20"/>
                <w:lang w:eastAsia="en-GB"/>
              </w:rPr>
              <w:lastRenderedPageBreak/>
              <w:t>szakképzettséggel</w:t>
            </w:r>
            <w:r w:rsidRPr="009771D0">
              <w:rPr>
                <w:rFonts w:ascii="Times New Roman" w:hAnsi="Times New Roman" w:cs="Times New Roman"/>
                <w:strike/>
                <w:color w:val="auto"/>
                <w:sz w:val="20"/>
                <w:szCs w:val="20"/>
                <w:lang w:eastAsia="en-GB"/>
              </w:rPr>
              <w:t xml:space="preserve"> rendelkeznek:</w:t>
            </w:r>
          </w:p>
          <w:p w14:paraId="06119ED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a)</w:t>
            </w:r>
            <w:r w:rsidRPr="009771D0">
              <w:rPr>
                <w:rFonts w:ascii="Times New Roman" w:hAnsi="Times New Roman" w:cs="Times New Roman"/>
                <w:strike/>
                <w:color w:val="auto"/>
                <w:sz w:val="20"/>
                <w:szCs w:val="20"/>
                <w:lang w:eastAsia="en-GB"/>
              </w:rPr>
              <w:t xml:space="preserve"> A szolgáltató vagy maga a vállalkozó, </w:t>
            </w:r>
            <w:r w:rsidRPr="009771D0">
              <w:rPr>
                <w:rFonts w:ascii="Times New Roman" w:hAnsi="Times New Roman" w:cs="Times New Roman"/>
                <w:b/>
                <w:i/>
                <w:strike/>
                <w:color w:val="auto"/>
                <w:sz w:val="20"/>
                <w:szCs w:val="20"/>
                <w:lang w:eastAsia="en-GB"/>
              </w:rPr>
              <w:t>és/vagy</w:t>
            </w:r>
            <w:r w:rsidRPr="009771D0">
              <w:rPr>
                <w:rFonts w:ascii="Times New Roman" w:hAnsi="Times New Roman" w:cs="Times New Roman"/>
                <w:strike/>
                <w:color w:val="auto"/>
                <w:sz w:val="20"/>
                <w:szCs w:val="20"/>
                <w:lang w:eastAsia="en-GB"/>
              </w:rPr>
              <w:t xml:space="preserve"> (a vonatkozó hirdetményben vagy a közbeszerzési dokumentumokban foglalt követelményektől függően)</w:t>
            </w:r>
          </w:p>
          <w:p w14:paraId="6D083968" w14:textId="77777777" w:rsidR="002D7696" w:rsidRPr="009771D0" w:rsidRDefault="002D7696" w:rsidP="002D7696">
            <w:pPr>
              <w:spacing w:before="120" w:after="120"/>
              <w:ind w:left="426" w:hanging="426"/>
              <w:rPr>
                <w:rFonts w:ascii="Times New Roman" w:hAnsi="Times New Roman" w:cs="Times New Roman"/>
                <w:b/>
                <w:strike/>
                <w:color w:val="auto"/>
                <w:sz w:val="20"/>
                <w:szCs w:val="20"/>
                <w:shd w:val="clear" w:color="000000" w:fill="auto"/>
                <w:lang w:eastAsia="en-GB"/>
              </w:rPr>
            </w:pPr>
            <w:r w:rsidRPr="009771D0">
              <w:rPr>
                <w:rFonts w:ascii="Times New Roman" w:hAnsi="Times New Roman" w:cs="Times New Roman"/>
                <w:strike/>
                <w:color w:val="auto"/>
                <w:sz w:val="20"/>
                <w:szCs w:val="20"/>
                <w:lang w:eastAsia="en-GB"/>
              </w:rPr>
              <w:t>b) Annak vezetői személyzete:</w:t>
            </w:r>
          </w:p>
        </w:tc>
        <w:tc>
          <w:tcPr>
            <w:tcW w:w="4645" w:type="dxa"/>
            <w:shd w:val="clear" w:color="auto" w:fill="auto"/>
          </w:tcPr>
          <w:p w14:paraId="6F8F42A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r>
            <w:r w:rsidRPr="009771D0">
              <w:rPr>
                <w:rFonts w:ascii="Times New Roman" w:hAnsi="Times New Roman" w:cs="Times New Roman"/>
                <w:strike/>
                <w:color w:val="auto"/>
                <w:sz w:val="20"/>
                <w:szCs w:val="20"/>
                <w:lang w:eastAsia="en-GB"/>
              </w:rPr>
              <w:lastRenderedPageBreak/>
              <w:br/>
              <w:t>a) [……]</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b) [……]</w:t>
            </w:r>
          </w:p>
        </w:tc>
      </w:tr>
      <w:tr w:rsidR="009771D0" w:rsidRPr="009771D0" w14:paraId="6784F25D" w14:textId="77777777" w:rsidTr="002D7696">
        <w:tc>
          <w:tcPr>
            <w:tcW w:w="4644" w:type="dxa"/>
            <w:shd w:val="clear" w:color="auto" w:fill="auto"/>
          </w:tcPr>
          <w:p w14:paraId="452E8EF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lastRenderedPageBreak/>
              <w:t>7)</w:t>
            </w:r>
            <w:r w:rsidRPr="009771D0">
              <w:rPr>
                <w:rFonts w:ascii="Times New Roman" w:hAnsi="Times New Roman" w:cs="Times New Roman"/>
                <w:strike/>
                <w:color w:val="auto"/>
                <w:sz w:val="20"/>
                <w:szCs w:val="20"/>
                <w:lang w:eastAsia="en-GB"/>
              </w:rPr>
              <w:t xml:space="preserve"> A gazdasági szereplő a következő </w:t>
            </w:r>
            <w:r w:rsidRPr="009771D0">
              <w:rPr>
                <w:rFonts w:ascii="Times New Roman" w:hAnsi="Times New Roman" w:cs="Times New Roman"/>
                <w:b/>
                <w:strike/>
                <w:color w:val="auto"/>
                <w:sz w:val="20"/>
                <w:szCs w:val="20"/>
                <w:lang w:eastAsia="en-GB"/>
              </w:rPr>
              <w:t>környezetvédelmi intézkedéseket</w:t>
            </w:r>
            <w:r w:rsidRPr="009771D0">
              <w:rPr>
                <w:rFonts w:ascii="Times New Roman" w:hAnsi="Times New Roman" w:cs="Times New Roman"/>
                <w:strike/>
                <w:color w:val="auto"/>
                <w:sz w:val="20"/>
                <w:szCs w:val="20"/>
                <w:lang w:eastAsia="en-GB"/>
              </w:rPr>
              <w:t xml:space="preserve"> tudja alkalmazni a szerződés teljesítése során:</w:t>
            </w:r>
          </w:p>
        </w:tc>
        <w:tc>
          <w:tcPr>
            <w:tcW w:w="4645" w:type="dxa"/>
            <w:shd w:val="clear" w:color="auto" w:fill="auto"/>
          </w:tcPr>
          <w:p w14:paraId="262EAB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4F6F6098" w14:textId="77777777" w:rsidTr="002D7696">
        <w:tc>
          <w:tcPr>
            <w:tcW w:w="4644" w:type="dxa"/>
            <w:shd w:val="clear" w:color="auto" w:fill="auto"/>
          </w:tcPr>
          <w:p w14:paraId="7252BD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8) A gazdasági szereplő éves </w:t>
            </w:r>
            <w:r w:rsidRPr="009771D0">
              <w:rPr>
                <w:rFonts w:ascii="Times New Roman" w:hAnsi="Times New Roman" w:cs="Times New Roman"/>
                <w:b/>
                <w:strike/>
                <w:color w:val="auto"/>
                <w:sz w:val="20"/>
                <w:szCs w:val="20"/>
                <w:lang w:eastAsia="en-GB"/>
              </w:rPr>
              <w:t>átlagos statisztikai állományi</w:t>
            </w:r>
            <w:r w:rsidRPr="009771D0">
              <w:rPr>
                <w:rFonts w:ascii="Times New Roman" w:hAnsi="Times New Roman" w:cs="Times New Roman"/>
                <w:strike/>
                <w:color w:val="auto"/>
                <w:sz w:val="20"/>
                <w:szCs w:val="20"/>
                <w:lang w:eastAsia="en-GB"/>
              </w:rPr>
              <w:t>-</w:t>
            </w:r>
            <w:r w:rsidRPr="009771D0">
              <w:rPr>
                <w:rFonts w:ascii="Times New Roman" w:hAnsi="Times New Roman" w:cs="Times New Roman"/>
                <w:b/>
                <w:strike/>
                <w:color w:val="auto"/>
                <w:sz w:val="20"/>
                <w:szCs w:val="20"/>
                <w:lang w:eastAsia="en-GB"/>
              </w:rPr>
              <w:t>létszáma</w:t>
            </w:r>
            <w:r w:rsidRPr="009771D0">
              <w:rPr>
                <w:rFonts w:ascii="Times New Roman" w:hAnsi="Times New Roman" w:cs="Times New Roman"/>
                <w:strike/>
                <w:color w:val="auto"/>
                <w:sz w:val="20"/>
                <w:szCs w:val="20"/>
                <w:lang w:eastAsia="en-GB"/>
              </w:rPr>
              <w:t xml:space="preserve"> és vezetői létszáma az utolsó három évre vonatkozóan a következő volt:</w:t>
            </w:r>
          </w:p>
        </w:tc>
        <w:tc>
          <w:tcPr>
            <w:tcW w:w="4645" w:type="dxa"/>
            <w:shd w:val="clear" w:color="auto" w:fill="auto"/>
          </w:tcPr>
          <w:p w14:paraId="6B4BA11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Év, éves átlagos statisztikai állományi-létszám:</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Év, vezetői létszám:</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t>[……],[……]</w:t>
            </w:r>
          </w:p>
        </w:tc>
      </w:tr>
      <w:tr w:rsidR="009771D0" w:rsidRPr="009771D0" w14:paraId="56E2488E" w14:textId="77777777" w:rsidTr="002D7696">
        <w:tc>
          <w:tcPr>
            <w:tcW w:w="4644" w:type="dxa"/>
            <w:shd w:val="clear" w:color="auto" w:fill="auto"/>
          </w:tcPr>
          <w:p w14:paraId="7ED9897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9) A következő </w:t>
            </w:r>
            <w:r w:rsidRPr="009771D0">
              <w:rPr>
                <w:rFonts w:ascii="Times New Roman" w:hAnsi="Times New Roman" w:cs="Times New Roman"/>
                <w:b/>
                <w:strike/>
                <w:color w:val="auto"/>
                <w:sz w:val="20"/>
                <w:szCs w:val="20"/>
                <w:lang w:eastAsia="en-GB"/>
              </w:rPr>
              <w:t>eszközök, berendezések vagy műszaki felszerelések</w:t>
            </w:r>
            <w:r w:rsidRPr="009771D0">
              <w:rPr>
                <w:rFonts w:ascii="Times New Roman" w:hAnsi="Times New Roman" w:cs="Times New Roman"/>
                <w:strike/>
                <w:color w:val="auto"/>
                <w:sz w:val="20"/>
                <w:szCs w:val="20"/>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304DC3B6" w14:textId="77777777" w:rsidTr="002D7696">
        <w:tc>
          <w:tcPr>
            <w:tcW w:w="4644" w:type="dxa"/>
            <w:shd w:val="clear" w:color="auto" w:fill="auto"/>
          </w:tcPr>
          <w:p w14:paraId="42064F6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10) A gazdasági szereplő a szerződés következő </w:t>
            </w:r>
            <w:r w:rsidRPr="009771D0">
              <w:rPr>
                <w:rFonts w:ascii="Times New Roman" w:hAnsi="Times New Roman" w:cs="Times New Roman"/>
                <w:b/>
                <w:strike/>
                <w:color w:val="auto"/>
                <w:sz w:val="20"/>
                <w:szCs w:val="20"/>
                <w:lang w:eastAsia="en-GB"/>
              </w:rPr>
              <w:t>részére (azaz százalékára)</w:t>
            </w:r>
            <w:r w:rsidRPr="009771D0">
              <w:rPr>
                <w:rFonts w:ascii="Times New Roman" w:hAnsi="Times New Roman" w:cs="Times New Roman"/>
                <w:strike/>
                <w:color w:val="auto"/>
                <w:sz w:val="20"/>
                <w:szCs w:val="20"/>
                <w:lang w:eastAsia="en-GB"/>
              </w:rPr>
              <w:t xml:space="preserve"> nézve </w:t>
            </w:r>
            <w:r w:rsidRPr="009771D0">
              <w:rPr>
                <w:rFonts w:ascii="Times New Roman" w:hAnsi="Times New Roman" w:cs="Times New Roman"/>
                <w:b/>
                <w:strike/>
                <w:color w:val="auto"/>
                <w:sz w:val="20"/>
                <w:szCs w:val="20"/>
                <w:lang w:eastAsia="en-GB"/>
              </w:rPr>
              <w:t>kíván esetleg harmadik féllel szerződést kötni</w:t>
            </w:r>
            <w:r w:rsidRPr="009771D0">
              <w:rPr>
                <w:rFonts w:ascii="Times New Roman" w:hAnsi="Times New Roman" w:cs="Times New Roman"/>
                <w:strike/>
                <w:color w:val="auto"/>
                <w:sz w:val="20"/>
                <w:szCs w:val="20"/>
                <w:vertAlign w:val="superscript"/>
                <w:lang w:eastAsia="en-GB"/>
              </w:rPr>
              <w:footnoteReference w:id="52"/>
            </w:r>
            <w:r w:rsidRPr="009771D0">
              <w:rPr>
                <w:rFonts w:ascii="Times New Roman" w:hAnsi="Times New Roman" w:cs="Times New Roman"/>
                <w:b/>
                <w:strike/>
                <w:color w:val="auto"/>
                <w:sz w:val="20"/>
                <w:szCs w:val="20"/>
                <w:lang w:eastAsia="en-GB"/>
              </w:rPr>
              <w:t>:</w:t>
            </w:r>
            <w:r w:rsidRPr="009771D0">
              <w:rPr>
                <w:rFonts w:ascii="Times New Roman" w:hAnsi="Times New Roman" w:cs="Times New Roman"/>
                <w:strike/>
                <w:color w:val="auto"/>
                <w:sz w:val="20"/>
                <w:szCs w:val="20"/>
                <w:lang w:eastAsia="en-GB"/>
              </w:rPr>
              <w:t xml:space="preserve"> </w:t>
            </w:r>
          </w:p>
        </w:tc>
        <w:tc>
          <w:tcPr>
            <w:tcW w:w="4645" w:type="dxa"/>
            <w:shd w:val="clear" w:color="auto" w:fill="auto"/>
          </w:tcPr>
          <w:p w14:paraId="0721A1ED"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p>
        </w:tc>
      </w:tr>
      <w:tr w:rsidR="009771D0" w:rsidRPr="009771D0" w14:paraId="1E47207D" w14:textId="77777777" w:rsidTr="002D7696">
        <w:tc>
          <w:tcPr>
            <w:tcW w:w="4644" w:type="dxa"/>
            <w:shd w:val="clear" w:color="auto" w:fill="auto"/>
          </w:tcPr>
          <w:p w14:paraId="3259E2F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11) </w:t>
            </w:r>
            <w:r w:rsidRPr="009771D0">
              <w:rPr>
                <w:rFonts w:ascii="Times New Roman" w:hAnsi="Times New Roman" w:cs="Times New Roman"/>
                <w:b/>
                <w:i/>
                <w:strike/>
                <w:color w:val="auto"/>
                <w:sz w:val="20"/>
                <w:szCs w:val="20"/>
                <w:lang w:eastAsia="en-GB"/>
              </w:rPr>
              <w:t>Árubeszerzésre irányuló közbeszerzési szerződés</w:t>
            </w:r>
            <w:r w:rsidRPr="009771D0">
              <w:rPr>
                <w:rFonts w:ascii="Times New Roman" w:hAnsi="Times New Roman" w:cs="Times New Roman"/>
                <w:strike/>
                <w:color w:val="auto"/>
                <w:sz w:val="20"/>
                <w:szCs w:val="20"/>
                <w:lang w:eastAsia="en-GB"/>
              </w:rPr>
              <w:t xml:space="preserve"> esetében:</w:t>
            </w:r>
          </w:p>
          <w:p w14:paraId="3D64693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Adott esetben a gazdasági szereplő továbbá kijelenti, hogy rendelkezésre fogja bocsátani az előírt hitelességi igazolásokat.</w:t>
            </w:r>
          </w:p>
          <w:p w14:paraId="3235D03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t>[] Igen [] Nem</w:t>
            </w:r>
          </w:p>
          <w:p w14:paraId="18DFB9C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p>
          <w:p w14:paraId="59E7CCEE"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2CADB00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2D7696" w:rsidRPr="009771D0" w14:paraId="360CE034" w14:textId="77777777" w:rsidTr="002D7696">
        <w:tc>
          <w:tcPr>
            <w:tcW w:w="4644" w:type="dxa"/>
            <w:shd w:val="clear" w:color="auto" w:fill="auto"/>
          </w:tcPr>
          <w:p w14:paraId="29B61F5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12) </w:t>
            </w:r>
            <w:r w:rsidRPr="009771D0">
              <w:rPr>
                <w:rFonts w:ascii="Times New Roman" w:hAnsi="Times New Roman" w:cs="Times New Roman"/>
                <w:b/>
                <w:i/>
                <w:strike/>
                <w:color w:val="auto"/>
                <w:sz w:val="20"/>
                <w:szCs w:val="20"/>
                <w:lang w:eastAsia="en-GB"/>
              </w:rPr>
              <w:t>Árubeszerzésre irányuló közbeszerzési szerződés</w:t>
            </w:r>
            <w:r w:rsidRPr="009771D0">
              <w:rPr>
                <w:rFonts w:ascii="Times New Roman" w:hAnsi="Times New Roman" w:cs="Times New Roman"/>
                <w:strike/>
                <w:color w:val="auto"/>
                <w:sz w:val="20"/>
                <w:szCs w:val="20"/>
                <w:lang w:eastAsia="en-GB"/>
              </w:rPr>
              <w:t xml:space="preserve"> esetében:</w:t>
            </w:r>
          </w:p>
          <w:p w14:paraId="4ADE4FA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Rendelkezésre tudja-e bocsátani a gazdasági szereplő a vonatkozó hirdetményben vagy a közbeszerzési dokumentumokban foglalt, a hatáskörrel </w:t>
            </w:r>
            <w:r w:rsidRPr="009771D0">
              <w:rPr>
                <w:rFonts w:ascii="Times New Roman" w:hAnsi="Times New Roman" w:cs="Times New Roman"/>
                <w:strike/>
                <w:color w:val="auto"/>
                <w:sz w:val="20"/>
                <w:szCs w:val="20"/>
                <w:lang w:eastAsia="en-GB"/>
              </w:rPr>
              <w:lastRenderedPageBreak/>
              <w:t>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9771D0" w:rsidRDefault="002D7696" w:rsidP="002D7696">
            <w:pPr>
              <w:spacing w:before="120" w:after="120"/>
              <w:ind w:left="426" w:hanging="426"/>
              <w:rPr>
                <w:rFonts w:ascii="Times New Roman" w:hAnsi="Times New Roman" w:cs="Times New Roman"/>
                <w:strike/>
                <w:color w:val="auto"/>
                <w:sz w:val="20"/>
                <w:szCs w:val="20"/>
                <w:shd w:val="clear" w:color="000000" w:fill="auto"/>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úgy kérjük, adja meg ennek okát, és azt, hogy milyen egyéb bizonyítási eszközök bocsáthatók rendelkezésre:</w:t>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210ACAA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br/>
              <w:t>[] Igen [] Nem</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lastRenderedPageBreak/>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bl>
    <w:p w14:paraId="2701F093" w14:textId="77777777" w:rsidR="002D7696" w:rsidRPr="009771D0" w:rsidRDefault="002D7696" w:rsidP="002D7696">
      <w:pPr>
        <w:ind w:left="426" w:hanging="426"/>
        <w:rPr>
          <w:rFonts w:ascii="Times New Roman" w:hAnsi="Times New Roman" w:cs="Times New Roman"/>
          <w:color w:val="auto"/>
          <w:sz w:val="20"/>
          <w:szCs w:val="20"/>
          <w:lang w:eastAsia="en-GB"/>
        </w:rPr>
      </w:pPr>
      <w:bookmarkStart w:id="47" w:name="_DV_M4307"/>
      <w:bookmarkStart w:id="48" w:name="_DV_M4308"/>
      <w:bookmarkStart w:id="49" w:name="_DV_M4309"/>
      <w:bookmarkStart w:id="50" w:name="_DV_M4310"/>
      <w:bookmarkStart w:id="51" w:name="_DV_M4311"/>
      <w:bookmarkStart w:id="52" w:name="_DV_M4312"/>
      <w:bookmarkEnd w:id="47"/>
      <w:bookmarkEnd w:id="48"/>
      <w:bookmarkEnd w:id="49"/>
      <w:bookmarkEnd w:id="50"/>
      <w:bookmarkEnd w:id="51"/>
      <w:bookmarkEnd w:id="52"/>
    </w:p>
    <w:p w14:paraId="10770E66" w14:textId="77777777" w:rsidR="002D7696" w:rsidRPr="009771D0" w:rsidRDefault="002D7696" w:rsidP="002D7696">
      <w:pPr>
        <w:keepNext/>
        <w:spacing w:before="120" w:after="360"/>
        <w:ind w:left="426" w:hanging="426"/>
        <w:jc w:val="center"/>
        <w:rPr>
          <w:rFonts w:ascii="Times New Roman" w:hAnsi="Times New Roman" w:cs="Times New Roman"/>
          <w:b/>
          <w:i/>
          <w:smallCaps/>
          <w:color w:val="auto"/>
          <w:sz w:val="20"/>
          <w:szCs w:val="20"/>
          <w:lang w:eastAsia="en-GB"/>
        </w:rPr>
      </w:pPr>
      <w:r w:rsidRPr="009771D0">
        <w:rPr>
          <w:rFonts w:ascii="Times New Roman" w:hAnsi="Times New Roman" w:cs="Times New Roman"/>
          <w:b/>
          <w:i/>
          <w:smallCaps/>
          <w:color w:val="auto"/>
          <w:sz w:val="20"/>
          <w:szCs w:val="20"/>
          <w:lang w:eastAsia="en-GB"/>
        </w:rPr>
        <w:t>D: MINŐSÉGBIZTOSÍTÁSI RENDSZEREK ÉS KÖRNYEZETVÉDELMI VEZETÉSI SZABVÁNYOK</w:t>
      </w:r>
    </w:p>
    <w:p w14:paraId="42700E1C"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b/>
          <w:i/>
          <w:color w:val="auto"/>
          <w:sz w:val="20"/>
          <w:szCs w:val="20"/>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14595C4C" w14:textId="77777777" w:rsidTr="002D7696">
        <w:tc>
          <w:tcPr>
            <w:tcW w:w="4644" w:type="dxa"/>
            <w:shd w:val="clear" w:color="auto" w:fill="auto"/>
          </w:tcPr>
          <w:p w14:paraId="5FDA24B5"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Minőségbiztosítási rendszerek és környezetvédelmi vezetési szabványok</w:t>
            </w:r>
            <w:r w:rsidRPr="009771D0">
              <w:rPr>
                <w:rStyle w:val="Lbjegyzet-hivatkozs"/>
                <w:rFonts w:ascii="Times New Roman" w:hAnsi="Times New Roman" w:cs="Times New Roman"/>
                <w:b/>
                <w:i/>
                <w:strike/>
                <w:color w:val="auto"/>
                <w:sz w:val="20"/>
                <w:szCs w:val="20"/>
                <w:lang w:eastAsia="en-GB"/>
              </w:rPr>
              <w:footnoteReference w:id="53"/>
            </w:r>
          </w:p>
        </w:tc>
        <w:tc>
          <w:tcPr>
            <w:tcW w:w="4645" w:type="dxa"/>
            <w:shd w:val="clear" w:color="auto" w:fill="auto"/>
          </w:tcPr>
          <w:p w14:paraId="4EBF1A1B"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9771D0" w:rsidRPr="009771D0" w14:paraId="4FA63635" w14:textId="77777777" w:rsidTr="002D7696">
        <w:tc>
          <w:tcPr>
            <w:tcW w:w="4644" w:type="dxa"/>
            <w:shd w:val="clear" w:color="auto" w:fill="auto"/>
          </w:tcPr>
          <w:p w14:paraId="433684F5"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Be tud-e nyújtani a gazdasági szereplő olyan, független testület által kiállított </w:t>
            </w:r>
            <w:r w:rsidRPr="009771D0">
              <w:rPr>
                <w:rFonts w:ascii="Times New Roman" w:hAnsi="Times New Roman" w:cs="Times New Roman"/>
                <w:b/>
                <w:strike/>
                <w:color w:val="auto"/>
                <w:sz w:val="20"/>
                <w:szCs w:val="20"/>
                <w:lang w:eastAsia="en-GB"/>
              </w:rPr>
              <w:t>igazolást,</w:t>
            </w:r>
            <w:r w:rsidRPr="009771D0">
              <w:rPr>
                <w:rFonts w:ascii="Times New Roman" w:hAnsi="Times New Roman" w:cs="Times New Roman"/>
                <w:strike/>
                <w:color w:val="auto"/>
                <w:sz w:val="20"/>
                <w:szCs w:val="20"/>
                <w:lang w:eastAsia="en-GB"/>
              </w:rPr>
              <w:t xml:space="preserve"> amely tanúsítja, hogy a gazdasági szereplő egyes meghatározott </w:t>
            </w:r>
            <w:r w:rsidRPr="009771D0">
              <w:rPr>
                <w:rFonts w:ascii="Times New Roman" w:hAnsi="Times New Roman" w:cs="Times New Roman"/>
                <w:b/>
                <w:strike/>
                <w:color w:val="auto"/>
                <w:sz w:val="20"/>
                <w:szCs w:val="20"/>
                <w:lang w:eastAsia="en-GB"/>
              </w:rPr>
              <w:t>minőségbiztosítási szabványoknak</w:t>
            </w:r>
            <w:r w:rsidRPr="009771D0">
              <w:rPr>
                <w:rFonts w:ascii="Times New Roman" w:hAnsi="Times New Roman" w:cs="Times New Roman"/>
                <w:strike/>
                <w:color w:val="auto"/>
                <w:sz w:val="20"/>
                <w:szCs w:val="20"/>
                <w:lang w:eastAsia="en-GB"/>
              </w:rPr>
              <w:t xml:space="preserve"> megfelel, ideértve a fogyatékossággal élők számára biztosított hozzáférésére vonatkozó szabványokat is?</w:t>
            </w:r>
          </w:p>
          <w:p w14:paraId="1D97916F"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úgy kérjük, adja meg ennek okát, valamint azt, hogy milyen egyéb bizonyítási eszközök bocsáthatók rendelkezésre a minőségbiztosítási rendszert illetően:</w:t>
            </w:r>
          </w:p>
          <w:p w14:paraId="5AB30E6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Igen [] Nem</w:t>
            </w:r>
          </w:p>
          <w:p w14:paraId="120835E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w:t>
            </w:r>
          </w:p>
          <w:p w14:paraId="6008010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2E1C7942"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15649B4B"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p>
        </w:tc>
      </w:tr>
      <w:tr w:rsidR="002D7696" w:rsidRPr="009771D0" w14:paraId="31DE597D" w14:textId="77777777" w:rsidTr="002D7696">
        <w:tc>
          <w:tcPr>
            <w:tcW w:w="4644" w:type="dxa"/>
            <w:shd w:val="clear" w:color="auto" w:fill="auto"/>
          </w:tcPr>
          <w:p w14:paraId="367A5E4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Be tud-e nyújtani a gazdasági szereplő olyan, független testület által kiállított </w:t>
            </w:r>
            <w:r w:rsidRPr="009771D0">
              <w:rPr>
                <w:rFonts w:ascii="Times New Roman" w:hAnsi="Times New Roman" w:cs="Times New Roman"/>
                <w:b/>
                <w:strike/>
                <w:color w:val="auto"/>
                <w:sz w:val="20"/>
                <w:szCs w:val="20"/>
                <w:lang w:eastAsia="en-GB"/>
              </w:rPr>
              <w:t>igazolást,</w:t>
            </w:r>
            <w:r w:rsidRPr="009771D0">
              <w:rPr>
                <w:rFonts w:ascii="Times New Roman" w:hAnsi="Times New Roman" w:cs="Times New Roman"/>
                <w:strike/>
                <w:color w:val="auto"/>
                <w:sz w:val="20"/>
                <w:szCs w:val="20"/>
                <w:lang w:eastAsia="en-GB"/>
              </w:rPr>
              <w:t xml:space="preserve"> amely tanúsítja, hogy a gazdasági szereplő az előírt</w:t>
            </w:r>
            <w:r w:rsidRPr="009771D0">
              <w:rPr>
                <w:rFonts w:ascii="Times New Roman" w:hAnsi="Times New Roman" w:cs="Times New Roman"/>
                <w:b/>
                <w:strike/>
                <w:color w:val="auto"/>
                <w:sz w:val="20"/>
                <w:szCs w:val="20"/>
                <w:lang w:eastAsia="en-GB"/>
              </w:rPr>
              <w:t xml:space="preserve"> környezetvédelmi vezetési rendszereknek vagy szabványoknak</w:t>
            </w:r>
            <w:r w:rsidRPr="009771D0">
              <w:rPr>
                <w:rFonts w:ascii="Times New Roman" w:hAnsi="Times New Roman" w:cs="Times New Roman"/>
                <w:strike/>
                <w:color w:val="auto"/>
                <w:sz w:val="20"/>
                <w:szCs w:val="20"/>
                <w:lang w:eastAsia="en-GB"/>
              </w:rPr>
              <w:t xml:space="preserve"> megfelel?</w:t>
            </w:r>
          </w:p>
          <w:p w14:paraId="0F80A204"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b/>
                <w:strike/>
                <w:color w:val="auto"/>
                <w:sz w:val="20"/>
                <w:szCs w:val="20"/>
                <w:lang w:eastAsia="en-GB"/>
              </w:rPr>
              <w:t>Amennyiben nem</w:t>
            </w:r>
            <w:r w:rsidRPr="009771D0">
              <w:rPr>
                <w:rFonts w:ascii="Times New Roman" w:hAnsi="Times New Roman" w:cs="Times New Roman"/>
                <w:strike/>
                <w:color w:val="auto"/>
                <w:sz w:val="20"/>
                <w:szCs w:val="20"/>
                <w:lang w:eastAsia="en-GB"/>
              </w:rPr>
              <w:t xml:space="preserve">, úgy kérjük, adja meg ennek okát, valamint azt, hogy milyen egyéb bizonyítási eszközök bocsáthatók rendelkezésre a </w:t>
            </w:r>
            <w:r w:rsidRPr="009771D0">
              <w:rPr>
                <w:rFonts w:ascii="Times New Roman" w:hAnsi="Times New Roman" w:cs="Times New Roman"/>
                <w:b/>
                <w:strike/>
                <w:color w:val="auto"/>
                <w:sz w:val="20"/>
                <w:szCs w:val="20"/>
                <w:lang w:eastAsia="en-GB"/>
              </w:rPr>
              <w:t xml:space="preserve">környezetvédelmi vezetési rendszereket vagy </w:t>
            </w:r>
            <w:r w:rsidRPr="009771D0">
              <w:rPr>
                <w:rFonts w:ascii="Times New Roman" w:hAnsi="Times New Roman" w:cs="Times New Roman"/>
                <w:b/>
                <w:strike/>
                <w:color w:val="auto"/>
                <w:sz w:val="20"/>
                <w:szCs w:val="20"/>
                <w:lang w:eastAsia="en-GB"/>
              </w:rPr>
              <w:lastRenderedPageBreak/>
              <w:t>szabványokat</w:t>
            </w:r>
            <w:r w:rsidRPr="009771D0">
              <w:rPr>
                <w:rFonts w:ascii="Times New Roman" w:hAnsi="Times New Roman" w:cs="Times New Roman"/>
                <w:strike/>
                <w:color w:val="auto"/>
                <w:sz w:val="20"/>
                <w:szCs w:val="20"/>
                <w:lang w:eastAsia="en-GB"/>
              </w:rPr>
              <w:t xml:space="preserve"> illetően:</w:t>
            </w:r>
          </w:p>
          <w:p w14:paraId="54D43876"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lastRenderedPageBreak/>
              <w:t>[] Igen [] Nem</w:t>
            </w:r>
          </w:p>
          <w:p w14:paraId="0F139E29"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w:t>
            </w:r>
          </w:p>
          <w:p w14:paraId="7EA73DC4"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p>
          <w:p w14:paraId="70F99537"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i/>
                <w:strike/>
                <w:color w:val="auto"/>
                <w:sz w:val="20"/>
                <w:szCs w:val="20"/>
                <w:lang w:eastAsia="en-GB"/>
              </w:rPr>
              <w:t xml:space="preserve">(internetcím, a kibocsátó hatóság vagy testület, a </w:t>
            </w:r>
            <w:r w:rsidRPr="009771D0">
              <w:rPr>
                <w:rFonts w:ascii="Times New Roman" w:hAnsi="Times New Roman" w:cs="Times New Roman"/>
                <w:i/>
                <w:strike/>
                <w:color w:val="auto"/>
                <w:sz w:val="20"/>
                <w:szCs w:val="20"/>
                <w:lang w:eastAsia="en-GB"/>
              </w:rPr>
              <w:lastRenderedPageBreak/>
              <w:t>dokumentáció pontos hivatkozási adatai): [……][……][……]</w:t>
            </w:r>
          </w:p>
        </w:tc>
      </w:tr>
    </w:tbl>
    <w:p w14:paraId="3A1BE9A7"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5BDF6BF4"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V. RÉSZ: AZ ALKALMASNAK MINŐSÍTETT RÉSZVÉTELRE JELENTKEZŐK SZÁMÁNAK CSÖKKENTÉSE</w:t>
      </w:r>
    </w:p>
    <w:p w14:paraId="253D6A00" w14:textId="77777777" w:rsidR="002D7696" w:rsidRPr="009771D0"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imes New Roman" w:hAnsi="Times New Roman" w:cs="Times New Roman"/>
          <w:b/>
          <w:i/>
          <w:color w:val="auto"/>
          <w:sz w:val="20"/>
          <w:szCs w:val="20"/>
          <w:lang w:eastAsia="en-GB"/>
        </w:rPr>
      </w:pPr>
      <w:r w:rsidRPr="009771D0">
        <w:rPr>
          <w:rFonts w:ascii="Times New Roman" w:hAnsi="Times New Roman" w:cs="Times New Roman"/>
          <w:b/>
          <w:i/>
          <w:color w:val="auto"/>
          <w:sz w:val="20"/>
          <w:szCs w:val="20"/>
          <w:lang w:eastAsia="en-GB"/>
        </w:rPr>
        <w:t>A gazdasági szereplőnek</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color w:val="auto"/>
          <w:sz w:val="20"/>
          <w:szCs w:val="20"/>
          <w:u w:val="single"/>
          <w:lang w:eastAsia="en-GB"/>
        </w:rPr>
        <w:t>kizárólag</w:t>
      </w:r>
      <w:r w:rsidRPr="009771D0">
        <w:rPr>
          <w:rFonts w:ascii="Times New Roman" w:hAnsi="Times New Roman" w:cs="Times New Roman"/>
          <w:color w:val="auto"/>
          <w:sz w:val="20"/>
          <w:szCs w:val="20"/>
          <w:lang w:eastAsia="en-GB"/>
        </w:rPr>
        <w:t xml:space="preserve"> </w:t>
      </w:r>
      <w:r w:rsidRPr="009771D0">
        <w:rPr>
          <w:rFonts w:ascii="Times New Roman" w:hAnsi="Times New Roman" w:cs="Times New Roman"/>
          <w:b/>
          <w:i/>
          <w:color w:val="auto"/>
          <w:sz w:val="20"/>
          <w:szCs w:val="20"/>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9771D0">
        <w:rPr>
          <w:rFonts w:ascii="Times New Roman" w:hAnsi="Times New Roman" w:cs="Times New Roman"/>
          <w:b/>
          <w:color w:val="auto"/>
          <w:sz w:val="20"/>
          <w:szCs w:val="20"/>
          <w:lang w:eastAsia="en-GB"/>
        </w:rPr>
        <w:t xml:space="preserve"> </w:t>
      </w:r>
      <w:r w:rsidRPr="009771D0">
        <w:rPr>
          <w:rFonts w:ascii="Times New Roman" w:hAnsi="Times New Roman" w:cs="Times New Roman"/>
          <w:b/>
          <w:color w:val="auto"/>
          <w:sz w:val="20"/>
          <w:szCs w:val="20"/>
          <w:u w:val="single"/>
          <w:lang w:eastAsia="en-GB"/>
        </w:rPr>
        <w:t>ha vannak ilyenek</w:t>
      </w:r>
      <w:r w:rsidRPr="009771D0">
        <w:rPr>
          <w:rFonts w:ascii="Times New Roman" w:hAnsi="Times New Roman" w:cs="Times New Roman"/>
          <w:b/>
          <w:color w:val="auto"/>
          <w:sz w:val="20"/>
          <w:szCs w:val="20"/>
          <w:lang w:eastAsia="en-GB"/>
        </w:rPr>
        <w:t>,</w:t>
      </w:r>
      <w:r w:rsidRPr="009771D0">
        <w:rPr>
          <w:rFonts w:ascii="Times New Roman" w:hAnsi="Times New Roman" w:cs="Times New Roman"/>
          <w:b/>
          <w:i/>
          <w:color w:val="auto"/>
          <w:sz w:val="20"/>
          <w:szCs w:val="20"/>
          <w:lang w:eastAsia="en-GB"/>
        </w:rPr>
        <w:t xml:space="preserve"> a vonatkozó hirdetményben vagy a hirdetményben hivatkozott közbeszerzési dokumentumokban található.</w:t>
      </w:r>
      <w:r w:rsidRPr="009771D0">
        <w:rPr>
          <w:rFonts w:ascii="Times New Roman" w:hAnsi="Times New Roman" w:cs="Times New Roman"/>
          <w:color w:val="auto"/>
          <w:sz w:val="20"/>
          <w:szCs w:val="20"/>
          <w:lang w:eastAsia="en-GB"/>
        </w:rPr>
        <w:br/>
      </w:r>
      <w:r w:rsidRPr="009771D0">
        <w:rPr>
          <w:rFonts w:ascii="Times New Roman" w:hAnsi="Times New Roman" w:cs="Times New Roman"/>
          <w:b/>
          <w:i/>
          <w:color w:val="auto"/>
          <w:sz w:val="20"/>
          <w:szCs w:val="20"/>
          <w:lang w:eastAsia="en-GB"/>
        </w:rPr>
        <w:t>Csak meghívásos eljárás, tárgyalásos eljárás, versenypárbeszéd és innovációs partnerség esetében:</w:t>
      </w:r>
    </w:p>
    <w:p w14:paraId="40184D3A" w14:textId="77777777" w:rsidR="002D7696" w:rsidRPr="009771D0" w:rsidRDefault="002D7696" w:rsidP="002D7696">
      <w:pPr>
        <w:spacing w:before="120" w:after="120"/>
        <w:ind w:left="426" w:hanging="426"/>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9771D0" w:rsidRPr="009771D0" w14:paraId="617AE768" w14:textId="77777777" w:rsidTr="002D7696">
        <w:tc>
          <w:tcPr>
            <w:tcW w:w="4644" w:type="dxa"/>
            <w:shd w:val="clear" w:color="auto" w:fill="auto"/>
          </w:tcPr>
          <w:p w14:paraId="7F5791FE"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A számok csökkentése</w:t>
            </w:r>
          </w:p>
        </w:tc>
        <w:tc>
          <w:tcPr>
            <w:tcW w:w="4645" w:type="dxa"/>
            <w:shd w:val="clear" w:color="auto" w:fill="auto"/>
          </w:tcPr>
          <w:p w14:paraId="5D88BB00" w14:textId="77777777" w:rsidR="002D7696" w:rsidRPr="009771D0" w:rsidRDefault="002D7696" w:rsidP="002D7696">
            <w:pPr>
              <w:spacing w:before="120" w:after="120"/>
              <w:ind w:left="426" w:hanging="426"/>
              <w:rPr>
                <w:rFonts w:ascii="Times New Roman" w:hAnsi="Times New Roman" w:cs="Times New Roman"/>
                <w:b/>
                <w:i/>
                <w:strike/>
                <w:color w:val="auto"/>
                <w:sz w:val="20"/>
                <w:szCs w:val="20"/>
                <w:lang w:eastAsia="en-GB"/>
              </w:rPr>
            </w:pPr>
            <w:r w:rsidRPr="009771D0">
              <w:rPr>
                <w:rFonts w:ascii="Times New Roman" w:hAnsi="Times New Roman" w:cs="Times New Roman"/>
                <w:b/>
                <w:i/>
                <w:strike/>
                <w:color w:val="auto"/>
                <w:sz w:val="20"/>
                <w:szCs w:val="20"/>
                <w:lang w:eastAsia="en-GB"/>
              </w:rPr>
              <w:t>Válasz:</w:t>
            </w:r>
          </w:p>
        </w:tc>
      </w:tr>
      <w:tr w:rsidR="002D7696" w:rsidRPr="009771D0" w14:paraId="0585B928" w14:textId="77777777" w:rsidTr="002D7696">
        <w:tc>
          <w:tcPr>
            <w:tcW w:w="4644" w:type="dxa"/>
            <w:shd w:val="clear" w:color="auto" w:fill="auto"/>
          </w:tcPr>
          <w:p w14:paraId="430C7D03"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 gazdasági szereplő a következő módon </w:t>
            </w:r>
            <w:r w:rsidRPr="009771D0">
              <w:rPr>
                <w:rFonts w:ascii="Times New Roman" w:hAnsi="Times New Roman" w:cs="Times New Roman"/>
                <w:b/>
                <w:strike/>
                <w:color w:val="auto"/>
                <w:sz w:val="20"/>
                <w:szCs w:val="20"/>
                <w:lang w:eastAsia="en-GB"/>
              </w:rPr>
              <w:t>felel meg</w:t>
            </w:r>
            <w:r w:rsidRPr="009771D0">
              <w:rPr>
                <w:rFonts w:ascii="Times New Roman" w:hAnsi="Times New Roman" w:cs="Times New Roman"/>
                <w:strike/>
                <w:color w:val="auto"/>
                <w:sz w:val="20"/>
                <w:szCs w:val="20"/>
                <w:lang w:eastAsia="en-GB"/>
              </w:rPr>
              <w:t xml:space="preserve"> a részvételre jelentkezők számának csökkentésére alkalmazandó objektív és megkülönböztetésmentes szempontoknak vagy szabályoknak:</w:t>
            </w:r>
          </w:p>
          <w:p w14:paraId="5124BC12"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 xml:space="preserve">Amennyiben bizonyos tanúsítványok vagy egyéb igazolások szükségesek, kérjük, tüntesse fel </w:t>
            </w:r>
            <w:r w:rsidRPr="009771D0">
              <w:rPr>
                <w:rFonts w:ascii="Times New Roman" w:hAnsi="Times New Roman" w:cs="Times New Roman"/>
                <w:b/>
                <w:strike/>
                <w:color w:val="auto"/>
                <w:sz w:val="20"/>
                <w:szCs w:val="20"/>
                <w:lang w:eastAsia="en-GB"/>
              </w:rPr>
              <w:t>mindegyikre</w:t>
            </w:r>
            <w:r w:rsidRPr="009771D0">
              <w:rPr>
                <w:rFonts w:ascii="Times New Roman" w:hAnsi="Times New Roman" w:cs="Times New Roman"/>
                <w:strike/>
                <w:color w:val="auto"/>
                <w:sz w:val="20"/>
                <w:szCs w:val="20"/>
                <w:lang w:eastAsia="en-GB"/>
              </w:rPr>
              <w:t xml:space="preserve"> nézve, hogy a gazdasági szereplő rendelkezik-e a megkívánt dokumentumokkal:</w:t>
            </w:r>
          </w:p>
          <w:p w14:paraId="094FF288"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p>
          <w:p w14:paraId="5B1805C6"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Ha e tanúsítványok vagy egyéb igazolások valamelyike elektronikus formában rendelkezésre áll</w:t>
            </w:r>
            <w:r w:rsidRPr="009771D0">
              <w:rPr>
                <w:rFonts w:ascii="Times New Roman" w:hAnsi="Times New Roman" w:cs="Times New Roman"/>
                <w:i/>
                <w:strike/>
                <w:color w:val="auto"/>
                <w:sz w:val="20"/>
                <w:szCs w:val="20"/>
                <w:vertAlign w:val="superscript"/>
                <w:lang w:eastAsia="en-GB"/>
              </w:rPr>
              <w:footnoteReference w:id="54"/>
            </w:r>
            <w:r w:rsidRPr="009771D0">
              <w:rPr>
                <w:rFonts w:ascii="Times New Roman" w:hAnsi="Times New Roman" w:cs="Times New Roman"/>
                <w:i/>
                <w:strike/>
                <w:color w:val="auto"/>
                <w:sz w:val="20"/>
                <w:szCs w:val="20"/>
                <w:lang w:eastAsia="en-GB"/>
              </w:rPr>
              <w:t xml:space="preserve">, kérjük, hogy </w:t>
            </w:r>
            <w:r w:rsidRPr="009771D0">
              <w:rPr>
                <w:rFonts w:ascii="Times New Roman" w:hAnsi="Times New Roman" w:cs="Times New Roman"/>
                <w:b/>
                <w:i/>
                <w:strike/>
                <w:color w:val="auto"/>
                <w:sz w:val="20"/>
                <w:szCs w:val="20"/>
                <w:lang w:eastAsia="en-GB"/>
              </w:rPr>
              <w:t>mindegyikre</w:t>
            </w:r>
            <w:r w:rsidRPr="009771D0">
              <w:rPr>
                <w:rFonts w:ascii="Times New Roman" w:hAnsi="Times New Roman" w:cs="Times New Roman"/>
                <w:i/>
                <w:strike/>
                <w:color w:val="auto"/>
                <w:sz w:val="20"/>
                <w:szCs w:val="20"/>
                <w:lang w:eastAsia="en-GB"/>
              </w:rPr>
              <w:t xml:space="preserve"> nézve</w:t>
            </w:r>
            <w:r w:rsidRPr="009771D0">
              <w:rPr>
                <w:rFonts w:ascii="Times New Roman" w:hAnsi="Times New Roman" w:cs="Times New Roman"/>
                <w:strike/>
                <w:color w:val="auto"/>
                <w:sz w:val="20"/>
                <w:szCs w:val="20"/>
                <w:lang w:eastAsia="en-GB"/>
              </w:rPr>
              <w:t xml:space="preserve"> </w:t>
            </w:r>
            <w:r w:rsidRPr="009771D0">
              <w:rPr>
                <w:rFonts w:ascii="Times New Roman" w:hAnsi="Times New Roman" w:cs="Times New Roman"/>
                <w:i/>
                <w:strike/>
                <w:color w:val="auto"/>
                <w:sz w:val="20"/>
                <w:szCs w:val="20"/>
                <w:lang w:eastAsia="en-GB"/>
              </w:rPr>
              <w:t>adja meg a következő információkat</w:t>
            </w:r>
            <w:r w:rsidRPr="009771D0">
              <w:rPr>
                <w:rFonts w:ascii="Times New Roman" w:hAnsi="Times New Roman" w:cs="Times New Roman"/>
                <w:strike/>
                <w:color w:val="auto"/>
                <w:sz w:val="20"/>
                <w:szCs w:val="20"/>
                <w:lang w:eastAsia="en-GB"/>
              </w:rPr>
              <w:t>:</w:t>
            </w:r>
          </w:p>
        </w:tc>
        <w:tc>
          <w:tcPr>
            <w:tcW w:w="4645" w:type="dxa"/>
            <w:shd w:val="clear" w:color="auto" w:fill="auto"/>
          </w:tcPr>
          <w:p w14:paraId="43A269E0" w14:textId="77777777" w:rsidR="002D7696" w:rsidRPr="009771D0" w:rsidRDefault="002D7696" w:rsidP="002D7696">
            <w:pPr>
              <w:spacing w:before="120" w:after="120"/>
              <w:ind w:left="426" w:hanging="426"/>
              <w:rPr>
                <w:rFonts w:ascii="Times New Roman" w:hAnsi="Times New Roman" w:cs="Times New Roman"/>
                <w:strike/>
                <w:color w:val="auto"/>
                <w:sz w:val="20"/>
                <w:szCs w:val="20"/>
                <w:lang w:eastAsia="en-GB"/>
              </w:rPr>
            </w:pPr>
            <w:r w:rsidRPr="009771D0">
              <w:rPr>
                <w:rFonts w:ascii="Times New Roman" w:hAnsi="Times New Roman" w:cs="Times New Roman"/>
                <w:strike/>
                <w:color w:val="auto"/>
                <w:sz w:val="20"/>
                <w:szCs w:val="20"/>
                <w:lang w:eastAsia="en-GB"/>
              </w:rPr>
              <w:t>[….]</w:t>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t>[] Igen [] Nem</w:t>
            </w:r>
            <w:r w:rsidRPr="009771D0">
              <w:rPr>
                <w:rFonts w:ascii="Times New Roman" w:hAnsi="Times New Roman" w:cs="Times New Roman"/>
                <w:strike/>
                <w:color w:val="auto"/>
                <w:sz w:val="20"/>
                <w:szCs w:val="20"/>
                <w:vertAlign w:val="superscript"/>
                <w:lang w:eastAsia="en-GB"/>
              </w:rPr>
              <w:footnoteReference w:id="55"/>
            </w:r>
          </w:p>
          <w:p w14:paraId="48C49443" w14:textId="77777777" w:rsidR="002D7696" w:rsidRPr="009771D0" w:rsidRDefault="002D7696" w:rsidP="002D7696">
            <w:pPr>
              <w:spacing w:before="120" w:after="120"/>
              <w:ind w:left="426" w:hanging="426"/>
              <w:rPr>
                <w:rFonts w:ascii="Times New Roman" w:hAnsi="Times New Roman" w:cs="Times New Roman"/>
                <w:i/>
                <w:strike/>
                <w:color w:val="auto"/>
                <w:sz w:val="20"/>
                <w:szCs w:val="20"/>
                <w:lang w:eastAsia="en-GB"/>
              </w:rPr>
            </w:pP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r w:rsidRPr="009771D0">
              <w:rPr>
                <w:rFonts w:ascii="Times New Roman" w:hAnsi="Times New Roman" w:cs="Times New Roman"/>
                <w:strike/>
                <w:color w:val="auto"/>
                <w:sz w:val="20"/>
                <w:szCs w:val="20"/>
                <w:lang w:eastAsia="en-GB"/>
              </w:rPr>
              <w:br/>
            </w:r>
          </w:p>
          <w:p w14:paraId="387898AB" w14:textId="77777777" w:rsidR="002D7696" w:rsidRPr="009771D0" w:rsidRDefault="002D7696" w:rsidP="002D7696">
            <w:pPr>
              <w:spacing w:before="120" w:after="120"/>
              <w:ind w:left="426" w:hanging="426"/>
              <w:rPr>
                <w:rFonts w:ascii="Times New Roman" w:hAnsi="Times New Roman" w:cs="Times New Roman"/>
                <w:b/>
                <w:strike/>
                <w:color w:val="auto"/>
                <w:sz w:val="20"/>
                <w:szCs w:val="20"/>
                <w:lang w:eastAsia="en-GB"/>
              </w:rPr>
            </w:pPr>
            <w:r w:rsidRPr="009771D0">
              <w:rPr>
                <w:rFonts w:ascii="Times New Roman" w:hAnsi="Times New Roman" w:cs="Times New Roman"/>
                <w:i/>
                <w:strike/>
                <w:color w:val="auto"/>
                <w:sz w:val="20"/>
                <w:szCs w:val="20"/>
                <w:lang w:eastAsia="en-GB"/>
              </w:rPr>
              <w:t>(internetcím, a kibocsátó hatóság vagy testület, a dokumentáció pontos hivatkozási adatai): [……][……][……]</w:t>
            </w:r>
            <w:r w:rsidRPr="009771D0">
              <w:rPr>
                <w:rFonts w:ascii="Times New Roman" w:hAnsi="Times New Roman" w:cs="Times New Roman"/>
                <w:i/>
                <w:strike/>
                <w:color w:val="auto"/>
                <w:sz w:val="20"/>
                <w:szCs w:val="20"/>
                <w:vertAlign w:val="superscript"/>
                <w:lang w:eastAsia="en-GB"/>
              </w:rPr>
              <w:footnoteReference w:id="56"/>
            </w:r>
          </w:p>
        </w:tc>
      </w:tr>
    </w:tbl>
    <w:p w14:paraId="761CEF9F" w14:textId="77777777" w:rsidR="002D7696" w:rsidRPr="009771D0" w:rsidRDefault="002D7696" w:rsidP="002D7696">
      <w:pPr>
        <w:ind w:left="426" w:hanging="426"/>
        <w:rPr>
          <w:rFonts w:ascii="Times New Roman" w:hAnsi="Times New Roman" w:cs="Times New Roman"/>
          <w:color w:val="auto"/>
          <w:sz w:val="20"/>
          <w:szCs w:val="20"/>
          <w:lang w:eastAsia="en-GB"/>
        </w:rPr>
      </w:pPr>
    </w:p>
    <w:p w14:paraId="4F219A86" w14:textId="77777777" w:rsidR="002D7696" w:rsidRPr="009771D0" w:rsidRDefault="002D7696" w:rsidP="002D7696">
      <w:pPr>
        <w:keepNext/>
        <w:spacing w:before="120" w:after="360"/>
        <w:ind w:left="426" w:hanging="426"/>
        <w:jc w:val="center"/>
        <w:rPr>
          <w:rFonts w:ascii="Times New Roman" w:hAnsi="Times New Roman" w:cs="Times New Roman"/>
          <w:b/>
          <w:color w:val="auto"/>
          <w:sz w:val="20"/>
          <w:szCs w:val="20"/>
          <w:lang w:eastAsia="en-GB"/>
        </w:rPr>
      </w:pPr>
      <w:r w:rsidRPr="009771D0">
        <w:rPr>
          <w:rFonts w:ascii="Times New Roman" w:hAnsi="Times New Roman" w:cs="Times New Roman"/>
          <w:b/>
          <w:color w:val="auto"/>
          <w:sz w:val="20"/>
          <w:szCs w:val="20"/>
          <w:lang w:eastAsia="en-GB"/>
        </w:rPr>
        <w:t>VI. RÉSZ: ZÁRÓ NYILATKOZAT</w:t>
      </w:r>
    </w:p>
    <w:p w14:paraId="5731F8F2"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color w:val="auto"/>
          <w:sz w:val="20"/>
          <w:szCs w:val="20"/>
          <w:lang w:eastAsia="en-GB"/>
        </w:rPr>
        <w:t>Alulírott(ak) a hamis nyilatkozat következményeinek teljes tudatában kijelenti(k), hogy a fenti II–V. részben megadott információk pontosak és helytállóak.</w:t>
      </w:r>
    </w:p>
    <w:p w14:paraId="332835D4"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Alulírott(ak) kijelenti(k), hogy a hivatkozott tanúsítványokat és egyéb igazolásokat kérésre képes(ek) lesz(nek) késedelem nélkül rendelkezésre bocsátani, kivéve amennyiben:</w:t>
      </w:r>
    </w:p>
    <w:p w14:paraId="28A5DEA8" w14:textId="77777777" w:rsidR="002D7696" w:rsidRPr="009771D0" w:rsidRDefault="002D7696" w:rsidP="002D7696">
      <w:pPr>
        <w:spacing w:before="120" w:after="120"/>
        <w:ind w:left="284" w:hanging="284"/>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lastRenderedPageBreak/>
        <w:t>a) Az ajánlatkérő szervnek vagy a közszolgáltató ajánlatkérőnek lehetősége van arra, hogy egy bármely tagállamban lévő, ingyenesen hozzáférhető nemzeti adatbázisba belépve közvetlenül hozzájusson a kiegészítő iratokhoz</w:t>
      </w:r>
      <w:r w:rsidRPr="009771D0">
        <w:rPr>
          <w:rFonts w:ascii="Times New Roman" w:hAnsi="Times New Roman" w:cs="Times New Roman"/>
          <w:i/>
          <w:color w:val="auto"/>
          <w:sz w:val="20"/>
          <w:szCs w:val="20"/>
          <w:vertAlign w:val="superscript"/>
          <w:lang w:eastAsia="en-GB"/>
        </w:rPr>
        <w:footnoteReference w:id="57"/>
      </w:r>
      <w:r w:rsidRPr="009771D0">
        <w:rPr>
          <w:rFonts w:ascii="Times New Roman" w:hAnsi="Times New Roman" w:cs="Times New Roman"/>
          <w:i/>
          <w:color w:val="auto"/>
          <w:sz w:val="20"/>
          <w:szCs w:val="20"/>
          <w:lang w:eastAsia="en-GB"/>
        </w:rPr>
        <w:t>, vagy</w:t>
      </w:r>
    </w:p>
    <w:p w14:paraId="7E5BA84C" w14:textId="77777777" w:rsidR="002D7696" w:rsidRPr="009771D0" w:rsidRDefault="002D7696" w:rsidP="002D7696">
      <w:pPr>
        <w:spacing w:before="120" w:after="120"/>
        <w:ind w:left="284" w:hanging="284"/>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b) Legkésőbb 2018. október 18-án</w:t>
      </w:r>
      <w:r w:rsidRPr="009771D0">
        <w:rPr>
          <w:rFonts w:ascii="Times New Roman" w:hAnsi="Times New Roman" w:cs="Times New Roman"/>
          <w:i/>
          <w:color w:val="auto"/>
          <w:sz w:val="20"/>
          <w:szCs w:val="20"/>
          <w:vertAlign w:val="superscript"/>
          <w:lang w:eastAsia="en-GB"/>
        </w:rPr>
        <w:footnoteReference w:id="58"/>
      </w:r>
      <w:r w:rsidRPr="009771D0">
        <w:rPr>
          <w:rFonts w:ascii="Times New Roman" w:hAnsi="Times New Roman" w:cs="Times New Roman"/>
          <w:i/>
          <w:color w:val="auto"/>
          <w:sz w:val="20"/>
          <w:szCs w:val="20"/>
          <w:lang w:eastAsia="en-GB"/>
        </w:rPr>
        <w:t xml:space="preserve"> az ajánlatkérő szervezetnek vagy a közszolgáltató ajánlatkérőnek már birtokában van az érintett dokumentáció.</w:t>
      </w:r>
    </w:p>
    <w:p w14:paraId="1D546093" w14:textId="77777777" w:rsidR="002D7696" w:rsidRPr="009771D0" w:rsidRDefault="002D7696" w:rsidP="002D7696">
      <w:pPr>
        <w:spacing w:before="120" w:after="120"/>
        <w:jc w:val="both"/>
        <w:rPr>
          <w:rFonts w:ascii="Times New Roman" w:hAnsi="Times New Roman" w:cs="Times New Roman"/>
          <w:i/>
          <w:color w:val="auto"/>
          <w:sz w:val="20"/>
          <w:szCs w:val="20"/>
          <w:lang w:eastAsia="en-GB"/>
        </w:rPr>
      </w:pPr>
      <w:r w:rsidRPr="009771D0">
        <w:rPr>
          <w:rFonts w:ascii="Times New Roman" w:hAnsi="Times New Roman" w:cs="Times New Roman"/>
          <w:i/>
          <w:color w:val="auto"/>
          <w:sz w:val="20"/>
          <w:szCs w:val="20"/>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9771D0">
        <w:rPr>
          <w:rFonts w:ascii="Times New Roman" w:hAnsi="Times New Roman" w:cs="Times New Roman"/>
          <w:color w:val="auto"/>
          <w:sz w:val="20"/>
          <w:szCs w:val="20"/>
          <w:lang w:eastAsia="en-GB"/>
        </w:rPr>
        <w:t xml:space="preserve"> [a közbeszerzési eljárás azonosítása: (rövid ismertetés, hivatkozás az </w:t>
      </w:r>
      <w:r w:rsidRPr="009771D0">
        <w:rPr>
          <w:rFonts w:ascii="Times New Roman" w:hAnsi="Times New Roman" w:cs="Times New Roman"/>
          <w:i/>
          <w:color w:val="auto"/>
          <w:sz w:val="20"/>
          <w:szCs w:val="20"/>
          <w:lang w:eastAsia="en-GB"/>
        </w:rPr>
        <w:t>Európai Unió Hivatalos Lapjában</w:t>
      </w:r>
      <w:r w:rsidRPr="009771D0">
        <w:rPr>
          <w:rFonts w:ascii="Times New Roman" w:hAnsi="Times New Roman" w:cs="Times New Roman"/>
          <w:color w:val="auto"/>
          <w:sz w:val="20"/>
          <w:szCs w:val="20"/>
          <w:lang w:eastAsia="en-GB"/>
        </w:rPr>
        <w:t xml:space="preserve"> közzétett hirdetményre, hivatkozási szám)] céljára megadott információkat igazoló dokumentumokhoz.</w:t>
      </w:r>
      <w:r w:rsidRPr="009771D0">
        <w:rPr>
          <w:rFonts w:ascii="Times New Roman" w:hAnsi="Times New Roman" w:cs="Times New Roman"/>
          <w:i/>
          <w:color w:val="auto"/>
          <w:sz w:val="20"/>
          <w:szCs w:val="20"/>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13A69776" w14:textId="77777777" w:rsidTr="002D7696">
        <w:tc>
          <w:tcPr>
            <w:tcW w:w="9488" w:type="dxa"/>
            <w:gridSpan w:val="3"/>
          </w:tcPr>
          <w:p w14:paraId="4909AFB5"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DFDFB0A" w14:textId="77777777" w:rsidTr="002D7696">
        <w:tc>
          <w:tcPr>
            <w:tcW w:w="1495" w:type="dxa"/>
          </w:tcPr>
          <w:p w14:paraId="790D4223"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3603" w:type="dxa"/>
          </w:tcPr>
          <w:p w14:paraId="0CAF225E"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4390" w:type="dxa"/>
            <w:tcBorders>
              <w:bottom w:val="single" w:sz="4" w:space="0" w:color="auto"/>
            </w:tcBorders>
          </w:tcPr>
          <w:p w14:paraId="35C6281F"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r>
      <w:tr w:rsidR="002D7696" w:rsidRPr="009771D0" w14:paraId="76AC1E83" w14:textId="77777777" w:rsidTr="002D7696">
        <w:tc>
          <w:tcPr>
            <w:tcW w:w="1495" w:type="dxa"/>
          </w:tcPr>
          <w:p w14:paraId="639476F0"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3603" w:type="dxa"/>
          </w:tcPr>
          <w:p w14:paraId="51A3B9E4" w14:textId="77777777" w:rsidR="002D7696" w:rsidRPr="009771D0" w:rsidRDefault="002D7696" w:rsidP="002D7696">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111F3E77" w14:textId="77777777" w:rsidR="002D7696" w:rsidRPr="009771D0" w:rsidRDefault="002D7696" w:rsidP="002D7696">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7F" w14:textId="77777777" w:rsidR="006A261D" w:rsidRPr="009771D0" w:rsidRDefault="006A261D" w:rsidP="00F35F93">
      <w:pPr>
        <w:suppressAutoHyphens w:val="0"/>
        <w:spacing w:before="120" w:after="120"/>
        <w:ind w:left="426" w:hanging="426"/>
        <w:jc w:val="center"/>
        <w:rPr>
          <w:rFonts w:ascii="Times New Roman" w:eastAsia="Times New Roman" w:hAnsi="Times New Roman" w:cs="Times New Roman"/>
          <w:b/>
          <w:color w:val="auto"/>
          <w:sz w:val="20"/>
          <w:szCs w:val="20"/>
          <w:lang w:eastAsia="en-US"/>
        </w:rPr>
      </w:pPr>
    </w:p>
    <w:p w14:paraId="68014D79" w14:textId="77777777" w:rsidR="002D7696" w:rsidRPr="009771D0" w:rsidRDefault="002D7696">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2F1F69C3" w14:textId="0A07CAF2" w:rsidR="002D7696" w:rsidRPr="009771D0" w:rsidRDefault="002D7696" w:rsidP="002D7696">
      <w:pPr>
        <w:spacing w:after="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5. sz</w:t>
      </w:r>
      <w:r w:rsidRPr="009771D0">
        <w:rPr>
          <w:rFonts w:ascii="Times New Roman" w:hAnsi="Times New Roman" w:cs="Times New Roman"/>
          <w:b/>
          <w:caps/>
          <w:color w:val="auto"/>
          <w:sz w:val="20"/>
          <w:szCs w:val="20"/>
        </w:rPr>
        <w:t xml:space="preserve">. </w:t>
      </w:r>
      <w:r w:rsidRPr="009771D0">
        <w:rPr>
          <w:rFonts w:ascii="Times New Roman" w:hAnsi="Times New Roman" w:cs="Times New Roman"/>
          <w:b/>
          <w:color w:val="auto"/>
          <w:sz w:val="20"/>
          <w:szCs w:val="20"/>
        </w:rPr>
        <w:t>melléklet</w:t>
      </w:r>
    </w:p>
    <w:p w14:paraId="63292372" w14:textId="77777777" w:rsidR="002D7696" w:rsidRPr="009771D0" w:rsidRDefault="002D7696" w:rsidP="002D7696">
      <w:pPr>
        <w:spacing w:before="60" w:after="60"/>
        <w:jc w:val="center"/>
        <w:rPr>
          <w:rFonts w:ascii="Times New Roman" w:eastAsiaTheme="minorHAnsi" w:hAnsi="Times New Roman" w:cs="Times New Roman"/>
          <w:b/>
          <w:bCs/>
          <w:caps/>
          <w:color w:val="auto"/>
          <w:sz w:val="20"/>
          <w:szCs w:val="20"/>
          <w:lang w:eastAsia="en-US"/>
        </w:rPr>
      </w:pPr>
      <w:r w:rsidRPr="009771D0">
        <w:rPr>
          <w:rFonts w:ascii="Times New Roman" w:hAnsi="Times New Roman" w:cs="Times New Roman"/>
          <w:b/>
          <w:bCs/>
          <w:caps/>
          <w:color w:val="auto"/>
          <w:sz w:val="20"/>
          <w:szCs w:val="20"/>
        </w:rPr>
        <w:t>Nyilatkozat változásbejegyzésről</w:t>
      </w:r>
    </w:p>
    <w:p w14:paraId="3C41C2CD" w14:textId="77777777" w:rsidR="002D7696" w:rsidRPr="009771D0" w:rsidRDefault="002D7696" w:rsidP="002D7696">
      <w:pPr>
        <w:spacing w:before="60" w:after="60"/>
        <w:jc w:val="both"/>
        <w:rPr>
          <w:rFonts w:ascii="Times New Roman" w:hAnsi="Times New Roman" w:cs="Times New Roman"/>
          <w:color w:val="auto"/>
          <w:sz w:val="20"/>
          <w:szCs w:val="20"/>
        </w:rPr>
      </w:pPr>
    </w:p>
    <w:p w14:paraId="41DB0C03" w14:textId="38E227D3" w:rsidR="002D7696" w:rsidRPr="009771D0" w:rsidRDefault="002D7696" w:rsidP="002D7696">
      <w:pPr>
        <w:pStyle w:val="Listaszerbekezds"/>
        <w:spacing w:before="60" w:after="60"/>
        <w:ind w:left="0"/>
        <w:rPr>
          <w:rFonts w:ascii="Times New Roman" w:hAnsi="Times New Roman"/>
          <w:sz w:val="20"/>
          <w:szCs w:val="20"/>
        </w:rPr>
      </w:pPr>
      <w:r w:rsidRPr="009771D0">
        <w:rPr>
          <w:rFonts w:ascii="Times New Roman" w:hAnsi="Times New Roman"/>
          <w:sz w:val="20"/>
          <w:szCs w:val="20"/>
          <w:lang w:val="x-none"/>
        </w:rPr>
        <w:t>Alulírott</w:t>
      </w:r>
      <w:r w:rsidRPr="009771D0">
        <w:rPr>
          <w:rFonts w:ascii="Times New Roman" w:hAnsi="Times New Roman"/>
          <w:sz w:val="20"/>
          <w:szCs w:val="20"/>
        </w:rPr>
        <w:t xml:space="preserve"> </w:t>
      </w:r>
      <w:r w:rsidRPr="009771D0">
        <w:rPr>
          <w:rFonts w:ascii="Times New Roman" w:hAnsi="Times New Roman"/>
          <w:sz w:val="20"/>
          <w:szCs w:val="20"/>
          <w:lang w:val="x-none"/>
        </w:rPr>
        <w:t>___________________________________________ mint a(z) ______________________________ (székhely:__________________________________) ajánlattevő cégjegyzésre jogosult / meghatalmazott</w:t>
      </w:r>
      <w:r w:rsidRPr="009771D0">
        <w:rPr>
          <w:rStyle w:val="Lbjegyzet-hivatkozs"/>
          <w:rFonts w:ascii="Times New Roman" w:hAnsi="Times New Roman"/>
          <w:sz w:val="20"/>
          <w:szCs w:val="20"/>
          <w:lang w:val="x-none"/>
        </w:rPr>
        <w:footnoteReference w:customMarkFollows="1" w:id="59"/>
        <w:t>[1]</w:t>
      </w:r>
      <w:r w:rsidRPr="009771D0">
        <w:rPr>
          <w:rFonts w:ascii="Times New Roman" w:hAnsi="Times New Roman"/>
          <w:sz w:val="20"/>
          <w:szCs w:val="20"/>
          <w:lang w:val="x-none"/>
        </w:rPr>
        <w:t xml:space="preserve"> képviselője</w:t>
      </w:r>
      <w:r w:rsidR="00D401C9" w:rsidRPr="009771D0">
        <w:rPr>
          <w:rFonts w:ascii="Times New Roman" w:hAnsi="Times New Roman"/>
          <w:sz w:val="20"/>
          <w:szCs w:val="20"/>
        </w:rPr>
        <w:t xml:space="preserve"> a</w:t>
      </w:r>
      <w:r w:rsidRPr="009771D0">
        <w:rPr>
          <w:rFonts w:ascii="Times New Roman" w:hAnsi="Times New Roman"/>
          <w:sz w:val="20"/>
          <w:szCs w:val="20"/>
          <w:lang w:val="x-none"/>
        </w:rPr>
        <w:t xml:space="preserve"> </w:t>
      </w:r>
      <w:r w:rsidRPr="009771D0">
        <w:rPr>
          <w:rFonts w:ascii="Times New Roman" w:hAnsi="Times New Roman"/>
          <w:b/>
          <w:bCs/>
          <w:sz w:val="20"/>
          <w:szCs w:val="20"/>
          <w:lang w:val="x-none"/>
        </w:rPr>
        <w:t>„</w:t>
      </w:r>
      <w:r w:rsidR="009E227B" w:rsidRPr="009771D0">
        <w:rPr>
          <w:rFonts w:ascii="Times New Roman" w:hAnsi="Times New Roman"/>
          <w:i/>
          <w:sz w:val="20"/>
          <w:szCs w:val="20"/>
        </w:rPr>
        <w:t>Megbízási szerződés keretében közbeszerzési tanácsadás és felelős akkreditált közbeszerzési szaktanácsadói feladatok ellátása</w:t>
      </w:r>
      <w:r w:rsidRPr="009771D0">
        <w:rPr>
          <w:rFonts w:ascii="Times New Roman" w:hAnsi="Times New Roman"/>
          <w:b/>
          <w:bCs/>
          <w:sz w:val="20"/>
          <w:szCs w:val="20"/>
          <w:lang w:val="x-none"/>
        </w:rPr>
        <w:t xml:space="preserve">” </w:t>
      </w:r>
      <w:r w:rsidRPr="009771D0">
        <w:rPr>
          <w:rFonts w:ascii="Times New Roman" w:hAnsi="Times New Roman"/>
          <w:sz w:val="20"/>
          <w:szCs w:val="20"/>
          <w:lang w:val="x-none"/>
        </w:rPr>
        <w:t xml:space="preserve">tárgyban indított közbeszerzési eljárás során az alábbiak szerint nyilatkozom a </w:t>
      </w:r>
      <w:r w:rsidRPr="009771D0">
        <w:rPr>
          <w:rFonts w:ascii="Times New Roman" w:hAnsi="Times New Roman"/>
          <w:b/>
          <w:bCs/>
          <w:sz w:val="20"/>
          <w:szCs w:val="20"/>
        </w:rPr>
        <w:t xml:space="preserve">változásbejegyzés </w:t>
      </w:r>
      <w:r w:rsidRPr="009771D0">
        <w:rPr>
          <w:rFonts w:ascii="Times New Roman" w:hAnsi="Times New Roman"/>
          <w:sz w:val="20"/>
          <w:szCs w:val="20"/>
          <w:lang w:val="x-none"/>
        </w:rPr>
        <w:t>vonatkozásában</w:t>
      </w:r>
      <w:r w:rsidRPr="009771D0">
        <w:rPr>
          <w:rFonts w:ascii="Times New Roman" w:hAnsi="Times New Roman"/>
          <w:sz w:val="20"/>
          <w:szCs w:val="20"/>
        </w:rPr>
        <w:t>:</w:t>
      </w:r>
    </w:p>
    <w:p w14:paraId="0B68AB41" w14:textId="77777777" w:rsidR="002D7696" w:rsidRPr="009771D0" w:rsidRDefault="002D7696" w:rsidP="002D7696">
      <w:pPr>
        <w:pStyle w:val="Listaszerbekezds"/>
        <w:spacing w:before="60" w:after="60"/>
        <w:ind w:left="0"/>
        <w:rPr>
          <w:rFonts w:ascii="Times New Roman" w:hAnsi="Times New Roman"/>
          <w:sz w:val="20"/>
          <w:szCs w:val="20"/>
          <w:lang w:val="x-none"/>
        </w:rPr>
      </w:pPr>
    </w:p>
    <w:p w14:paraId="497EA020" w14:textId="77777777" w:rsidR="002D7696" w:rsidRPr="009771D0" w:rsidRDefault="002D7696" w:rsidP="002D7696">
      <w:pPr>
        <w:pStyle w:val="Listaszerbekezds"/>
        <w:spacing w:before="60" w:after="60"/>
        <w:ind w:left="0"/>
        <w:rPr>
          <w:rFonts w:ascii="Times New Roman" w:hAnsi="Times New Roman"/>
          <w:b/>
          <w:bCs/>
          <w:sz w:val="20"/>
          <w:szCs w:val="20"/>
        </w:rPr>
      </w:pPr>
      <w:r w:rsidRPr="009771D0">
        <w:rPr>
          <w:rFonts w:ascii="Times New Roman" w:hAnsi="Times New Roman"/>
          <w:sz w:val="20"/>
          <w:szCs w:val="20"/>
        </w:rPr>
        <w:t>N</w:t>
      </w:r>
      <w:r w:rsidRPr="009771D0">
        <w:rPr>
          <w:rFonts w:ascii="Times New Roman" w:hAnsi="Times New Roman"/>
          <w:sz w:val="20"/>
          <w:szCs w:val="20"/>
          <w:lang w:val="x-none"/>
        </w:rPr>
        <w:t>yilatkozom</w:t>
      </w:r>
      <w:r w:rsidRPr="009771D0">
        <w:rPr>
          <w:rFonts w:ascii="Times New Roman" w:hAnsi="Times New Roman"/>
          <w:sz w:val="20"/>
          <w:szCs w:val="20"/>
        </w:rPr>
        <w:t>, hogy</w:t>
      </w:r>
      <w:r w:rsidRPr="009771D0">
        <w:rPr>
          <w:rFonts w:ascii="Times New Roman" w:hAnsi="Times New Roman"/>
          <w:b/>
          <w:bCs/>
          <w:sz w:val="20"/>
          <w:szCs w:val="20"/>
        </w:rPr>
        <w:t xml:space="preserve"> nincs folyamatban változásbejegyzési eljárás</w:t>
      </w:r>
      <w:r w:rsidRPr="009771D0">
        <w:rPr>
          <w:rFonts w:ascii="Times New Roman" w:hAnsi="Times New Roman"/>
          <w:sz w:val="20"/>
          <w:szCs w:val="20"/>
          <w:vertAlign w:val="superscript"/>
          <w:lang w:val="x-none"/>
        </w:rPr>
        <w:footnoteReference w:customMarkFollows="1" w:id="60"/>
        <w:t>[2]</w:t>
      </w:r>
    </w:p>
    <w:p w14:paraId="19D1B85B" w14:textId="77777777" w:rsidR="002D7696" w:rsidRPr="009771D0" w:rsidRDefault="002D7696" w:rsidP="002D7696">
      <w:pPr>
        <w:pStyle w:val="Listaszerbekezds"/>
        <w:spacing w:before="60" w:after="60"/>
        <w:ind w:left="0"/>
        <w:rPr>
          <w:rFonts w:ascii="Times New Roman" w:hAnsi="Times New Roman"/>
          <w:b/>
          <w:bCs/>
          <w:sz w:val="20"/>
          <w:szCs w:val="20"/>
        </w:rPr>
      </w:pPr>
    </w:p>
    <w:p w14:paraId="1D9A2E89" w14:textId="77777777" w:rsidR="002D7696" w:rsidRPr="009771D0" w:rsidRDefault="002D7696" w:rsidP="002D7696">
      <w:pPr>
        <w:pStyle w:val="Listaszerbekezds"/>
        <w:spacing w:before="60" w:after="60"/>
        <w:ind w:left="0"/>
        <w:rPr>
          <w:rFonts w:ascii="Times New Roman" w:hAnsi="Times New Roman"/>
          <w:b/>
          <w:bCs/>
          <w:sz w:val="20"/>
          <w:szCs w:val="20"/>
        </w:rPr>
      </w:pPr>
      <w:r w:rsidRPr="009771D0">
        <w:rPr>
          <w:rFonts w:ascii="Times New Roman" w:hAnsi="Times New Roman"/>
          <w:b/>
          <w:bCs/>
          <w:sz w:val="20"/>
          <w:szCs w:val="20"/>
        </w:rPr>
        <w:t>vagy</w:t>
      </w:r>
    </w:p>
    <w:p w14:paraId="3EF80F71" w14:textId="77777777" w:rsidR="002D7696" w:rsidRPr="009771D0" w:rsidRDefault="002D7696" w:rsidP="002D7696">
      <w:pPr>
        <w:pStyle w:val="Listaszerbekezds"/>
        <w:spacing w:before="60" w:after="60"/>
        <w:ind w:left="0"/>
        <w:rPr>
          <w:rFonts w:ascii="Times New Roman" w:hAnsi="Times New Roman"/>
          <w:sz w:val="20"/>
          <w:szCs w:val="20"/>
          <w:lang w:val="x-none"/>
        </w:rPr>
      </w:pPr>
    </w:p>
    <w:p w14:paraId="4D753B71" w14:textId="77777777" w:rsidR="002D7696" w:rsidRPr="009771D0" w:rsidRDefault="002D7696" w:rsidP="002D7696">
      <w:pPr>
        <w:pStyle w:val="Listaszerbekezds"/>
        <w:spacing w:before="60" w:after="60"/>
        <w:ind w:left="0"/>
        <w:rPr>
          <w:rFonts w:ascii="Times New Roman" w:hAnsi="Times New Roman"/>
          <w:b/>
          <w:bCs/>
          <w:sz w:val="20"/>
          <w:szCs w:val="20"/>
        </w:rPr>
      </w:pPr>
      <w:r w:rsidRPr="009771D0">
        <w:rPr>
          <w:rFonts w:ascii="Times New Roman" w:hAnsi="Times New Roman"/>
          <w:sz w:val="20"/>
          <w:szCs w:val="20"/>
        </w:rPr>
        <w:t>N</w:t>
      </w:r>
      <w:r w:rsidRPr="009771D0">
        <w:rPr>
          <w:rFonts w:ascii="Times New Roman" w:hAnsi="Times New Roman"/>
          <w:sz w:val="20"/>
          <w:szCs w:val="20"/>
          <w:lang w:val="x-none"/>
        </w:rPr>
        <w:t>yilatkozom</w:t>
      </w:r>
      <w:r w:rsidRPr="009771D0">
        <w:rPr>
          <w:rFonts w:ascii="Times New Roman" w:hAnsi="Times New Roman"/>
          <w:sz w:val="20"/>
          <w:szCs w:val="20"/>
        </w:rPr>
        <w:t>, hogy</w:t>
      </w:r>
      <w:r w:rsidRPr="009771D0">
        <w:rPr>
          <w:rFonts w:ascii="Times New Roman" w:hAnsi="Times New Roman"/>
          <w:b/>
          <w:bCs/>
          <w:sz w:val="20"/>
          <w:szCs w:val="20"/>
        </w:rPr>
        <w:t xml:space="preserve"> változásbejegyzési eljárás van folyamatban.</w:t>
      </w:r>
      <w:r w:rsidRPr="009771D0">
        <w:rPr>
          <w:rFonts w:ascii="Times New Roman" w:hAnsi="Times New Roman"/>
          <w:sz w:val="20"/>
          <w:szCs w:val="20"/>
          <w:vertAlign w:val="superscript"/>
          <w:lang w:val="x-none"/>
        </w:rPr>
        <w:footnoteReference w:customMarkFollows="1" w:id="61"/>
        <w:t>[3]</w:t>
      </w:r>
    </w:p>
    <w:p w14:paraId="25762C47" w14:textId="77777777" w:rsidR="002D7696" w:rsidRPr="009771D0" w:rsidRDefault="002D7696" w:rsidP="002D7696">
      <w:pPr>
        <w:pStyle w:val="Listaszerbekezds"/>
        <w:spacing w:before="60" w:after="60"/>
        <w:ind w:left="0"/>
        <w:rPr>
          <w:rFonts w:ascii="Times New Roman" w:hAnsi="Times New Roman"/>
          <w:b/>
          <w:bCs/>
          <w:sz w:val="20"/>
          <w:szCs w:val="20"/>
        </w:rPr>
      </w:pPr>
    </w:p>
    <w:p w14:paraId="418D6B8C" w14:textId="77777777" w:rsidR="002D7696" w:rsidRPr="009771D0" w:rsidRDefault="002D7696" w:rsidP="002D7696">
      <w:pPr>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Pr="009771D0" w:rsidRDefault="002D7696" w:rsidP="002D7696">
      <w:pPr>
        <w:rPr>
          <w:rFonts w:ascii="Times New Roman" w:hAnsi="Times New Roman" w:cs="Times New Roman"/>
          <w:b/>
          <w:bCs/>
          <w:color w:val="auto"/>
          <w:sz w:val="20"/>
          <w:szCs w:val="20"/>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9771D0" w:rsidRPr="009771D0" w14:paraId="117245A6" w14:textId="77777777" w:rsidTr="002D7696">
        <w:tc>
          <w:tcPr>
            <w:tcW w:w="9072" w:type="dxa"/>
            <w:gridSpan w:val="3"/>
            <w:tcMar>
              <w:top w:w="0" w:type="dxa"/>
              <w:left w:w="108" w:type="dxa"/>
              <w:bottom w:w="0" w:type="dxa"/>
              <w:right w:w="108" w:type="dxa"/>
            </w:tcMar>
            <w:hideMark/>
          </w:tcPr>
          <w:p w14:paraId="2EDDE3A0" w14:textId="77777777" w:rsidR="002D7696" w:rsidRPr="009771D0" w:rsidRDefault="002D7696" w:rsidP="002D7696">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6912828" w14:textId="77777777" w:rsidTr="002D7696">
        <w:tc>
          <w:tcPr>
            <w:tcW w:w="1423" w:type="dxa"/>
            <w:tcMar>
              <w:top w:w="0" w:type="dxa"/>
              <w:left w:w="108" w:type="dxa"/>
              <w:bottom w:w="0" w:type="dxa"/>
              <w:right w:w="108" w:type="dxa"/>
            </w:tcMar>
          </w:tcPr>
          <w:p w14:paraId="67E6A095" w14:textId="77777777" w:rsidR="002D7696" w:rsidRPr="009771D0" w:rsidRDefault="002D7696" w:rsidP="002D7696">
            <w:pPr>
              <w:spacing w:after="120"/>
              <w:jc w:val="both"/>
              <w:rPr>
                <w:rFonts w:ascii="Times New Roman" w:hAnsi="Times New Roman" w:cs="Times New Roman"/>
                <w:color w:val="auto"/>
                <w:sz w:val="20"/>
                <w:szCs w:val="20"/>
              </w:rPr>
            </w:pPr>
          </w:p>
        </w:tc>
        <w:tc>
          <w:tcPr>
            <w:tcW w:w="3411" w:type="dxa"/>
            <w:tcMar>
              <w:top w:w="0" w:type="dxa"/>
              <w:left w:w="108" w:type="dxa"/>
              <w:bottom w:w="0" w:type="dxa"/>
              <w:right w:w="108" w:type="dxa"/>
            </w:tcMar>
          </w:tcPr>
          <w:p w14:paraId="15AB6593" w14:textId="77777777" w:rsidR="002D7696" w:rsidRPr="009771D0" w:rsidRDefault="002D7696" w:rsidP="002D7696">
            <w:pPr>
              <w:spacing w:after="120"/>
              <w:jc w:val="both"/>
              <w:rPr>
                <w:rFonts w:ascii="Times New Roman" w:hAnsi="Times New Roman" w:cs="Times New Roman"/>
                <w:color w:val="auto"/>
                <w:sz w:val="20"/>
                <w:szCs w:val="20"/>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Pr="009771D0" w:rsidRDefault="002D7696" w:rsidP="002D7696">
            <w:pPr>
              <w:spacing w:after="120"/>
              <w:jc w:val="both"/>
              <w:rPr>
                <w:rFonts w:ascii="Times New Roman" w:hAnsi="Times New Roman" w:cs="Times New Roman"/>
                <w:color w:val="auto"/>
                <w:sz w:val="20"/>
                <w:szCs w:val="20"/>
              </w:rPr>
            </w:pPr>
          </w:p>
        </w:tc>
      </w:tr>
      <w:tr w:rsidR="002D7696" w:rsidRPr="009771D0" w14:paraId="0D47961F" w14:textId="77777777" w:rsidTr="002D7696">
        <w:tc>
          <w:tcPr>
            <w:tcW w:w="1423" w:type="dxa"/>
            <w:tcMar>
              <w:top w:w="0" w:type="dxa"/>
              <w:left w:w="108" w:type="dxa"/>
              <w:bottom w:w="0" w:type="dxa"/>
              <w:right w:w="108" w:type="dxa"/>
            </w:tcMar>
          </w:tcPr>
          <w:p w14:paraId="09BE3152" w14:textId="77777777" w:rsidR="002D7696" w:rsidRPr="009771D0" w:rsidRDefault="002D7696" w:rsidP="002D7696">
            <w:pPr>
              <w:spacing w:after="120"/>
              <w:jc w:val="both"/>
              <w:rPr>
                <w:rFonts w:ascii="Times New Roman" w:hAnsi="Times New Roman" w:cs="Times New Roman"/>
                <w:color w:val="auto"/>
                <w:sz w:val="20"/>
                <w:szCs w:val="20"/>
              </w:rPr>
            </w:pPr>
          </w:p>
        </w:tc>
        <w:tc>
          <w:tcPr>
            <w:tcW w:w="3411" w:type="dxa"/>
            <w:tcMar>
              <w:top w:w="0" w:type="dxa"/>
              <w:left w:w="108" w:type="dxa"/>
              <w:bottom w:w="0" w:type="dxa"/>
              <w:right w:w="108" w:type="dxa"/>
            </w:tcMar>
          </w:tcPr>
          <w:p w14:paraId="6076BF66" w14:textId="77777777" w:rsidR="002D7696" w:rsidRPr="009771D0" w:rsidRDefault="002D7696" w:rsidP="002D7696">
            <w:pPr>
              <w:spacing w:after="120"/>
              <w:jc w:val="both"/>
              <w:rPr>
                <w:rFonts w:ascii="Times New Roman" w:hAnsi="Times New Roman" w:cs="Times New Roman"/>
                <w:color w:val="auto"/>
                <w:sz w:val="20"/>
                <w:szCs w:val="20"/>
              </w:rPr>
            </w:pPr>
          </w:p>
        </w:tc>
        <w:tc>
          <w:tcPr>
            <w:tcW w:w="4238" w:type="dxa"/>
            <w:tcMar>
              <w:top w:w="0" w:type="dxa"/>
              <w:left w:w="108" w:type="dxa"/>
              <w:bottom w:w="0" w:type="dxa"/>
              <w:right w:w="108" w:type="dxa"/>
            </w:tcMar>
            <w:vAlign w:val="center"/>
            <w:hideMark/>
          </w:tcPr>
          <w:p w14:paraId="46999721" w14:textId="77777777" w:rsidR="002D7696" w:rsidRPr="009771D0" w:rsidRDefault="002D7696" w:rsidP="002D7696">
            <w:pPr>
              <w:spacing w:after="120"/>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2E51EC8B" w14:textId="77777777" w:rsidR="00F543D5" w:rsidRPr="009771D0" w:rsidRDefault="00F543D5" w:rsidP="00F543D5">
      <w:pPr>
        <w:spacing w:after="0"/>
        <w:ind w:left="426" w:hanging="426"/>
        <w:jc w:val="right"/>
        <w:rPr>
          <w:rFonts w:ascii="Times New Roman" w:hAnsi="Times New Roman" w:cs="Times New Roman"/>
          <w:b/>
          <w:color w:val="auto"/>
          <w:sz w:val="20"/>
          <w:szCs w:val="20"/>
        </w:rPr>
      </w:pPr>
    </w:p>
    <w:p w14:paraId="637EB980" w14:textId="77777777" w:rsidR="00F543D5" w:rsidRPr="009771D0" w:rsidRDefault="00F543D5">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1DBF8A22" w14:textId="17EC68D7" w:rsidR="00F543D5" w:rsidRPr="009771D0" w:rsidRDefault="00F543D5" w:rsidP="00F543D5">
      <w:pPr>
        <w:spacing w:after="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6. sz</w:t>
      </w:r>
      <w:r w:rsidRPr="009771D0">
        <w:rPr>
          <w:rFonts w:ascii="Times New Roman" w:hAnsi="Times New Roman" w:cs="Times New Roman"/>
          <w:b/>
          <w:caps/>
          <w:color w:val="auto"/>
          <w:sz w:val="20"/>
          <w:szCs w:val="20"/>
        </w:rPr>
        <w:t xml:space="preserve">. </w:t>
      </w:r>
      <w:r w:rsidRPr="009771D0">
        <w:rPr>
          <w:rFonts w:ascii="Times New Roman" w:hAnsi="Times New Roman" w:cs="Times New Roman"/>
          <w:b/>
          <w:color w:val="auto"/>
          <w:sz w:val="20"/>
          <w:szCs w:val="20"/>
        </w:rPr>
        <w:t>melléklet</w:t>
      </w:r>
    </w:p>
    <w:p w14:paraId="5822FC70" w14:textId="77777777" w:rsidR="00F543D5" w:rsidRPr="009771D0" w:rsidRDefault="00F543D5" w:rsidP="00F543D5">
      <w:pPr>
        <w:spacing w:after="0"/>
        <w:ind w:left="426" w:hanging="426"/>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 xml:space="preserve">Nyilatkozat </w:t>
      </w:r>
    </w:p>
    <w:p w14:paraId="513B3678"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KÖZBESZERZÉSI DOKUMENTUMOK LETÖLTÉSÉRŐL</w:t>
      </w:r>
    </w:p>
    <w:p w14:paraId="67A57501"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p>
    <w:p w14:paraId="51869848" w14:textId="77777777" w:rsidR="00F543D5" w:rsidRPr="009771D0" w:rsidRDefault="00F543D5" w:rsidP="00F543D5">
      <w:pPr>
        <w:spacing w:after="0"/>
        <w:ind w:left="426" w:hanging="426"/>
        <w:jc w:val="center"/>
        <w:rPr>
          <w:rFonts w:ascii="Times New Roman" w:hAnsi="Times New Roman" w:cs="Times New Roman"/>
          <w:b/>
          <w:color w:val="auto"/>
          <w:sz w:val="20"/>
          <w:szCs w:val="20"/>
        </w:rPr>
      </w:pPr>
    </w:p>
    <w:p w14:paraId="338CD1BB" w14:textId="047FA15D" w:rsidR="00F543D5" w:rsidRPr="009771D0" w:rsidRDefault="00F543D5" w:rsidP="00F543D5">
      <w:pPr>
        <w:pStyle w:val="Szvegtrzsbehzssal"/>
        <w:numPr>
          <w:ilvl w:val="12"/>
          <w:numId w:val="0"/>
        </w:numPr>
        <w:spacing w:after="0"/>
        <w:jc w:val="both"/>
        <w:rPr>
          <w:rFonts w:ascii="Times New Roman" w:hAnsi="Times New Roman" w:cs="Times New Roman"/>
          <w:b/>
          <w:color w:val="auto"/>
          <w:sz w:val="20"/>
          <w:szCs w:val="20"/>
        </w:rPr>
      </w:pPr>
      <w:r w:rsidRPr="009771D0">
        <w:rPr>
          <w:rFonts w:ascii="Times New Roman" w:hAnsi="Times New Roman" w:cs="Times New Roman"/>
          <w:color w:val="auto"/>
          <w:sz w:val="20"/>
          <w:szCs w:val="20"/>
        </w:rPr>
        <w:t xml:space="preserve">Alulírott …………………………….…….., mint a ……………………………… </w:t>
      </w:r>
      <w:r w:rsidRPr="009771D0">
        <w:rPr>
          <w:rFonts w:ascii="Times New Roman" w:hAnsi="Times New Roman" w:cs="Times New Roman"/>
          <w:i/>
          <w:color w:val="auto"/>
          <w:sz w:val="20"/>
          <w:szCs w:val="20"/>
        </w:rPr>
        <w:t>(érdekelt gazdasági szereplő megnevezése)</w:t>
      </w:r>
      <w:r w:rsidRPr="009771D0">
        <w:rPr>
          <w:rFonts w:ascii="Times New Roman" w:hAnsi="Times New Roman" w:cs="Times New Roman"/>
          <w:color w:val="auto"/>
          <w:sz w:val="20"/>
          <w:szCs w:val="20"/>
        </w:rPr>
        <w:t xml:space="preserve"> …………………………. </w:t>
      </w:r>
      <w:r w:rsidRPr="009771D0">
        <w:rPr>
          <w:rFonts w:ascii="Times New Roman" w:hAnsi="Times New Roman" w:cs="Times New Roman"/>
          <w:i/>
          <w:color w:val="auto"/>
          <w:sz w:val="20"/>
          <w:szCs w:val="20"/>
        </w:rPr>
        <w:t xml:space="preserve">(székhelye) </w:t>
      </w:r>
      <w:r w:rsidRPr="009771D0">
        <w:rPr>
          <w:rFonts w:ascii="Times New Roman" w:hAnsi="Times New Roman" w:cs="Times New Roman"/>
          <w:color w:val="auto"/>
          <w:sz w:val="20"/>
          <w:szCs w:val="20"/>
        </w:rPr>
        <w:t xml:space="preserve">…………………………. </w:t>
      </w:r>
      <w:r w:rsidRPr="009771D0">
        <w:rPr>
          <w:rFonts w:ascii="Times New Roman" w:hAnsi="Times New Roman" w:cs="Times New Roman"/>
          <w:i/>
          <w:color w:val="auto"/>
          <w:sz w:val="20"/>
          <w:szCs w:val="20"/>
        </w:rPr>
        <w:t xml:space="preserve">(adószáma) </w:t>
      </w:r>
      <w:r w:rsidRPr="009771D0">
        <w:rPr>
          <w:rFonts w:ascii="Times New Roman" w:hAnsi="Times New Roman" w:cs="Times New Roman"/>
          <w:color w:val="auto"/>
          <w:sz w:val="20"/>
          <w:szCs w:val="20"/>
        </w:rPr>
        <w:t>nevében cégjegyzésre jogosult képviselője/meghatalmazott képviselője</w:t>
      </w:r>
      <w:r w:rsidRPr="009771D0">
        <w:rPr>
          <w:rStyle w:val="Lbjegyzet-hivatkozs"/>
          <w:rFonts w:ascii="Times New Roman" w:hAnsi="Times New Roman" w:cs="Times New Roman"/>
          <w:color w:val="auto"/>
          <w:sz w:val="20"/>
          <w:szCs w:val="20"/>
        </w:rPr>
        <w:footnoteReference w:id="62"/>
      </w:r>
      <w:r w:rsidR="00D401C9" w:rsidRPr="009771D0">
        <w:rPr>
          <w:rFonts w:ascii="Times New Roman" w:hAnsi="Times New Roman" w:cs="Times New Roman"/>
          <w:color w:val="auto"/>
          <w:sz w:val="20"/>
          <w:szCs w:val="20"/>
        </w:rPr>
        <w:t>, a</w:t>
      </w:r>
      <w:r w:rsidRPr="009771D0">
        <w:rPr>
          <w:rFonts w:ascii="Times New Roman" w:hAnsi="Times New Roman" w:cs="Times New Roman"/>
          <w:color w:val="auto"/>
          <w:sz w:val="20"/>
          <w:szCs w:val="20"/>
        </w:rPr>
        <w:t xml:space="preserve"> „</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tárgyban megindított közbeszerzési eljárással összefüggésben</w:t>
      </w:r>
    </w:p>
    <w:p w14:paraId="3C56C907" w14:textId="77777777" w:rsidR="00F543D5" w:rsidRPr="009771D0" w:rsidRDefault="00F543D5" w:rsidP="00F543D5">
      <w:pPr>
        <w:pStyle w:val="Szvegtrzsbehzssal"/>
        <w:numPr>
          <w:ilvl w:val="12"/>
          <w:numId w:val="0"/>
        </w:numPr>
        <w:spacing w:after="0"/>
        <w:ind w:left="426" w:hanging="426"/>
        <w:jc w:val="both"/>
        <w:rPr>
          <w:rFonts w:ascii="Times New Roman" w:hAnsi="Times New Roman" w:cs="Times New Roman"/>
          <w:color w:val="auto"/>
          <w:sz w:val="20"/>
          <w:szCs w:val="20"/>
        </w:rPr>
      </w:pPr>
    </w:p>
    <w:p w14:paraId="686AE011" w14:textId="77777777" w:rsidR="00F543D5" w:rsidRPr="009771D0" w:rsidRDefault="00F543D5" w:rsidP="00F543D5">
      <w:pPr>
        <w:pStyle w:val="Szvegtrzsbehzssal"/>
        <w:numPr>
          <w:ilvl w:val="12"/>
          <w:numId w:val="0"/>
        </w:numPr>
        <w:spacing w:after="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nyilatkozom,</w:t>
      </w:r>
    </w:p>
    <w:p w14:paraId="6722D3CD" w14:textId="77777777" w:rsidR="00F543D5" w:rsidRPr="009771D0" w:rsidRDefault="00F543D5" w:rsidP="00F543D5">
      <w:pPr>
        <w:pStyle w:val="Szvegtrzsbehzssal3"/>
        <w:numPr>
          <w:ilvl w:val="12"/>
          <w:numId w:val="0"/>
        </w:numPr>
        <w:spacing w:after="0"/>
        <w:ind w:left="426" w:right="397" w:hanging="426"/>
        <w:jc w:val="both"/>
        <w:rPr>
          <w:sz w:val="20"/>
          <w:szCs w:val="20"/>
        </w:rPr>
      </w:pPr>
    </w:p>
    <w:p w14:paraId="3E244154" w14:textId="2D447BE6" w:rsidR="00F543D5" w:rsidRPr="009771D0" w:rsidRDefault="00F543D5" w:rsidP="00F543D5">
      <w:pPr>
        <w:pStyle w:val="Szvegtrzsbehzssal3"/>
        <w:numPr>
          <w:ilvl w:val="12"/>
          <w:numId w:val="0"/>
        </w:numPr>
        <w:spacing w:after="0"/>
        <w:ind w:right="397"/>
        <w:jc w:val="both"/>
        <w:rPr>
          <w:sz w:val="20"/>
          <w:szCs w:val="20"/>
        </w:rPr>
      </w:pPr>
      <w:r w:rsidRPr="009771D0">
        <w:rPr>
          <w:sz w:val="20"/>
          <w:szCs w:val="20"/>
        </w:rPr>
        <w:t>hogy tárgyi eljárás közbeszerzési dokumentumait a Miniszterelnökség ho</w:t>
      </w:r>
      <w:r w:rsidR="00D401C9" w:rsidRPr="009771D0">
        <w:rPr>
          <w:sz w:val="20"/>
          <w:szCs w:val="20"/>
        </w:rPr>
        <w:t>nlapjáról 2017.</w:t>
      </w:r>
      <w:r w:rsidRPr="009771D0">
        <w:rPr>
          <w:sz w:val="20"/>
          <w:szCs w:val="20"/>
        </w:rPr>
        <w:t xml:space="preserve"> __________________ hó ___ napján letöltöttem.</w:t>
      </w:r>
    </w:p>
    <w:p w14:paraId="0FEB15E6" w14:textId="77777777" w:rsidR="00F543D5" w:rsidRPr="009771D0" w:rsidRDefault="00F543D5" w:rsidP="00F543D5">
      <w:pPr>
        <w:tabs>
          <w:tab w:val="left" w:pos="1418"/>
          <w:tab w:val="left" w:pos="5670"/>
          <w:tab w:val="left" w:leader="dot" w:pos="8505"/>
          <w:tab w:val="right" w:pos="8789"/>
        </w:tabs>
        <w:spacing w:after="0"/>
        <w:ind w:left="426" w:right="-567" w:hanging="426"/>
        <w:rPr>
          <w:rFonts w:ascii="Times New Roman" w:hAnsi="Times New Roman" w:cs="Times New Roman"/>
          <w:color w:val="auto"/>
          <w:sz w:val="20"/>
          <w:szCs w:val="20"/>
          <w:u w:val="single"/>
        </w:rPr>
      </w:pPr>
    </w:p>
    <w:p w14:paraId="48B3DEFD" w14:textId="77777777" w:rsidR="00F543D5" w:rsidRPr="009771D0" w:rsidRDefault="00F543D5" w:rsidP="00F543D5">
      <w:pPr>
        <w:tabs>
          <w:tab w:val="left" w:pos="1418"/>
          <w:tab w:val="left" w:pos="5670"/>
          <w:tab w:val="left" w:leader="dot" w:pos="8505"/>
          <w:tab w:val="right" w:pos="8789"/>
        </w:tabs>
        <w:spacing w:after="0"/>
        <w:ind w:left="426" w:right="-567" w:hanging="426"/>
        <w:rPr>
          <w:rFonts w:ascii="Times New Roman" w:hAnsi="Times New Roman" w:cs="Times New Roman"/>
          <w:color w:val="auto"/>
          <w:sz w:val="20"/>
          <w:szCs w:val="20"/>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9771D0" w:rsidRPr="009771D0" w14:paraId="06304D7F" w14:textId="77777777" w:rsidTr="00E01BF1">
        <w:trPr>
          <w:trHeight w:val="390"/>
          <w:tblCellSpacing w:w="20" w:type="dxa"/>
        </w:trPr>
        <w:tc>
          <w:tcPr>
            <w:tcW w:w="8817" w:type="dxa"/>
            <w:gridSpan w:val="2"/>
            <w:shd w:val="clear" w:color="auto" w:fill="ACB9CA" w:themeFill="text2" w:themeFillTint="66"/>
            <w:vAlign w:val="center"/>
          </w:tcPr>
          <w:p w14:paraId="377E5FDC" w14:textId="77777777" w:rsidR="00F543D5" w:rsidRPr="009771D0" w:rsidRDefault="00F543D5" w:rsidP="00E01BF1">
            <w:pPr>
              <w:tabs>
                <w:tab w:val="left" w:pos="1418"/>
                <w:tab w:val="left" w:pos="5670"/>
                <w:tab w:val="left" w:leader="dot" w:pos="8505"/>
                <w:tab w:val="right" w:pos="8789"/>
              </w:tabs>
              <w:spacing w:after="0"/>
              <w:ind w:left="426" w:right="-567"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Az érdekelt gazdasági szereplő elérhetőségei, adatai</w:t>
            </w:r>
          </w:p>
        </w:tc>
      </w:tr>
      <w:tr w:rsidR="009771D0" w:rsidRPr="009771D0" w14:paraId="7825D7BD" w14:textId="77777777" w:rsidTr="00E01BF1">
        <w:trPr>
          <w:trHeight w:val="390"/>
          <w:tblCellSpacing w:w="20" w:type="dxa"/>
        </w:trPr>
        <w:tc>
          <w:tcPr>
            <w:tcW w:w="4390" w:type="dxa"/>
            <w:vAlign w:val="center"/>
          </w:tcPr>
          <w:p w14:paraId="0619BB0F"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Az eljárásban illetékes kapcsolattartó személy neve:</w:t>
            </w:r>
          </w:p>
        </w:tc>
        <w:tc>
          <w:tcPr>
            <w:tcW w:w="4387" w:type="dxa"/>
            <w:vAlign w:val="center"/>
          </w:tcPr>
          <w:p w14:paraId="2429F196"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55E1B00C" w14:textId="77777777" w:rsidTr="00E01BF1">
        <w:trPr>
          <w:trHeight w:val="390"/>
          <w:tblCellSpacing w:w="20" w:type="dxa"/>
        </w:trPr>
        <w:tc>
          <w:tcPr>
            <w:tcW w:w="4390" w:type="dxa"/>
            <w:vAlign w:val="center"/>
          </w:tcPr>
          <w:p w14:paraId="5ED25C1A"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Levelezési cím:</w:t>
            </w:r>
          </w:p>
        </w:tc>
        <w:tc>
          <w:tcPr>
            <w:tcW w:w="4387" w:type="dxa"/>
            <w:vAlign w:val="center"/>
          </w:tcPr>
          <w:p w14:paraId="472447C2"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7EA5B483" w14:textId="77777777" w:rsidTr="00E01BF1">
        <w:trPr>
          <w:trHeight w:val="390"/>
          <w:tblCellSpacing w:w="20" w:type="dxa"/>
        </w:trPr>
        <w:tc>
          <w:tcPr>
            <w:tcW w:w="4390" w:type="dxa"/>
            <w:vAlign w:val="center"/>
          </w:tcPr>
          <w:p w14:paraId="4E2B9CA4"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Telefonszám:</w:t>
            </w:r>
          </w:p>
        </w:tc>
        <w:tc>
          <w:tcPr>
            <w:tcW w:w="4387" w:type="dxa"/>
            <w:vAlign w:val="center"/>
          </w:tcPr>
          <w:p w14:paraId="7A252913"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085139F0" w14:textId="77777777" w:rsidTr="00E01BF1">
        <w:trPr>
          <w:trHeight w:val="390"/>
          <w:tblCellSpacing w:w="20" w:type="dxa"/>
        </w:trPr>
        <w:tc>
          <w:tcPr>
            <w:tcW w:w="4390" w:type="dxa"/>
            <w:vAlign w:val="center"/>
          </w:tcPr>
          <w:p w14:paraId="360AF41C"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Telefax szám</w:t>
            </w:r>
            <w:r w:rsidRPr="009771D0">
              <w:rPr>
                <w:rStyle w:val="Lbjegyzet-hivatkozs"/>
                <w:rFonts w:ascii="Times New Roman" w:hAnsi="Times New Roman" w:cs="Times New Roman"/>
                <w:color w:val="auto"/>
                <w:sz w:val="20"/>
                <w:szCs w:val="20"/>
              </w:rPr>
              <w:footnoteReference w:id="63"/>
            </w:r>
            <w:r w:rsidRPr="009771D0">
              <w:rPr>
                <w:rFonts w:ascii="Times New Roman" w:hAnsi="Times New Roman" w:cs="Times New Roman"/>
                <w:color w:val="auto"/>
                <w:sz w:val="20"/>
                <w:szCs w:val="20"/>
              </w:rPr>
              <w:t>:</w:t>
            </w:r>
          </w:p>
        </w:tc>
        <w:tc>
          <w:tcPr>
            <w:tcW w:w="4387" w:type="dxa"/>
            <w:vAlign w:val="center"/>
          </w:tcPr>
          <w:p w14:paraId="5D43AD03" w14:textId="77777777" w:rsidR="00F543D5" w:rsidRPr="009771D0" w:rsidRDefault="00F543D5" w:rsidP="00E01BF1">
            <w:pPr>
              <w:spacing w:after="0"/>
              <w:ind w:left="426" w:hanging="426"/>
              <w:rPr>
                <w:rFonts w:ascii="Times New Roman" w:hAnsi="Times New Roman" w:cs="Times New Roman"/>
                <w:color w:val="auto"/>
                <w:sz w:val="20"/>
                <w:szCs w:val="20"/>
              </w:rPr>
            </w:pPr>
          </w:p>
        </w:tc>
      </w:tr>
      <w:tr w:rsidR="009771D0" w:rsidRPr="009771D0" w14:paraId="41268F63" w14:textId="77777777" w:rsidTr="00E01BF1">
        <w:trPr>
          <w:trHeight w:val="390"/>
          <w:tblCellSpacing w:w="20" w:type="dxa"/>
        </w:trPr>
        <w:tc>
          <w:tcPr>
            <w:tcW w:w="4390" w:type="dxa"/>
            <w:vAlign w:val="center"/>
          </w:tcPr>
          <w:p w14:paraId="2F286A9B" w14:textId="77777777" w:rsidR="00F543D5" w:rsidRPr="009771D0" w:rsidRDefault="00F543D5" w:rsidP="00E01BF1">
            <w:pPr>
              <w:spacing w:after="0"/>
              <w:rPr>
                <w:rFonts w:ascii="Times New Roman" w:hAnsi="Times New Roman" w:cs="Times New Roman"/>
                <w:color w:val="auto"/>
                <w:sz w:val="20"/>
                <w:szCs w:val="20"/>
              </w:rPr>
            </w:pPr>
            <w:r w:rsidRPr="009771D0">
              <w:rPr>
                <w:rFonts w:ascii="Times New Roman" w:hAnsi="Times New Roman" w:cs="Times New Roman"/>
                <w:color w:val="auto"/>
                <w:sz w:val="20"/>
                <w:szCs w:val="20"/>
              </w:rPr>
              <w:t>Elektronikus levelezési cím:</w:t>
            </w:r>
          </w:p>
        </w:tc>
        <w:tc>
          <w:tcPr>
            <w:tcW w:w="4387" w:type="dxa"/>
            <w:vAlign w:val="center"/>
          </w:tcPr>
          <w:p w14:paraId="3C8E7B8C" w14:textId="77777777" w:rsidR="00F543D5" w:rsidRPr="009771D0" w:rsidRDefault="00F543D5" w:rsidP="00E01BF1">
            <w:pPr>
              <w:spacing w:after="0"/>
              <w:ind w:left="426" w:hanging="426"/>
              <w:rPr>
                <w:rFonts w:ascii="Times New Roman" w:hAnsi="Times New Roman" w:cs="Times New Roman"/>
                <w:color w:val="auto"/>
                <w:sz w:val="20"/>
                <w:szCs w:val="20"/>
              </w:rPr>
            </w:pPr>
          </w:p>
        </w:tc>
      </w:tr>
    </w:tbl>
    <w:p w14:paraId="7F57A785" w14:textId="77777777" w:rsidR="00F543D5" w:rsidRPr="009771D0" w:rsidRDefault="00F543D5" w:rsidP="00F543D5">
      <w:pPr>
        <w:spacing w:before="120" w:after="120"/>
        <w:ind w:left="426" w:hanging="426"/>
        <w:jc w:val="right"/>
        <w:rPr>
          <w:rFonts w:ascii="Times New Roman" w:hAnsi="Times New Roman" w:cs="Times New Roman"/>
          <w:b/>
          <w:caps/>
          <w:color w:val="auto"/>
          <w:sz w:val="20"/>
          <w:szCs w:val="20"/>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25DB85CE" w14:textId="77777777" w:rsidTr="00E01BF1">
        <w:trPr>
          <w:jc w:val="center"/>
        </w:trPr>
        <w:tc>
          <w:tcPr>
            <w:tcW w:w="9070" w:type="dxa"/>
            <w:gridSpan w:val="3"/>
          </w:tcPr>
          <w:p w14:paraId="60C2A25C"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5D6E4F68" w14:textId="77777777" w:rsidTr="00E01BF1">
        <w:trPr>
          <w:jc w:val="center"/>
        </w:trPr>
        <w:tc>
          <w:tcPr>
            <w:tcW w:w="1423" w:type="dxa"/>
          </w:tcPr>
          <w:p w14:paraId="71A8F644"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p>
        </w:tc>
        <w:tc>
          <w:tcPr>
            <w:tcW w:w="3410" w:type="dxa"/>
          </w:tcPr>
          <w:p w14:paraId="79FC8503" w14:textId="77777777" w:rsidR="00F543D5" w:rsidRPr="009771D0" w:rsidRDefault="00F543D5" w:rsidP="00E01BF1">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6787BD19" w14:textId="77777777" w:rsidR="00F543D5" w:rsidRPr="009771D0" w:rsidRDefault="00F543D5" w:rsidP="00E01BF1">
            <w:pPr>
              <w:tabs>
                <w:tab w:val="center" w:pos="6521"/>
              </w:tabs>
              <w:spacing w:before="120" w:after="120"/>
              <w:ind w:left="21" w:hanging="21"/>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65AFC10C" w14:textId="77777777" w:rsidR="00F543D5" w:rsidRPr="009771D0" w:rsidRDefault="00F543D5" w:rsidP="00F543D5">
      <w:pPr>
        <w:pageBreakBefore/>
        <w:spacing w:before="120" w:after="120"/>
        <w:ind w:left="426" w:hanging="426"/>
        <w:jc w:val="right"/>
        <w:rPr>
          <w:rFonts w:ascii="Times New Roman" w:hAnsi="Times New Roman" w:cs="Times New Roman"/>
          <w:color w:val="auto"/>
          <w:sz w:val="20"/>
          <w:szCs w:val="20"/>
        </w:rPr>
      </w:pPr>
      <w:r w:rsidRPr="009771D0">
        <w:rPr>
          <w:rFonts w:ascii="Times New Roman" w:hAnsi="Times New Roman" w:cs="Times New Roman"/>
          <w:b/>
          <w:color w:val="auto"/>
          <w:sz w:val="20"/>
          <w:szCs w:val="20"/>
        </w:rPr>
        <w:lastRenderedPageBreak/>
        <w:t>7. számú melléklet</w:t>
      </w:r>
    </w:p>
    <w:p w14:paraId="228DC603" w14:textId="77777777" w:rsidR="00F543D5" w:rsidRPr="009771D0" w:rsidRDefault="00F543D5" w:rsidP="00F543D5">
      <w:pPr>
        <w:spacing w:before="120" w:after="120"/>
        <w:ind w:left="426" w:hanging="426"/>
        <w:jc w:val="both"/>
        <w:rPr>
          <w:rFonts w:ascii="Times New Roman" w:hAnsi="Times New Roman" w:cs="Times New Roman"/>
          <w:color w:val="auto"/>
          <w:sz w:val="20"/>
          <w:szCs w:val="20"/>
        </w:rPr>
      </w:pPr>
    </w:p>
    <w:p w14:paraId="33F21863" w14:textId="77777777" w:rsidR="00F543D5" w:rsidRPr="009771D0" w:rsidRDefault="00F543D5" w:rsidP="00F543D5">
      <w:pPr>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MEGHATALMAZÁS</w:t>
      </w:r>
    </w:p>
    <w:p w14:paraId="699E69C0" w14:textId="77777777" w:rsidR="00F543D5" w:rsidRPr="009771D0" w:rsidRDefault="00F543D5" w:rsidP="00F543D5">
      <w:pPr>
        <w:spacing w:before="120" w:after="120"/>
        <w:ind w:left="426" w:hanging="426"/>
        <w:jc w:val="both"/>
        <w:rPr>
          <w:rFonts w:ascii="Times New Roman" w:hAnsi="Times New Roman" w:cs="Times New Roman"/>
          <w:color w:val="auto"/>
          <w:sz w:val="20"/>
          <w:szCs w:val="20"/>
        </w:rPr>
      </w:pPr>
    </w:p>
    <w:p w14:paraId="7D4BD824" w14:textId="2394C49B" w:rsidR="00F543D5" w:rsidRPr="009771D0" w:rsidRDefault="00F543D5" w:rsidP="00F543D5">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 ____________________, mint a(z) ________________________________________ (székhely: ____________</w:t>
      </w:r>
      <w:r w:rsidR="00D401C9" w:rsidRPr="009771D0">
        <w:rPr>
          <w:rFonts w:ascii="Times New Roman" w:hAnsi="Times New Roman" w:cs="Times New Roman"/>
          <w:color w:val="auto"/>
          <w:sz w:val="20"/>
          <w:szCs w:val="20"/>
        </w:rPr>
        <w:t xml:space="preserve">__________________) ajánlattevő </w:t>
      </w:r>
      <w:r w:rsidRPr="009771D0">
        <w:rPr>
          <w:rFonts w:ascii="Times New Roman" w:hAnsi="Times New Roman" w:cs="Times New Roman"/>
          <w:color w:val="auto"/>
          <w:sz w:val="20"/>
          <w:szCs w:val="20"/>
        </w:rPr>
        <w:t xml:space="preserve">/ az alkalmasság igazolására igénybe vett más szervezet cégjegyzésre jogosult képviselője </w:t>
      </w:r>
      <w:r w:rsidRPr="009771D0">
        <w:rPr>
          <w:rFonts w:ascii="Times New Roman" w:hAnsi="Times New Roman" w:cs="Times New Roman"/>
          <w:b/>
          <w:color w:val="auto"/>
          <w:sz w:val="20"/>
          <w:szCs w:val="20"/>
        </w:rPr>
        <w:t>ezennel meghatalmazom</w:t>
      </w:r>
      <w:r w:rsidRPr="009771D0">
        <w:rPr>
          <w:rFonts w:ascii="Times New Roman" w:hAnsi="Times New Roman" w:cs="Times New Roman"/>
          <w:color w:val="auto"/>
          <w:sz w:val="20"/>
          <w:szCs w:val="20"/>
        </w:rPr>
        <w:t xml:space="preserve"> ____________________ (szig.sz.: __________; szül.: __________; an.: __________; lakcím: ______________________________), hogy a </w:t>
      </w:r>
      <w:r w:rsidRPr="009771D0">
        <w:rPr>
          <w:rFonts w:ascii="Times New Roman" w:hAnsi="Times New Roman" w:cs="Times New Roman"/>
          <w:b/>
          <w:color w:val="auto"/>
          <w:sz w:val="20"/>
          <w:szCs w:val="20"/>
        </w:rPr>
        <w:t>Miniszterelnökség</w:t>
      </w:r>
      <w:r w:rsidRPr="009771D0">
        <w:rPr>
          <w:rFonts w:ascii="Times New Roman" w:hAnsi="Times New Roman" w:cs="Times New Roman"/>
          <w:color w:val="auto"/>
          <w:sz w:val="20"/>
          <w:szCs w:val="20"/>
        </w:rPr>
        <w:t xml:space="preserve"> mint ajánlatkérő által a(z) </w:t>
      </w:r>
      <w:r w:rsidRPr="009771D0">
        <w:rPr>
          <w:rFonts w:ascii="Times New Roman" w:hAnsi="Times New Roman" w:cs="Times New Roman"/>
          <w:b/>
          <w:i/>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i/>
          <w:color w:val="auto"/>
          <w:sz w:val="20"/>
          <w:szCs w:val="20"/>
        </w:rPr>
        <w:t xml:space="preserve">” </w:t>
      </w:r>
      <w:r w:rsidRPr="009771D0">
        <w:rPr>
          <w:rFonts w:ascii="Times New Roman" w:hAnsi="Times New Roman" w:cs="Times New Roman"/>
          <w:color w:val="auto"/>
          <w:sz w:val="20"/>
          <w:szCs w:val="20"/>
        </w:rPr>
        <w:t>tárgyú eljárásban jognyilatkozatot tegyen és kötelezettségeket vállaljon, az eljárás vonatkozásában készített ajánlatunkat aláírásával lássa el.</w:t>
      </w:r>
    </w:p>
    <w:p w14:paraId="61AFE4C6" w14:textId="77777777" w:rsidR="00F543D5" w:rsidRPr="009771D0" w:rsidRDefault="00F543D5" w:rsidP="00F543D5">
      <w:pPr>
        <w:spacing w:before="120" w:after="120"/>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9771D0" w:rsidRPr="009771D0" w14:paraId="7383AF57" w14:textId="77777777" w:rsidTr="00E01BF1">
        <w:tc>
          <w:tcPr>
            <w:tcW w:w="9070" w:type="dxa"/>
            <w:gridSpan w:val="3"/>
          </w:tcPr>
          <w:p w14:paraId="33E857F9" w14:textId="77777777" w:rsidR="00F543D5" w:rsidRPr="009771D0" w:rsidRDefault="00F543D5" w:rsidP="00E01BF1">
            <w:pPr>
              <w:tabs>
                <w:tab w:val="right" w:pos="0"/>
                <w:tab w:val="right" w:pos="9026"/>
              </w:tabs>
              <w:spacing w:before="120" w:after="120"/>
              <w:jc w:val="both"/>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Keltezés (helység, év, hónap, nap)</w:t>
            </w:r>
          </w:p>
        </w:tc>
      </w:tr>
      <w:tr w:rsidR="009771D0" w:rsidRPr="009771D0" w14:paraId="1D5D92F8" w14:textId="77777777" w:rsidTr="00E01BF1">
        <w:tc>
          <w:tcPr>
            <w:tcW w:w="3969" w:type="dxa"/>
            <w:tcBorders>
              <w:bottom w:val="single" w:sz="4" w:space="0" w:color="auto"/>
            </w:tcBorders>
          </w:tcPr>
          <w:p w14:paraId="1DEA8C2D" w14:textId="77777777" w:rsidR="00F543D5" w:rsidRPr="009771D0" w:rsidRDefault="00F543D5" w:rsidP="00E01BF1">
            <w:pPr>
              <w:spacing w:before="120" w:after="120"/>
              <w:jc w:val="both"/>
              <w:rPr>
                <w:rFonts w:ascii="Times New Roman" w:hAnsi="Times New Roman" w:cs="Times New Roman"/>
                <w:color w:val="auto"/>
                <w:sz w:val="20"/>
                <w:szCs w:val="20"/>
              </w:rPr>
            </w:pPr>
          </w:p>
          <w:p w14:paraId="4A105FA8" w14:textId="77777777" w:rsidR="00F543D5" w:rsidRPr="009771D0" w:rsidRDefault="00F543D5" w:rsidP="00E01BF1">
            <w:pPr>
              <w:spacing w:before="120" w:after="120"/>
              <w:jc w:val="both"/>
              <w:rPr>
                <w:rFonts w:ascii="Times New Roman" w:hAnsi="Times New Roman" w:cs="Times New Roman"/>
                <w:color w:val="auto"/>
                <w:sz w:val="20"/>
                <w:szCs w:val="20"/>
              </w:rPr>
            </w:pPr>
          </w:p>
          <w:p w14:paraId="71328A8B" w14:textId="77777777" w:rsidR="00F543D5" w:rsidRPr="009771D0" w:rsidRDefault="00F543D5" w:rsidP="00E01BF1">
            <w:pPr>
              <w:spacing w:before="120" w:after="120"/>
              <w:jc w:val="both"/>
              <w:rPr>
                <w:rFonts w:ascii="Times New Roman" w:hAnsi="Times New Roman" w:cs="Times New Roman"/>
                <w:color w:val="auto"/>
                <w:sz w:val="20"/>
                <w:szCs w:val="20"/>
              </w:rPr>
            </w:pPr>
          </w:p>
          <w:p w14:paraId="3AF9E085" w14:textId="77777777" w:rsidR="00F543D5" w:rsidRPr="009771D0" w:rsidRDefault="00F543D5" w:rsidP="00E01BF1">
            <w:pPr>
              <w:spacing w:before="120" w:after="120"/>
              <w:jc w:val="both"/>
              <w:rPr>
                <w:rFonts w:ascii="Times New Roman" w:hAnsi="Times New Roman" w:cs="Times New Roman"/>
                <w:color w:val="auto"/>
                <w:sz w:val="20"/>
                <w:szCs w:val="20"/>
              </w:rPr>
            </w:pPr>
          </w:p>
        </w:tc>
        <w:tc>
          <w:tcPr>
            <w:tcW w:w="861" w:type="dxa"/>
          </w:tcPr>
          <w:p w14:paraId="1F27290F" w14:textId="77777777" w:rsidR="00F543D5" w:rsidRPr="009771D0" w:rsidRDefault="00F543D5" w:rsidP="00E01BF1">
            <w:pPr>
              <w:spacing w:before="120" w:after="120"/>
              <w:jc w:val="both"/>
              <w:rPr>
                <w:rFonts w:ascii="Times New Roman" w:hAnsi="Times New Roman" w:cs="Times New Roman"/>
                <w:color w:val="auto"/>
                <w:sz w:val="20"/>
                <w:szCs w:val="20"/>
              </w:rPr>
            </w:pPr>
          </w:p>
        </w:tc>
        <w:tc>
          <w:tcPr>
            <w:tcW w:w="4240" w:type="dxa"/>
            <w:tcBorders>
              <w:bottom w:val="single" w:sz="4" w:space="0" w:color="auto"/>
            </w:tcBorders>
          </w:tcPr>
          <w:p w14:paraId="3C5ED6A7" w14:textId="77777777" w:rsidR="00F543D5" w:rsidRPr="009771D0" w:rsidRDefault="00F543D5" w:rsidP="00E01BF1">
            <w:pPr>
              <w:spacing w:before="120" w:after="120"/>
              <w:jc w:val="both"/>
              <w:rPr>
                <w:rFonts w:ascii="Times New Roman" w:hAnsi="Times New Roman" w:cs="Times New Roman"/>
                <w:color w:val="auto"/>
                <w:sz w:val="20"/>
                <w:szCs w:val="20"/>
              </w:rPr>
            </w:pPr>
          </w:p>
        </w:tc>
      </w:tr>
      <w:tr w:rsidR="00F543D5" w:rsidRPr="009771D0" w14:paraId="09077629" w14:textId="77777777" w:rsidTr="00E01BF1">
        <w:tc>
          <w:tcPr>
            <w:tcW w:w="3969" w:type="dxa"/>
            <w:tcBorders>
              <w:top w:val="single" w:sz="4" w:space="0" w:color="auto"/>
            </w:tcBorders>
          </w:tcPr>
          <w:p w14:paraId="29DC06D1" w14:textId="77777777" w:rsidR="00F543D5" w:rsidRPr="009771D0" w:rsidRDefault="00F543D5" w:rsidP="00E01BF1">
            <w:pPr>
              <w:tabs>
                <w:tab w:val="right" w:pos="0"/>
                <w:tab w:val="right" w:pos="9026"/>
              </w:tabs>
              <w:spacing w:before="120" w:after="12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 xml:space="preserve">(meghatalmazó </w:t>
            </w:r>
            <w:r w:rsidRPr="009771D0">
              <w:rPr>
                <w:rFonts w:ascii="Times New Roman" w:hAnsi="Times New Roman" w:cs="Times New Roman"/>
                <w:color w:val="auto"/>
                <w:sz w:val="20"/>
                <w:szCs w:val="20"/>
              </w:rPr>
              <w:t xml:space="preserve">cégjegyzésre jogosultképviselőjének </w:t>
            </w:r>
            <w:r w:rsidRPr="009771D0">
              <w:rPr>
                <w:rFonts w:ascii="Times New Roman" w:hAnsi="Times New Roman" w:cs="Times New Roman"/>
                <w:bCs/>
                <w:color w:val="auto"/>
                <w:sz w:val="20"/>
                <w:szCs w:val="20"/>
              </w:rPr>
              <w:t>aláírása)</w:t>
            </w:r>
          </w:p>
        </w:tc>
        <w:tc>
          <w:tcPr>
            <w:tcW w:w="861" w:type="dxa"/>
          </w:tcPr>
          <w:p w14:paraId="78FE47C7" w14:textId="77777777" w:rsidR="00F543D5" w:rsidRPr="009771D0" w:rsidRDefault="00F543D5" w:rsidP="00E01BF1">
            <w:pPr>
              <w:tabs>
                <w:tab w:val="right" w:pos="0"/>
                <w:tab w:val="right" w:pos="9026"/>
              </w:tabs>
              <w:spacing w:before="120" w:after="120"/>
              <w:jc w:val="both"/>
              <w:outlineLvl w:val="0"/>
              <w:rPr>
                <w:rFonts w:ascii="Times New Roman" w:hAnsi="Times New Roman" w:cs="Times New Roman"/>
                <w:bCs/>
                <w:color w:val="auto"/>
                <w:sz w:val="20"/>
                <w:szCs w:val="20"/>
              </w:rPr>
            </w:pPr>
          </w:p>
        </w:tc>
        <w:tc>
          <w:tcPr>
            <w:tcW w:w="4240" w:type="dxa"/>
            <w:tcBorders>
              <w:top w:val="single" w:sz="4" w:space="0" w:color="auto"/>
            </w:tcBorders>
            <w:vAlign w:val="center"/>
          </w:tcPr>
          <w:p w14:paraId="4E14A4EA" w14:textId="77777777" w:rsidR="00F543D5" w:rsidRPr="009771D0" w:rsidRDefault="00F543D5" w:rsidP="00E01BF1">
            <w:pPr>
              <w:tabs>
                <w:tab w:val="right" w:pos="0"/>
                <w:tab w:val="right" w:pos="9026"/>
              </w:tabs>
              <w:spacing w:before="120" w:after="12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(meghatalmazott aláírása)</w:t>
            </w:r>
          </w:p>
        </w:tc>
      </w:tr>
    </w:tbl>
    <w:p w14:paraId="7E4CAB81"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p>
    <w:p w14:paraId="5E5C5EEF"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p>
    <w:p w14:paraId="18B2E665" w14:textId="77777777" w:rsidR="00F543D5" w:rsidRPr="009771D0" w:rsidRDefault="00F543D5" w:rsidP="00F543D5">
      <w:pPr>
        <w:tabs>
          <w:tab w:val="center" w:pos="7088"/>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Előttünk, mint tanúk előtt:</w:t>
      </w:r>
    </w:p>
    <w:p w14:paraId="223D75ED" w14:textId="77777777" w:rsidR="00F543D5" w:rsidRPr="009771D0" w:rsidRDefault="00F543D5" w:rsidP="00F543D5">
      <w:pPr>
        <w:tabs>
          <w:tab w:val="left" w:pos="5387"/>
        </w:tabs>
        <w:spacing w:before="120" w:after="120"/>
        <w:rPr>
          <w:rFonts w:ascii="Times New Roman" w:hAnsi="Times New Roman" w:cs="Times New Roman"/>
          <w:color w:val="auto"/>
          <w:sz w:val="20"/>
          <w:szCs w:val="20"/>
        </w:rPr>
      </w:pPr>
    </w:p>
    <w:p w14:paraId="2AE1D8A5"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Aláírás:</w:t>
      </w:r>
      <w:r w:rsidRPr="009771D0">
        <w:rPr>
          <w:rFonts w:ascii="Times New Roman" w:hAnsi="Times New Roman" w:cs="Times New Roman"/>
          <w:color w:val="auto"/>
          <w:sz w:val="20"/>
          <w:szCs w:val="20"/>
        </w:rPr>
        <w:tab/>
        <w:t>Aláírás:</w:t>
      </w:r>
    </w:p>
    <w:p w14:paraId="3540F9B9"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Név:</w:t>
      </w:r>
      <w:r w:rsidRPr="009771D0">
        <w:rPr>
          <w:rFonts w:ascii="Times New Roman" w:hAnsi="Times New Roman" w:cs="Times New Roman"/>
          <w:color w:val="auto"/>
          <w:sz w:val="20"/>
          <w:szCs w:val="20"/>
        </w:rPr>
        <w:tab/>
        <w:t>Név:</w:t>
      </w:r>
    </w:p>
    <w:p w14:paraId="18B90880" w14:textId="77777777" w:rsidR="00F543D5" w:rsidRPr="009771D0" w:rsidRDefault="00F543D5" w:rsidP="00F543D5">
      <w:pPr>
        <w:tabs>
          <w:tab w:val="left" w:pos="4536"/>
        </w:tabs>
        <w:spacing w:before="120"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Lakcím:</w:t>
      </w:r>
      <w:r w:rsidRPr="009771D0">
        <w:rPr>
          <w:rFonts w:ascii="Times New Roman" w:hAnsi="Times New Roman" w:cs="Times New Roman"/>
          <w:color w:val="auto"/>
          <w:sz w:val="20"/>
          <w:szCs w:val="20"/>
        </w:rPr>
        <w:tab/>
        <w:t>Lakcím:</w:t>
      </w:r>
    </w:p>
    <w:p w14:paraId="1CF91ED4" w14:textId="77777777" w:rsidR="00F543D5" w:rsidRPr="009771D0" w:rsidRDefault="00F543D5">
      <w:pPr>
        <w:suppressAutoHyphens w:val="0"/>
        <w:spacing w:after="0" w:line="240" w:lineRule="auto"/>
        <w:textAlignment w:val="auto"/>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04423380" w14:textId="523D4F08" w:rsidR="006A261D" w:rsidRPr="009771D0" w:rsidRDefault="00F543D5" w:rsidP="00056513">
      <w:pPr>
        <w:spacing w:before="120" w:after="12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8</w:t>
      </w:r>
      <w:r w:rsidR="00E53183" w:rsidRPr="009771D0">
        <w:rPr>
          <w:rFonts w:ascii="Times New Roman" w:hAnsi="Times New Roman" w:cs="Times New Roman"/>
          <w:b/>
          <w:color w:val="auto"/>
          <w:sz w:val="20"/>
          <w:szCs w:val="20"/>
        </w:rPr>
        <w:t>/A</w:t>
      </w:r>
      <w:r w:rsidR="00D34F95" w:rsidRPr="009771D0">
        <w:rPr>
          <w:rFonts w:ascii="Times New Roman" w:hAnsi="Times New Roman" w:cs="Times New Roman"/>
          <w:b/>
          <w:color w:val="auto"/>
          <w:sz w:val="20"/>
          <w:szCs w:val="20"/>
        </w:rPr>
        <w:t>.</w:t>
      </w:r>
      <w:r w:rsidR="006A261D" w:rsidRPr="009771D0">
        <w:rPr>
          <w:rFonts w:ascii="Times New Roman" w:hAnsi="Times New Roman" w:cs="Times New Roman"/>
          <w:b/>
          <w:color w:val="auto"/>
          <w:sz w:val="20"/>
          <w:szCs w:val="20"/>
        </w:rPr>
        <w:t xml:space="preserve"> számú melléklet</w:t>
      </w:r>
    </w:p>
    <w:p w14:paraId="04423381" w14:textId="77777777" w:rsidR="006A261D" w:rsidRPr="009771D0" w:rsidRDefault="006A261D" w:rsidP="00F35F93">
      <w:pPr>
        <w:spacing w:before="120" w:after="12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NYILATKOZAT</w:t>
      </w:r>
    </w:p>
    <w:p w14:paraId="04423382" w14:textId="77777777" w:rsidR="006A261D" w:rsidRPr="009771D0" w:rsidRDefault="006A261D"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kizáró okok vonatkozásában</w:t>
      </w:r>
    </w:p>
    <w:p w14:paraId="04423383" w14:textId="367D8081" w:rsidR="006A261D" w:rsidRPr="009771D0" w:rsidRDefault="006A261D" w:rsidP="00056513">
      <w:pPr>
        <w:autoSpaceDE w:val="0"/>
        <w:autoSpaceDN w:val="0"/>
        <w:adjustRightInd w:val="0"/>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Alulírott …………………………………………………………………, mint a(z) ……………….………………….............................................................. (székhely: ………...................................…….......................................) ajánlattevő szervezet cégjegyzésre jogosult képviselője a </w:t>
      </w:r>
      <w:r w:rsidRPr="009771D0">
        <w:rPr>
          <w:rFonts w:ascii="Times New Roman" w:hAnsi="Times New Roman" w:cs="Times New Roman"/>
          <w:b/>
          <w:color w:val="auto"/>
          <w:sz w:val="20"/>
          <w:szCs w:val="20"/>
        </w:rPr>
        <w:t>„</w:t>
      </w:r>
      <w:r w:rsidR="009E227B"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az alábbi nyilatkozatot teszem a kizáró okok vonatkozásában:</w:t>
      </w:r>
    </w:p>
    <w:p w14:paraId="04423384" w14:textId="77777777" w:rsidR="009F7D11" w:rsidRPr="009771D0" w:rsidRDefault="009F7D11"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w:t>
      </w:r>
    </w:p>
    <w:p w14:paraId="04423385" w14:textId="4F14CC20" w:rsidR="009F7D11" w:rsidRPr="009771D0" w:rsidRDefault="009F7D11" w:rsidP="00056513">
      <w:pPr>
        <w:autoSpaceDE w:val="0"/>
        <w:autoSpaceDN w:val="0"/>
        <w:adjustRightInd w:val="0"/>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Cégünk, mint ajánlattevő a szerződés teljesítéséhez nem vesz igénybe a Kbt. </w:t>
      </w:r>
      <w:r w:rsidR="00D34F95" w:rsidRPr="009771D0">
        <w:rPr>
          <w:rFonts w:ascii="Times New Roman" w:hAnsi="Times New Roman" w:cs="Times New Roman"/>
          <w:color w:val="auto"/>
          <w:sz w:val="20"/>
          <w:szCs w:val="20"/>
        </w:rPr>
        <w:t>62. § (1</w:t>
      </w:r>
      <w:r w:rsidRPr="009771D0">
        <w:rPr>
          <w:rFonts w:ascii="Times New Roman" w:hAnsi="Times New Roman" w:cs="Times New Roman"/>
          <w:color w:val="auto"/>
          <w:sz w:val="20"/>
          <w:szCs w:val="20"/>
        </w:rPr>
        <w:t>)</w:t>
      </w:r>
      <w:r w:rsidR="00D34F95" w:rsidRPr="009771D0">
        <w:rPr>
          <w:rFonts w:ascii="Times New Roman" w:hAnsi="Times New Roman" w:cs="Times New Roman"/>
          <w:color w:val="auto"/>
          <w:sz w:val="20"/>
          <w:szCs w:val="20"/>
        </w:rPr>
        <w:t xml:space="preserve">-(2) </w:t>
      </w:r>
      <w:r w:rsidRPr="009771D0">
        <w:rPr>
          <w:rFonts w:ascii="Times New Roman" w:hAnsi="Times New Roman" w:cs="Times New Roman"/>
          <w:color w:val="auto"/>
          <w:sz w:val="20"/>
          <w:szCs w:val="20"/>
        </w:rPr>
        <w:t>bekezdésében foglalt kizáró okok hatálya alá</w:t>
      </w:r>
      <w:r w:rsidR="00D34F95"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eső alvállalkozót/alvállalkozókat, illetve nem vesz igénybe a fenti kizáró okok hatálya aláeső az alkalmasság igazolására igénybe vett más szervezetet/szervezeteket.</w:t>
      </w:r>
    </w:p>
    <w:p w14:paraId="04423386" w14:textId="77777777" w:rsidR="009F7D11" w:rsidRPr="009771D0" w:rsidRDefault="009F7D11"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II.</w:t>
      </w:r>
    </w:p>
    <w:p w14:paraId="04423387"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 ajánlattevő nyilatkozom, hogy cégemet</w:t>
      </w:r>
      <w:r w:rsidRPr="009771D0">
        <w:rPr>
          <w:rFonts w:ascii="Times New Roman" w:hAnsi="Times New Roman" w:cs="Times New Roman"/>
          <w:color w:val="auto"/>
          <w:sz w:val="20"/>
          <w:szCs w:val="20"/>
          <w:vertAlign w:val="superscript"/>
        </w:rPr>
        <w:footnoteReference w:id="64"/>
      </w:r>
    </w:p>
    <w:p w14:paraId="04423388" w14:textId="77777777" w:rsidR="009F7D11" w:rsidRPr="009771D0" w:rsidRDefault="009F7D11" w:rsidP="008D3072">
      <w:pPr>
        <w:numPr>
          <w:ilvl w:val="0"/>
          <w:numId w:val="9"/>
        </w:numPr>
        <w:suppressAutoHyphens w:val="0"/>
        <w:spacing w:before="120" w:after="120"/>
        <w:ind w:left="426" w:hanging="426"/>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szabályozott tőzsdén jegyzik / szabályozott tőzsdén nem jegyzik.</w:t>
      </w:r>
    </w:p>
    <w:p w14:paraId="04423389"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p w14:paraId="0442338A"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Amennyiben a céget szabályozott tőzsdén nem jegyzik, úgy</w:t>
      </w:r>
      <w:r w:rsidRPr="009771D0">
        <w:rPr>
          <w:rFonts w:ascii="Times New Roman" w:hAnsi="Times New Roman" w:cs="Times New Roman"/>
          <w:color w:val="auto"/>
          <w:sz w:val="20"/>
          <w:szCs w:val="20"/>
          <w:vertAlign w:val="superscript"/>
        </w:rPr>
        <w:footnoteReference w:id="65"/>
      </w:r>
    </w:p>
    <w:p w14:paraId="0442338B" w14:textId="4B96EC3B" w:rsidR="009F7D11" w:rsidRPr="009771D0" w:rsidRDefault="009F7D11" w:rsidP="008D3072">
      <w:pPr>
        <w:numPr>
          <w:ilvl w:val="0"/>
          <w:numId w:val="9"/>
        </w:numPr>
        <w:suppressAutoHyphens w:val="0"/>
        <w:spacing w:before="120" w:after="120"/>
        <w:ind w:left="426" w:hanging="426"/>
        <w:jc w:val="both"/>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az alábbiakat nyilatkozom </w:t>
      </w:r>
      <w:r w:rsidRPr="009771D0">
        <w:rPr>
          <w:rFonts w:ascii="Times New Roman" w:hAnsi="Times New Roman" w:cs="Times New Roman"/>
          <w:i/>
          <w:color w:val="auto"/>
          <w:sz w:val="20"/>
          <w:szCs w:val="20"/>
        </w:rPr>
        <w:t>a pénzmosás és a terrorizmus finanszírozása megelőzéséről és megakadályozásáról szóló</w:t>
      </w:r>
      <w:r w:rsidR="007B7D00" w:rsidRPr="009771D0">
        <w:rPr>
          <w:rFonts w:ascii="Times New Roman" w:hAnsi="Times New Roman" w:cs="Times New Roman"/>
          <w:color w:val="auto"/>
          <w:sz w:val="20"/>
          <w:szCs w:val="20"/>
        </w:rPr>
        <w:t xml:space="preserve"> 2007. évi CXXXVI. törvény 3. § r) pont ra)–rb) vagy rc)–rd) </w:t>
      </w:r>
      <w:r w:rsidRPr="009771D0">
        <w:rPr>
          <w:rFonts w:ascii="Times New Roman" w:hAnsi="Times New Roman" w:cs="Times New Roman"/>
          <w:color w:val="auto"/>
          <w:sz w:val="20"/>
          <w:szCs w:val="20"/>
        </w:rPr>
        <w:t xml:space="preserve"> pontja szerint definiált valamennyi tényleges tulajdonosról</w:t>
      </w:r>
      <w:r w:rsidRPr="009771D0">
        <w:rPr>
          <w:rFonts w:ascii="Times New Roman" w:hAnsi="Times New Roman" w:cs="Times New Roman"/>
          <w:color w:val="auto"/>
          <w:sz w:val="20"/>
          <w:szCs w:val="20"/>
          <w:vertAlign w:val="superscript"/>
        </w:rPr>
        <w:footnoteReference w:id="66"/>
      </w:r>
      <w:r w:rsidRPr="009771D0">
        <w:rPr>
          <w:rFonts w:ascii="Times New Roman" w:hAnsi="Times New Roman" w:cs="Times New Roman"/>
          <w:color w:val="auto"/>
          <w:sz w:val="20"/>
          <w:szCs w:val="20"/>
        </w:rPr>
        <w:t>:</w:t>
      </w:r>
    </w:p>
    <w:p w14:paraId="0442338C"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neve: ____________________, állandó lakóhelye: ____________________</w:t>
      </w:r>
      <w:r w:rsidRPr="009771D0">
        <w:rPr>
          <w:rFonts w:ascii="Times New Roman" w:hAnsi="Times New Roman" w:cs="Times New Roman"/>
          <w:color w:val="auto"/>
          <w:sz w:val="20"/>
          <w:szCs w:val="20"/>
          <w:vertAlign w:val="superscript"/>
        </w:rPr>
        <w:footnoteReference w:id="67"/>
      </w:r>
    </w:p>
    <w:p w14:paraId="0442338D"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vagy</w:t>
      </w:r>
    </w:p>
    <w:p w14:paraId="07F655B3" w14:textId="24A151B5" w:rsidR="0035598B" w:rsidRPr="009771D0" w:rsidRDefault="005F1DE8" w:rsidP="008D3072">
      <w:pPr>
        <w:pStyle w:val="Listaszerbekezds"/>
        <w:numPr>
          <w:ilvl w:val="0"/>
          <w:numId w:val="9"/>
        </w:numPr>
        <w:ind w:left="426" w:hanging="426"/>
        <w:rPr>
          <w:rFonts w:ascii="Times New Roman" w:hAnsi="Times New Roman"/>
          <w:sz w:val="20"/>
          <w:szCs w:val="20"/>
        </w:rPr>
      </w:pPr>
      <w:r w:rsidRPr="009771D0">
        <w:rPr>
          <w:rFonts w:ascii="Times New Roman" w:hAnsi="Times New Roman"/>
          <w:sz w:val="20"/>
          <w:szCs w:val="20"/>
        </w:rPr>
        <w:t>nyilatkozom, hogy a nincs a pénzmosásról szóló törvény 3. § r) pont ra)–rb) vagy rc)–rd) alpontja szerinti tényleges tulajdonos nincs</w:t>
      </w:r>
    </w:p>
    <w:p w14:paraId="04423394" w14:textId="1042719F" w:rsidR="009F7D11" w:rsidRPr="009771D0" w:rsidRDefault="009F7D11" w:rsidP="00F35F93">
      <w:pPr>
        <w:autoSpaceDE w:val="0"/>
        <w:autoSpaceDN w:val="0"/>
        <w:adjustRightInd w:val="0"/>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 </w:t>
      </w:r>
      <w:r w:rsidR="0035598B" w:rsidRPr="009771D0">
        <w:rPr>
          <w:rFonts w:ascii="Times New Roman" w:hAnsi="Times New Roman" w:cs="Times New Roman"/>
          <w:b/>
          <w:color w:val="auto"/>
          <w:sz w:val="20"/>
          <w:szCs w:val="20"/>
        </w:rPr>
        <w:t>III.</w:t>
      </w:r>
    </w:p>
    <w:p w14:paraId="668E6913" w14:textId="0AF8E965" w:rsidR="0035598B" w:rsidRPr="009771D0" w:rsidRDefault="0035598B" w:rsidP="00056513">
      <w:pPr>
        <w:spacing w:after="120"/>
        <w:jc w:val="both"/>
        <w:rPr>
          <w:rFonts w:ascii="Times New Roman" w:hAnsi="Times New Roman" w:cs="Times New Roman"/>
          <w:b/>
          <w:color w:val="auto"/>
          <w:sz w:val="20"/>
          <w:szCs w:val="20"/>
        </w:rPr>
      </w:pPr>
      <w:r w:rsidRPr="009771D0">
        <w:rPr>
          <w:rFonts w:ascii="Times New Roman" w:hAnsi="Times New Roman" w:cs="Times New Roman"/>
          <w:color w:val="auto"/>
          <w:sz w:val="20"/>
          <w:szCs w:val="20"/>
        </w:rPr>
        <w:t>Alulírott ____ mint a(z) ____ (székhely: ____ adószám: ____) ajánlattevő cégjegyzésre jogosult / meghatalmazott képviselője</w:t>
      </w:r>
      <w:r w:rsidRPr="009771D0">
        <w:rPr>
          <w:rFonts w:ascii="Times New Roman" w:hAnsi="Times New Roman" w:cs="Times New Roman"/>
          <w:color w:val="auto"/>
          <w:sz w:val="20"/>
          <w:szCs w:val="20"/>
          <w:vertAlign w:val="superscript"/>
        </w:rPr>
        <w:footnoteReference w:id="68"/>
      </w:r>
      <w:r w:rsidRPr="009771D0">
        <w:rPr>
          <w:rFonts w:ascii="Times New Roman" w:hAnsi="Times New Roman" w:cs="Times New Roman"/>
          <w:color w:val="auto"/>
          <w:sz w:val="20"/>
          <w:szCs w:val="20"/>
        </w:rPr>
        <w:t xml:space="preserve"> a(z) „</w:t>
      </w:r>
      <w:r w:rsidR="00D75481" w:rsidRPr="009771D0">
        <w:rPr>
          <w:rFonts w:ascii="Times New Roman" w:hAnsi="Times New Roman" w:cs="Times New Roman"/>
          <w:i/>
          <w:color w:val="auto"/>
          <w:sz w:val="20"/>
          <w:szCs w:val="20"/>
        </w:rPr>
        <w:t xml:space="preserve">Megbízási szerződés keretében közbeszerzési tanácsadás és felelős </w:t>
      </w:r>
      <w:r w:rsidR="00D75481" w:rsidRPr="009771D0">
        <w:rPr>
          <w:rFonts w:ascii="Times New Roman" w:hAnsi="Times New Roman" w:cs="Times New Roman"/>
          <w:i/>
          <w:color w:val="auto"/>
          <w:sz w:val="20"/>
          <w:szCs w:val="20"/>
        </w:rPr>
        <w:lastRenderedPageBreak/>
        <w:t>akkreditált közbeszerzési szaktanácsadói feladatok ellátása</w:t>
      </w:r>
      <w:r w:rsidRPr="009771D0">
        <w:rPr>
          <w:rFonts w:ascii="Times New Roman" w:hAnsi="Times New Roman" w:cs="Times New Roman"/>
          <w:i/>
          <w:color w:val="auto"/>
          <w:sz w:val="20"/>
          <w:szCs w:val="20"/>
        </w:rPr>
        <w:t>”</w:t>
      </w:r>
      <w:r w:rsidR="00621AD9"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tárgyban megindított közbeszerzési eljárással összefüggésben az alábbiakról nyilatkozom.</w:t>
      </w:r>
    </w:p>
    <w:p w14:paraId="10A1FE00" w14:textId="77777777" w:rsidR="0035598B" w:rsidRPr="009771D0" w:rsidRDefault="0035598B"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5BB1C810" w14:textId="77777777" w:rsidTr="00732D05">
        <w:tc>
          <w:tcPr>
            <w:tcW w:w="9488" w:type="dxa"/>
            <w:gridSpan w:val="3"/>
          </w:tcPr>
          <w:p w14:paraId="1784C622"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35598B" w:rsidRPr="009771D0" w14:paraId="69421056" w14:textId="77777777" w:rsidTr="00732D05">
        <w:tc>
          <w:tcPr>
            <w:tcW w:w="1495" w:type="dxa"/>
          </w:tcPr>
          <w:p w14:paraId="235A567F"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p>
        </w:tc>
        <w:tc>
          <w:tcPr>
            <w:tcW w:w="3603" w:type="dxa"/>
          </w:tcPr>
          <w:p w14:paraId="5BB50B4B" w14:textId="77777777" w:rsidR="0035598B" w:rsidRPr="009771D0" w:rsidRDefault="0035598B"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4B7F2F30" w14:textId="77777777" w:rsidR="0035598B" w:rsidRPr="009771D0" w:rsidRDefault="0035598B"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409DF322" w14:textId="77777777" w:rsidR="0035598B" w:rsidRPr="009771D0" w:rsidRDefault="0035598B" w:rsidP="00F35F93">
      <w:pPr>
        <w:autoSpaceDE w:val="0"/>
        <w:autoSpaceDN w:val="0"/>
        <w:adjustRightInd w:val="0"/>
        <w:spacing w:after="120"/>
        <w:ind w:left="426" w:hanging="426"/>
        <w:jc w:val="both"/>
        <w:rPr>
          <w:rFonts w:ascii="Times New Roman" w:hAnsi="Times New Roman" w:cs="Times New Roman"/>
          <w:color w:val="auto"/>
          <w:sz w:val="20"/>
          <w:szCs w:val="20"/>
        </w:rPr>
      </w:pPr>
    </w:p>
    <w:p w14:paraId="06854123"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412090C4"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cégnév:</w:t>
      </w:r>
    </w:p>
    <w:p w14:paraId="195E79C2"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székhely:</w:t>
      </w:r>
    </w:p>
    <w:p w14:paraId="5871D70D" w14:textId="77777777" w:rsidR="0035598B" w:rsidRPr="009771D0" w:rsidRDefault="0035598B" w:rsidP="00056513">
      <w:pPr>
        <w:autoSpaceDE w:val="0"/>
        <w:autoSpaceDN w:val="0"/>
        <w:adjustRightInd w:val="0"/>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Fenti szervezet(ek) vonatkozásában a Kbt. 62. § (1) bekezdés k) pont kc) alpontjában foglalt kizáró feltétel nem áll fenn.</w:t>
      </w:r>
    </w:p>
    <w:p w14:paraId="3E4169DB" w14:textId="77777777" w:rsidR="0035598B" w:rsidRPr="009771D0" w:rsidRDefault="0035598B" w:rsidP="00F35F93">
      <w:pPr>
        <w:autoSpaceDE w:val="0"/>
        <w:autoSpaceDN w:val="0"/>
        <w:adjustRightInd w:val="0"/>
        <w:spacing w:before="120" w:after="120"/>
        <w:ind w:left="426" w:hanging="426"/>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4423396" w14:textId="77777777" w:rsidTr="00523AFC">
        <w:tc>
          <w:tcPr>
            <w:tcW w:w="9488" w:type="dxa"/>
            <w:gridSpan w:val="3"/>
          </w:tcPr>
          <w:p w14:paraId="04423395"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0442339E" w14:textId="77777777" w:rsidTr="00523AFC">
        <w:tc>
          <w:tcPr>
            <w:tcW w:w="1495" w:type="dxa"/>
          </w:tcPr>
          <w:p w14:paraId="0442339B"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tc>
        <w:tc>
          <w:tcPr>
            <w:tcW w:w="3603" w:type="dxa"/>
          </w:tcPr>
          <w:p w14:paraId="0442339C" w14:textId="77777777" w:rsidR="009F7D11" w:rsidRPr="009771D0" w:rsidRDefault="009F7D11"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0442339D" w14:textId="77777777" w:rsidR="009F7D11" w:rsidRPr="009771D0" w:rsidRDefault="009F7D11"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044233B4" w14:textId="77777777" w:rsidR="00FD106C" w:rsidRPr="009771D0" w:rsidRDefault="00900437" w:rsidP="00F35F93">
      <w:pPr>
        <w:tabs>
          <w:tab w:val="center" w:pos="6521"/>
        </w:tabs>
        <w:spacing w:before="120" w:after="120"/>
        <w:ind w:left="426" w:hanging="426"/>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br w:type="page"/>
      </w:r>
    </w:p>
    <w:p w14:paraId="4ECBC836" w14:textId="46D49779" w:rsidR="00E53183" w:rsidRPr="009771D0" w:rsidRDefault="007B7D00" w:rsidP="00056513">
      <w:pPr>
        <w:spacing w:before="120" w:after="120"/>
        <w:ind w:left="426" w:hanging="426"/>
        <w:jc w:val="right"/>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8</w:t>
      </w:r>
      <w:r w:rsidR="00E53183" w:rsidRPr="009771D0">
        <w:rPr>
          <w:rFonts w:ascii="Times New Roman" w:hAnsi="Times New Roman" w:cs="Times New Roman"/>
          <w:b/>
          <w:color w:val="auto"/>
          <w:sz w:val="20"/>
          <w:szCs w:val="20"/>
        </w:rPr>
        <w:t>/B. számú melléklet</w:t>
      </w:r>
    </w:p>
    <w:p w14:paraId="7ACC9183" w14:textId="77777777" w:rsidR="00E53183" w:rsidRPr="009771D0" w:rsidRDefault="00E53183" w:rsidP="00F35F93">
      <w:pPr>
        <w:spacing w:before="120" w:after="12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NYILATKOZAT</w:t>
      </w:r>
    </w:p>
    <w:p w14:paraId="14F73CE3" w14:textId="79FDE240" w:rsidR="00E53183" w:rsidRPr="009771D0" w:rsidRDefault="00E53183"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kizáró okok vonatkozásában</w:t>
      </w:r>
      <w:r w:rsidRPr="009771D0">
        <w:rPr>
          <w:rStyle w:val="Lbjegyzet-hivatkozs"/>
          <w:rFonts w:ascii="Times New Roman" w:hAnsi="Times New Roman" w:cs="Times New Roman"/>
          <w:color w:val="auto"/>
          <w:sz w:val="20"/>
          <w:szCs w:val="20"/>
        </w:rPr>
        <w:footnoteReference w:id="69"/>
      </w:r>
    </w:p>
    <w:p w14:paraId="6BE79253" w14:textId="50B3600B" w:rsidR="00E53183" w:rsidRPr="009771D0" w:rsidRDefault="00E53183" w:rsidP="00056513">
      <w:pPr>
        <w:autoSpaceDE w:val="0"/>
        <w:autoSpaceDN w:val="0"/>
        <w:adjustRightInd w:val="0"/>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Alulírott …………………………………………………………………, mint a(z) ……………….………………….............................................................. (székhely: ………...................................…….......................................) ajánlattevő szervezet cégjegyzésre jogosult képviselője a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az alábbi nyilatkozatot teszem a kizáró okok vonatkozásában:</w:t>
      </w:r>
    </w:p>
    <w:p w14:paraId="41EF9494" w14:textId="52746F53" w:rsidR="00E53183" w:rsidRPr="009771D0" w:rsidRDefault="00E5318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Nem állnak fenn velünk szemben a közbeszerzésekről szóló 2015. évi CXLIII. törvényben foglalt alábbi kizáró okok, mely szerint nem lehet ajánlattevő, amennyiben: </w:t>
      </w:r>
    </w:p>
    <w:p w14:paraId="1F23CF21" w14:textId="1710A046" w:rsidR="00E53183" w:rsidRPr="009771D0" w:rsidRDefault="00E53183" w:rsidP="00056513">
      <w:pPr>
        <w:spacing w:after="120"/>
        <w:jc w:val="both"/>
        <w:rPr>
          <w:rFonts w:ascii="Times New Roman" w:hAnsi="Times New Roman" w:cs="Times New Roman"/>
          <w:b/>
          <w:color w:val="auto"/>
          <w:sz w:val="20"/>
          <w:szCs w:val="20"/>
        </w:rPr>
      </w:pPr>
      <w:r w:rsidRPr="009771D0">
        <w:rPr>
          <w:rFonts w:ascii="Times New Roman" w:hAnsi="Times New Roman" w:cs="Times New Roman"/>
          <w:b/>
          <w:color w:val="auto"/>
          <w:sz w:val="20"/>
          <w:szCs w:val="20"/>
        </w:rPr>
        <w:t>Kbt. 62. § (2) bekezdés:</w:t>
      </w:r>
    </w:p>
    <w:p w14:paraId="0D117B1B" w14:textId="77777777" w:rsidR="00E53183" w:rsidRPr="009771D0" w:rsidRDefault="00E5318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9771D0" w:rsidRDefault="00E5318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6402D91" w14:textId="1E7260E2" w:rsidR="00E53183" w:rsidRPr="009771D0" w:rsidRDefault="00E53183" w:rsidP="00F35F93">
      <w:pPr>
        <w:autoSpaceDE w:val="0"/>
        <w:autoSpaceDN w:val="0"/>
        <w:adjustRightInd w:val="0"/>
        <w:spacing w:before="120" w:after="120"/>
        <w:ind w:left="426" w:hanging="426"/>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5960C34A" w14:textId="77777777" w:rsidTr="00E53183">
        <w:tc>
          <w:tcPr>
            <w:tcW w:w="9488" w:type="dxa"/>
            <w:gridSpan w:val="3"/>
          </w:tcPr>
          <w:p w14:paraId="472108F0"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E53183" w:rsidRPr="009771D0" w14:paraId="06EF89F2" w14:textId="77777777" w:rsidTr="00E53183">
        <w:tc>
          <w:tcPr>
            <w:tcW w:w="1495" w:type="dxa"/>
          </w:tcPr>
          <w:p w14:paraId="48D10673"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p>
        </w:tc>
        <w:tc>
          <w:tcPr>
            <w:tcW w:w="3603" w:type="dxa"/>
          </w:tcPr>
          <w:p w14:paraId="15F13F80" w14:textId="77777777" w:rsidR="00E53183" w:rsidRPr="009771D0" w:rsidRDefault="00E53183" w:rsidP="00F35F93">
            <w:pPr>
              <w:spacing w:before="120" w:after="12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631DBD2E" w14:textId="77777777" w:rsidR="00E53183" w:rsidRPr="009771D0" w:rsidRDefault="00E53183"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73A5499" w14:textId="7FFF82A8" w:rsidR="00E53183" w:rsidRPr="009771D0" w:rsidRDefault="00E53183" w:rsidP="00F35F93">
      <w:pPr>
        <w:tabs>
          <w:tab w:val="center" w:pos="6521"/>
        </w:tabs>
        <w:spacing w:before="120" w:after="120"/>
        <w:ind w:left="426" w:hanging="426"/>
        <w:jc w:val="both"/>
        <w:rPr>
          <w:rFonts w:ascii="Times New Roman" w:hAnsi="Times New Roman" w:cs="Times New Roman"/>
          <w:b/>
          <w:color w:val="auto"/>
          <w:sz w:val="20"/>
          <w:szCs w:val="20"/>
        </w:rPr>
      </w:pPr>
    </w:p>
    <w:p w14:paraId="58F9F0FD" w14:textId="77777777" w:rsidR="005F1DE8" w:rsidRPr="009771D0" w:rsidRDefault="005F1DE8" w:rsidP="00F35F93">
      <w:pPr>
        <w:suppressAutoHyphens w:val="0"/>
        <w:spacing w:after="0" w:line="240" w:lineRule="auto"/>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1C9E7181" w14:textId="28B78818" w:rsidR="009961D3" w:rsidRPr="009771D0" w:rsidRDefault="007B7D00"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lastRenderedPageBreak/>
        <w:t>9</w:t>
      </w:r>
      <w:r w:rsidR="00D34F95" w:rsidRPr="009771D0">
        <w:rPr>
          <w:rFonts w:ascii="Times New Roman" w:hAnsi="Times New Roman" w:cs="Times New Roman"/>
          <w:b/>
          <w:bCs/>
          <w:color w:val="auto"/>
          <w:sz w:val="20"/>
          <w:szCs w:val="20"/>
        </w:rPr>
        <w:t>.</w:t>
      </w:r>
      <w:r w:rsidR="00D16FEC" w:rsidRPr="009771D0">
        <w:rPr>
          <w:rFonts w:ascii="Times New Roman" w:hAnsi="Times New Roman" w:cs="Times New Roman"/>
          <w:b/>
          <w:bCs/>
          <w:color w:val="auto"/>
          <w:sz w:val="20"/>
          <w:szCs w:val="20"/>
        </w:rPr>
        <w:t xml:space="preserve"> sz. melléklet</w:t>
      </w:r>
    </w:p>
    <w:p w14:paraId="690E17A0" w14:textId="77777777" w:rsidR="00A55FBB" w:rsidRPr="009771D0" w:rsidRDefault="00A55FBB" w:rsidP="00A55FBB">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5CAD43CB" w14:textId="68FBFE55" w:rsidR="00A55FBB" w:rsidRPr="009771D0" w:rsidRDefault="00A55FBB" w:rsidP="00A55FBB">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a 321/2015. (X. 30.) Korm. rendelet 19. § (1) bekezdés c) pontja alapján az árbevételről</w:t>
      </w:r>
    </w:p>
    <w:p w14:paraId="7E0EA772" w14:textId="4CA49053" w:rsidR="00A55FBB" w:rsidRPr="009771D0" w:rsidRDefault="00A55FBB" w:rsidP="00A55FBB">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Alulírott………………………………………… mint a(z)……………………………….. (székhely:………………………………………) ajánlattevő / az alkalmasság igazolására igénybe vett más szervezet cégjegyzésre jogosult / meghatalmazott képviselője a(z)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tárgyban indított közbeszerzési eljárás során ezennel kijelentem, hogy az általam képviselt szervezet</w:t>
      </w:r>
      <w:r w:rsidR="004D7A0E" w:rsidRPr="009771D0">
        <w:rPr>
          <w:rFonts w:ascii="Times New Roman" w:hAnsi="Times New Roman" w:cs="Times New Roman"/>
          <w:color w:val="auto"/>
          <w:sz w:val="20"/>
          <w:szCs w:val="20"/>
        </w:rPr>
        <w:t xml:space="preserve"> árbevétele az előző három, mérlegfordulónappal lezárt üzleti évben alábbiak szerint alakult</w:t>
      </w:r>
      <w:r w:rsidRPr="009771D0">
        <w:rPr>
          <w:rFonts w:ascii="Times New Roman" w:hAnsi="Times New Roman" w:cs="Times New Roman"/>
          <w:color w:val="auto"/>
          <w:sz w:val="20"/>
          <w:szCs w:val="20"/>
        </w:rPr>
        <w:t>:</w:t>
      </w:r>
    </w:p>
    <w:tbl>
      <w:tblPr>
        <w:tblW w:w="16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1132"/>
      </w:tblGrid>
      <w:tr w:rsidR="009771D0" w:rsidRPr="009771D0" w14:paraId="217CB405" w14:textId="77777777" w:rsidTr="004D7A0E">
        <w:trPr>
          <w:trHeight w:val="1523"/>
          <w:jc w:val="center"/>
        </w:trPr>
        <w:tc>
          <w:tcPr>
            <w:tcW w:w="3166" w:type="pct"/>
            <w:shd w:val="clear" w:color="auto" w:fill="D5DCE4" w:themeFill="text2" w:themeFillTint="33"/>
            <w:vAlign w:val="center"/>
          </w:tcPr>
          <w:p w14:paraId="50B436DE" w14:textId="2FDC5678" w:rsidR="004D7A0E" w:rsidRPr="009771D0" w:rsidRDefault="001724D0" w:rsidP="004D7A0E">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M</w:t>
            </w:r>
            <w:r w:rsidR="004D7A0E" w:rsidRPr="009771D0">
              <w:rPr>
                <w:rFonts w:ascii="Times New Roman" w:hAnsi="Times New Roman" w:cs="Times New Roman"/>
                <w:b/>
                <w:color w:val="auto"/>
                <w:sz w:val="16"/>
                <w:szCs w:val="16"/>
              </w:rPr>
              <w:t>érlegfordulónappal lezárt üzleti év</w:t>
            </w:r>
          </w:p>
        </w:tc>
        <w:tc>
          <w:tcPr>
            <w:tcW w:w="1834" w:type="pct"/>
            <w:shd w:val="clear" w:color="auto" w:fill="D5DCE4" w:themeFill="text2" w:themeFillTint="33"/>
            <w:vAlign w:val="center"/>
          </w:tcPr>
          <w:p w14:paraId="0862E58F" w14:textId="06694E47" w:rsidR="004D7A0E" w:rsidRPr="009771D0" w:rsidRDefault="001724D0" w:rsidP="009E227B">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K</w:t>
            </w:r>
            <w:r w:rsidR="004D7A0E" w:rsidRPr="009771D0">
              <w:rPr>
                <w:rFonts w:ascii="Times New Roman" w:hAnsi="Times New Roman" w:cs="Times New Roman"/>
                <w:b/>
                <w:color w:val="auto"/>
                <w:sz w:val="16"/>
                <w:szCs w:val="16"/>
              </w:rPr>
              <w:t xml:space="preserve">özbeszerzés tárgya szerinti árbevétel </w:t>
            </w:r>
            <w:r w:rsidRPr="009771D0">
              <w:rPr>
                <w:rFonts w:ascii="Times New Roman" w:hAnsi="Times New Roman" w:cs="Times New Roman"/>
                <w:b/>
                <w:color w:val="auto"/>
                <w:sz w:val="16"/>
                <w:szCs w:val="16"/>
              </w:rPr>
              <w:t>(nettó HUF)</w:t>
            </w:r>
          </w:p>
        </w:tc>
      </w:tr>
      <w:tr w:rsidR="009771D0" w:rsidRPr="009771D0" w14:paraId="0AD1DF79" w14:textId="77777777" w:rsidTr="004D7A0E">
        <w:trPr>
          <w:jc w:val="center"/>
        </w:trPr>
        <w:tc>
          <w:tcPr>
            <w:tcW w:w="3166" w:type="pct"/>
            <w:shd w:val="clear" w:color="auto" w:fill="FFFFFF"/>
          </w:tcPr>
          <w:p w14:paraId="4812E740" w14:textId="77777777" w:rsidR="004D7A0E" w:rsidRPr="009771D0" w:rsidRDefault="004D7A0E"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183E6E60" w14:textId="77777777" w:rsidR="004D7A0E" w:rsidRPr="009771D0" w:rsidRDefault="004D7A0E"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r w:rsidR="009771D0" w:rsidRPr="009771D0" w14:paraId="31758C21" w14:textId="77777777" w:rsidTr="004D7A0E">
        <w:trPr>
          <w:jc w:val="center"/>
        </w:trPr>
        <w:tc>
          <w:tcPr>
            <w:tcW w:w="3166" w:type="pct"/>
            <w:shd w:val="clear" w:color="auto" w:fill="FFFFFF"/>
          </w:tcPr>
          <w:p w14:paraId="1CACE126" w14:textId="77777777" w:rsidR="001724D0" w:rsidRPr="009771D0" w:rsidRDefault="001724D0"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2F4627E7" w14:textId="77777777" w:rsidR="001724D0" w:rsidRPr="009771D0" w:rsidRDefault="001724D0"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r w:rsidR="009771D0" w:rsidRPr="009771D0" w14:paraId="48C380F7" w14:textId="77777777" w:rsidTr="004D7A0E">
        <w:trPr>
          <w:jc w:val="center"/>
        </w:trPr>
        <w:tc>
          <w:tcPr>
            <w:tcW w:w="3166" w:type="pct"/>
            <w:shd w:val="clear" w:color="auto" w:fill="FFFFFF"/>
          </w:tcPr>
          <w:p w14:paraId="70A2A09E" w14:textId="77777777" w:rsidR="001724D0" w:rsidRPr="009771D0" w:rsidRDefault="001724D0" w:rsidP="004D7A0E">
            <w:pPr>
              <w:snapToGrid w:val="0"/>
              <w:spacing w:before="120" w:after="120"/>
              <w:jc w:val="both"/>
              <w:rPr>
                <w:rFonts w:ascii="Times New Roman" w:hAnsi="Times New Roman" w:cs="Times New Roman"/>
                <w:color w:val="auto"/>
                <w:sz w:val="20"/>
                <w:szCs w:val="20"/>
                <w:shd w:val="clear" w:color="auto" w:fill="FFFF00"/>
              </w:rPr>
            </w:pPr>
          </w:p>
        </w:tc>
        <w:tc>
          <w:tcPr>
            <w:tcW w:w="1834" w:type="pct"/>
            <w:shd w:val="clear" w:color="auto" w:fill="FFFFFF"/>
          </w:tcPr>
          <w:p w14:paraId="29F8CC54" w14:textId="77777777" w:rsidR="001724D0" w:rsidRPr="009771D0" w:rsidRDefault="001724D0" w:rsidP="009E227B">
            <w:pPr>
              <w:snapToGrid w:val="0"/>
              <w:spacing w:before="120" w:after="120"/>
              <w:ind w:left="426" w:hanging="426"/>
              <w:jc w:val="both"/>
              <w:rPr>
                <w:rFonts w:ascii="Times New Roman" w:hAnsi="Times New Roman" w:cs="Times New Roman"/>
                <w:color w:val="auto"/>
                <w:sz w:val="20"/>
                <w:szCs w:val="20"/>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5AE9A587" w14:textId="77777777" w:rsidTr="009E227B">
        <w:trPr>
          <w:jc w:val="center"/>
        </w:trPr>
        <w:tc>
          <w:tcPr>
            <w:tcW w:w="9070" w:type="dxa"/>
            <w:gridSpan w:val="3"/>
          </w:tcPr>
          <w:p w14:paraId="3076DC2E"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70BEE916" w14:textId="77777777" w:rsidTr="009E227B">
        <w:trPr>
          <w:jc w:val="center"/>
        </w:trPr>
        <w:tc>
          <w:tcPr>
            <w:tcW w:w="1423" w:type="dxa"/>
          </w:tcPr>
          <w:p w14:paraId="50801D8F"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p>
        </w:tc>
        <w:tc>
          <w:tcPr>
            <w:tcW w:w="3410" w:type="dxa"/>
          </w:tcPr>
          <w:p w14:paraId="5DFAD7E8" w14:textId="77777777" w:rsidR="00A55FBB" w:rsidRPr="009771D0" w:rsidRDefault="00A55FBB" w:rsidP="009E227B">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7B39BAC4" w14:textId="77777777" w:rsidR="00A55FBB" w:rsidRPr="009771D0" w:rsidRDefault="00A55FBB" w:rsidP="009E227B">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A6EBAA0" w14:textId="77777777" w:rsidR="007023A9" w:rsidRPr="009771D0" w:rsidRDefault="007023A9">
      <w:pPr>
        <w:suppressAutoHyphens w:val="0"/>
        <w:spacing w:after="0" w:line="240" w:lineRule="auto"/>
        <w:textAlignment w:val="auto"/>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br w:type="page"/>
      </w:r>
    </w:p>
    <w:p w14:paraId="43379095" w14:textId="3F6BD537" w:rsidR="007023A9" w:rsidRPr="009771D0" w:rsidRDefault="007023A9" w:rsidP="007023A9">
      <w:pPr>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bCs/>
          <w:color w:val="auto"/>
          <w:sz w:val="20"/>
          <w:szCs w:val="20"/>
        </w:rPr>
        <w:lastRenderedPageBreak/>
        <w:t>10. sz. melléklet</w:t>
      </w:r>
      <w:r w:rsidRPr="009771D0">
        <w:rPr>
          <w:rFonts w:ascii="Times New Roman" w:hAnsi="Times New Roman" w:cs="Times New Roman"/>
          <w:b/>
          <w:caps/>
          <w:color w:val="auto"/>
          <w:sz w:val="20"/>
          <w:szCs w:val="20"/>
        </w:rPr>
        <w:t xml:space="preserve"> </w:t>
      </w:r>
    </w:p>
    <w:p w14:paraId="23C58457" w14:textId="0206354E" w:rsidR="006B0EA3" w:rsidRPr="009771D0" w:rsidRDefault="006B0EA3"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6B72C77C" w14:textId="72D8634A" w:rsidR="006B0EA3" w:rsidRPr="009771D0" w:rsidRDefault="006B0EA3" w:rsidP="00F35F93">
      <w:pPr>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a 321/2015. (X. 30.) Korm. rendelet 21. § (3) bekezdés a) pontja alapján a felhívás </w:t>
      </w:r>
      <w:r w:rsidR="00621AD9" w:rsidRPr="009771D0">
        <w:rPr>
          <w:rFonts w:ascii="Times New Roman" w:hAnsi="Times New Roman" w:cs="Times New Roman"/>
          <w:b/>
          <w:color w:val="auto"/>
          <w:sz w:val="20"/>
          <w:szCs w:val="20"/>
        </w:rPr>
        <w:t>feladásától</w:t>
      </w:r>
      <w:r w:rsidRPr="009771D0">
        <w:rPr>
          <w:rFonts w:ascii="Times New Roman" w:hAnsi="Times New Roman" w:cs="Times New Roman"/>
          <w:b/>
          <w:color w:val="auto"/>
          <w:sz w:val="20"/>
          <w:szCs w:val="20"/>
        </w:rPr>
        <w:t xml:space="preserve"> visszafelé számított 3 év referenciáiról</w:t>
      </w:r>
    </w:p>
    <w:p w14:paraId="2D5BBDA2" w14:textId="466282EE" w:rsidR="006B0EA3" w:rsidRPr="009771D0" w:rsidRDefault="006B0EA3" w:rsidP="00056513">
      <w:pPr>
        <w:spacing w:before="120"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 xml:space="preserve">Alulírott………………………………………… mint a(z)……………………………….. (székhely:………………………………………) ajánlattevő / az alkalmasság igazolására igénybe vett más szervezet cégjegyzésre jogosult / meghatalmazott képviselője a(z)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00AC0A7A" w:rsidRPr="009771D0">
        <w:rPr>
          <w:rFonts w:ascii="Times New Roman" w:hAnsi="Times New Roman" w:cs="Times New Roman"/>
          <w:b/>
          <w:color w:val="auto"/>
          <w:sz w:val="20"/>
          <w:szCs w:val="20"/>
        </w:rPr>
        <w:t xml:space="preserve"> </w:t>
      </w:r>
      <w:r w:rsidRPr="009771D0">
        <w:rPr>
          <w:rFonts w:ascii="Times New Roman" w:hAnsi="Times New Roman" w:cs="Times New Roman"/>
          <w:color w:val="auto"/>
          <w:sz w:val="20"/>
          <w:szCs w:val="20"/>
        </w:rPr>
        <w:t xml:space="preserve">tárgyban indított közbeszerzési eljárás során ezennel kijelentem, hogy az általam képviselt szervezet a felhívás </w:t>
      </w:r>
      <w:r w:rsidR="00621AD9" w:rsidRPr="009771D0">
        <w:rPr>
          <w:rFonts w:ascii="Times New Roman" w:hAnsi="Times New Roman" w:cs="Times New Roman"/>
          <w:color w:val="auto"/>
          <w:sz w:val="20"/>
          <w:szCs w:val="20"/>
        </w:rPr>
        <w:t>feladásától</w:t>
      </w:r>
      <w:r w:rsidRPr="009771D0">
        <w:rPr>
          <w:rFonts w:ascii="Times New Roman" w:hAnsi="Times New Roman" w:cs="Times New Roman"/>
          <w:color w:val="auto"/>
          <w:sz w:val="20"/>
          <w:szCs w:val="20"/>
        </w:rPr>
        <w:t xml:space="preserve"> visszafelé számított 3 évben az alábbi közbeszerzés tárgya szerinti referenciákat teljesítette:</w:t>
      </w:r>
    </w:p>
    <w:tbl>
      <w:tblPr>
        <w:tblW w:w="4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0"/>
        <w:gridCol w:w="1191"/>
        <w:gridCol w:w="1512"/>
        <w:gridCol w:w="1537"/>
        <w:gridCol w:w="1275"/>
        <w:gridCol w:w="933"/>
      </w:tblGrid>
      <w:tr w:rsidR="009771D0" w:rsidRPr="009771D0" w14:paraId="4CBDC899" w14:textId="77777777" w:rsidTr="00AC0A7A">
        <w:trPr>
          <w:trHeight w:val="1523"/>
          <w:jc w:val="center"/>
        </w:trPr>
        <w:tc>
          <w:tcPr>
            <w:tcW w:w="999" w:type="pct"/>
            <w:shd w:val="clear" w:color="auto" w:fill="D5DCE4" w:themeFill="text2" w:themeFillTint="33"/>
            <w:vAlign w:val="center"/>
          </w:tcPr>
          <w:p w14:paraId="07A10488" w14:textId="77777777" w:rsidR="00AC0A7A" w:rsidRPr="009771D0" w:rsidRDefault="00AC0A7A" w:rsidP="00E01BF1">
            <w:pPr>
              <w:spacing w:before="120"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Szerződést kötő másik fél</w:t>
            </w:r>
          </w:p>
          <w:p w14:paraId="473789B5" w14:textId="77777777" w:rsidR="00AC0A7A" w:rsidRPr="009771D0" w:rsidRDefault="00AC0A7A" w:rsidP="00E01BF1">
            <w:pPr>
              <w:spacing w:before="120" w:after="120"/>
              <w:ind w:left="426" w:hanging="426"/>
              <w:jc w:val="center"/>
              <w:rPr>
                <w:rFonts w:ascii="Times New Roman" w:hAnsi="Times New Roman" w:cs="Times New Roman"/>
                <w:b/>
                <w:color w:val="auto"/>
                <w:sz w:val="16"/>
                <w:szCs w:val="16"/>
              </w:rPr>
            </w:pPr>
            <w:r w:rsidRPr="009771D0">
              <w:rPr>
                <w:rFonts w:ascii="Times New Roman" w:hAnsi="Times New Roman" w:cs="Times New Roman"/>
                <w:color w:val="auto"/>
                <w:sz w:val="16"/>
                <w:szCs w:val="16"/>
              </w:rPr>
              <w:t>(neve, elérhetőségei)</w:t>
            </w:r>
          </w:p>
        </w:tc>
        <w:tc>
          <w:tcPr>
            <w:tcW w:w="739" w:type="pct"/>
            <w:shd w:val="clear" w:color="auto" w:fill="D5DCE4" w:themeFill="text2" w:themeFillTint="33"/>
            <w:vAlign w:val="center"/>
          </w:tcPr>
          <w:p w14:paraId="38AAB65A" w14:textId="77777777" w:rsidR="00AC0A7A" w:rsidRPr="009771D0" w:rsidRDefault="00AC0A7A" w:rsidP="00E01BF1">
            <w:pPr>
              <w:spacing w:before="120" w:after="120"/>
              <w:ind w:left="10" w:hanging="1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 xml:space="preserve">Teljesítés ideje </w:t>
            </w:r>
            <w:r w:rsidRPr="009771D0">
              <w:rPr>
                <w:rFonts w:ascii="Times New Roman" w:hAnsi="Times New Roman" w:cs="Times New Roman"/>
                <w:color w:val="auto"/>
                <w:sz w:val="16"/>
                <w:szCs w:val="16"/>
              </w:rPr>
              <w:t>(időtartama, -tól –ig, év, hónap, nap pontossággal)</w:t>
            </w:r>
          </w:p>
          <w:p w14:paraId="08226D1F" w14:textId="77777777" w:rsidR="00AC0A7A" w:rsidRPr="009771D0" w:rsidRDefault="00AC0A7A" w:rsidP="00E01BF1">
            <w:pPr>
              <w:spacing w:before="120" w:after="120"/>
              <w:jc w:val="center"/>
              <w:rPr>
                <w:rFonts w:ascii="Times New Roman" w:hAnsi="Times New Roman" w:cs="Times New Roman"/>
                <w:b/>
                <w:color w:val="auto"/>
                <w:sz w:val="16"/>
                <w:szCs w:val="16"/>
              </w:rPr>
            </w:pPr>
          </w:p>
        </w:tc>
        <w:tc>
          <w:tcPr>
            <w:tcW w:w="938" w:type="pct"/>
            <w:shd w:val="clear" w:color="auto" w:fill="D5DCE4" w:themeFill="text2" w:themeFillTint="33"/>
            <w:vAlign w:val="center"/>
          </w:tcPr>
          <w:p w14:paraId="2BC0EA3F" w14:textId="77777777" w:rsidR="00AC0A7A" w:rsidRPr="009771D0" w:rsidRDefault="00AC0A7A" w:rsidP="00E01BF1">
            <w:pPr>
              <w:spacing w:before="120"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Szerződés tárgya, megnevezése, ismertetése, olyan részletességgel, hogy megállapítható legyen belőle az M1 alkalmassági követelménynek való megfelelés</w:t>
            </w:r>
          </w:p>
        </w:tc>
        <w:tc>
          <w:tcPr>
            <w:tcW w:w="954" w:type="pct"/>
            <w:shd w:val="clear" w:color="auto" w:fill="D5DCE4" w:themeFill="text2" w:themeFillTint="33"/>
            <w:vAlign w:val="center"/>
          </w:tcPr>
          <w:p w14:paraId="22E73E44"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 xml:space="preserve">Az ellenszolgáltatás összege </w:t>
            </w:r>
            <w:r w:rsidRPr="009771D0">
              <w:rPr>
                <w:rFonts w:ascii="Times New Roman" w:hAnsi="Times New Roman" w:cs="Times New Roman"/>
                <w:color w:val="auto"/>
                <w:sz w:val="16"/>
                <w:szCs w:val="16"/>
              </w:rPr>
              <w:t>(nettó Forint)</w:t>
            </w:r>
          </w:p>
        </w:tc>
        <w:tc>
          <w:tcPr>
            <w:tcW w:w="791" w:type="pct"/>
            <w:shd w:val="clear" w:color="auto" w:fill="D5DCE4" w:themeFill="text2" w:themeFillTint="33"/>
            <w:vAlign w:val="center"/>
          </w:tcPr>
          <w:p w14:paraId="1C4C8634"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A teljesítés az előírásoknak és a szerződésnek megfelelően történt?</w:t>
            </w:r>
          </w:p>
          <w:p w14:paraId="3EC54804" w14:textId="77777777" w:rsidR="00AC0A7A" w:rsidRPr="009771D0" w:rsidRDefault="00AC0A7A" w:rsidP="00E01BF1">
            <w:pPr>
              <w:spacing w:before="120" w:after="120"/>
              <w:ind w:left="426" w:hanging="426"/>
              <w:jc w:val="center"/>
              <w:rPr>
                <w:rFonts w:ascii="Times New Roman" w:hAnsi="Times New Roman" w:cs="Times New Roman"/>
                <w:color w:val="auto"/>
                <w:sz w:val="16"/>
                <w:szCs w:val="16"/>
              </w:rPr>
            </w:pPr>
            <w:r w:rsidRPr="009771D0">
              <w:rPr>
                <w:rFonts w:ascii="Times New Roman" w:hAnsi="Times New Roman" w:cs="Times New Roman"/>
                <w:color w:val="auto"/>
                <w:sz w:val="16"/>
                <w:szCs w:val="16"/>
              </w:rPr>
              <w:t>(igen/nem)</w:t>
            </w:r>
          </w:p>
        </w:tc>
        <w:tc>
          <w:tcPr>
            <w:tcW w:w="579" w:type="pct"/>
            <w:shd w:val="clear" w:color="auto" w:fill="D5DCE4" w:themeFill="text2" w:themeFillTint="33"/>
          </w:tcPr>
          <w:p w14:paraId="3168941A" w14:textId="77777777" w:rsidR="00AC0A7A" w:rsidRPr="009771D0" w:rsidRDefault="00AC0A7A" w:rsidP="00E01BF1">
            <w:pPr>
              <w:spacing w:before="120" w:after="120"/>
              <w:jc w:val="center"/>
              <w:rPr>
                <w:rFonts w:ascii="Times New Roman" w:hAnsi="Times New Roman" w:cs="Times New Roman"/>
                <w:b/>
                <w:color w:val="auto"/>
                <w:sz w:val="16"/>
                <w:szCs w:val="16"/>
              </w:rPr>
            </w:pPr>
          </w:p>
          <w:p w14:paraId="14066A56" w14:textId="77777777" w:rsidR="00AC0A7A" w:rsidRPr="009771D0" w:rsidRDefault="00AC0A7A" w:rsidP="00E01BF1">
            <w:pPr>
              <w:spacing w:before="120" w:after="120"/>
              <w:jc w:val="center"/>
              <w:rPr>
                <w:rFonts w:ascii="Times New Roman" w:hAnsi="Times New Roman" w:cs="Times New Roman"/>
                <w:b/>
                <w:color w:val="auto"/>
                <w:sz w:val="16"/>
                <w:szCs w:val="16"/>
              </w:rPr>
            </w:pPr>
          </w:p>
          <w:p w14:paraId="552A2442" w14:textId="77777777" w:rsidR="00AC0A7A" w:rsidRPr="009771D0" w:rsidRDefault="00AC0A7A" w:rsidP="00E01BF1">
            <w:pPr>
              <w:spacing w:before="120"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Saját teljesítés aránya</w:t>
            </w:r>
          </w:p>
        </w:tc>
      </w:tr>
      <w:tr w:rsidR="009771D0" w:rsidRPr="009771D0" w14:paraId="0A39CD03" w14:textId="77777777" w:rsidTr="00AC0A7A">
        <w:trPr>
          <w:jc w:val="center"/>
        </w:trPr>
        <w:tc>
          <w:tcPr>
            <w:tcW w:w="999" w:type="pct"/>
            <w:shd w:val="clear" w:color="auto" w:fill="FFFFFF"/>
          </w:tcPr>
          <w:p w14:paraId="27C58082"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739" w:type="pct"/>
            <w:shd w:val="clear" w:color="auto" w:fill="FFFFFF"/>
          </w:tcPr>
          <w:p w14:paraId="5EDFB66B"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938" w:type="pct"/>
            <w:shd w:val="clear" w:color="auto" w:fill="FFFFFF"/>
          </w:tcPr>
          <w:p w14:paraId="476613BE"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954" w:type="pct"/>
            <w:shd w:val="clear" w:color="auto" w:fill="FFFFFF"/>
          </w:tcPr>
          <w:p w14:paraId="321036F1"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791" w:type="pct"/>
            <w:shd w:val="clear" w:color="auto" w:fill="FFFFFF"/>
          </w:tcPr>
          <w:p w14:paraId="33188A00"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c>
          <w:tcPr>
            <w:tcW w:w="579" w:type="pct"/>
            <w:shd w:val="clear" w:color="auto" w:fill="FFFFFF"/>
          </w:tcPr>
          <w:p w14:paraId="4F7302A8" w14:textId="77777777" w:rsidR="00AC0A7A" w:rsidRPr="009771D0" w:rsidRDefault="00AC0A7A" w:rsidP="00E01BF1">
            <w:pPr>
              <w:snapToGrid w:val="0"/>
              <w:spacing w:before="120" w:after="120"/>
              <w:ind w:left="426" w:hanging="426"/>
              <w:jc w:val="both"/>
              <w:rPr>
                <w:rFonts w:ascii="Times New Roman" w:hAnsi="Times New Roman" w:cs="Times New Roman"/>
                <w:color w:val="auto"/>
                <w:sz w:val="20"/>
                <w:szCs w:val="20"/>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771D0" w:rsidRPr="009771D0" w14:paraId="5A7F485C" w14:textId="77777777" w:rsidTr="00732D05">
        <w:trPr>
          <w:jc w:val="center"/>
        </w:trPr>
        <w:tc>
          <w:tcPr>
            <w:tcW w:w="9070" w:type="dxa"/>
            <w:gridSpan w:val="3"/>
          </w:tcPr>
          <w:p w14:paraId="7BC5489A"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6B0EA3" w:rsidRPr="009771D0" w14:paraId="4F4B5337" w14:textId="77777777" w:rsidTr="00732D05">
        <w:trPr>
          <w:jc w:val="center"/>
        </w:trPr>
        <w:tc>
          <w:tcPr>
            <w:tcW w:w="1423" w:type="dxa"/>
          </w:tcPr>
          <w:p w14:paraId="4384D4AC"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p>
        </w:tc>
        <w:tc>
          <w:tcPr>
            <w:tcW w:w="3410" w:type="dxa"/>
          </w:tcPr>
          <w:p w14:paraId="59DFA6F2" w14:textId="77777777" w:rsidR="006B0EA3" w:rsidRPr="009771D0" w:rsidRDefault="006B0EA3" w:rsidP="00F35F93">
            <w:pPr>
              <w:spacing w:before="120" w:after="120"/>
              <w:ind w:left="426" w:hanging="426"/>
              <w:jc w:val="both"/>
              <w:rPr>
                <w:rFonts w:ascii="Times New Roman" w:hAnsi="Times New Roman" w:cs="Times New Roman"/>
                <w:color w:val="auto"/>
                <w:sz w:val="20"/>
                <w:szCs w:val="20"/>
              </w:rPr>
            </w:pPr>
          </w:p>
        </w:tc>
        <w:tc>
          <w:tcPr>
            <w:tcW w:w="4237" w:type="dxa"/>
            <w:tcBorders>
              <w:top w:val="single" w:sz="4" w:space="0" w:color="auto"/>
            </w:tcBorders>
            <w:vAlign w:val="center"/>
          </w:tcPr>
          <w:p w14:paraId="7414714C" w14:textId="77777777" w:rsidR="006B0EA3" w:rsidRPr="009771D0" w:rsidRDefault="006B0EA3" w:rsidP="00F35F93">
            <w:pPr>
              <w:tabs>
                <w:tab w:val="center" w:pos="6521"/>
              </w:tabs>
              <w:spacing w:before="120"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4C7D44C8" w14:textId="77777777" w:rsidR="0035598B" w:rsidRPr="009771D0" w:rsidRDefault="0035598B"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19DBAE26" w14:textId="77777777" w:rsidR="0035598B" w:rsidRPr="009771D0" w:rsidRDefault="0035598B" w:rsidP="00F35F93">
      <w:pPr>
        <w:suppressAutoHyphens w:val="0"/>
        <w:spacing w:after="0" w:line="240" w:lineRule="auto"/>
        <w:ind w:left="426" w:hanging="426"/>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5B7BEFF6" w14:textId="512F265C" w:rsidR="0035598B" w:rsidRPr="009771D0" w:rsidRDefault="007023A9"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lastRenderedPageBreak/>
        <w:t>11</w:t>
      </w:r>
      <w:r w:rsidR="0035598B" w:rsidRPr="009771D0">
        <w:rPr>
          <w:rFonts w:ascii="Times New Roman" w:hAnsi="Times New Roman" w:cs="Times New Roman"/>
          <w:b/>
          <w:bCs/>
          <w:color w:val="auto"/>
          <w:sz w:val="20"/>
          <w:szCs w:val="20"/>
        </w:rPr>
        <w:t>. sz. melléklet</w:t>
      </w:r>
    </w:p>
    <w:p w14:paraId="43969019" w14:textId="6798D305" w:rsidR="009961D3" w:rsidRPr="009771D0" w:rsidRDefault="009961D3" w:rsidP="00F35F93">
      <w:pPr>
        <w:spacing w:after="0"/>
        <w:ind w:left="426" w:hanging="426"/>
        <w:jc w:val="center"/>
        <w:rPr>
          <w:rFonts w:ascii="Times New Roman" w:hAnsi="Times New Roman" w:cs="Times New Roman"/>
          <w:b/>
          <w:smallCaps/>
          <w:color w:val="auto"/>
          <w:sz w:val="20"/>
          <w:szCs w:val="20"/>
        </w:rPr>
      </w:pPr>
      <w:r w:rsidRPr="009771D0">
        <w:rPr>
          <w:rFonts w:ascii="Times New Roman" w:hAnsi="Times New Roman" w:cs="Times New Roman"/>
          <w:b/>
          <w:smallCaps/>
          <w:color w:val="auto"/>
          <w:sz w:val="20"/>
          <w:szCs w:val="20"/>
        </w:rPr>
        <w:t>NYILATKOZAT A SZAKEMEREKRŐL</w:t>
      </w:r>
    </w:p>
    <w:p w14:paraId="02F40CB9" w14:textId="77777777" w:rsidR="009961D3" w:rsidRPr="009771D0" w:rsidRDefault="009961D3" w:rsidP="00F35F93">
      <w:pPr>
        <w:spacing w:after="0"/>
        <w:ind w:left="426" w:hanging="426"/>
        <w:jc w:val="center"/>
        <w:rPr>
          <w:rFonts w:ascii="Times New Roman" w:hAnsi="Times New Roman" w:cs="Times New Roman"/>
          <w:b/>
          <w:smallCaps/>
          <w:color w:val="auto"/>
          <w:sz w:val="20"/>
          <w:szCs w:val="20"/>
        </w:rPr>
      </w:pPr>
    </w:p>
    <w:p w14:paraId="0222F450" w14:textId="5FF39049"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p>
    <w:p w14:paraId="120363C0" w14:textId="77777777" w:rsidR="009961D3" w:rsidRPr="009771D0" w:rsidRDefault="009961D3" w:rsidP="00056513">
      <w:pPr>
        <w:spacing w:after="120"/>
        <w:jc w:val="both"/>
        <w:rPr>
          <w:rFonts w:ascii="Times New Roman" w:hAnsi="Times New Roman" w:cs="Times New Roman"/>
          <w:b/>
          <w:color w:val="auto"/>
          <w:sz w:val="20"/>
          <w:szCs w:val="20"/>
        </w:rPr>
      </w:pPr>
      <w:r w:rsidRPr="009771D0">
        <w:rPr>
          <w:rFonts w:ascii="Times New Roman" w:hAnsi="Times New Roman" w:cs="Times New Roman"/>
          <w:color w:val="auto"/>
          <w:sz w:val="20"/>
          <w:szCs w:val="20"/>
        </w:rPr>
        <w:t>Alulírott ____ mint a(z) ____ (székhely: ____ adószám: ____) ajánlattevő / közös ajánlattevő / az alkalmasság igazolására igénybe vett kapacitást nyújtó gazdasági szereplő cégjegyzésre jogosult / meghatalmazott képviselője</w:t>
      </w:r>
      <w:r w:rsidRPr="009771D0">
        <w:rPr>
          <w:rFonts w:ascii="Times New Roman" w:hAnsi="Times New Roman" w:cs="Times New Roman"/>
          <w:color w:val="auto"/>
          <w:sz w:val="20"/>
          <w:szCs w:val="20"/>
          <w:vertAlign w:val="superscript"/>
        </w:rPr>
        <w:footnoteReference w:id="70"/>
      </w:r>
      <w:r w:rsidRPr="009771D0">
        <w:rPr>
          <w:rStyle w:val="Lbjegyzet-karakterek"/>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771D0" w:rsidRPr="009771D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9771D0" w:rsidRDefault="009961D3" w:rsidP="00056513">
            <w:pPr>
              <w:spacing w:after="120"/>
              <w:jc w:val="center"/>
              <w:rPr>
                <w:rFonts w:ascii="Times New Roman" w:hAnsi="Times New Roman" w:cs="Times New Roman"/>
                <w:b/>
                <w:color w:val="auto"/>
                <w:sz w:val="16"/>
                <w:szCs w:val="16"/>
              </w:rPr>
            </w:pPr>
            <w:r w:rsidRPr="009771D0">
              <w:rPr>
                <w:rFonts w:ascii="Times New Roman" w:hAnsi="Times New Roman" w:cs="Times New Roman"/>
                <w:b/>
                <w:color w:val="auto"/>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9771D0" w:rsidRDefault="009961D3" w:rsidP="00056513">
            <w:pPr>
              <w:spacing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9771D0" w:rsidRDefault="009961D3" w:rsidP="00056513">
            <w:pPr>
              <w:spacing w:after="120"/>
              <w:jc w:val="center"/>
              <w:rPr>
                <w:rFonts w:ascii="Times New Roman" w:hAnsi="Times New Roman" w:cs="Times New Roman"/>
                <w:color w:val="auto"/>
                <w:sz w:val="16"/>
                <w:szCs w:val="16"/>
              </w:rPr>
            </w:pPr>
            <w:r w:rsidRPr="009771D0">
              <w:rPr>
                <w:rFonts w:ascii="Times New Roman" w:hAnsi="Times New Roman" w:cs="Times New Roman"/>
                <w:b/>
                <w:color w:val="auto"/>
                <w:sz w:val="16"/>
                <w:szCs w:val="16"/>
              </w:rPr>
              <w:t>Mely alkalmassági feltételnek való megfeleléshez kerül bemutatásra?</w:t>
            </w:r>
          </w:p>
        </w:tc>
      </w:tr>
      <w:tr w:rsidR="009771D0" w:rsidRPr="009771D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r w:rsidR="009771D0" w:rsidRPr="009771D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9771D0" w:rsidRDefault="009961D3" w:rsidP="00056513">
            <w:pPr>
              <w:snapToGrid w:val="0"/>
              <w:spacing w:after="120"/>
              <w:jc w:val="center"/>
              <w:rPr>
                <w:rFonts w:ascii="Times New Roman" w:hAnsi="Times New Roman" w:cs="Times New Roman"/>
                <w:color w:val="auto"/>
                <w:sz w:val="16"/>
                <w:szCs w:val="16"/>
              </w:rPr>
            </w:pPr>
          </w:p>
        </w:tc>
      </w:tr>
    </w:tbl>
    <w:p w14:paraId="124CD493" w14:textId="77777777" w:rsidR="009961D3" w:rsidRPr="009771D0" w:rsidRDefault="009961D3" w:rsidP="00056513">
      <w:pPr>
        <w:spacing w:after="120"/>
        <w:jc w:val="both"/>
        <w:rPr>
          <w:rFonts w:ascii="Times New Roman" w:hAnsi="Times New Roman" w:cs="Times New Roman"/>
          <w:color w:val="auto"/>
          <w:sz w:val="20"/>
          <w:szCs w:val="20"/>
        </w:rPr>
      </w:pPr>
    </w:p>
    <w:p w14:paraId="2883C0FA" w14:textId="77777777" w:rsidR="009961D3" w:rsidRPr="009771D0" w:rsidRDefault="009961D3" w:rsidP="00056513">
      <w:pPr>
        <w:spacing w:after="120"/>
        <w:rPr>
          <w:rFonts w:ascii="Times New Roman" w:hAnsi="Times New Roman" w:cs="Times New Roman"/>
          <w:color w:val="auto"/>
          <w:sz w:val="20"/>
          <w:szCs w:val="20"/>
        </w:rPr>
      </w:pPr>
      <w:r w:rsidRPr="009771D0">
        <w:rPr>
          <w:rFonts w:ascii="Times New Roman" w:hAnsi="Times New Roman" w:cs="Times New Roman"/>
          <w:color w:val="auto"/>
          <w:sz w:val="20"/>
          <w:szCs w:val="20"/>
        </w:rPr>
        <w:t>Ennek igazolásaként a nyilatkozat mellékletét képezi:</w:t>
      </w:r>
    </w:p>
    <w:p w14:paraId="618F0BCA" w14:textId="22665FAE"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szakember(ek)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szakember(ek) végzettségét (és képzettségét) igazoló dokumentumok másolata,</w:t>
      </w:r>
    </w:p>
    <w:p w14:paraId="49AB83AC" w14:textId="77777777"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 szakember(ek) saját kezűleg aláírt rendelkezésre állási, valamint arra vonatkozó nyilatkozata, hogy az eljárásba történő bevonásáról tudomással bír(nak).</w:t>
      </w:r>
    </w:p>
    <w:p w14:paraId="689E38AF" w14:textId="1007ADD9" w:rsidR="009961D3" w:rsidRPr="009771D0" w:rsidRDefault="009961D3" w:rsidP="008D3072">
      <w:pPr>
        <w:numPr>
          <w:ilvl w:val="0"/>
          <w:numId w:val="20"/>
        </w:num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lang w:eastAsia="hu-HU"/>
        </w:rPr>
        <w:t>más tagállamban szerzett jogosultság esetében a küldő vagy származási országban szerzett, a fentiekkel egyenértékű jogosultságot</w:t>
      </w:r>
      <w:r w:rsidRPr="009771D0">
        <w:rPr>
          <w:rFonts w:ascii="Times New Roman" w:hAnsi="Times New Roman" w:cs="Times New Roman"/>
          <w:color w:val="auto"/>
          <w:sz w:val="20"/>
          <w:szCs w:val="20"/>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03DD2EB7" w14:textId="77777777" w:rsidTr="005F4243">
        <w:tc>
          <w:tcPr>
            <w:tcW w:w="9488" w:type="dxa"/>
            <w:gridSpan w:val="3"/>
          </w:tcPr>
          <w:p w14:paraId="18F1808C" w14:textId="77777777"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771D0" w:rsidRPr="009771D0" w14:paraId="693A5F63" w14:textId="77777777" w:rsidTr="005F4243">
        <w:tc>
          <w:tcPr>
            <w:tcW w:w="1495" w:type="dxa"/>
          </w:tcPr>
          <w:p w14:paraId="1D9A5128"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44282F7E"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54B2C4F2" w14:textId="77777777"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(cégjegyzésre jogosult vagy szabályszerűen meghatalmazott képviselő aláírása)</w:t>
            </w:r>
          </w:p>
        </w:tc>
      </w:tr>
    </w:tbl>
    <w:p w14:paraId="158B5B8C" w14:textId="7507C417" w:rsidR="009961D3" w:rsidRPr="009771D0" w:rsidRDefault="007023A9" w:rsidP="00F35F93">
      <w:pPr>
        <w:pageBreakBefore/>
        <w:spacing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12</w:t>
      </w:r>
      <w:r w:rsidR="009961D3" w:rsidRPr="009771D0">
        <w:rPr>
          <w:rFonts w:ascii="Times New Roman" w:hAnsi="Times New Roman" w:cs="Times New Roman"/>
          <w:b/>
          <w:color w:val="auto"/>
          <w:sz w:val="20"/>
          <w:szCs w:val="20"/>
        </w:rPr>
        <w:t>. számú melléklet</w:t>
      </w:r>
    </w:p>
    <w:p w14:paraId="1E43C069" w14:textId="3C502810"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Szakmai önéletrajz</w:t>
      </w:r>
    </w:p>
    <w:tbl>
      <w:tblPr>
        <w:tblW w:w="9340" w:type="dxa"/>
        <w:jc w:val="center"/>
        <w:tblLayout w:type="fixed"/>
        <w:tblLook w:val="0000" w:firstRow="0" w:lastRow="0" w:firstColumn="0" w:lastColumn="0" w:noHBand="0" w:noVBand="0"/>
      </w:tblPr>
      <w:tblGrid>
        <w:gridCol w:w="2320"/>
        <w:gridCol w:w="2320"/>
        <w:gridCol w:w="2320"/>
        <w:gridCol w:w="2380"/>
      </w:tblGrid>
      <w:tr w:rsidR="009771D0" w:rsidRPr="009771D0" w14:paraId="363DA8EA" w14:textId="0FE0AD1E"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2839389D" w14:textId="6A1DAF73"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SZEMÉLYES ADATOK</w:t>
            </w:r>
          </w:p>
        </w:tc>
      </w:tr>
      <w:tr w:rsidR="009771D0" w:rsidRPr="009771D0" w14:paraId="3FF21CC9" w14:textId="3B0803D5"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6618685E"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5168C2DA"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422C3539" w14:textId="6F4DFBA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1CB6E8F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30134BC1"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3C578C9" w14:textId="259C3426"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5FAF4A0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62B71B39"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26D7D9A7" w14:textId="75A4225A"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9B7B066" w14:textId="532EB0EC"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ISKOLAI VÉGZETTSÉG, EGYÉB TANULMÁNYOK</w:t>
            </w:r>
          </w:p>
          <w:p w14:paraId="16F74326" w14:textId="2B72FEC2"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legfrissebbel, és úgy haladjon az időben visszafelé!)</w:t>
            </w:r>
          </w:p>
        </w:tc>
      </w:tr>
      <w:tr w:rsidR="009771D0" w:rsidRPr="009771D0" w14:paraId="3FAEF87E" w14:textId="30B3321F"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34C6DAA5"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6FF8A3DC"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Intézmény megnevezése / Végzettség</w:t>
            </w:r>
          </w:p>
        </w:tc>
      </w:tr>
      <w:tr w:rsidR="009771D0" w:rsidRPr="009771D0" w14:paraId="690D27D2" w14:textId="1011193B"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6596AB32"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6032987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AE91E31" w14:textId="02E0EB8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B019EC8"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08356143"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02419E6E" w14:textId="4A0E82C9"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5C3826C6" w14:textId="08786648"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aps/>
                <w:color w:val="auto"/>
                <w:sz w:val="20"/>
                <w:szCs w:val="20"/>
              </w:rPr>
              <w:t>Képzettség, TAPASZTALAT ISMERTETÉSE</w:t>
            </w:r>
          </w:p>
          <w:p w14:paraId="71346633" w14:textId="14D1A75E"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legutolsóval, és úgy haladjon az időben visszafelé!)</w:t>
            </w:r>
          </w:p>
        </w:tc>
      </w:tr>
      <w:tr w:rsidR="009771D0" w:rsidRPr="009771D0" w14:paraId="4B70014E" w14:textId="24F4B1B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1B704911" w:rsidR="009961D3" w:rsidRPr="009771D0" w:rsidRDefault="00AC0A7A"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Korábbi tapasztalat ismertetése, KEZDÉSI és BEFEJEZÉSI időpontjai </w:t>
            </w:r>
            <w:r w:rsidRPr="009771D0">
              <w:rPr>
                <w:rFonts w:ascii="Times New Roman" w:hAnsi="Times New Roman" w:cs="Times New Roman"/>
                <w:color w:val="auto"/>
                <w:sz w:val="20"/>
                <w:szCs w:val="20"/>
              </w:rPr>
              <w:t>(év-hónap pontossággal, pl. 2000.01.</w:t>
            </w:r>
            <w:r w:rsidR="00B70E94"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052CDBB0" w:rsidR="009961D3" w:rsidRPr="009771D0" w:rsidRDefault="00AC0A7A"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Ellátott munkakör és feladatok felsorolása, olyan részletességgel</w:t>
            </w:r>
            <w:r w:rsidR="00B70E94" w:rsidRPr="009771D0">
              <w:rPr>
                <w:rFonts w:ascii="Times New Roman" w:hAnsi="Times New Roman" w:cs="Times New Roman"/>
                <w:b/>
                <w:color w:val="auto"/>
                <w:sz w:val="20"/>
                <w:szCs w:val="20"/>
              </w:rPr>
              <w:t>,</w:t>
            </w:r>
            <w:r w:rsidRPr="009771D0">
              <w:rPr>
                <w:rFonts w:ascii="Times New Roman" w:hAnsi="Times New Roman" w:cs="Times New Roman"/>
                <w:b/>
                <w:color w:val="auto"/>
                <w:sz w:val="20"/>
                <w:szCs w:val="20"/>
              </w:rPr>
              <w:t xml:space="preserve"> hogy abból az ALKALMASSÁGI MINIMUMKÖVETELMÉNYBEN</w:t>
            </w:r>
            <w:r w:rsidRPr="009771D0">
              <w:rPr>
                <w:rFonts w:ascii="Times New Roman" w:hAnsi="Times New Roman" w:cs="Times New Roman"/>
                <w:b/>
                <w:i/>
                <w:color w:val="auto"/>
                <w:sz w:val="20"/>
                <w:szCs w:val="20"/>
              </w:rPr>
              <w:t xml:space="preserve"> </w:t>
            </w:r>
            <w:r w:rsidRPr="009771D0">
              <w:rPr>
                <w:rFonts w:ascii="Times New Roman" w:hAnsi="Times New Roman" w:cs="Times New Roman"/>
                <w:b/>
                <w:color w:val="auto"/>
                <w:sz w:val="20"/>
                <w:szCs w:val="20"/>
              </w:rPr>
              <w:t>meghatározott feltételnek való megfelelés megállapítható legyen</w:t>
            </w:r>
          </w:p>
        </w:tc>
      </w:tr>
      <w:tr w:rsidR="009771D0" w:rsidRPr="009771D0" w14:paraId="4E2930E6" w14:textId="24052109"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5A51F3CC"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1502B5CC"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4BCF9C91" w14:textId="7948241A"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3D12C82"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3AA57A0D"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1DCACB6C" w14:textId="7135836A"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5F9E026A"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4BCF77D8"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6D5D9C79" w14:textId="67DB930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33FA6C3" w14:textId="4A2B4D9A" w:rsidR="001F29A9" w:rsidRPr="009771D0" w:rsidRDefault="001F29A9" w:rsidP="009E227B">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Korábbi tapasztalat ismertetése, KEZDÉSI és BEFEJEZÉSI időpontjai </w:t>
            </w:r>
            <w:r w:rsidRPr="009771D0">
              <w:rPr>
                <w:rFonts w:ascii="Times New Roman" w:hAnsi="Times New Roman" w:cs="Times New Roman"/>
                <w:color w:val="auto"/>
                <w:sz w:val="20"/>
                <w:szCs w:val="20"/>
              </w:rPr>
              <w:t>(év-hónap pontossággal, pl. 2000.01. -2000.02.)</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BED658C" w14:textId="481BA6D2" w:rsidR="001F29A9" w:rsidRPr="009771D0" w:rsidRDefault="001F29A9" w:rsidP="009E227B">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Ellátott munkakör és feladatok felsorolása, olyan részletességgel, hogy abból az ÉRTÉKELÉSI SZEMPONT SZERINTI megajánlás</w:t>
            </w:r>
            <w:r w:rsidRPr="009771D0">
              <w:rPr>
                <w:rFonts w:ascii="Times New Roman" w:hAnsi="Times New Roman" w:cs="Times New Roman"/>
                <w:b/>
                <w:i/>
                <w:color w:val="auto"/>
                <w:sz w:val="20"/>
                <w:szCs w:val="20"/>
              </w:rPr>
              <w:t xml:space="preserve"> </w:t>
            </w:r>
            <w:r w:rsidR="00662EC8" w:rsidRPr="009771D0">
              <w:rPr>
                <w:rFonts w:ascii="Times New Roman" w:hAnsi="Times New Roman" w:cs="Times New Roman"/>
                <w:b/>
                <w:color w:val="auto"/>
                <w:sz w:val="20"/>
                <w:szCs w:val="20"/>
              </w:rPr>
              <w:t>alátámasztott</w:t>
            </w:r>
            <w:r w:rsidRPr="009771D0">
              <w:rPr>
                <w:rFonts w:ascii="Times New Roman" w:hAnsi="Times New Roman" w:cs="Times New Roman"/>
                <w:b/>
                <w:color w:val="auto"/>
                <w:sz w:val="20"/>
                <w:szCs w:val="20"/>
              </w:rPr>
              <w:t xml:space="preserve"> legyen</w:t>
            </w:r>
          </w:p>
        </w:tc>
      </w:tr>
      <w:tr w:rsidR="009771D0" w:rsidRPr="009771D0" w14:paraId="0AA2AD7B" w14:textId="389950C3"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B48CE62" w14:textId="6DA3DA4A"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3226C53" w14:textId="41FA40EB"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03083834" w14:textId="1C562084"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E60EF1" w14:textId="6CBC1710"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DD8036D" w14:textId="06CDB2EF"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380AAC44" w14:textId="1EA5A5CC"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D60E0EE" w14:textId="2F2A2971" w:rsidR="001F29A9" w:rsidRPr="009771D0" w:rsidRDefault="001F29A9" w:rsidP="009E227B">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8A1F397" w14:textId="7F84A472" w:rsidR="001F29A9" w:rsidRPr="009771D0" w:rsidRDefault="001F29A9" w:rsidP="009E227B">
            <w:pPr>
              <w:snapToGrid w:val="0"/>
              <w:spacing w:after="120"/>
              <w:ind w:left="426" w:hanging="426"/>
              <w:jc w:val="center"/>
              <w:rPr>
                <w:rFonts w:ascii="Times New Roman" w:hAnsi="Times New Roman" w:cs="Times New Roman"/>
                <w:color w:val="auto"/>
                <w:sz w:val="20"/>
                <w:szCs w:val="20"/>
              </w:rPr>
            </w:pPr>
          </w:p>
        </w:tc>
      </w:tr>
      <w:tr w:rsidR="009771D0" w:rsidRPr="009771D0" w14:paraId="4D2D3C46" w14:textId="22D037C1"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EAC036" w14:textId="5EADEA9A"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MUNKAHELYEK</w:t>
            </w:r>
          </w:p>
          <w:p w14:paraId="53DC8027" w14:textId="23522E8A"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t>(Kezdje a legfrissebbel, és úgy haladjon az időben visszafelé!)</w:t>
            </w:r>
          </w:p>
        </w:tc>
      </w:tr>
      <w:tr w:rsidR="009771D0" w:rsidRPr="009771D0" w14:paraId="3A9DB16B" w14:textId="42C0425B"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28F7B5DD"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6325F8A2"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Munkahely megnevezése / Beosztás</w:t>
            </w:r>
          </w:p>
        </w:tc>
      </w:tr>
      <w:tr w:rsidR="009771D0" w:rsidRPr="009771D0" w14:paraId="5F035F9A" w14:textId="7F900936"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64BE7F4A"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B2618BD"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7D175CC8" w14:textId="525B7F37" w:rsidTr="001F29A9">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53BE54E0" w:rsidR="009961D3" w:rsidRPr="009771D0" w:rsidRDefault="009961D3" w:rsidP="00F35F93">
            <w:pPr>
              <w:snapToGrid w:val="0"/>
              <w:spacing w:after="120"/>
              <w:ind w:left="426" w:hanging="426"/>
              <w:rPr>
                <w:rFonts w:ascii="Times New Roman" w:hAnsi="Times New Roman" w:cs="Times New Roman"/>
                <w:color w:val="auto"/>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47CB03B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13681DC4" w14:textId="68C9BEF0" w:rsidTr="001F29A9">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44F5581" w14:textId="0E09B73C"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NYELVISMERET</w:t>
            </w:r>
          </w:p>
          <w:p w14:paraId="728FD841" w14:textId="67BD6B49"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color w:val="auto"/>
                <w:sz w:val="20"/>
                <w:szCs w:val="20"/>
              </w:rPr>
              <w:lastRenderedPageBreak/>
              <w:t>(gyenge-közepes-jó-kiváló-anyanyelv)</w:t>
            </w:r>
          </w:p>
        </w:tc>
      </w:tr>
      <w:tr w:rsidR="009771D0" w:rsidRPr="009771D0" w14:paraId="4673ED23" w14:textId="05437EB8"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1EAEDADA"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lastRenderedPageBreak/>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350E929F"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0B1BA4CC"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6400943B" w:rsidR="009961D3" w:rsidRPr="009771D0" w:rsidRDefault="009961D3" w:rsidP="00F35F93">
            <w:pPr>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Írás</w:t>
            </w:r>
          </w:p>
        </w:tc>
      </w:tr>
      <w:tr w:rsidR="009771D0" w:rsidRPr="009771D0" w14:paraId="26DAC4FA" w14:textId="64D7DD05"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0960FFCF"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69426D0E"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345EAF84"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2F803757"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r w:rsidR="009771D0" w:rsidRPr="009771D0" w14:paraId="33E1496C" w14:textId="0475A553" w:rsidTr="001F29A9">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4846EF8B"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64608275"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6579AFF9"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0860CBC3" w:rsidR="009961D3" w:rsidRPr="009771D0" w:rsidRDefault="009961D3" w:rsidP="00F35F93">
            <w:pPr>
              <w:snapToGrid w:val="0"/>
              <w:spacing w:after="120"/>
              <w:ind w:left="426" w:hanging="426"/>
              <w:jc w:val="center"/>
              <w:rPr>
                <w:rFonts w:ascii="Times New Roman" w:hAnsi="Times New Roman" w:cs="Times New Roman"/>
                <w:color w:val="auto"/>
                <w:sz w:val="20"/>
                <w:szCs w:val="20"/>
              </w:rPr>
            </w:pPr>
          </w:p>
        </w:tc>
      </w:tr>
    </w:tbl>
    <w:p w14:paraId="64CA8AD9" w14:textId="30541E72" w:rsidR="009961D3" w:rsidRPr="009771D0" w:rsidRDefault="009961D3" w:rsidP="00F35F93">
      <w:pPr>
        <w:spacing w:after="120"/>
        <w:ind w:left="426" w:hanging="426"/>
        <w:rPr>
          <w:rFonts w:ascii="Times New Roman" w:hAnsi="Times New Roman" w:cs="Times New Roman"/>
          <w:b/>
          <w:color w:val="auto"/>
          <w:sz w:val="20"/>
          <w:szCs w:val="20"/>
        </w:rPr>
      </w:pPr>
    </w:p>
    <w:p w14:paraId="493DA623" w14:textId="2620C538" w:rsidR="009961D3" w:rsidRPr="009771D0" w:rsidRDefault="009961D3" w:rsidP="00F35F93">
      <w:pPr>
        <w:spacing w:after="120"/>
        <w:ind w:left="426" w:hanging="426"/>
        <w:rPr>
          <w:rFonts w:ascii="Times New Roman" w:hAnsi="Times New Roman" w:cs="Times New Roman"/>
          <w:b/>
          <w:color w:val="auto"/>
          <w:sz w:val="20"/>
          <w:szCs w:val="20"/>
        </w:rPr>
      </w:pPr>
      <w:r w:rsidRPr="009771D0">
        <w:rPr>
          <w:rFonts w:ascii="Times New Roman" w:hAnsi="Times New Roman" w:cs="Times New Roman"/>
          <w:b/>
          <w:color w:val="auto"/>
          <w:sz w:val="20"/>
          <w:szCs w:val="20"/>
        </w:rPr>
        <w:t>EGYÉB</w:t>
      </w:r>
    </w:p>
    <w:p w14:paraId="5D1B577E" w14:textId="34AF754F"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Egyéb képességek:</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7CF86140" w14:textId="4D1B86CC"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Szakértelem:</w:t>
      </w:r>
      <w:r w:rsidRPr="009771D0">
        <w:rPr>
          <w:rFonts w:ascii="Times New Roman" w:hAnsi="Times New Roman" w:cs="Times New Roman"/>
          <w:color w:val="auto"/>
          <w:sz w:val="20"/>
          <w:szCs w:val="20"/>
        </w:rPr>
        <w:tab/>
      </w:r>
    </w:p>
    <w:p w14:paraId="5FB7C457" w14:textId="45B90A8A"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Jogosultság elérési útvonala (amennyiben releváns)</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27F4339F" w14:textId="4190A191"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r w:rsidRPr="009771D0">
        <w:rPr>
          <w:rFonts w:ascii="Times New Roman" w:hAnsi="Times New Roman" w:cs="Times New Roman"/>
          <w:b/>
          <w:color w:val="auto"/>
          <w:sz w:val="20"/>
          <w:szCs w:val="20"/>
        </w:rPr>
        <w:t>Jogosultság megszerzésének dátuma (amennyiben releváns)</w:t>
      </w:r>
      <w:r w:rsidRPr="009771D0">
        <w:rPr>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ab/>
      </w:r>
    </w:p>
    <w:p w14:paraId="78FC02CC" w14:textId="64931FAD" w:rsidR="009961D3" w:rsidRPr="009771D0" w:rsidRDefault="009961D3" w:rsidP="00F35F93">
      <w:pPr>
        <w:tabs>
          <w:tab w:val="right" w:leader="dot" w:pos="9640"/>
        </w:tabs>
        <w:spacing w:after="120"/>
        <w:ind w:left="426" w:hanging="426"/>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7"/>
        <w:gridCol w:w="4307"/>
      </w:tblGrid>
      <w:tr w:rsidR="009771D0" w:rsidRPr="009771D0" w14:paraId="1943A646" w14:textId="70B3EED9" w:rsidTr="005F4243">
        <w:tc>
          <w:tcPr>
            <w:tcW w:w="9488" w:type="dxa"/>
            <w:gridSpan w:val="3"/>
          </w:tcPr>
          <w:p w14:paraId="5E6D1175" w14:textId="7B330E2E"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961D3" w:rsidRPr="009771D0" w14:paraId="6F1CD8E7" w14:textId="12974539" w:rsidTr="005F4243">
        <w:tc>
          <w:tcPr>
            <w:tcW w:w="1495" w:type="dxa"/>
          </w:tcPr>
          <w:p w14:paraId="2E3842D8" w14:textId="41DEE980"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3F69371B" w14:textId="1FB0B848"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4273CA18" w14:textId="599A6165"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saját kezű aláírása)</w:t>
            </w:r>
          </w:p>
        </w:tc>
      </w:tr>
    </w:tbl>
    <w:p w14:paraId="1682E9F8" w14:textId="504753E7" w:rsidR="009961D3" w:rsidRPr="009771D0" w:rsidRDefault="009961D3" w:rsidP="00F35F93">
      <w:pPr>
        <w:spacing w:after="120"/>
        <w:ind w:left="426" w:hanging="426"/>
        <w:jc w:val="both"/>
        <w:rPr>
          <w:rFonts w:ascii="Times New Roman" w:hAnsi="Times New Roman" w:cs="Times New Roman"/>
          <w:color w:val="auto"/>
          <w:sz w:val="20"/>
          <w:szCs w:val="20"/>
        </w:rPr>
      </w:pPr>
    </w:p>
    <w:p w14:paraId="3756832B" w14:textId="45C4B0CC" w:rsidR="009961D3" w:rsidRPr="009771D0" w:rsidRDefault="00B70E94" w:rsidP="00F35F93">
      <w:pPr>
        <w:pageBreakBefore/>
        <w:spacing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13</w:t>
      </w:r>
      <w:r w:rsidR="009961D3" w:rsidRPr="009771D0">
        <w:rPr>
          <w:rFonts w:ascii="Times New Roman" w:hAnsi="Times New Roman" w:cs="Times New Roman"/>
          <w:b/>
          <w:color w:val="auto"/>
          <w:sz w:val="20"/>
          <w:szCs w:val="20"/>
        </w:rPr>
        <w:t>. számú melléklet</w:t>
      </w:r>
    </w:p>
    <w:p w14:paraId="0CF2EBAE" w14:textId="77777777" w:rsidR="009961D3" w:rsidRPr="009771D0" w:rsidRDefault="009961D3" w:rsidP="00F35F93">
      <w:pPr>
        <w:spacing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Nyilatkozat</w:t>
      </w:r>
    </w:p>
    <w:p w14:paraId="5E482AA1" w14:textId="77777777" w:rsidR="009961D3" w:rsidRPr="009771D0" w:rsidRDefault="009961D3" w:rsidP="00F35F93">
      <w:pPr>
        <w:spacing w:after="120"/>
        <w:ind w:left="426" w:hanging="426"/>
        <w:jc w:val="center"/>
        <w:rPr>
          <w:rFonts w:ascii="Times New Roman" w:hAnsi="Times New Roman" w:cs="Times New Roman"/>
          <w:color w:val="auto"/>
          <w:sz w:val="20"/>
          <w:szCs w:val="20"/>
        </w:rPr>
      </w:pPr>
      <w:r w:rsidRPr="009771D0">
        <w:rPr>
          <w:rFonts w:ascii="Times New Roman" w:hAnsi="Times New Roman" w:cs="Times New Roman"/>
          <w:b/>
          <w:color w:val="auto"/>
          <w:sz w:val="20"/>
          <w:szCs w:val="20"/>
        </w:rPr>
        <w:t>a szakember rendelkezésre állásáról</w:t>
      </w:r>
    </w:p>
    <w:p w14:paraId="11985A14" w14:textId="0D0069E5" w:rsidR="009961D3" w:rsidRPr="009771D0" w:rsidRDefault="009961D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Alulírott ____ mint a(z) ____ (székhely: ____, adószám: ____) ajánlattevő/az alkalmasság igazolására igénybe vett gazdasági szereplő</w:t>
      </w:r>
      <w:r w:rsidRPr="009771D0">
        <w:rPr>
          <w:rFonts w:ascii="Times New Roman" w:hAnsi="Times New Roman" w:cs="Times New Roman"/>
          <w:color w:val="auto"/>
          <w:sz w:val="20"/>
          <w:szCs w:val="20"/>
          <w:vertAlign w:val="superscript"/>
        </w:rPr>
        <w:footnoteReference w:id="71"/>
      </w:r>
      <w:r w:rsidRPr="009771D0">
        <w:rPr>
          <w:rStyle w:val="Lbjegyzet-hivatkozs10"/>
          <w:rFonts w:ascii="Times New Roman" w:hAnsi="Times New Roman" w:cs="Times New Roman"/>
          <w:color w:val="auto"/>
          <w:sz w:val="20"/>
          <w:szCs w:val="20"/>
        </w:rPr>
        <w:t xml:space="preserve"> </w:t>
      </w:r>
      <w:r w:rsidRPr="009771D0">
        <w:rPr>
          <w:rFonts w:ascii="Times New Roman" w:hAnsi="Times New Roman" w:cs="Times New Roman"/>
          <w:color w:val="auto"/>
          <w:sz w:val="20"/>
          <w:szCs w:val="20"/>
        </w:rPr>
        <w:t xml:space="preserve"> által ajánlott ____ szakember kijelentem, hogy tudomással bírok arról, hogy a fenti ajánlattevő a </w:t>
      </w:r>
      <w:r w:rsidRPr="009771D0">
        <w:rPr>
          <w:rFonts w:ascii="Times New Roman" w:hAnsi="Times New Roman" w:cs="Times New Roman"/>
          <w:b/>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color w:val="auto"/>
          <w:sz w:val="20"/>
          <w:szCs w:val="20"/>
        </w:rPr>
        <w:t>”</w:t>
      </w:r>
      <w:r w:rsidRPr="009771D0">
        <w:rPr>
          <w:rFonts w:ascii="Times New Roman" w:hAnsi="Times New Roman" w:cs="Times New Roman"/>
          <w:color w:val="auto"/>
          <w:sz w:val="20"/>
          <w:szCs w:val="20"/>
        </w:rPr>
        <w:t xml:space="preserve"> tárgyban kiírt közbeszerzési eljárás során alkalmassági feltételnek való megfeleléshez és a közbeszerzési eljárás eredményeképpen kötendő teljesítésben történő részvételhez ajánlott.</w:t>
      </w:r>
    </w:p>
    <w:p w14:paraId="1CC460D9" w14:textId="6CD1095A" w:rsidR="009961D3" w:rsidRPr="009771D0" w:rsidRDefault="009961D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Kijelentem továbbá, hogy az ajánlat nyertessége esetén képes vagyok dolgozni, és dolgozni kívánok a szerződés teljes időtartama során, az ajánlatban szereplő beosztásban (feladatkörben)</w:t>
      </w:r>
      <w:r w:rsidR="00E66E59" w:rsidRPr="009771D0">
        <w:rPr>
          <w:rFonts w:ascii="Times New Roman" w:hAnsi="Times New Roman" w:cs="Times New Roman"/>
          <w:color w:val="auto"/>
          <w:sz w:val="20"/>
          <w:szCs w:val="20"/>
        </w:rPr>
        <w:t>.</w:t>
      </w:r>
    </w:p>
    <w:p w14:paraId="34C4256C" w14:textId="77777777" w:rsidR="009961D3" w:rsidRPr="009771D0" w:rsidRDefault="009961D3" w:rsidP="00056513">
      <w:pPr>
        <w:spacing w:after="120"/>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Nyilatkozatommal kijelentem, hogy nincs más olyan kötelezettségem a fent jelzett időszakra vonatkozóan, amely a jelen szerződésben való munkavégzésemet bármilyen szempontból akadályozná.</w:t>
      </w:r>
    </w:p>
    <w:p w14:paraId="63DC69BD" w14:textId="77777777" w:rsidR="009961D3" w:rsidRPr="009771D0" w:rsidRDefault="009961D3" w:rsidP="00F35F93">
      <w:pPr>
        <w:spacing w:after="120"/>
        <w:ind w:left="426" w:hanging="426"/>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7"/>
        <w:gridCol w:w="4307"/>
      </w:tblGrid>
      <w:tr w:rsidR="009771D0" w:rsidRPr="009771D0" w14:paraId="0F4740A1" w14:textId="77777777" w:rsidTr="005F4243">
        <w:tc>
          <w:tcPr>
            <w:tcW w:w="9488" w:type="dxa"/>
            <w:gridSpan w:val="3"/>
          </w:tcPr>
          <w:p w14:paraId="19D158C5" w14:textId="77777777" w:rsidR="009961D3" w:rsidRPr="009771D0" w:rsidRDefault="009961D3" w:rsidP="00F35F93">
            <w:pPr>
              <w:spacing w:after="0"/>
              <w:ind w:left="426" w:hanging="426"/>
              <w:jc w:val="both"/>
              <w:rPr>
                <w:rFonts w:ascii="Times New Roman" w:hAnsi="Times New Roman" w:cs="Times New Roman"/>
                <w:color w:val="auto"/>
                <w:sz w:val="20"/>
                <w:szCs w:val="20"/>
              </w:rPr>
            </w:pPr>
            <w:r w:rsidRPr="009771D0">
              <w:rPr>
                <w:rFonts w:ascii="Times New Roman" w:hAnsi="Times New Roman" w:cs="Times New Roman"/>
                <w:color w:val="auto"/>
                <w:sz w:val="20"/>
                <w:szCs w:val="20"/>
              </w:rPr>
              <w:t>Keltezés (helység, év, hónap, nap)</w:t>
            </w:r>
          </w:p>
        </w:tc>
      </w:tr>
      <w:tr w:rsidR="009961D3" w:rsidRPr="009771D0" w14:paraId="487F9A4A" w14:textId="77777777" w:rsidTr="005F4243">
        <w:tc>
          <w:tcPr>
            <w:tcW w:w="1495" w:type="dxa"/>
          </w:tcPr>
          <w:p w14:paraId="3DD8CCBA"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3603" w:type="dxa"/>
          </w:tcPr>
          <w:p w14:paraId="4132E272" w14:textId="77777777" w:rsidR="009961D3" w:rsidRPr="009771D0" w:rsidRDefault="009961D3" w:rsidP="00F35F93">
            <w:pPr>
              <w:spacing w:after="0"/>
              <w:ind w:left="426" w:hanging="426"/>
              <w:jc w:val="both"/>
              <w:rPr>
                <w:rFonts w:ascii="Times New Roman" w:hAnsi="Times New Roman" w:cs="Times New Roman"/>
                <w:color w:val="auto"/>
                <w:sz w:val="20"/>
                <w:szCs w:val="20"/>
              </w:rPr>
            </w:pPr>
          </w:p>
        </w:tc>
        <w:tc>
          <w:tcPr>
            <w:tcW w:w="4390" w:type="dxa"/>
            <w:tcBorders>
              <w:top w:val="single" w:sz="4" w:space="0" w:color="auto"/>
            </w:tcBorders>
            <w:vAlign w:val="center"/>
          </w:tcPr>
          <w:p w14:paraId="58261850" w14:textId="77777777" w:rsidR="009961D3" w:rsidRPr="009771D0" w:rsidRDefault="009961D3" w:rsidP="00F35F93">
            <w:pPr>
              <w:tabs>
                <w:tab w:val="center" w:pos="6521"/>
              </w:tabs>
              <w:spacing w:after="0"/>
              <w:ind w:left="426" w:hanging="426"/>
              <w:jc w:val="center"/>
              <w:rPr>
                <w:rFonts w:ascii="Times New Roman" w:hAnsi="Times New Roman" w:cs="Times New Roman"/>
                <w:color w:val="auto"/>
                <w:sz w:val="20"/>
                <w:szCs w:val="20"/>
              </w:rPr>
            </w:pPr>
            <w:r w:rsidRPr="009771D0">
              <w:rPr>
                <w:rFonts w:ascii="Times New Roman" w:hAnsi="Times New Roman" w:cs="Times New Roman"/>
                <w:color w:val="auto"/>
                <w:sz w:val="20"/>
                <w:szCs w:val="20"/>
              </w:rPr>
              <w:t>(szakember saját kezű aláírása)</w:t>
            </w:r>
          </w:p>
        </w:tc>
      </w:tr>
    </w:tbl>
    <w:p w14:paraId="044233DA" w14:textId="78E17D0D" w:rsidR="009B3CAE" w:rsidRPr="009771D0" w:rsidRDefault="009B3CAE"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7D874704" w14:textId="77777777" w:rsidR="009B3CAE" w:rsidRPr="009771D0" w:rsidRDefault="009B3CAE">
      <w:pPr>
        <w:suppressAutoHyphens w:val="0"/>
        <w:spacing w:after="0" w:line="240" w:lineRule="auto"/>
        <w:textAlignment w:val="auto"/>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br w:type="page"/>
      </w:r>
    </w:p>
    <w:p w14:paraId="51D1A687" w14:textId="4B2AECF1" w:rsidR="009B3CAE" w:rsidRPr="009771D0" w:rsidRDefault="009B3CAE" w:rsidP="009B3CAE">
      <w:pPr>
        <w:spacing w:before="120" w:after="120"/>
        <w:ind w:left="426" w:hanging="426"/>
        <w:jc w:val="right"/>
        <w:rPr>
          <w:rFonts w:ascii="Times New Roman" w:hAnsi="Times New Roman" w:cs="Times New Roman"/>
          <w:b/>
          <w:caps/>
          <w:color w:val="auto"/>
          <w:sz w:val="20"/>
          <w:szCs w:val="20"/>
        </w:rPr>
      </w:pPr>
      <w:r w:rsidRPr="009771D0">
        <w:rPr>
          <w:rFonts w:ascii="Times New Roman" w:hAnsi="Times New Roman" w:cs="Times New Roman"/>
          <w:b/>
          <w:color w:val="auto"/>
          <w:sz w:val="20"/>
          <w:szCs w:val="20"/>
        </w:rPr>
        <w:lastRenderedPageBreak/>
        <w:t>14. sz. melléklet</w:t>
      </w:r>
    </w:p>
    <w:p w14:paraId="3F1D80B9" w14:textId="77777777" w:rsidR="009B3CAE" w:rsidRPr="009771D0" w:rsidRDefault="009B3CAE" w:rsidP="009B3CAE">
      <w:pPr>
        <w:spacing w:before="120" w:after="120"/>
        <w:jc w:val="center"/>
        <w:rPr>
          <w:rFonts w:ascii="Times New Roman" w:hAnsi="Times New Roman" w:cs="Times New Roman"/>
          <w:b/>
          <w:caps/>
          <w:color w:val="auto"/>
          <w:sz w:val="20"/>
          <w:szCs w:val="20"/>
        </w:rPr>
      </w:pPr>
      <w:r w:rsidRPr="009771D0">
        <w:rPr>
          <w:rFonts w:ascii="Times New Roman" w:hAnsi="Times New Roman" w:cs="Times New Roman"/>
          <w:b/>
          <w:caps/>
          <w:color w:val="auto"/>
          <w:sz w:val="20"/>
          <w:szCs w:val="20"/>
        </w:rPr>
        <w:t>Nyilatkozat</w:t>
      </w:r>
    </w:p>
    <w:p w14:paraId="69DFFEAA" w14:textId="77777777" w:rsidR="009B3CAE" w:rsidRPr="009771D0" w:rsidRDefault="009B3CAE" w:rsidP="009B3CAE">
      <w:pPr>
        <w:spacing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a 321/2015. (X. 30.) Korm. rendelet 21. § (3) bekezdés h) pontja alapján </w:t>
      </w:r>
    </w:p>
    <w:p w14:paraId="5139A835" w14:textId="42F322E8" w:rsidR="009B3CAE" w:rsidRPr="009771D0" w:rsidRDefault="009B3CAE" w:rsidP="009B3CAE">
      <w:pPr>
        <w:spacing w:after="120"/>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 xml:space="preserve">az éves átlagos statisztikai állományi létszámról </w:t>
      </w:r>
    </w:p>
    <w:p w14:paraId="2BF6DB09" w14:textId="3AD1604B" w:rsidR="009B3CAE" w:rsidRPr="009771D0" w:rsidRDefault="009B3CAE" w:rsidP="009B3CAE">
      <w:pPr>
        <w:spacing w:before="120" w:after="120"/>
        <w:jc w:val="both"/>
        <w:outlineLvl w:val="0"/>
        <w:rPr>
          <w:rFonts w:ascii="Times New Roman" w:hAnsi="Times New Roman" w:cs="Times New Roman"/>
          <w:b/>
          <w:i/>
          <w:color w:val="auto"/>
          <w:sz w:val="20"/>
          <w:szCs w:val="20"/>
        </w:rPr>
      </w:pPr>
      <w:r w:rsidRPr="009771D0">
        <w:rPr>
          <w:rFonts w:ascii="Times New Roman" w:hAnsi="Times New Roman" w:cs="Times New Roman"/>
          <w:color w:val="auto"/>
          <w:sz w:val="20"/>
          <w:szCs w:val="20"/>
        </w:rPr>
        <w:t>Alulírott ___________________________________________ mint a(z) ________________________________ (székhely:__________________________________) ajánlattevő/ az alkalmasság igazolására igénybe vett más szervezet</w:t>
      </w:r>
      <w:r w:rsidRPr="009771D0">
        <w:rPr>
          <w:rStyle w:val="Lbjegyzet-hivatkozs"/>
          <w:rFonts w:ascii="Times New Roman" w:hAnsi="Times New Roman" w:cs="Times New Roman"/>
          <w:color w:val="auto"/>
          <w:sz w:val="20"/>
          <w:szCs w:val="20"/>
        </w:rPr>
        <w:footnoteReference w:id="72"/>
      </w:r>
      <w:r w:rsidRPr="009771D0">
        <w:rPr>
          <w:rFonts w:ascii="Times New Roman" w:hAnsi="Times New Roman" w:cs="Times New Roman"/>
          <w:color w:val="auto"/>
          <w:sz w:val="20"/>
          <w:szCs w:val="20"/>
        </w:rPr>
        <w:t xml:space="preserve"> cégjegyzésre jogosult / meghatalmazott</w:t>
      </w:r>
      <w:r w:rsidRPr="009771D0">
        <w:rPr>
          <w:rStyle w:val="Lbjegyzet-hivatkozs"/>
          <w:rFonts w:ascii="Times New Roman" w:hAnsi="Times New Roman" w:cs="Times New Roman"/>
          <w:color w:val="auto"/>
          <w:sz w:val="20"/>
          <w:szCs w:val="20"/>
        </w:rPr>
        <w:footnoteReference w:id="73"/>
      </w:r>
      <w:r w:rsidRPr="009771D0">
        <w:rPr>
          <w:rFonts w:ascii="Times New Roman" w:hAnsi="Times New Roman" w:cs="Times New Roman"/>
          <w:color w:val="auto"/>
          <w:sz w:val="20"/>
          <w:szCs w:val="20"/>
        </w:rPr>
        <w:t xml:space="preserve"> képviselője a(z) </w:t>
      </w:r>
      <w:r w:rsidRPr="009771D0">
        <w:rPr>
          <w:rFonts w:ascii="Times New Roman" w:hAnsi="Times New Roman" w:cs="Times New Roman"/>
          <w:b/>
          <w:i/>
          <w:color w:val="auto"/>
          <w:sz w:val="20"/>
          <w:szCs w:val="20"/>
        </w:rPr>
        <w:t>„</w:t>
      </w:r>
      <w:r w:rsidR="00D75481"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r w:rsidRPr="009771D0">
        <w:rPr>
          <w:rFonts w:ascii="Times New Roman" w:hAnsi="Times New Roman" w:cs="Times New Roman"/>
          <w:b/>
          <w:i/>
          <w:color w:val="auto"/>
          <w:sz w:val="20"/>
          <w:szCs w:val="20"/>
        </w:rPr>
        <w:t xml:space="preserve">” </w:t>
      </w:r>
      <w:r w:rsidRPr="009771D0">
        <w:rPr>
          <w:rFonts w:ascii="Times New Roman" w:hAnsi="Times New Roman" w:cs="Times New Roman"/>
          <w:color w:val="auto"/>
          <w:sz w:val="20"/>
          <w:szCs w:val="20"/>
        </w:rPr>
        <w:t xml:space="preserve">tárgyban indított közbeszerzési eljárás során ezennel kijelentem, hogy az általam képviselt szervezet éves átlagos statisztikai állományi létszáma a felhívás </w:t>
      </w:r>
      <w:r w:rsidR="007C4F59" w:rsidRPr="009771D0">
        <w:rPr>
          <w:rFonts w:ascii="Times New Roman" w:hAnsi="Times New Roman" w:cs="Times New Roman"/>
          <w:color w:val="auto"/>
          <w:sz w:val="20"/>
          <w:szCs w:val="20"/>
        </w:rPr>
        <w:t xml:space="preserve">feladásától </w:t>
      </w:r>
      <w:r w:rsidRPr="009771D0">
        <w:rPr>
          <w:rFonts w:ascii="Times New Roman" w:hAnsi="Times New Roman" w:cs="Times New Roman"/>
          <w:color w:val="auto"/>
          <w:sz w:val="20"/>
          <w:szCs w:val="20"/>
        </w:rPr>
        <w:t>visszafelé számított 3 évben az alábbi volt.</w:t>
      </w:r>
    </w:p>
    <w:p w14:paraId="383DC3AF" w14:textId="77777777" w:rsidR="009B3CAE" w:rsidRPr="009771D0" w:rsidRDefault="009B3CAE" w:rsidP="009B3CAE">
      <w:pPr>
        <w:spacing w:before="120" w:after="120"/>
        <w:jc w:val="both"/>
        <w:outlineLvl w:val="0"/>
        <w:rPr>
          <w:rFonts w:ascii="Times New Roman" w:hAnsi="Times New Roman" w:cs="Times New Roman"/>
          <w:b/>
          <w:i/>
          <w:color w:val="auto"/>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5"/>
        <w:gridCol w:w="2624"/>
      </w:tblGrid>
      <w:tr w:rsidR="009771D0" w:rsidRPr="009771D0" w14:paraId="1A894C70" w14:textId="77777777" w:rsidTr="009E227B">
        <w:trPr>
          <w:jc w:val="center"/>
        </w:trPr>
        <w:tc>
          <w:tcPr>
            <w:tcW w:w="1825" w:type="dxa"/>
            <w:shd w:val="clear" w:color="auto" w:fill="BDD6EE" w:themeFill="accent1" w:themeFillTint="66"/>
            <w:vAlign w:val="center"/>
          </w:tcPr>
          <w:p w14:paraId="3488DB21"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t>Év</w:t>
            </w:r>
          </w:p>
        </w:tc>
        <w:tc>
          <w:tcPr>
            <w:tcW w:w="2624" w:type="dxa"/>
            <w:shd w:val="clear" w:color="auto" w:fill="BDD6EE" w:themeFill="accent1" w:themeFillTint="66"/>
            <w:vAlign w:val="center"/>
          </w:tcPr>
          <w:p w14:paraId="014B5091"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
                <w:bCs/>
                <w:color w:val="auto"/>
                <w:sz w:val="20"/>
                <w:szCs w:val="20"/>
              </w:rPr>
              <w:t xml:space="preserve">Éves átlagos statisztikai állományi létszám </w:t>
            </w:r>
          </w:p>
          <w:p w14:paraId="415E7A68" w14:textId="77777777" w:rsidR="007C4F59" w:rsidRPr="009771D0" w:rsidRDefault="007C4F59" w:rsidP="009E227B">
            <w:pPr>
              <w:tabs>
                <w:tab w:val="right" w:pos="0"/>
                <w:tab w:val="right" w:pos="9026"/>
              </w:tabs>
              <w:spacing w:after="0"/>
              <w:jc w:val="center"/>
              <w:outlineLvl w:val="0"/>
              <w:rPr>
                <w:rFonts w:ascii="Times New Roman" w:hAnsi="Times New Roman" w:cs="Times New Roman"/>
                <w:b/>
                <w:bCs/>
                <w:color w:val="auto"/>
                <w:sz w:val="20"/>
                <w:szCs w:val="20"/>
              </w:rPr>
            </w:pPr>
            <w:r w:rsidRPr="009771D0">
              <w:rPr>
                <w:rFonts w:ascii="Times New Roman" w:hAnsi="Times New Roman" w:cs="Times New Roman"/>
                <w:bCs/>
                <w:color w:val="auto"/>
                <w:sz w:val="20"/>
                <w:szCs w:val="20"/>
              </w:rPr>
              <w:t>(fő)</w:t>
            </w:r>
          </w:p>
        </w:tc>
      </w:tr>
      <w:tr w:rsidR="009771D0" w:rsidRPr="009771D0" w14:paraId="4E2CC623" w14:textId="77777777" w:rsidTr="009E227B">
        <w:trPr>
          <w:jc w:val="center"/>
        </w:trPr>
        <w:tc>
          <w:tcPr>
            <w:tcW w:w="1825" w:type="dxa"/>
            <w:vAlign w:val="center"/>
          </w:tcPr>
          <w:p w14:paraId="2046365D"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40A040D0"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r w:rsidR="009771D0" w:rsidRPr="009771D0" w14:paraId="19D256DD" w14:textId="77777777" w:rsidTr="009E227B">
        <w:trPr>
          <w:jc w:val="center"/>
        </w:trPr>
        <w:tc>
          <w:tcPr>
            <w:tcW w:w="1825" w:type="dxa"/>
            <w:vAlign w:val="center"/>
          </w:tcPr>
          <w:p w14:paraId="26B9F8B2"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47867F2F"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r w:rsidR="007C4F59" w:rsidRPr="009771D0" w14:paraId="35E49248" w14:textId="77777777" w:rsidTr="009E227B">
        <w:trPr>
          <w:jc w:val="center"/>
        </w:trPr>
        <w:tc>
          <w:tcPr>
            <w:tcW w:w="1825" w:type="dxa"/>
            <w:vAlign w:val="center"/>
          </w:tcPr>
          <w:p w14:paraId="355B275D" w14:textId="77777777" w:rsidR="007C4F59" w:rsidRPr="009771D0" w:rsidRDefault="007C4F59" w:rsidP="009E227B">
            <w:pPr>
              <w:tabs>
                <w:tab w:val="right" w:pos="0"/>
                <w:tab w:val="right" w:pos="9026"/>
              </w:tabs>
              <w:spacing w:before="60" w:after="60"/>
              <w:jc w:val="both"/>
              <w:outlineLvl w:val="0"/>
              <w:rPr>
                <w:rFonts w:ascii="Times New Roman" w:hAnsi="Times New Roman" w:cs="Times New Roman"/>
                <w:b/>
                <w:bCs/>
                <w:color w:val="auto"/>
                <w:sz w:val="20"/>
                <w:szCs w:val="20"/>
              </w:rPr>
            </w:pPr>
          </w:p>
        </w:tc>
        <w:tc>
          <w:tcPr>
            <w:tcW w:w="2624" w:type="dxa"/>
            <w:vAlign w:val="center"/>
          </w:tcPr>
          <w:p w14:paraId="0501F4C7" w14:textId="77777777" w:rsidR="007C4F59" w:rsidRPr="009771D0" w:rsidRDefault="007C4F59" w:rsidP="009E227B">
            <w:pPr>
              <w:tabs>
                <w:tab w:val="right" w:pos="0"/>
                <w:tab w:val="right" w:pos="9026"/>
              </w:tabs>
              <w:spacing w:before="60" w:after="60"/>
              <w:jc w:val="center"/>
              <w:outlineLvl w:val="0"/>
              <w:rPr>
                <w:rFonts w:ascii="Times New Roman" w:hAnsi="Times New Roman" w:cs="Times New Roman"/>
                <w:b/>
                <w:bCs/>
                <w:color w:val="auto"/>
                <w:sz w:val="20"/>
                <w:szCs w:val="20"/>
              </w:rPr>
            </w:pPr>
          </w:p>
        </w:tc>
      </w:tr>
    </w:tbl>
    <w:p w14:paraId="1CCCA322" w14:textId="77777777" w:rsidR="009B3CAE" w:rsidRPr="009771D0" w:rsidRDefault="009B3CAE" w:rsidP="009B3CAE">
      <w:pPr>
        <w:spacing w:after="120"/>
        <w:jc w:val="both"/>
        <w:rPr>
          <w:rFonts w:ascii="Times New Roman" w:hAnsi="Times New Roman" w:cs="Times New Roman"/>
          <w:color w:val="auto"/>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3"/>
        <w:gridCol w:w="4313"/>
      </w:tblGrid>
      <w:tr w:rsidR="009771D0" w:rsidRPr="009771D0" w14:paraId="655D72F1" w14:textId="77777777" w:rsidTr="009E227B">
        <w:tc>
          <w:tcPr>
            <w:tcW w:w="9488" w:type="dxa"/>
            <w:gridSpan w:val="3"/>
          </w:tcPr>
          <w:p w14:paraId="719B140F"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Keltezés (helység, év, hónap, nap)</w:t>
            </w:r>
          </w:p>
        </w:tc>
      </w:tr>
      <w:tr w:rsidR="009771D0" w:rsidRPr="009771D0" w14:paraId="2BE95FC1" w14:textId="77777777" w:rsidTr="009E227B">
        <w:tc>
          <w:tcPr>
            <w:tcW w:w="1495" w:type="dxa"/>
          </w:tcPr>
          <w:p w14:paraId="4D0F6C2E" w14:textId="77777777" w:rsidR="009B3CAE" w:rsidRPr="009771D0" w:rsidRDefault="009B3CAE" w:rsidP="009E227B">
            <w:pPr>
              <w:spacing w:after="0"/>
              <w:jc w:val="both"/>
              <w:rPr>
                <w:rFonts w:ascii="Times New Roman" w:hAnsi="Times New Roman" w:cs="Times New Roman"/>
                <w:color w:val="auto"/>
                <w:sz w:val="20"/>
                <w:szCs w:val="20"/>
              </w:rPr>
            </w:pPr>
          </w:p>
        </w:tc>
        <w:tc>
          <w:tcPr>
            <w:tcW w:w="3603" w:type="dxa"/>
          </w:tcPr>
          <w:p w14:paraId="63B5F860" w14:textId="77777777" w:rsidR="009B3CAE" w:rsidRPr="009771D0" w:rsidRDefault="009B3CAE" w:rsidP="009E227B">
            <w:pPr>
              <w:spacing w:after="0"/>
              <w:jc w:val="both"/>
              <w:rPr>
                <w:rFonts w:ascii="Times New Roman" w:hAnsi="Times New Roman" w:cs="Times New Roman"/>
                <w:color w:val="auto"/>
                <w:sz w:val="20"/>
                <w:szCs w:val="20"/>
              </w:rPr>
            </w:pPr>
          </w:p>
        </w:tc>
        <w:tc>
          <w:tcPr>
            <w:tcW w:w="4390" w:type="dxa"/>
            <w:tcBorders>
              <w:bottom w:val="single" w:sz="4" w:space="0" w:color="auto"/>
            </w:tcBorders>
          </w:tcPr>
          <w:p w14:paraId="570668A5" w14:textId="77777777" w:rsidR="009B3CAE" w:rsidRPr="009771D0" w:rsidRDefault="009B3CAE" w:rsidP="009E227B">
            <w:pPr>
              <w:spacing w:after="0"/>
              <w:jc w:val="both"/>
              <w:rPr>
                <w:rFonts w:ascii="Times New Roman" w:hAnsi="Times New Roman" w:cs="Times New Roman"/>
                <w:color w:val="auto"/>
                <w:sz w:val="20"/>
                <w:szCs w:val="20"/>
              </w:rPr>
            </w:pPr>
          </w:p>
        </w:tc>
      </w:tr>
      <w:tr w:rsidR="009B3CAE" w:rsidRPr="009771D0" w14:paraId="5A124B89" w14:textId="77777777" w:rsidTr="009E227B">
        <w:tc>
          <w:tcPr>
            <w:tcW w:w="1495" w:type="dxa"/>
          </w:tcPr>
          <w:p w14:paraId="330B327A"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p>
        </w:tc>
        <w:tc>
          <w:tcPr>
            <w:tcW w:w="3603" w:type="dxa"/>
          </w:tcPr>
          <w:p w14:paraId="4F9C311C" w14:textId="77777777" w:rsidR="009B3CAE" w:rsidRPr="009771D0" w:rsidRDefault="009B3CAE" w:rsidP="009E227B">
            <w:pPr>
              <w:tabs>
                <w:tab w:val="right" w:pos="0"/>
                <w:tab w:val="right" w:pos="9026"/>
              </w:tabs>
              <w:spacing w:after="0"/>
              <w:jc w:val="both"/>
              <w:outlineLvl w:val="0"/>
              <w:rPr>
                <w:rFonts w:ascii="Times New Roman" w:hAnsi="Times New Roman" w:cs="Times New Roman"/>
                <w:bCs/>
                <w:color w:val="auto"/>
                <w:sz w:val="20"/>
                <w:szCs w:val="20"/>
              </w:rPr>
            </w:pPr>
          </w:p>
        </w:tc>
        <w:tc>
          <w:tcPr>
            <w:tcW w:w="4390" w:type="dxa"/>
            <w:tcBorders>
              <w:top w:val="single" w:sz="4" w:space="0" w:color="auto"/>
            </w:tcBorders>
            <w:vAlign w:val="center"/>
          </w:tcPr>
          <w:p w14:paraId="3614E141" w14:textId="77777777" w:rsidR="009B3CAE" w:rsidRPr="009771D0" w:rsidRDefault="009B3CAE" w:rsidP="009E227B">
            <w:pPr>
              <w:tabs>
                <w:tab w:val="right" w:pos="0"/>
                <w:tab w:val="right" w:pos="9026"/>
              </w:tabs>
              <w:spacing w:after="0"/>
              <w:jc w:val="center"/>
              <w:outlineLvl w:val="0"/>
              <w:rPr>
                <w:rFonts w:ascii="Times New Roman" w:hAnsi="Times New Roman" w:cs="Times New Roman"/>
                <w:bCs/>
                <w:color w:val="auto"/>
                <w:sz w:val="20"/>
                <w:szCs w:val="20"/>
              </w:rPr>
            </w:pPr>
            <w:r w:rsidRPr="009771D0">
              <w:rPr>
                <w:rFonts w:ascii="Times New Roman" w:hAnsi="Times New Roman" w:cs="Times New Roman"/>
                <w:bCs/>
                <w:color w:val="auto"/>
                <w:sz w:val="20"/>
                <w:szCs w:val="20"/>
              </w:rPr>
              <w:t>(cégjegyzésre jogosult vagy szabályszerűen meghatalmazott képviselő aláírása)</w:t>
            </w:r>
          </w:p>
        </w:tc>
      </w:tr>
    </w:tbl>
    <w:p w14:paraId="4BE3AFF1" w14:textId="77777777" w:rsidR="009F7D11" w:rsidRPr="009771D0" w:rsidRDefault="009F7D11"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044233DB" w14:textId="77777777" w:rsidR="000252A1" w:rsidRPr="009771D0" w:rsidRDefault="000252A1" w:rsidP="00F35F93">
      <w:pPr>
        <w:tabs>
          <w:tab w:val="right" w:pos="0"/>
          <w:tab w:val="right" w:pos="9026"/>
        </w:tabs>
        <w:spacing w:before="120" w:after="120"/>
        <w:ind w:left="426" w:hanging="426"/>
        <w:jc w:val="right"/>
        <w:outlineLvl w:val="0"/>
        <w:rPr>
          <w:rFonts w:ascii="Times New Roman" w:hAnsi="Times New Roman" w:cs="Times New Roman"/>
          <w:b/>
          <w:bCs/>
          <w:color w:val="auto"/>
          <w:sz w:val="20"/>
          <w:szCs w:val="20"/>
        </w:rPr>
      </w:pPr>
    </w:p>
    <w:p w14:paraId="7C9DFDDE" w14:textId="3938D443" w:rsidR="00056513" w:rsidRPr="009771D0" w:rsidRDefault="00056513" w:rsidP="00056513">
      <w:pPr>
        <w:suppressAutoHyphens w:val="0"/>
        <w:spacing w:after="0" w:line="240" w:lineRule="auto"/>
        <w:textAlignment w:val="auto"/>
        <w:rPr>
          <w:rFonts w:ascii="Times New Roman" w:hAnsi="Times New Roman" w:cs="Times New Roman"/>
          <w:color w:val="auto"/>
          <w:sz w:val="20"/>
          <w:szCs w:val="20"/>
        </w:rPr>
      </w:pPr>
    </w:p>
    <w:p w14:paraId="3A5C0E99" w14:textId="69A83A87" w:rsidR="009B3CAE" w:rsidRPr="009771D0" w:rsidRDefault="009B3CAE">
      <w:pPr>
        <w:suppressAutoHyphens w:val="0"/>
        <w:spacing w:after="0" w:line="240" w:lineRule="auto"/>
        <w:textAlignment w:val="auto"/>
        <w:rPr>
          <w:rFonts w:ascii="Times New Roman" w:hAnsi="Times New Roman" w:cs="Times New Roman"/>
          <w:color w:val="auto"/>
          <w:sz w:val="20"/>
          <w:szCs w:val="20"/>
        </w:rPr>
      </w:pPr>
      <w:r w:rsidRPr="009771D0">
        <w:rPr>
          <w:rFonts w:ascii="Times New Roman" w:hAnsi="Times New Roman" w:cs="Times New Roman"/>
          <w:color w:val="auto"/>
          <w:sz w:val="20"/>
          <w:szCs w:val="20"/>
        </w:rPr>
        <w:br w:type="page"/>
      </w:r>
    </w:p>
    <w:p w14:paraId="75DA3531" w14:textId="77777777" w:rsidR="00056513" w:rsidRPr="009771D0" w:rsidRDefault="00056513" w:rsidP="00056513">
      <w:pPr>
        <w:suppressAutoHyphens w:val="0"/>
        <w:spacing w:after="0" w:line="240" w:lineRule="auto"/>
        <w:jc w:val="center"/>
        <w:textAlignment w:val="auto"/>
        <w:rPr>
          <w:rFonts w:ascii="Times New Roman" w:hAnsi="Times New Roman" w:cs="Times New Roman"/>
          <w:color w:val="auto"/>
          <w:sz w:val="20"/>
          <w:szCs w:val="20"/>
        </w:rPr>
      </w:pPr>
    </w:p>
    <w:p w14:paraId="04423421" w14:textId="77777777" w:rsidR="002058B4" w:rsidRPr="009771D0"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b/>
          <w:color w:val="auto"/>
          <w:sz w:val="20"/>
          <w:szCs w:val="20"/>
        </w:rPr>
      </w:pPr>
      <w:r w:rsidRPr="009771D0">
        <w:rPr>
          <w:rFonts w:ascii="Times New Roman" w:hAnsi="Times New Roman" w:cs="Times New Roman"/>
          <w:b/>
          <w:caps/>
          <w:color w:val="auto"/>
          <w:sz w:val="20"/>
          <w:szCs w:val="20"/>
        </w:rPr>
        <w:t xml:space="preserve">5. </w:t>
      </w:r>
      <w:r w:rsidRPr="009771D0">
        <w:rPr>
          <w:rFonts w:ascii="Times New Roman" w:hAnsi="Times New Roman" w:cs="Times New Roman"/>
          <w:b/>
          <w:color w:val="auto"/>
          <w:sz w:val="20"/>
          <w:szCs w:val="20"/>
        </w:rPr>
        <w:t>KÖTET</w:t>
      </w:r>
    </w:p>
    <w:bookmarkEnd w:id="2"/>
    <w:bookmarkEnd w:id="3"/>
    <w:bookmarkEnd w:id="12"/>
    <w:bookmarkEnd w:id="13"/>
    <w:p w14:paraId="1B3B2664" w14:textId="74285D80" w:rsidR="006A34C9" w:rsidRPr="009771D0"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imes New Roman" w:hAnsi="Times New Roman" w:cs="Times New Roman"/>
          <w:color w:val="auto"/>
          <w:sz w:val="20"/>
          <w:szCs w:val="20"/>
          <w:shd w:val="clear" w:color="auto" w:fill="FFFF00"/>
        </w:rPr>
      </w:pPr>
      <w:r w:rsidRPr="009771D0">
        <w:rPr>
          <w:rFonts w:ascii="Times New Roman" w:hAnsi="Times New Roman" w:cs="Times New Roman"/>
          <w:b/>
          <w:color w:val="auto"/>
          <w:sz w:val="20"/>
          <w:szCs w:val="20"/>
        </w:rPr>
        <w:t>FELADAT</w:t>
      </w:r>
      <w:r w:rsidR="00651E1E" w:rsidRPr="009771D0">
        <w:rPr>
          <w:rFonts w:ascii="Times New Roman" w:hAnsi="Times New Roman" w:cs="Times New Roman"/>
          <w:b/>
          <w:color w:val="auto"/>
          <w:sz w:val="20"/>
          <w:szCs w:val="20"/>
        </w:rPr>
        <w:t>LEÍRÁS</w:t>
      </w:r>
    </w:p>
    <w:p w14:paraId="4B97E160" w14:textId="1CADECAE" w:rsidR="006A34C9" w:rsidRPr="009771D0" w:rsidRDefault="006A34C9" w:rsidP="00385860">
      <w:pPr>
        <w:pStyle w:val="Stlus2"/>
      </w:pPr>
    </w:p>
    <w:p w14:paraId="3A76BF95" w14:textId="36689741" w:rsidR="006A34C9" w:rsidRPr="009771D0" w:rsidRDefault="00D75481" w:rsidP="006A34C9">
      <w:pPr>
        <w:jc w:val="center"/>
        <w:rPr>
          <w:rFonts w:ascii="Times New Roman" w:hAnsi="Times New Roman" w:cs="Times New Roman"/>
          <w:b/>
          <w:i/>
          <w:color w:val="auto"/>
          <w:sz w:val="20"/>
          <w:szCs w:val="20"/>
        </w:rPr>
      </w:pPr>
      <w:r w:rsidRPr="009771D0">
        <w:rPr>
          <w:rFonts w:ascii="Times New Roman" w:hAnsi="Times New Roman" w:cs="Times New Roman"/>
          <w:i/>
          <w:color w:val="auto"/>
          <w:sz w:val="20"/>
          <w:szCs w:val="20"/>
        </w:rPr>
        <w:t>Megbízási szerződés keretében közbeszerzési tanácsadás és felelős akkreditált közbeszerzési szaktanácsadói feladatok ellátása</w:t>
      </w:r>
    </w:p>
    <w:p w14:paraId="2FEE57E5" w14:textId="174ABC94" w:rsidR="006A34C9" w:rsidRPr="009771D0" w:rsidRDefault="006A34C9" w:rsidP="00E53A95">
      <w:pPr>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w:t>
      </w:r>
    </w:p>
    <w:p w14:paraId="2D2F37A4" w14:textId="76357918" w:rsidR="009B3CAE" w:rsidRPr="009771D0" w:rsidRDefault="00E53A95" w:rsidP="000139F2">
      <w:pPr>
        <w:pStyle w:val="Listaszerbekezds"/>
        <w:ind w:left="0"/>
        <w:rPr>
          <w:rFonts w:ascii="Times New Roman" w:hAnsi="Times New Roman"/>
          <w:sz w:val="23"/>
          <w:szCs w:val="23"/>
        </w:rPr>
      </w:pPr>
      <w:r w:rsidRPr="009771D0">
        <w:rPr>
          <w:rFonts w:ascii="Times New Roman" w:hAnsi="Times New Roman"/>
          <w:sz w:val="23"/>
          <w:szCs w:val="23"/>
        </w:rPr>
        <w:t>Felelős akkreditált közbeszerzési szaktanácsadói</w:t>
      </w:r>
      <w:r w:rsidR="009B3CAE" w:rsidRPr="009771D0">
        <w:rPr>
          <w:rFonts w:ascii="Times New Roman" w:hAnsi="Times New Roman"/>
          <w:sz w:val="23"/>
          <w:szCs w:val="23"/>
        </w:rPr>
        <w:t xml:space="preserve"> feladatok teljes körű ellátása, amelynek keretében Megbízott az alábbi tevékenységek ellátására köteles:</w:t>
      </w:r>
    </w:p>
    <w:p w14:paraId="46645B2B" w14:textId="77777777" w:rsidR="00E670DE" w:rsidRPr="009771D0" w:rsidRDefault="00E670DE" w:rsidP="000139F2">
      <w:pPr>
        <w:pStyle w:val="Listaszerbekezds"/>
        <w:ind w:left="0"/>
        <w:rPr>
          <w:rFonts w:ascii="Times New Roman" w:hAnsi="Times New Roman"/>
          <w:sz w:val="23"/>
          <w:szCs w:val="23"/>
        </w:rPr>
      </w:pPr>
    </w:p>
    <w:p w14:paraId="07765683" w14:textId="6B49CC5E" w:rsidR="009B3CAE" w:rsidRPr="009771D0" w:rsidRDefault="00E670DE" w:rsidP="003813F8">
      <w:pPr>
        <w:jc w:val="both"/>
        <w:rPr>
          <w:rFonts w:ascii="Times New Roman" w:hAnsi="Times New Roman" w:cs="Times New Roman"/>
          <w:color w:val="auto"/>
          <w:sz w:val="23"/>
          <w:szCs w:val="23"/>
        </w:rPr>
      </w:pPr>
      <w:r w:rsidRPr="009771D0">
        <w:rPr>
          <w:rFonts w:ascii="Times New Roman" w:hAnsi="Times New Roman" w:cs="Times New Roman"/>
          <w:color w:val="auto"/>
          <w:sz w:val="23"/>
          <w:szCs w:val="23"/>
          <w:u w:val="single"/>
        </w:rPr>
        <w:t>Előreláthatólag évente 36 db (előreláthatólag ebből 6 db minősített adatot, az ország alapvető biztonsági, nemzetbiztonsági érdekeit érintő vagy a különleges biztonsági intézkedést igénylő beszerzések sajátos szabályai szerinti beszerzési eljárás lefolytatásával kapcsolatos beszerzési tanácsadói tevékenység) közbeszerzési eljárás teljes körű lebonyolítása, amelynek során elvégzendő feladatok különösen:</w:t>
      </w:r>
    </w:p>
    <w:p w14:paraId="77A1F425" w14:textId="552269F1" w:rsidR="00F17AF6" w:rsidRPr="009771D0" w:rsidRDefault="00F17A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közreműködés a közbeszerzési és beszerzési szabályzat kialakításában</w:t>
      </w:r>
      <w:r w:rsidR="001D7585" w:rsidRPr="009771D0">
        <w:rPr>
          <w:rFonts w:ascii="Times New Roman" w:hAnsi="Times New Roman"/>
          <w:sz w:val="23"/>
          <w:szCs w:val="23"/>
        </w:rPr>
        <w:t>,</w:t>
      </w:r>
      <w:r w:rsidRPr="009771D0">
        <w:rPr>
          <w:rFonts w:ascii="Times New Roman" w:hAnsi="Times New Roman"/>
          <w:sz w:val="23"/>
          <w:szCs w:val="23"/>
        </w:rPr>
        <w:t xml:space="preserve"> illetve ellátja ezek minőségbiztosításával kapcsolatos feladatokat a hatályos jogszabályoknak megfelelően;</w:t>
      </w:r>
    </w:p>
    <w:p w14:paraId="7D02FD3A" w14:textId="48AB7DAC"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közreműködés a közbeszerzési terv összeállításában, esetleges módosításának előkészítésében;</w:t>
      </w:r>
    </w:p>
    <w:p w14:paraId="760108DF" w14:textId="164BE5F0" w:rsidR="00787FBF" w:rsidRPr="009771D0" w:rsidRDefault="00787FBF"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szükség esetén javaslattétel a</w:t>
      </w:r>
      <w:r w:rsidR="005765F6" w:rsidRPr="009771D0">
        <w:rPr>
          <w:rFonts w:ascii="Times New Roman" w:hAnsi="Times New Roman"/>
          <w:sz w:val="23"/>
          <w:szCs w:val="23"/>
        </w:rPr>
        <w:t>z ajánlatkérő</w:t>
      </w:r>
      <w:r w:rsidRPr="009771D0">
        <w:rPr>
          <w:rFonts w:ascii="Times New Roman" w:hAnsi="Times New Roman"/>
          <w:sz w:val="23"/>
          <w:szCs w:val="23"/>
        </w:rPr>
        <w:t xml:space="preserve"> közbeszerzési tervében meghatározott eljárás típus változtatására, esetleg eljárások összevont (részajánlattétel lehetőségének biztosítása mellett történő) lefolytatására;</w:t>
      </w:r>
    </w:p>
    <w:p w14:paraId="28EB18D1" w14:textId="11113990" w:rsidR="002817CC"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2817CC" w:rsidRPr="009771D0">
        <w:rPr>
          <w:rFonts w:ascii="Times New Roman" w:hAnsi="Times New Roman"/>
          <w:sz w:val="23"/>
          <w:szCs w:val="23"/>
        </w:rPr>
        <w:t xml:space="preserve"> által rendelkezésre bocsátott műszaki leírás, műszaki dokumentáció</w:t>
      </w:r>
      <w:r w:rsidR="0038356B" w:rsidRPr="009771D0">
        <w:rPr>
          <w:rFonts w:ascii="Times New Roman" w:hAnsi="Times New Roman"/>
          <w:sz w:val="23"/>
          <w:szCs w:val="23"/>
        </w:rPr>
        <w:t>, feladatleírás</w:t>
      </w:r>
      <w:r w:rsidR="002817CC" w:rsidRPr="009771D0">
        <w:rPr>
          <w:rFonts w:ascii="Times New Roman" w:hAnsi="Times New Roman"/>
          <w:sz w:val="23"/>
          <w:szCs w:val="23"/>
        </w:rPr>
        <w:t xml:space="preserve"> közbeszerzési-jogi szempontú felülvizsgálata; </w:t>
      </w:r>
    </w:p>
    <w:p w14:paraId="20E2F384" w14:textId="2DAB239C" w:rsidR="002817CC" w:rsidRPr="009771D0" w:rsidRDefault="002817CC"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tanácsadás az eljárások időbeli ütemezésének összeállításához, továbbá az eljárások jogszerűségének felügyelete, szakmai tanácsadás az eljárás fajtájának kiválasztása során;</w:t>
      </w:r>
    </w:p>
    <w:p w14:paraId="518029D3" w14:textId="41347766" w:rsidR="00787FBF"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tanácsadás az eljárás előkészítése </w:t>
      </w:r>
      <w:r w:rsidR="001308AA" w:rsidRPr="009771D0">
        <w:rPr>
          <w:rFonts w:ascii="Times New Roman" w:hAnsi="Times New Roman"/>
          <w:sz w:val="23"/>
          <w:szCs w:val="23"/>
        </w:rPr>
        <w:t>kapcsán</w:t>
      </w:r>
      <w:r w:rsidRPr="009771D0">
        <w:rPr>
          <w:rFonts w:ascii="Times New Roman" w:hAnsi="Times New Roman"/>
          <w:sz w:val="23"/>
          <w:szCs w:val="23"/>
        </w:rPr>
        <w:t xml:space="preserve"> </w:t>
      </w:r>
      <w:r w:rsidR="001308AA" w:rsidRPr="009771D0">
        <w:rPr>
          <w:rFonts w:ascii="Times New Roman" w:hAnsi="Times New Roman"/>
          <w:sz w:val="23"/>
          <w:szCs w:val="23"/>
        </w:rPr>
        <w:t>felmerülő ajánlatkérői feladatokkal kapcsolatosan;</w:t>
      </w:r>
    </w:p>
    <w:p w14:paraId="3C510136" w14:textId="77777777" w:rsidR="00787FBF" w:rsidRPr="009771D0" w:rsidRDefault="00787FBF" w:rsidP="000139F2">
      <w:pPr>
        <w:pStyle w:val="Listaszerbekezds"/>
        <w:tabs>
          <w:tab w:val="left" w:pos="851"/>
        </w:tabs>
        <w:suppressAutoHyphens/>
        <w:spacing w:before="0" w:after="0"/>
        <w:contextualSpacing w:val="0"/>
        <w:rPr>
          <w:rFonts w:ascii="Times New Roman" w:hAnsi="Times New Roman"/>
          <w:sz w:val="23"/>
          <w:szCs w:val="23"/>
        </w:rPr>
      </w:pPr>
    </w:p>
    <w:p w14:paraId="76B989DC" w14:textId="5608443F"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az eljárást megin</w:t>
      </w:r>
      <w:r w:rsidR="00787FBF" w:rsidRPr="009771D0">
        <w:rPr>
          <w:rFonts w:ascii="Times New Roman" w:hAnsi="Times New Roman"/>
          <w:sz w:val="23"/>
          <w:szCs w:val="23"/>
        </w:rPr>
        <w:t>dító felhívás és a</w:t>
      </w:r>
      <w:r w:rsidRPr="009771D0">
        <w:rPr>
          <w:rFonts w:ascii="Times New Roman" w:hAnsi="Times New Roman"/>
          <w:sz w:val="23"/>
          <w:szCs w:val="23"/>
        </w:rPr>
        <w:t xml:space="preserve"> </w:t>
      </w:r>
      <w:r w:rsidR="00E53A95" w:rsidRPr="009771D0">
        <w:rPr>
          <w:rFonts w:ascii="Times New Roman" w:hAnsi="Times New Roman"/>
          <w:sz w:val="23"/>
          <w:szCs w:val="23"/>
        </w:rPr>
        <w:t>közbeszerzési dokumentumok</w:t>
      </w:r>
      <w:r w:rsidRPr="009771D0">
        <w:rPr>
          <w:rFonts w:ascii="Times New Roman" w:hAnsi="Times New Roman"/>
          <w:sz w:val="23"/>
          <w:szCs w:val="23"/>
        </w:rPr>
        <w:t xml:space="preserve"> tervezet</w:t>
      </w:r>
      <w:r w:rsidR="00433C97" w:rsidRPr="009771D0">
        <w:rPr>
          <w:rFonts w:ascii="Times New Roman" w:hAnsi="Times New Roman"/>
          <w:sz w:val="23"/>
          <w:szCs w:val="23"/>
        </w:rPr>
        <w:t>ének elkészítése (bírálati rész</w:t>
      </w:r>
      <w:r w:rsidRPr="009771D0">
        <w:rPr>
          <w:rFonts w:ascii="Times New Roman" w:hAnsi="Times New Roman"/>
          <w:sz w:val="23"/>
          <w:szCs w:val="23"/>
        </w:rPr>
        <w:t>szempontok indokolással alátámasztott meghatározása, alkalmassági szempontok kidolgozása);</w:t>
      </w:r>
    </w:p>
    <w:p w14:paraId="35D609B8" w14:textId="755E53E8" w:rsidR="0038356B"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igénye esetén és utasításai alapján a </w:t>
      </w:r>
      <w:r w:rsidR="00433C97" w:rsidRPr="009771D0">
        <w:rPr>
          <w:rFonts w:ascii="Times New Roman" w:hAnsi="Times New Roman"/>
          <w:sz w:val="23"/>
          <w:szCs w:val="23"/>
        </w:rPr>
        <w:t>közbeszerzési dokumentumok részét képező szerződés</w:t>
      </w:r>
      <w:r w:rsidR="009B3CAE" w:rsidRPr="009771D0">
        <w:rPr>
          <w:rFonts w:ascii="Times New Roman" w:hAnsi="Times New Roman"/>
          <w:sz w:val="23"/>
          <w:szCs w:val="23"/>
        </w:rPr>
        <w:t>tervezet elkészítése ügyvéd szakember bevonásával;</w:t>
      </w:r>
      <w:r w:rsidR="0038356B" w:rsidRPr="009771D0">
        <w:rPr>
          <w:rFonts w:ascii="Times New Roman" w:hAnsi="Times New Roman"/>
          <w:sz w:val="23"/>
          <w:szCs w:val="23"/>
        </w:rPr>
        <w:t xml:space="preserve"> </w:t>
      </w:r>
    </w:p>
    <w:p w14:paraId="1B02D93E" w14:textId="64052E81" w:rsidR="0038356B"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közbeszerzési eljárás során felmerülő eljárási cselekményekhez kapcsolódó értesítések, dokumentumok összeállítása és kiküldése; </w:t>
      </w:r>
    </w:p>
    <w:p w14:paraId="46EABD6C" w14:textId="2AD3F286" w:rsidR="009B3CAE" w:rsidRPr="009771D0" w:rsidRDefault="0038356B"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közbeszerzési eljárás során felmerülő összes hirdetmény összeállítása és közzététel céljából történő feladása;</w:t>
      </w:r>
    </w:p>
    <w:p w14:paraId="200BC557" w14:textId="219F756E" w:rsidR="00420450" w:rsidRPr="009771D0" w:rsidRDefault="00420450"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hirdetmény nélküli tárgyalásos eljárásban a Közbeszerzési Hatóság tájékoztatása (a tájékoztatás összeállítása és megküldése), </w:t>
      </w:r>
    </w:p>
    <w:p w14:paraId="49E04380" w14:textId="3BBD237D"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kiegészítő tájékoztatás – </w:t>
      </w:r>
      <w:r w:rsidR="005765F6" w:rsidRPr="009771D0">
        <w:rPr>
          <w:rFonts w:ascii="Times New Roman" w:hAnsi="Times New Roman"/>
          <w:sz w:val="23"/>
          <w:szCs w:val="23"/>
        </w:rPr>
        <w:t>ajánlatkérővel</w:t>
      </w:r>
      <w:r w:rsidRPr="009771D0">
        <w:rPr>
          <w:rFonts w:ascii="Times New Roman" w:hAnsi="Times New Roman"/>
          <w:sz w:val="23"/>
          <w:szCs w:val="23"/>
        </w:rPr>
        <w:t xml:space="preserve"> történő konzultációt k</w:t>
      </w:r>
      <w:r w:rsidR="00AB554B" w:rsidRPr="009771D0">
        <w:rPr>
          <w:rFonts w:ascii="Times New Roman" w:hAnsi="Times New Roman"/>
          <w:sz w:val="23"/>
          <w:szCs w:val="23"/>
        </w:rPr>
        <w:t>övetően történő – összeállítása, a</w:t>
      </w:r>
      <w:r w:rsidRPr="009771D0">
        <w:rPr>
          <w:rFonts w:ascii="Times New Roman" w:hAnsi="Times New Roman"/>
          <w:sz w:val="23"/>
          <w:szCs w:val="23"/>
        </w:rPr>
        <w:t xml:space="preserve"> nem jogi-közbeszerzési tárgyú kérdések tekintetében a tájékoztatáshoz információt a </w:t>
      </w:r>
      <w:r w:rsidR="005765F6" w:rsidRPr="009771D0">
        <w:rPr>
          <w:rFonts w:ascii="Times New Roman" w:hAnsi="Times New Roman"/>
          <w:sz w:val="23"/>
          <w:szCs w:val="23"/>
        </w:rPr>
        <w:t>ajánlatkérő</w:t>
      </w:r>
      <w:r w:rsidRPr="009771D0">
        <w:rPr>
          <w:rFonts w:ascii="Times New Roman" w:hAnsi="Times New Roman"/>
          <w:sz w:val="23"/>
          <w:szCs w:val="23"/>
        </w:rPr>
        <w:t xml:space="preserve"> részéről eljáró szakemberek biztosítanak;</w:t>
      </w:r>
    </w:p>
    <w:p w14:paraId="3B8A6EA0" w14:textId="71814EA2"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amennyiben helyszíni bejárásra</w:t>
      </w:r>
      <w:r w:rsidR="00AB554B" w:rsidRPr="009771D0">
        <w:rPr>
          <w:rFonts w:ascii="Times New Roman" w:hAnsi="Times New Roman"/>
          <w:sz w:val="23"/>
          <w:szCs w:val="23"/>
        </w:rPr>
        <w:t>, konzultációra</w:t>
      </w:r>
      <w:r w:rsidRPr="009771D0">
        <w:rPr>
          <w:rFonts w:ascii="Times New Roman" w:hAnsi="Times New Roman"/>
          <w:sz w:val="23"/>
          <w:szCs w:val="23"/>
        </w:rPr>
        <w:t xml:space="preserve"> kerül sor, annak </w:t>
      </w:r>
      <w:r w:rsidR="005765F6" w:rsidRPr="009771D0">
        <w:rPr>
          <w:rFonts w:ascii="Times New Roman" w:hAnsi="Times New Roman"/>
          <w:sz w:val="23"/>
          <w:szCs w:val="23"/>
        </w:rPr>
        <w:t>nyertes ajánlattevő</w:t>
      </w:r>
      <w:r w:rsidRPr="009771D0">
        <w:rPr>
          <w:rFonts w:ascii="Times New Roman" w:hAnsi="Times New Roman"/>
          <w:sz w:val="23"/>
          <w:szCs w:val="23"/>
        </w:rPr>
        <w:t xml:space="preserve"> általi megszervezése, jeg</w:t>
      </w:r>
      <w:r w:rsidR="00AB554B" w:rsidRPr="009771D0">
        <w:rPr>
          <w:rFonts w:ascii="Times New Roman" w:hAnsi="Times New Roman"/>
          <w:sz w:val="23"/>
          <w:szCs w:val="23"/>
        </w:rPr>
        <w:t>yzőkönyv készítése és</w:t>
      </w:r>
      <w:r w:rsidRPr="009771D0">
        <w:rPr>
          <w:rFonts w:ascii="Times New Roman" w:hAnsi="Times New Roman"/>
          <w:sz w:val="23"/>
          <w:szCs w:val="23"/>
        </w:rPr>
        <w:t xml:space="preserve"> </w:t>
      </w:r>
      <w:r w:rsidR="00AB554B" w:rsidRPr="009771D0">
        <w:rPr>
          <w:rFonts w:ascii="Times New Roman" w:hAnsi="Times New Roman"/>
          <w:sz w:val="23"/>
          <w:szCs w:val="23"/>
        </w:rPr>
        <w:t>kiküldése</w:t>
      </w:r>
      <w:r w:rsidRPr="009771D0">
        <w:rPr>
          <w:rFonts w:ascii="Times New Roman" w:hAnsi="Times New Roman"/>
          <w:sz w:val="23"/>
          <w:szCs w:val="23"/>
        </w:rPr>
        <w:t>;</w:t>
      </w:r>
    </w:p>
    <w:p w14:paraId="72E204E0" w14:textId="51265CF5"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közreműködés az ajánlatok bontásánál, a bontásról készítendő jegyzőkönyv összeállítása és </w:t>
      </w:r>
      <w:r w:rsidR="00C56D55" w:rsidRPr="009771D0">
        <w:rPr>
          <w:rFonts w:ascii="Times New Roman" w:hAnsi="Times New Roman"/>
          <w:sz w:val="23"/>
          <w:szCs w:val="23"/>
        </w:rPr>
        <w:t>kiküldése</w:t>
      </w:r>
      <w:r w:rsidRPr="009771D0">
        <w:rPr>
          <w:rFonts w:ascii="Times New Roman" w:hAnsi="Times New Roman"/>
          <w:sz w:val="23"/>
          <w:szCs w:val="23"/>
        </w:rPr>
        <w:t>;</w:t>
      </w:r>
    </w:p>
    <w:p w14:paraId="307084D1" w14:textId="52240143" w:rsidR="00294F8D"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lastRenderedPageBreak/>
        <w:t xml:space="preserve">ajánlattevőkkel folytatott tárgyalásokon a </w:t>
      </w:r>
      <w:r w:rsidR="005765F6" w:rsidRPr="009771D0">
        <w:rPr>
          <w:rFonts w:ascii="Times New Roman" w:hAnsi="Times New Roman"/>
          <w:sz w:val="23"/>
          <w:szCs w:val="23"/>
        </w:rPr>
        <w:t>ajánlatkérő</w:t>
      </w:r>
      <w:r w:rsidRPr="009771D0">
        <w:rPr>
          <w:rFonts w:ascii="Times New Roman" w:hAnsi="Times New Roman"/>
          <w:sz w:val="23"/>
          <w:szCs w:val="23"/>
        </w:rPr>
        <w:t xml:space="preserve"> jogi (közbeszerzési) képviselete, a jegyzőkönyv összeállítása;</w:t>
      </w:r>
      <w:r w:rsidR="00294F8D" w:rsidRPr="009771D0">
        <w:rPr>
          <w:rFonts w:ascii="Times New Roman" w:hAnsi="Times New Roman"/>
          <w:sz w:val="23"/>
          <w:szCs w:val="23"/>
        </w:rPr>
        <w:t xml:space="preserve"> </w:t>
      </w:r>
    </w:p>
    <w:p w14:paraId="63E1F9A9" w14:textId="3BD1FB00" w:rsidR="009B3CAE" w:rsidRPr="009771D0" w:rsidRDefault="00294F8D"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az ajánlatok/részvételi jelentkezések közbeszerzési szempontú bírálata és értékelése;</w:t>
      </w:r>
    </w:p>
    <w:p w14:paraId="290DA09C" w14:textId="1D706295" w:rsidR="00AC1235" w:rsidRPr="009771D0" w:rsidRDefault="00AC1235"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részvétel a bírálóbizottság munkájában, </w:t>
      </w:r>
      <w:r w:rsidR="009B3CAE" w:rsidRPr="009771D0">
        <w:rPr>
          <w:rFonts w:ascii="Times New Roman" w:hAnsi="Times New Roman"/>
          <w:sz w:val="23"/>
          <w:szCs w:val="23"/>
        </w:rPr>
        <w:t>a bírálóbizottság ülés</w:t>
      </w:r>
      <w:r w:rsidRPr="009771D0">
        <w:rPr>
          <w:rFonts w:ascii="Times New Roman" w:hAnsi="Times New Roman"/>
          <w:sz w:val="23"/>
          <w:szCs w:val="23"/>
        </w:rPr>
        <w:t>é</w:t>
      </w:r>
      <w:r w:rsidR="009B3CAE" w:rsidRPr="009771D0">
        <w:rPr>
          <w:rFonts w:ascii="Times New Roman" w:hAnsi="Times New Roman"/>
          <w:sz w:val="23"/>
          <w:szCs w:val="23"/>
        </w:rPr>
        <w:t xml:space="preserve">ről jegyzőkönyv készítése, </w:t>
      </w:r>
    </w:p>
    <w:p w14:paraId="6F33C4FF" w14:textId="01970519"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döntéshozó elé terjesztendő dokumentumok összeállítása;</w:t>
      </w:r>
    </w:p>
    <w:p w14:paraId="59C1DD61" w14:textId="77777777" w:rsidR="001308AA" w:rsidRPr="009771D0" w:rsidRDefault="001308AA" w:rsidP="000139F2">
      <w:pPr>
        <w:tabs>
          <w:tab w:val="num" w:pos="851"/>
        </w:tabs>
        <w:spacing w:after="0"/>
        <w:jc w:val="both"/>
        <w:rPr>
          <w:rFonts w:ascii="Times New Roman" w:hAnsi="Times New Roman" w:cs="Times New Roman"/>
          <w:color w:val="auto"/>
          <w:sz w:val="23"/>
          <w:szCs w:val="23"/>
        </w:rPr>
      </w:pPr>
    </w:p>
    <w:p w14:paraId="4C30EB38" w14:textId="7DDC890F" w:rsidR="001B3D89" w:rsidRPr="009771D0" w:rsidRDefault="001B3D89"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jogorvoslati eljárás esetén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 adott esetben ügyvéd bevonásával történő – jogi képviselete a Közbeszerzési Döntőbizottság előtt;</w:t>
      </w:r>
    </w:p>
    <w:p w14:paraId="247F8C2A" w14:textId="3BF61C63" w:rsidR="001B3D89" w:rsidRPr="009771D0" w:rsidRDefault="001B3D89"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jogorvoslati eljárás esetén észrevételek és egyéb beadványok összeállítása és benyújtása;</w:t>
      </w:r>
    </w:p>
    <w:p w14:paraId="04DEC0B4" w14:textId="79320518" w:rsidR="00BE2876"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Közbeszerzési Döntőbizottság döntése elleni jogorvoslati eljárások során – ügyvéd bevonásával tör</w:t>
      </w:r>
      <w:r w:rsidR="00BE2876" w:rsidRPr="009771D0">
        <w:rPr>
          <w:rFonts w:ascii="Times New Roman" w:hAnsi="Times New Roman"/>
          <w:sz w:val="23"/>
          <w:szCs w:val="23"/>
        </w:rPr>
        <w:t>ténő – jogi képviselet ellátása;</w:t>
      </w:r>
    </w:p>
    <w:p w14:paraId="0EFA54CB" w14:textId="77777777" w:rsidR="00E84D68" w:rsidRPr="009771D0" w:rsidRDefault="00E84D68" w:rsidP="000139F2">
      <w:pPr>
        <w:tabs>
          <w:tab w:val="num" w:pos="851"/>
        </w:tabs>
        <w:spacing w:after="0"/>
        <w:jc w:val="both"/>
        <w:rPr>
          <w:rFonts w:ascii="Times New Roman" w:hAnsi="Times New Roman" w:cs="Times New Roman"/>
          <w:color w:val="auto"/>
          <w:sz w:val="23"/>
          <w:szCs w:val="23"/>
        </w:rPr>
      </w:pPr>
    </w:p>
    <w:p w14:paraId="6559EFF9" w14:textId="5800932B" w:rsidR="007D3053"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közbeszerzési eljárások eredményeként létrejött szerződések módosítási igénye esetén a módosítás jogszerűségének véleményezése, </w:t>
      </w:r>
    </w:p>
    <w:p w14:paraId="1D81A766" w14:textId="11FFC31B" w:rsidR="00133E5D"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a s</w:t>
      </w:r>
      <w:r w:rsidR="00133E5D" w:rsidRPr="009771D0">
        <w:rPr>
          <w:rFonts w:ascii="Times New Roman" w:hAnsi="Times New Roman"/>
          <w:sz w:val="23"/>
          <w:szCs w:val="23"/>
        </w:rPr>
        <w:t>zerződésmódosítás előkészítése,</w:t>
      </w:r>
    </w:p>
    <w:p w14:paraId="37B89683" w14:textId="63837762" w:rsidR="009B3CAE" w:rsidRPr="009771D0" w:rsidRDefault="009B3CAE"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a szerződésmódosítást követően a szerződésmódosításról szóló hirdetmény összeállítása </w:t>
      </w:r>
      <w:r w:rsidR="00133E5D" w:rsidRPr="009771D0">
        <w:rPr>
          <w:rFonts w:ascii="Times New Roman" w:hAnsi="Times New Roman"/>
          <w:sz w:val="23"/>
          <w:szCs w:val="23"/>
        </w:rPr>
        <w:t>és közzététel céljából történő feladása</w:t>
      </w:r>
      <w:r w:rsidRPr="009771D0">
        <w:rPr>
          <w:rFonts w:ascii="Times New Roman" w:hAnsi="Times New Roman"/>
          <w:sz w:val="23"/>
          <w:szCs w:val="23"/>
        </w:rPr>
        <w:t>;</w:t>
      </w:r>
    </w:p>
    <w:p w14:paraId="4587C963" w14:textId="77777777" w:rsidR="00E84D68" w:rsidRPr="009771D0" w:rsidRDefault="00E84D68" w:rsidP="000139F2">
      <w:pPr>
        <w:tabs>
          <w:tab w:val="num" w:pos="851"/>
        </w:tabs>
        <w:spacing w:after="0"/>
        <w:jc w:val="both"/>
        <w:rPr>
          <w:rFonts w:ascii="Times New Roman" w:hAnsi="Times New Roman" w:cs="Times New Roman"/>
          <w:color w:val="auto"/>
          <w:sz w:val="23"/>
          <w:szCs w:val="23"/>
        </w:rPr>
      </w:pPr>
    </w:p>
    <w:p w14:paraId="05CA4F34" w14:textId="36964B79" w:rsidR="00E22BF6" w:rsidRPr="009771D0" w:rsidRDefault="00E22B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 xml:space="preserve">minőségbiztosítási eljárás során akár előzetesen, akár folyamatba építve aktívan közreműködik </w:t>
      </w:r>
      <w:r w:rsidR="005765F6" w:rsidRPr="009771D0">
        <w:rPr>
          <w:rFonts w:ascii="Times New Roman" w:hAnsi="Times New Roman"/>
          <w:sz w:val="23"/>
          <w:szCs w:val="23"/>
        </w:rPr>
        <w:t>ajánlatkérővel</w:t>
      </w:r>
      <w:r w:rsidRPr="009771D0">
        <w:rPr>
          <w:rFonts w:ascii="Times New Roman" w:hAnsi="Times New Roman"/>
          <w:sz w:val="23"/>
          <w:szCs w:val="23"/>
        </w:rPr>
        <w:t xml:space="preserve"> annak érdekében, ho</w:t>
      </w:r>
      <w:r w:rsidR="005765F6" w:rsidRPr="009771D0">
        <w:rPr>
          <w:rFonts w:ascii="Times New Roman" w:hAnsi="Times New Roman"/>
          <w:sz w:val="23"/>
          <w:szCs w:val="23"/>
        </w:rPr>
        <w:t xml:space="preserve">gy az ajánlatkérő </w:t>
      </w:r>
      <w:r w:rsidRPr="009771D0">
        <w:rPr>
          <w:rFonts w:ascii="Times New Roman" w:hAnsi="Times New Roman"/>
          <w:sz w:val="23"/>
          <w:szCs w:val="23"/>
        </w:rPr>
        <w:t>eljárása megfeleljen a hatályos jogszabályi előírásoknak, valamint rendelkezéseknek.</w:t>
      </w:r>
    </w:p>
    <w:p w14:paraId="27048C4D" w14:textId="5C890C46" w:rsidR="009B3CAE" w:rsidRPr="009771D0" w:rsidRDefault="005765F6"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126512" w:rsidRPr="009771D0">
        <w:rPr>
          <w:rFonts w:ascii="Times New Roman" w:hAnsi="Times New Roman"/>
          <w:sz w:val="23"/>
          <w:szCs w:val="23"/>
        </w:rPr>
        <w:t xml:space="preserve"> által lefolytatott közbeszerzési eljárások ellenőrzésének kapcsán </w:t>
      </w:r>
      <w:r w:rsidR="009B3CAE" w:rsidRPr="009771D0">
        <w:rPr>
          <w:rFonts w:ascii="Times New Roman" w:hAnsi="Times New Roman"/>
          <w:sz w:val="23"/>
          <w:szCs w:val="23"/>
        </w:rPr>
        <w:t>a</w:t>
      </w:r>
      <w:r w:rsidR="009558A0" w:rsidRPr="009771D0">
        <w:rPr>
          <w:rFonts w:ascii="Times New Roman" w:hAnsi="Times New Roman"/>
          <w:sz w:val="23"/>
          <w:szCs w:val="23"/>
        </w:rPr>
        <w:t xml:space="preserve">z SSO </w:t>
      </w:r>
      <w:r w:rsidR="009B3CAE" w:rsidRPr="009771D0">
        <w:rPr>
          <w:rFonts w:ascii="Times New Roman" w:hAnsi="Times New Roman"/>
          <w:sz w:val="23"/>
          <w:szCs w:val="23"/>
        </w:rPr>
        <w:t>felület közbeszerzési szempontból történő, a lefolytatott eljárásokkal k</w:t>
      </w:r>
      <w:r w:rsidR="009558A0" w:rsidRPr="009771D0">
        <w:rPr>
          <w:rFonts w:ascii="Times New Roman" w:hAnsi="Times New Roman"/>
          <w:sz w:val="23"/>
          <w:szCs w:val="23"/>
        </w:rPr>
        <w:t>apcsolatos teljes körű kezelése</w:t>
      </w:r>
      <w:r w:rsidR="009B3CAE" w:rsidRPr="009771D0">
        <w:rPr>
          <w:rFonts w:ascii="Times New Roman" w:hAnsi="Times New Roman"/>
          <w:sz w:val="23"/>
          <w:szCs w:val="23"/>
        </w:rPr>
        <w:t>;</w:t>
      </w:r>
    </w:p>
    <w:p w14:paraId="2B44489A" w14:textId="77777777" w:rsidR="00805FEF" w:rsidRPr="009771D0" w:rsidRDefault="00805FEF" w:rsidP="000139F2">
      <w:pPr>
        <w:pStyle w:val="Listaszerbekezds"/>
        <w:tabs>
          <w:tab w:val="left" w:pos="851"/>
        </w:tabs>
        <w:suppressAutoHyphens/>
        <w:spacing w:before="0" w:after="0"/>
        <w:contextualSpacing w:val="0"/>
        <w:rPr>
          <w:rFonts w:ascii="Times New Roman" w:hAnsi="Times New Roman"/>
          <w:sz w:val="23"/>
          <w:szCs w:val="23"/>
        </w:rPr>
      </w:pPr>
    </w:p>
    <w:p w14:paraId="32B029E7" w14:textId="7571FC12" w:rsidR="00805FEF" w:rsidRPr="009771D0" w:rsidRDefault="00805FEF" w:rsidP="008D3072">
      <w:pPr>
        <w:pStyle w:val="Listaszerbekezds"/>
        <w:numPr>
          <w:ilvl w:val="0"/>
          <w:numId w:val="22"/>
        </w:numPr>
        <w:tabs>
          <w:tab w:val="left" w:pos="851"/>
        </w:tabs>
        <w:suppressAutoHyphens/>
        <w:spacing w:before="0" w:after="0"/>
        <w:contextualSpacing w:val="0"/>
        <w:rPr>
          <w:rFonts w:ascii="Times New Roman" w:hAnsi="Times New Roman"/>
          <w:sz w:val="23"/>
          <w:szCs w:val="23"/>
        </w:rPr>
      </w:pPr>
      <w:r w:rsidRPr="009771D0">
        <w:rPr>
          <w:rFonts w:ascii="Times New Roman" w:hAnsi="Times New Roman"/>
          <w:sz w:val="23"/>
          <w:szCs w:val="23"/>
        </w:rPr>
        <w:t>jogszabályban előírt felelős akkreditált közbeszerzési szaktanácsadó biztosí</w:t>
      </w:r>
      <w:r w:rsidR="003C4F7B" w:rsidRPr="009771D0">
        <w:rPr>
          <w:rFonts w:ascii="Times New Roman" w:hAnsi="Times New Roman"/>
          <w:sz w:val="23"/>
          <w:szCs w:val="23"/>
        </w:rPr>
        <w:t>tása, a jogszabály szerinti dokumentumok felelős akkreditált közbeszerzési szaktanácsadói hitelesítéssel történő ellátása.</w:t>
      </w:r>
    </w:p>
    <w:p w14:paraId="0656FDD7" w14:textId="5254C419" w:rsidR="009558A0" w:rsidRPr="009771D0" w:rsidRDefault="009558A0" w:rsidP="000139F2">
      <w:pPr>
        <w:pStyle w:val="Listaszerbekezds"/>
        <w:suppressAutoHyphens/>
        <w:spacing w:before="0" w:after="0"/>
        <w:ind w:left="0"/>
        <w:contextualSpacing w:val="0"/>
        <w:rPr>
          <w:rFonts w:ascii="Times New Roman" w:hAnsi="Times New Roman"/>
          <w:sz w:val="23"/>
          <w:szCs w:val="23"/>
        </w:rPr>
      </w:pPr>
    </w:p>
    <w:p w14:paraId="74873817" w14:textId="78ED92B4" w:rsidR="009B3CAE" w:rsidRPr="009771D0" w:rsidRDefault="009558A0" w:rsidP="000139F2">
      <w:pPr>
        <w:pStyle w:val="Listaszerbekezds"/>
        <w:tabs>
          <w:tab w:val="num" w:pos="851"/>
        </w:tabs>
        <w:suppressAutoHyphens/>
        <w:spacing w:before="0" w:after="0"/>
        <w:ind w:left="0"/>
        <w:contextualSpacing w:val="0"/>
        <w:rPr>
          <w:rFonts w:ascii="Times New Roman" w:hAnsi="Times New Roman"/>
          <w:sz w:val="23"/>
          <w:szCs w:val="23"/>
        </w:rPr>
      </w:pPr>
      <w:r w:rsidRPr="009771D0">
        <w:rPr>
          <w:rFonts w:ascii="Times New Roman" w:hAnsi="Times New Roman"/>
          <w:sz w:val="23"/>
          <w:szCs w:val="23"/>
        </w:rPr>
        <w:t>N</w:t>
      </w:r>
      <w:r w:rsidR="009B3CAE" w:rsidRPr="009771D0">
        <w:rPr>
          <w:rFonts w:ascii="Times New Roman" w:hAnsi="Times New Roman"/>
          <w:sz w:val="23"/>
          <w:szCs w:val="23"/>
        </w:rPr>
        <w:t xml:space="preserve">em képezi </w:t>
      </w:r>
      <w:r w:rsidR="005765F6"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feladatát a</w:t>
      </w:r>
      <w:r w:rsidR="005765F6" w:rsidRPr="009771D0">
        <w:rPr>
          <w:rFonts w:ascii="Times New Roman" w:hAnsi="Times New Roman"/>
          <w:sz w:val="23"/>
          <w:szCs w:val="23"/>
        </w:rPr>
        <w:t>z</w:t>
      </w:r>
      <w:r w:rsidR="009B3CAE"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közbeszerzésekkel kapcsolatban eljáró testületeinek és személyek munkájával kapcsolatos (a jelen felhívásban a </w:t>
      </w:r>
      <w:r w:rsidR="005765F6"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feladataiként nem részletezett) adminisztratív teendők ellátása, pl. a bizottságok összehívása.</w:t>
      </w:r>
    </w:p>
    <w:p w14:paraId="7BFD9C85" w14:textId="2625DAD7" w:rsidR="009B3CAE" w:rsidRPr="009771D0" w:rsidRDefault="009B3CAE" w:rsidP="000139F2">
      <w:pPr>
        <w:tabs>
          <w:tab w:val="num" w:pos="851"/>
        </w:tabs>
        <w:jc w:val="both"/>
        <w:rPr>
          <w:rFonts w:ascii="Times New Roman" w:hAnsi="Times New Roman" w:cs="Times New Roman"/>
          <w:color w:val="auto"/>
          <w:sz w:val="23"/>
          <w:szCs w:val="23"/>
        </w:rPr>
      </w:pPr>
      <w:r w:rsidRPr="009771D0">
        <w:rPr>
          <w:rFonts w:ascii="Times New Roman" w:hAnsi="Times New Roman" w:cs="Times New Roman"/>
          <w:color w:val="auto"/>
          <w:sz w:val="23"/>
          <w:szCs w:val="23"/>
        </w:rPr>
        <w:t xml:space="preserve">A fenti felsorolás nem teljeskörű, </w:t>
      </w:r>
      <w:r w:rsidR="009558A0" w:rsidRPr="009771D0">
        <w:rPr>
          <w:rFonts w:ascii="Times New Roman" w:hAnsi="Times New Roman" w:cs="Times New Roman"/>
          <w:color w:val="auto"/>
          <w:sz w:val="23"/>
          <w:szCs w:val="23"/>
        </w:rPr>
        <w:t xml:space="preserve">így </w:t>
      </w:r>
      <w:r w:rsidRPr="009771D0">
        <w:rPr>
          <w:rFonts w:ascii="Times New Roman" w:hAnsi="Times New Roman" w:cs="Times New Roman"/>
          <w:color w:val="auto"/>
          <w:sz w:val="23"/>
          <w:szCs w:val="23"/>
        </w:rPr>
        <w:t xml:space="preserve">minden, a közbeszerzési eljárás lebonyolítása során felmerülő cselekmény végrehajtása a </w:t>
      </w:r>
      <w:r w:rsidR="005765F6" w:rsidRPr="009771D0">
        <w:rPr>
          <w:rFonts w:ascii="Times New Roman" w:hAnsi="Times New Roman" w:cs="Times New Roman"/>
          <w:color w:val="auto"/>
          <w:sz w:val="23"/>
          <w:szCs w:val="23"/>
        </w:rPr>
        <w:t>nyertes ajánlattevő</w:t>
      </w:r>
      <w:r w:rsidRPr="009771D0">
        <w:rPr>
          <w:rFonts w:ascii="Times New Roman" w:hAnsi="Times New Roman" w:cs="Times New Roman"/>
          <w:color w:val="auto"/>
          <w:sz w:val="23"/>
          <w:szCs w:val="23"/>
        </w:rPr>
        <w:t xml:space="preserve"> feladatát képezi.</w:t>
      </w:r>
    </w:p>
    <w:p w14:paraId="4B6A95A6" w14:textId="27D0AFEE" w:rsidR="009B3CAE" w:rsidRPr="009771D0" w:rsidRDefault="009B3CAE" w:rsidP="000139F2">
      <w:pPr>
        <w:spacing w:before="480"/>
        <w:jc w:val="both"/>
        <w:rPr>
          <w:rFonts w:ascii="Times New Roman" w:hAnsi="Times New Roman" w:cs="Times New Roman"/>
          <w:color w:val="auto"/>
          <w:sz w:val="23"/>
          <w:szCs w:val="23"/>
          <w:u w:val="single"/>
        </w:rPr>
      </w:pPr>
      <w:r w:rsidRPr="009771D0">
        <w:rPr>
          <w:rFonts w:ascii="Times New Roman" w:hAnsi="Times New Roman" w:cs="Times New Roman"/>
          <w:color w:val="auto"/>
          <w:sz w:val="23"/>
          <w:szCs w:val="23"/>
          <w:u w:val="single"/>
        </w:rPr>
        <w:t>A közbeszerzések előkészítéséhez és lebonyolításához kapcsolódó tanácsadói feladatok:</w:t>
      </w:r>
    </w:p>
    <w:p w14:paraId="52FBF179" w14:textId="41B6F1A0" w:rsidR="009B3CAE" w:rsidRPr="009771D0" w:rsidRDefault="00360F5C" w:rsidP="008D3072">
      <w:pPr>
        <w:pStyle w:val="Listaszerbekezds"/>
        <w:numPr>
          <w:ilvl w:val="0"/>
          <w:numId w:val="23"/>
        </w:numPr>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k</w:t>
      </w:r>
      <w:r w:rsidR="009B3CAE" w:rsidRPr="009771D0">
        <w:rPr>
          <w:rFonts w:ascii="Times New Roman" w:hAnsi="Times New Roman"/>
          <w:sz w:val="23"/>
          <w:szCs w:val="23"/>
        </w:rPr>
        <w:t>özbeszerzési eljárások előkészítésével és lebonyolításával kapcsolatos tanácsadás</w:t>
      </w:r>
      <w:r w:rsidR="00F17AF6" w:rsidRPr="009771D0">
        <w:rPr>
          <w:rFonts w:ascii="Times New Roman" w:hAnsi="Times New Roman"/>
          <w:sz w:val="23"/>
          <w:szCs w:val="23"/>
        </w:rPr>
        <w:t xml:space="preserve"> és javaslattétel</w:t>
      </w:r>
      <w:r w:rsidR="009B3CAE" w:rsidRPr="009771D0">
        <w:rPr>
          <w:rFonts w:ascii="Times New Roman" w:hAnsi="Times New Roman"/>
          <w:sz w:val="23"/>
          <w:szCs w:val="23"/>
        </w:rPr>
        <w:t xml:space="preserve"> a</w:t>
      </w:r>
      <w:r w:rsidR="005765F6" w:rsidRPr="009771D0">
        <w:rPr>
          <w:rFonts w:ascii="Times New Roman" w:hAnsi="Times New Roman"/>
          <w:sz w:val="23"/>
          <w:szCs w:val="23"/>
        </w:rPr>
        <w:t>z</w:t>
      </w:r>
      <w:r w:rsidR="009B3CAE" w:rsidRPr="009771D0">
        <w:rPr>
          <w:rFonts w:ascii="Times New Roman" w:hAnsi="Times New Roman"/>
          <w:sz w:val="23"/>
          <w:szCs w:val="23"/>
        </w:rPr>
        <w:t xml:space="preserv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részére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által egyedileg és esetileg meghatározott kérdé</w:t>
      </w:r>
      <w:r w:rsidR="00426F2D" w:rsidRPr="009771D0">
        <w:rPr>
          <w:rFonts w:ascii="Times New Roman" w:hAnsi="Times New Roman"/>
          <w:sz w:val="23"/>
          <w:szCs w:val="23"/>
        </w:rPr>
        <w:t>skörökben;</w:t>
      </w:r>
    </w:p>
    <w:p w14:paraId="266B8593" w14:textId="50A00C27" w:rsidR="009B3CAE" w:rsidRPr="009771D0" w:rsidRDefault="00426F2D"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a</w:t>
      </w:r>
      <w:r w:rsidR="009B3CAE" w:rsidRPr="009771D0">
        <w:rPr>
          <w:rFonts w:ascii="Times New Roman" w:hAnsi="Times New Roman"/>
          <w:sz w:val="23"/>
          <w:szCs w:val="23"/>
        </w:rPr>
        <w:t>z egyedileg és esetileg meghatározott kérdéskörökben írásos közbeszerzési-jogi szakvéleményt készít a felmerült kérdéskörnek a közbeszerzési törvény, valamint egyéb vonatkozó jogs</w:t>
      </w:r>
      <w:r w:rsidRPr="009771D0">
        <w:rPr>
          <w:rFonts w:ascii="Times New Roman" w:hAnsi="Times New Roman"/>
          <w:sz w:val="23"/>
          <w:szCs w:val="23"/>
        </w:rPr>
        <w:t>zabályok szerinti értelmezésről;</w:t>
      </w:r>
    </w:p>
    <w:p w14:paraId="6AA1C7BF" w14:textId="52B26569" w:rsidR="009B3CAE" w:rsidRPr="009771D0" w:rsidRDefault="00426F2D"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s</w:t>
      </w:r>
      <w:r w:rsidR="009B3CAE" w:rsidRPr="009771D0">
        <w:rPr>
          <w:rFonts w:ascii="Times New Roman" w:hAnsi="Times New Roman"/>
          <w:sz w:val="23"/>
          <w:szCs w:val="23"/>
        </w:rPr>
        <w:t xml:space="preserve">zakértői részvétel és rendelkezésre állás biztosítása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által szükségesnek ítélt döntés-előkészítő, illetve döntéshozó f</w:t>
      </w:r>
      <w:r w:rsidRPr="009771D0">
        <w:rPr>
          <w:rFonts w:ascii="Times New Roman" w:hAnsi="Times New Roman"/>
          <w:sz w:val="23"/>
          <w:szCs w:val="23"/>
        </w:rPr>
        <w:t>órumokon;</w:t>
      </w:r>
    </w:p>
    <w:p w14:paraId="7E695369" w14:textId="46709EDB" w:rsidR="009B3CAE" w:rsidRPr="009771D0" w:rsidRDefault="001D7585" w:rsidP="008D3072">
      <w:pPr>
        <w:pStyle w:val="Listaszerbekezds"/>
        <w:numPr>
          <w:ilvl w:val="0"/>
          <w:numId w:val="23"/>
        </w:numPr>
        <w:tabs>
          <w:tab w:val="left" w:pos="851"/>
        </w:tabs>
        <w:suppressAutoHyphens/>
        <w:spacing w:before="0" w:after="0"/>
        <w:ind w:left="284" w:hanging="284"/>
        <w:contextualSpacing w:val="0"/>
        <w:rPr>
          <w:rFonts w:ascii="Times New Roman" w:hAnsi="Times New Roman"/>
          <w:sz w:val="23"/>
          <w:szCs w:val="23"/>
        </w:rPr>
      </w:pPr>
      <w:r w:rsidRPr="009771D0">
        <w:rPr>
          <w:rFonts w:ascii="Times New Roman" w:hAnsi="Times New Roman"/>
          <w:sz w:val="23"/>
          <w:szCs w:val="23"/>
        </w:rPr>
        <w:t xml:space="preserve">részvétel </w:t>
      </w:r>
      <w:r w:rsidR="005765F6" w:rsidRPr="009771D0">
        <w:rPr>
          <w:rFonts w:ascii="Times New Roman" w:hAnsi="Times New Roman"/>
          <w:sz w:val="23"/>
          <w:szCs w:val="23"/>
        </w:rPr>
        <w:t>ajánlatkérő</w:t>
      </w:r>
      <w:r w:rsidR="009B3CAE" w:rsidRPr="009771D0">
        <w:rPr>
          <w:rFonts w:ascii="Times New Roman" w:hAnsi="Times New Roman"/>
          <w:sz w:val="23"/>
          <w:szCs w:val="23"/>
        </w:rPr>
        <w:t xml:space="preserve"> szakmai egyeztetésein, közbeszerzési eljárásokkal kapcsolatos megbeszélésein.</w:t>
      </w:r>
    </w:p>
    <w:p w14:paraId="29B1E7D8" w14:textId="495163F3" w:rsidR="009B3CAE" w:rsidRPr="009771D0" w:rsidRDefault="009B3CAE" w:rsidP="000139F2">
      <w:pPr>
        <w:pStyle w:val="Listaszerbekezds"/>
        <w:tabs>
          <w:tab w:val="left" w:pos="851"/>
        </w:tabs>
        <w:suppressAutoHyphens/>
        <w:ind w:left="0"/>
        <w:rPr>
          <w:rFonts w:ascii="Times New Roman" w:hAnsi="Times New Roman"/>
          <w:sz w:val="23"/>
          <w:szCs w:val="23"/>
        </w:rPr>
      </w:pPr>
    </w:p>
    <w:p w14:paraId="52742B02" w14:textId="0E1F0659" w:rsidR="00426F2D" w:rsidRPr="009771D0" w:rsidRDefault="00426F2D" w:rsidP="000139F2">
      <w:pPr>
        <w:pStyle w:val="Listaszerbekezds"/>
        <w:tabs>
          <w:tab w:val="left" w:pos="851"/>
        </w:tabs>
        <w:suppressAutoHyphens/>
        <w:ind w:left="0"/>
        <w:rPr>
          <w:rFonts w:ascii="Times New Roman" w:hAnsi="Times New Roman"/>
          <w:sz w:val="23"/>
          <w:szCs w:val="23"/>
        </w:rPr>
      </w:pPr>
      <w:r w:rsidRPr="009771D0">
        <w:rPr>
          <w:rFonts w:ascii="Times New Roman" w:hAnsi="Times New Roman"/>
          <w:sz w:val="23"/>
          <w:szCs w:val="23"/>
        </w:rPr>
        <w:t xml:space="preserve">A </w:t>
      </w:r>
      <w:r w:rsidR="005765F6" w:rsidRPr="009771D0">
        <w:rPr>
          <w:rFonts w:ascii="Times New Roman" w:hAnsi="Times New Roman"/>
          <w:sz w:val="23"/>
          <w:szCs w:val="23"/>
        </w:rPr>
        <w:t>nyertes ajánlattevő</w:t>
      </w:r>
      <w:r w:rsidRPr="009771D0">
        <w:rPr>
          <w:rFonts w:ascii="Times New Roman" w:hAnsi="Times New Roman"/>
          <w:sz w:val="23"/>
          <w:szCs w:val="23"/>
        </w:rPr>
        <w:t xml:space="preserve"> a közbeszerzési eljárások lefolytatása során köteles olyan tanácsokkal ellátni </w:t>
      </w:r>
      <w:r w:rsidR="005765F6" w:rsidRPr="009771D0">
        <w:rPr>
          <w:rFonts w:ascii="Times New Roman" w:hAnsi="Times New Roman"/>
          <w:sz w:val="23"/>
          <w:szCs w:val="23"/>
        </w:rPr>
        <w:t>ajánlatkérőt</w:t>
      </w:r>
      <w:r w:rsidRPr="009771D0">
        <w:rPr>
          <w:rFonts w:ascii="Times New Roman" w:hAnsi="Times New Roman"/>
          <w:sz w:val="23"/>
          <w:szCs w:val="23"/>
        </w:rPr>
        <w:t xml:space="preserve">, amelyek biztosítják az eljárások jogszerűségét, </w:t>
      </w:r>
      <w:r w:rsidR="005765F6" w:rsidRPr="009771D0">
        <w:rPr>
          <w:rFonts w:ascii="Times New Roman" w:hAnsi="Times New Roman"/>
          <w:sz w:val="23"/>
          <w:szCs w:val="23"/>
        </w:rPr>
        <w:t>ajánlatkérő</w:t>
      </w:r>
      <w:r w:rsidRPr="009771D0">
        <w:rPr>
          <w:rFonts w:ascii="Times New Roman" w:hAnsi="Times New Roman"/>
          <w:sz w:val="23"/>
          <w:szCs w:val="23"/>
        </w:rPr>
        <w:t xml:space="preserve"> jogkövető magatartását és növelik az eljárások eredményességének esélyét.</w:t>
      </w:r>
    </w:p>
    <w:p w14:paraId="29181752" w14:textId="07AC271C" w:rsidR="009B3CAE" w:rsidRPr="009771D0" w:rsidRDefault="009B3CAE" w:rsidP="000139F2">
      <w:pPr>
        <w:jc w:val="both"/>
        <w:rPr>
          <w:rFonts w:ascii="Times New Roman" w:hAnsi="Times New Roman" w:cs="Times New Roman"/>
          <w:color w:val="auto"/>
          <w:sz w:val="23"/>
          <w:szCs w:val="23"/>
          <w:u w:val="single"/>
        </w:rPr>
      </w:pPr>
      <w:r w:rsidRPr="009771D0">
        <w:rPr>
          <w:rFonts w:ascii="Times New Roman" w:hAnsi="Times New Roman" w:cs="Times New Roman"/>
          <w:color w:val="auto"/>
          <w:sz w:val="23"/>
          <w:szCs w:val="23"/>
          <w:u w:val="single"/>
        </w:rPr>
        <w:lastRenderedPageBreak/>
        <w:t>A megbízás végrehajtása</w:t>
      </w:r>
    </w:p>
    <w:p w14:paraId="352C8185" w14:textId="13461314" w:rsidR="00BE190C" w:rsidRPr="009771D0" w:rsidRDefault="00385860"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 hirdetményekkel kapcsolatos ellenőrzési díjak me</w:t>
      </w:r>
      <w:r w:rsidR="003741E8" w:rsidRPr="009771D0">
        <w:rPr>
          <w:rFonts w:ascii="Times New Roman" w:hAnsi="Times New Roman"/>
          <w:sz w:val="23"/>
          <w:szCs w:val="23"/>
        </w:rPr>
        <w:t xml:space="preserve">gfizetését ajánlatkérő </w:t>
      </w:r>
      <w:r w:rsidRPr="009771D0">
        <w:rPr>
          <w:rFonts w:ascii="Times New Roman" w:hAnsi="Times New Roman"/>
          <w:sz w:val="23"/>
          <w:szCs w:val="23"/>
        </w:rPr>
        <w:t>teljesíti;</w:t>
      </w:r>
    </w:p>
    <w:p w14:paraId="227B3987" w14:textId="7E3D72D9" w:rsidR="00BE190C"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az eljárások elkészítéséhez és lebonyolításához pénzügyi, jogi és közbeszerzés tárgya </w:t>
      </w:r>
      <w:r w:rsidR="00BE190C" w:rsidRPr="009771D0">
        <w:rPr>
          <w:rFonts w:ascii="Times New Roman" w:hAnsi="Times New Roman"/>
          <w:sz w:val="23"/>
          <w:szCs w:val="23"/>
        </w:rPr>
        <w:t>szerinti szakértelmet biztosít;</w:t>
      </w:r>
    </w:p>
    <w:p w14:paraId="25D8FA72" w14:textId="179EB101" w:rsidR="002750FB" w:rsidRPr="009771D0" w:rsidRDefault="00BE190C"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w:t>
      </w:r>
      <w:r w:rsidR="009B3CAE" w:rsidRPr="009771D0">
        <w:rPr>
          <w:rFonts w:ascii="Times New Roman" w:hAnsi="Times New Roman"/>
          <w:sz w:val="23"/>
          <w:szCs w:val="23"/>
        </w:rPr>
        <w:t xml:space="preserve"> </w:t>
      </w:r>
      <w:r w:rsidR="003741E8" w:rsidRPr="009771D0">
        <w:rPr>
          <w:rFonts w:ascii="Times New Roman" w:hAnsi="Times New Roman"/>
          <w:sz w:val="23"/>
          <w:szCs w:val="23"/>
        </w:rPr>
        <w:t>nyertes ajánlattevő</w:t>
      </w:r>
      <w:r w:rsidR="009B3CAE" w:rsidRPr="009771D0">
        <w:rPr>
          <w:rFonts w:ascii="Times New Roman" w:hAnsi="Times New Roman"/>
          <w:sz w:val="23"/>
          <w:szCs w:val="23"/>
        </w:rPr>
        <w:t xml:space="preserve"> köteles biztosítani a szerződés megfelelő teljesítéséhez szükséges személyi állományt</w:t>
      </w:r>
      <w:r w:rsidR="002750FB" w:rsidRPr="009771D0">
        <w:rPr>
          <w:rFonts w:ascii="Times New Roman" w:hAnsi="Times New Roman"/>
          <w:sz w:val="23"/>
          <w:szCs w:val="23"/>
        </w:rPr>
        <w:t>;</w:t>
      </w:r>
    </w:p>
    <w:p w14:paraId="79E327A2" w14:textId="00AF6C0D" w:rsidR="002750FB"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9B3CAE" w:rsidRPr="009771D0">
        <w:rPr>
          <w:rFonts w:ascii="Times New Roman" w:hAnsi="Times New Roman"/>
          <w:sz w:val="23"/>
          <w:szCs w:val="23"/>
        </w:rPr>
        <w:t xml:space="preserve"> </w:t>
      </w:r>
      <w:r w:rsidRPr="009771D0">
        <w:rPr>
          <w:rFonts w:ascii="Times New Roman" w:hAnsi="Times New Roman"/>
          <w:sz w:val="23"/>
          <w:szCs w:val="23"/>
        </w:rPr>
        <w:t>ajánlatkérő</w:t>
      </w:r>
      <w:r w:rsidR="009B3CAE" w:rsidRPr="009771D0">
        <w:rPr>
          <w:rFonts w:ascii="Times New Roman" w:hAnsi="Times New Roman"/>
          <w:sz w:val="23"/>
          <w:szCs w:val="23"/>
        </w:rPr>
        <w:t xml:space="preserve"> kérése esetén szóban beszámol a közbeszerzési eljárások aktuális állapotáról, amelyet szük</w:t>
      </w:r>
      <w:r w:rsidR="002750FB" w:rsidRPr="009771D0">
        <w:rPr>
          <w:rFonts w:ascii="Times New Roman" w:hAnsi="Times New Roman"/>
          <w:sz w:val="23"/>
          <w:szCs w:val="23"/>
        </w:rPr>
        <w:t>ség esetén írásban is megerősít;</w:t>
      </w:r>
    </w:p>
    <w:p w14:paraId="1E1F5509" w14:textId="1CA67501" w:rsidR="002750FB"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ajánlattevőt</w:t>
      </w:r>
      <w:r w:rsidR="009B3CAE" w:rsidRPr="009771D0">
        <w:rPr>
          <w:rFonts w:ascii="Times New Roman" w:hAnsi="Times New Roman"/>
          <w:sz w:val="23"/>
          <w:szCs w:val="23"/>
        </w:rPr>
        <w:t xml:space="preserve"> az eljárási cselekményekért teljes körű felelősség terheli, ide értve a feladatkörével összefüggésben keletkezett kár teljes megtérítésének kötelezettségét is</w:t>
      </w:r>
      <w:r w:rsidR="002750FB" w:rsidRPr="009771D0">
        <w:rPr>
          <w:rFonts w:ascii="Times New Roman" w:hAnsi="Times New Roman"/>
          <w:sz w:val="23"/>
          <w:szCs w:val="23"/>
        </w:rPr>
        <w:t>;</w:t>
      </w:r>
    </w:p>
    <w:p w14:paraId="1A26B2BC" w14:textId="372C0943" w:rsidR="00385860"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ajánlatkérő</w:t>
      </w:r>
      <w:r w:rsidR="009B3CAE" w:rsidRPr="009771D0">
        <w:rPr>
          <w:rFonts w:ascii="Times New Roman" w:hAnsi="Times New Roman"/>
          <w:sz w:val="23"/>
          <w:szCs w:val="23"/>
        </w:rPr>
        <w:t xml:space="preserve"> jogosult bármely,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által lebonyolításra kerülő közbeszerzési eljárásban részt venni, valamint jogosult bármely,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feladatkörébe utalt közbeszerzési eljárást saját hatáskörben lebonyolítani, továbbá </w:t>
      </w:r>
      <w:r w:rsidRPr="009771D0">
        <w:rPr>
          <w:rFonts w:ascii="Times New Roman" w:hAnsi="Times New Roman"/>
          <w:sz w:val="23"/>
          <w:szCs w:val="23"/>
        </w:rPr>
        <w:t>nyertes ajánlattevőt</w:t>
      </w:r>
      <w:r w:rsidR="009B3CAE" w:rsidRPr="009771D0">
        <w:rPr>
          <w:rFonts w:ascii="Times New Roman" w:hAnsi="Times New Roman"/>
          <w:sz w:val="23"/>
          <w:szCs w:val="23"/>
        </w:rPr>
        <w:t xml:space="preserve"> </w:t>
      </w:r>
      <w:r w:rsidRPr="009771D0">
        <w:rPr>
          <w:rFonts w:ascii="Times New Roman" w:hAnsi="Times New Roman"/>
          <w:sz w:val="23"/>
          <w:szCs w:val="23"/>
        </w:rPr>
        <w:t>ajánlatkérő</w:t>
      </w:r>
      <w:r w:rsidR="009B3CAE" w:rsidRPr="009771D0">
        <w:rPr>
          <w:rFonts w:ascii="Times New Roman" w:hAnsi="Times New Roman"/>
          <w:sz w:val="23"/>
          <w:szCs w:val="23"/>
        </w:rPr>
        <w:t xml:space="preserve"> által indított </w:t>
      </w:r>
      <w:r w:rsidR="00385860" w:rsidRPr="009771D0">
        <w:rPr>
          <w:rFonts w:ascii="Times New Roman" w:hAnsi="Times New Roman"/>
          <w:sz w:val="23"/>
          <w:szCs w:val="23"/>
        </w:rPr>
        <w:t>közbeszerzési eljárásba bevonni;</w:t>
      </w:r>
    </w:p>
    <w:p w14:paraId="68C1FD02" w14:textId="6A0836BF" w:rsidR="00385860" w:rsidRPr="009771D0" w:rsidRDefault="003741E8" w:rsidP="008D3072">
      <w:pPr>
        <w:pStyle w:val="Listaszerbekezds"/>
        <w:numPr>
          <w:ilvl w:val="0"/>
          <w:numId w:val="24"/>
        </w:numPr>
        <w:suppressAutoHyphens/>
        <w:spacing w:before="0" w:after="0"/>
        <w:contextualSpacing w:val="0"/>
        <w:rPr>
          <w:rFonts w:ascii="Times New Roman" w:hAnsi="Times New Roman"/>
          <w:sz w:val="23"/>
          <w:szCs w:val="23"/>
        </w:rPr>
      </w:pPr>
      <w:r w:rsidRPr="009771D0">
        <w:rPr>
          <w:rFonts w:ascii="Times New Roman" w:hAnsi="Times New Roman"/>
          <w:sz w:val="23"/>
          <w:szCs w:val="23"/>
        </w:rPr>
        <w:t>nyertes ajánlattevő</w:t>
      </w:r>
      <w:r w:rsidR="009B3CAE" w:rsidRPr="009771D0">
        <w:rPr>
          <w:rFonts w:ascii="Times New Roman" w:hAnsi="Times New Roman"/>
          <w:sz w:val="23"/>
          <w:szCs w:val="23"/>
        </w:rPr>
        <w:t xml:space="preserve"> vállalja, hogy az általa lebonyolított közbeszerzési eljárásban nem vesz részt ajánlattevőként, kapacitást rendelkezésre bocsátóként, valamint ezen szervezetek bármilyen minőségben eljáró megbízottjaként, illetve ezen szervezeteknek semmilyen jogi vagy közbeszerzési feladatot nem végez a jelen felhívás alapján kötendő szerződés hatálya alatt. A </w:t>
      </w:r>
      <w:r w:rsidRPr="009771D0">
        <w:rPr>
          <w:rFonts w:ascii="Times New Roman" w:hAnsi="Times New Roman"/>
          <w:sz w:val="23"/>
          <w:szCs w:val="23"/>
        </w:rPr>
        <w:t>nyertes ajánlattevő</w:t>
      </w:r>
      <w:r w:rsidR="009B3CAE" w:rsidRPr="009771D0">
        <w:rPr>
          <w:rFonts w:ascii="Times New Roman" w:hAnsi="Times New Roman"/>
          <w:sz w:val="23"/>
          <w:szCs w:val="23"/>
        </w:rPr>
        <w:t xml:space="preserve"> vállalja, hogy </w:t>
      </w:r>
      <w:r w:rsidRPr="009771D0">
        <w:rPr>
          <w:rFonts w:ascii="Times New Roman" w:hAnsi="Times New Roman"/>
          <w:sz w:val="23"/>
          <w:szCs w:val="23"/>
        </w:rPr>
        <w:t xml:space="preserve">ajánlatkérővel </w:t>
      </w:r>
      <w:r w:rsidR="009B3CAE" w:rsidRPr="009771D0">
        <w:rPr>
          <w:rFonts w:ascii="Times New Roman" w:hAnsi="Times New Roman"/>
          <w:sz w:val="23"/>
          <w:szCs w:val="23"/>
        </w:rPr>
        <w:t>kötött szerződésének fenntartását és teljesítését tartja elsődleges célnak, és minden olyan egyéb jogviszonyt haladéktalanul megszüntet, am</w:t>
      </w:r>
      <w:r w:rsidR="00385860" w:rsidRPr="009771D0">
        <w:rPr>
          <w:rFonts w:ascii="Times New Roman" w:hAnsi="Times New Roman"/>
          <w:sz w:val="23"/>
          <w:szCs w:val="23"/>
        </w:rPr>
        <w:t>ely összeférhetetlenségre vezet;</w:t>
      </w:r>
    </w:p>
    <w:p w14:paraId="5C8847DB" w14:textId="77777777" w:rsidR="000139F2" w:rsidRPr="009771D0" w:rsidRDefault="000139F2" w:rsidP="000139F2">
      <w:pPr>
        <w:jc w:val="both"/>
        <w:rPr>
          <w:rFonts w:ascii="Times New Roman" w:hAnsi="Times New Roman" w:cs="Times New Roman"/>
          <w:color w:val="auto"/>
          <w:sz w:val="20"/>
          <w:szCs w:val="20"/>
        </w:rPr>
      </w:pPr>
    </w:p>
    <w:p w14:paraId="3421F959" w14:textId="1E17A706" w:rsidR="000139F2" w:rsidRPr="009771D0" w:rsidRDefault="000139F2" w:rsidP="000139F2">
      <w:pPr>
        <w:jc w:val="center"/>
        <w:rPr>
          <w:rFonts w:ascii="Times New Roman" w:hAnsi="Times New Roman" w:cs="Times New Roman"/>
          <w:b/>
          <w:color w:val="auto"/>
          <w:sz w:val="20"/>
          <w:szCs w:val="20"/>
        </w:rPr>
      </w:pPr>
      <w:r w:rsidRPr="009771D0">
        <w:rPr>
          <w:rFonts w:ascii="Times New Roman" w:hAnsi="Times New Roman" w:cs="Times New Roman"/>
          <w:b/>
          <w:color w:val="auto"/>
          <w:sz w:val="20"/>
          <w:szCs w:val="20"/>
        </w:rPr>
        <w:t>II.</w:t>
      </w:r>
    </w:p>
    <w:p w14:paraId="575D89A7" w14:textId="538C0A27" w:rsidR="00E53183" w:rsidRPr="009771D0" w:rsidRDefault="009865AF" w:rsidP="000139F2">
      <w:pPr>
        <w:pStyle w:val="Stlus2"/>
        <w:jc w:val="both"/>
      </w:pPr>
      <w:r w:rsidRPr="009771D0">
        <w:t>Ajánlatkérő</w:t>
      </w:r>
      <w:r w:rsidR="000139F2" w:rsidRPr="009771D0">
        <w:t xml:space="preserve"> igénye esetén</w:t>
      </w:r>
      <w:r w:rsidR="001475E9" w:rsidRPr="009771D0">
        <w:t>, erre vonatkozó eseti megrendelés keretében</w:t>
      </w:r>
      <w:r w:rsidR="000139F2" w:rsidRPr="009771D0">
        <w:t xml:space="preserve"> a műszaki leírás, feladatleírás, műszaki mellékletek </w:t>
      </w:r>
      <w:r w:rsidR="00AB554B" w:rsidRPr="009771D0">
        <w:t xml:space="preserve">műszaki szempontú ellenőrzése, </w:t>
      </w:r>
      <w:r w:rsidR="000139F2" w:rsidRPr="009771D0">
        <w:t xml:space="preserve">vagy </w:t>
      </w:r>
      <w:r w:rsidR="00AB554B" w:rsidRPr="009771D0">
        <w:t>összeállításában való közreműködés</w:t>
      </w:r>
      <w:r w:rsidR="000139F2" w:rsidRPr="009771D0">
        <w:t xml:space="preserve"> is </w:t>
      </w:r>
      <w:r w:rsidRPr="009771D0">
        <w:t>nyertes ajánlattevő</w:t>
      </w:r>
      <w:r w:rsidR="000139F2" w:rsidRPr="009771D0">
        <w:t xml:space="preserve"> feladatát képezi. </w:t>
      </w:r>
    </w:p>
    <w:p w14:paraId="0712490B" w14:textId="77777777" w:rsidR="009865AF" w:rsidRPr="009771D0" w:rsidRDefault="009865AF" w:rsidP="000139F2">
      <w:pPr>
        <w:pStyle w:val="Stlus2"/>
        <w:jc w:val="both"/>
      </w:pPr>
    </w:p>
    <w:p w14:paraId="2C179549" w14:textId="0599476D" w:rsidR="009420B0" w:rsidRPr="009771D0" w:rsidRDefault="009420B0" w:rsidP="000139F2">
      <w:pPr>
        <w:pStyle w:val="Stlus2"/>
        <w:jc w:val="both"/>
      </w:pPr>
      <w:r w:rsidRPr="009771D0">
        <w:t xml:space="preserve">Továbbá </w:t>
      </w:r>
      <w:r w:rsidR="009865AF" w:rsidRPr="009771D0">
        <w:t>ajánlatkérő</w:t>
      </w:r>
      <w:r w:rsidRPr="009771D0">
        <w:t xml:space="preserve"> igénye esetén, erre vonatkozó eseti megrendelés keretében egyéb, az átalánydíjas elszámolás szerinti szerződéses feladatok körébe nem tartozó közbeszerzési </w:t>
      </w:r>
      <w:r w:rsidR="009865AF" w:rsidRPr="009771D0">
        <w:t>tanácsadási feladatok ellátása is nyertes ajánlattevő feladatát képezi.</w:t>
      </w:r>
    </w:p>
    <w:p w14:paraId="38036DCD" w14:textId="77777777" w:rsidR="00CF3BF1" w:rsidRPr="009771D0" w:rsidRDefault="00CF3BF1" w:rsidP="000139F2">
      <w:pPr>
        <w:pStyle w:val="Stlus2"/>
        <w:jc w:val="both"/>
      </w:pPr>
    </w:p>
    <w:p w14:paraId="65CDF7EC" w14:textId="77777777" w:rsidR="003813F8" w:rsidRPr="009771D0" w:rsidRDefault="003813F8" w:rsidP="003813F8">
      <w:pPr>
        <w:pStyle w:val="Listaszerbekezds"/>
        <w:tabs>
          <w:tab w:val="left" w:pos="851"/>
        </w:tabs>
        <w:suppressAutoHyphens/>
        <w:ind w:left="0"/>
        <w:rPr>
          <w:rFonts w:ascii="Times New Roman" w:hAnsi="Times New Roman"/>
          <w:sz w:val="23"/>
          <w:szCs w:val="23"/>
        </w:rPr>
      </w:pPr>
      <w:r w:rsidRPr="009771D0">
        <w:rPr>
          <w:rFonts w:ascii="Times New Roman" w:hAnsi="Times New Roman"/>
          <w:szCs w:val="22"/>
          <w:lang w:eastAsia="hu-HU"/>
        </w:rPr>
        <w:t>A szerződés tanácsadói feladatok ellátására- melynek ellátására egyedi megbízás formájában kerül sor - vonatkozó keretösszege nettó 600.000,-</w:t>
      </w:r>
      <w:r w:rsidRPr="009771D0">
        <w:rPr>
          <w:rFonts w:ascii="Times New Roman" w:hAnsi="Times New Roman"/>
          <w:b/>
          <w:szCs w:val="22"/>
          <w:lang w:eastAsia="hu-HU"/>
        </w:rPr>
        <w:t xml:space="preserve"> </w:t>
      </w:r>
      <w:r w:rsidRPr="009771D0">
        <w:rPr>
          <w:rFonts w:ascii="Times New Roman" w:hAnsi="Times New Roman"/>
          <w:szCs w:val="22"/>
          <w:lang w:eastAsia="hu-HU"/>
        </w:rPr>
        <w:t>HUF.</w:t>
      </w:r>
    </w:p>
    <w:p w14:paraId="1254026C" w14:textId="0C6F57D7" w:rsidR="000139F2" w:rsidRPr="009771D0" w:rsidRDefault="000139F2" w:rsidP="00385860">
      <w:pPr>
        <w:pStyle w:val="Stlus2"/>
      </w:pPr>
    </w:p>
    <w:p w14:paraId="26899199" w14:textId="42A55F4D" w:rsidR="000139F2" w:rsidRPr="009771D0" w:rsidRDefault="0003099A" w:rsidP="00385860">
      <w:pPr>
        <w:pStyle w:val="Stlus2"/>
      </w:pPr>
      <w:r>
        <w:rPr>
          <w:sz w:val="20"/>
          <w:szCs w:val="20"/>
        </w:rPr>
        <w:pict w14:anchorId="076ED9C7">
          <v:rect id="_x0000_i1027" style="width:0;height:1.5pt" o:hralign="center" o:hrstd="t" o:hr="t" fillcolor="#a0a0a0" stroked="f"/>
        </w:pict>
      </w:r>
    </w:p>
    <w:p w14:paraId="0CEFF9E2" w14:textId="77777777" w:rsidR="000139F2" w:rsidRPr="009771D0" w:rsidRDefault="000139F2" w:rsidP="00385860">
      <w:pPr>
        <w:pStyle w:val="Stlus2"/>
        <w:rPr>
          <w:sz w:val="20"/>
          <w:szCs w:val="20"/>
        </w:rPr>
      </w:pPr>
    </w:p>
    <w:sectPr w:rsidR="000139F2" w:rsidRPr="009771D0" w:rsidSect="00707CD4">
      <w:footerReference w:type="default" r:id="rId15"/>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3226" w14:textId="77777777" w:rsidR="00A76E81" w:rsidRDefault="00A76E81">
      <w:pPr>
        <w:spacing w:after="0" w:line="240" w:lineRule="auto"/>
      </w:pPr>
      <w:r>
        <w:separator/>
      </w:r>
    </w:p>
  </w:endnote>
  <w:endnote w:type="continuationSeparator" w:id="0">
    <w:p w14:paraId="091F00DD" w14:textId="77777777" w:rsidR="00A76E81" w:rsidRDefault="00A76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skerville_PFL">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915361356"/>
      <w:docPartObj>
        <w:docPartGallery w:val="Page Numbers (Bottom of Page)"/>
        <w:docPartUnique/>
      </w:docPartObj>
    </w:sdtPr>
    <w:sdtEndPr/>
    <w:sdtContent>
      <w:p w14:paraId="175E5166" w14:textId="1E90EFFF" w:rsidR="00A76E81" w:rsidRPr="000139F2" w:rsidRDefault="00A76E81">
        <w:pPr>
          <w:pStyle w:val="llb"/>
          <w:jc w:val="center"/>
          <w:rPr>
            <w:rFonts w:ascii="Times New Roman" w:hAnsi="Times New Roman" w:cs="Times New Roman"/>
            <w:sz w:val="16"/>
            <w:szCs w:val="16"/>
          </w:rPr>
        </w:pPr>
        <w:r w:rsidRPr="000139F2">
          <w:rPr>
            <w:rFonts w:ascii="Times New Roman" w:hAnsi="Times New Roman" w:cs="Times New Roman"/>
            <w:sz w:val="16"/>
            <w:szCs w:val="16"/>
          </w:rPr>
          <w:fldChar w:fldCharType="begin"/>
        </w:r>
        <w:r w:rsidRPr="000139F2">
          <w:rPr>
            <w:rFonts w:ascii="Times New Roman" w:hAnsi="Times New Roman" w:cs="Times New Roman"/>
            <w:sz w:val="16"/>
            <w:szCs w:val="16"/>
          </w:rPr>
          <w:instrText>PAGE   \* MERGEFORMAT</w:instrText>
        </w:r>
        <w:r w:rsidRPr="000139F2">
          <w:rPr>
            <w:rFonts w:ascii="Times New Roman" w:hAnsi="Times New Roman" w:cs="Times New Roman"/>
            <w:sz w:val="16"/>
            <w:szCs w:val="16"/>
          </w:rPr>
          <w:fldChar w:fldCharType="separate"/>
        </w:r>
        <w:r w:rsidR="0003099A">
          <w:rPr>
            <w:rFonts w:ascii="Times New Roman" w:hAnsi="Times New Roman" w:cs="Times New Roman"/>
            <w:noProof/>
            <w:sz w:val="16"/>
            <w:szCs w:val="16"/>
          </w:rPr>
          <w:t>50</w:t>
        </w:r>
        <w:r w:rsidRPr="000139F2">
          <w:rPr>
            <w:rFonts w:ascii="Times New Roman" w:hAnsi="Times New Roman" w:cs="Times New Roman"/>
            <w:sz w:val="16"/>
            <w:szCs w:val="16"/>
          </w:rPr>
          <w:fldChar w:fldCharType="end"/>
        </w:r>
      </w:p>
    </w:sdtContent>
  </w:sdt>
  <w:p w14:paraId="2B6FDE79" w14:textId="77777777" w:rsidR="00A76E81" w:rsidRPr="000139F2" w:rsidRDefault="00A76E81">
    <w:pPr>
      <w:pStyle w:val="llb"/>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300C9" w14:textId="77777777" w:rsidR="00A76E81" w:rsidRDefault="00A76E81">
      <w:pPr>
        <w:spacing w:after="0" w:line="240" w:lineRule="auto"/>
      </w:pPr>
      <w:r>
        <w:separator/>
      </w:r>
    </w:p>
  </w:footnote>
  <w:footnote w:type="continuationSeparator" w:id="0">
    <w:p w14:paraId="44E80E15" w14:textId="77777777" w:rsidR="00A76E81" w:rsidRDefault="00A76E81">
      <w:pPr>
        <w:spacing w:after="0" w:line="240" w:lineRule="auto"/>
      </w:pPr>
      <w:r>
        <w:continuationSeparator/>
      </w:r>
    </w:p>
  </w:footnote>
  <w:footnote w:id="1">
    <w:p w14:paraId="35B892D4" w14:textId="66F110CE" w:rsidR="00A76E81" w:rsidRPr="000139F2" w:rsidRDefault="00A76E81" w:rsidP="00B0542D">
      <w:pPr>
        <w:pStyle w:val="Lbjegyzetszveg"/>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69. § (4) bekezdés: Az eljárás eredményéről szóló döntés meghozatalát megelőzően az ajánlatkérő köteles az értékelési szempontokra figyelemmel legkedvezőbbnek tekinthető ajánlattevőt </w:t>
      </w:r>
      <w:r>
        <w:rPr>
          <w:rFonts w:ascii="Times New Roman" w:hAnsi="Times New Roman" w:cs="Times New Roman"/>
          <w:sz w:val="16"/>
          <w:szCs w:val="16"/>
        </w:rPr>
        <w:t>megfelelő</w:t>
      </w:r>
      <w:r w:rsidRPr="000139F2">
        <w:rPr>
          <w:rFonts w:ascii="Times New Roman" w:hAnsi="Times New Roman" w:cs="Times New Roman"/>
          <w:sz w:val="16"/>
          <w:szCs w:val="16"/>
        </w:rPr>
        <w:t xml:space="preserve">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4585C936" w14:textId="77777777" w:rsidR="00A76E81" w:rsidRPr="000139F2" w:rsidRDefault="00A76E81" w:rsidP="0021407D">
      <w:pPr>
        <w:pStyle w:val="Lbjegyzetszveg"/>
        <w:spacing w:line="240" w:lineRule="auto"/>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 w:id="3">
    <w:p w14:paraId="14F5AFE7" w14:textId="77777777" w:rsidR="00A76E81" w:rsidRPr="000139F2" w:rsidRDefault="00A76E81" w:rsidP="00684546">
      <w:pPr>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A76E81" w:rsidRPr="000139F2" w:rsidRDefault="00A76E81" w:rsidP="00684546">
      <w:pPr>
        <w:spacing w:after="0" w:line="240" w:lineRule="auto"/>
        <w:rPr>
          <w:rFonts w:ascii="Times New Roman" w:hAnsi="Times New Roman" w:cs="Times New Roman"/>
          <w:sz w:val="16"/>
          <w:szCs w:val="16"/>
        </w:rPr>
      </w:pPr>
      <w:r w:rsidRPr="000139F2">
        <w:rPr>
          <w:rFonts w:ascii="Times New Roman" w:hAnsi="Times New Roman" w:cs="Times New Roman"/>
          <w:sz w:val="16"/>
          <w:szCs w:val="16"/>
        </w:rPr>
        <w:t>a) a közbeszerzésnek azt a részét (részeit), amelynek teljesítéséhez az ajánlattevő (részvételre jelentkező) alvállalkozót kíván igénybe venni.</w:t>
      </w:r>
    </w:p>
  </w:footnote>
  <w:footnote w:id="4">
    <w:p w14:paraId="6C098A3A" w14:textId="77777777" w:rsidR="00A76E81" w:rsidRPr="000139F2" w:rsidRDefault="00A76E81" w:rsidP="00684546">
      <w:pPr>
        <w:spacing w:after="0" w:line="240" w:lineRule="auto"/>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Amennyiben nem kíván igénybe venni, úgy írja be, hogy „Nem kíván igénybe venni” </w:t>
      </w:r>
    </w:p>
  </w:footnote>
  <w:footnote w:id="5">
    <w:p w14:paraId="4508D1B3" w14:textId="77777777" w:rsidR="00A76E81" w:rsidRPr="000139F2" w:rsidRDefault="00A76E81" w:rsidP="00684546">
      <w:pPr>
        <w:pStyle w:val="NormlWeb"/>
        <w:spacing w:before="0" w:after="0"/>
        <w:jc w:val="both"/>
        <w:rPr>
          <w:color w:val="000000"/>
          <w:kern w:val="0"/>
          <w:sz w:val="16"/>
          <w:szCs w:val="16"/>
          <w:lang w:eastAsia="hu-HU"/>
        </w:rPr>
      </w:pPr>
      <w:r w:rsidRPr="000139F2">
        <w:rPr>
          <w:rStyle w:val="Lbjegyzet-hivatkozs"/>
          <w:rFonts w:eastAsia="Calibri"/>
          <w:sz w:val="16"/>
          <w:szCs w:val="16"/>
        </w:rPr>
        <w:footnoteRef/>
      </w:r>
      <w:r w:rsidRPr="000139F2">
        <w:rPr>
          <w:sz w:val="16"/>
          <w:szCs w:val="16"/>
        </w:rPr>
        <w:t xml:space="preserve"> </w:t>
      </w:r>
      <w:r w:rsidRPr="000139F2">
        <w:rPr>
          <w:bCs/>
          <w:color w:val="000000"/>
          <w:sz w:val="16"/>
          <w:szCs w:val="16"/>
        </w:rPr>
        <w:t>40. §</w:t>
      </w:r>
      <w:r w:rsidRPr="000139F2">
        <w:rPr>
          <w:rStyle w:val="apple-converted-space"/>
          <w:sz w:val="16"/>
          <w:szCs w:val="16"/>
        </w:rPr>
        <w:t> </w:t>
      </w:r>
      <w:r w:rsidRPr="000139F2">
        <w:rPr>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A76E81" w:rsidRPr="000139F2" w:rsidRDefault="00A76E81" w:rsidP="00684546">
      <w:pPr>
        <w:pStyle w:val="NormlWeb"/>
        <w:spacing w:before="0" w:after="0"/>
        <w:jc w:val="both"/>
        <w:rPr>
          <w:color w:val="000000"/>
          <w:sz w:val="16"/>
          <w:szCs w:val="16"/>
        </w:rPr>
      </w:pPr>
      <w:r w:rsidRPr="000139F2">
        <w:rPr>
          <w:i/>
          <w:iCs/>
          <w:color w:val="000000"/>
          <w:sz w:val="16"/>
          <w:szCs w:val="16"/>
        </w:rPr>
        <w:t xml:space="preserve">b) </w:t>
      </w:r>
      <w:r w:rsidRPr="000139F2">
        <w:rPr>
          <w:iCs/>
          <w:color w:val="000000"/>
          <w:sz w:val="16"/>
          <w:szCs w:val="16"/>
        </w:rPr>
        <w:t>az ezen részek tekintetében igénybe venni kívánt és az ajánlat vagy a részvételi jelentkezés benyújtásakor már ismert alvállalkozókat.</w:t>
      </w:r>
    </w:p>
  </w:footnote>
  <w:footnote w:id="6">
    <w:p w14:paraId="55030144" w14:textId="00A89D50" w:rsidR="00A76E81" w:rsidRPr="000139F2" w:rsidRDefault="00A76E81" w:rsidP="00684546">
      <w:pPr>
        <w:pStyle w:val="Lbjegyzetszveg"/>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7">
    <w:p w14:paraId="04780A50" w14:textId="77777777" w:rsidR="00A76E81" w:rsidRPr="000139F2" w:rsidRDefault="00A76E81" w:rsidP="00684546">
      <w:pPr>
        <w:spacing w:after="0" w:line="240" w:lineRule="auto"/>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Amennyiben nem kíván igénybe venni, úgy írja be, hogy „Nem kíván igénybe venni” </w:t>
      </w:r>
    </w:p>
  </w:footnote>
  <w:footnote w:id="8">
    <w:p w14:paraId="70BB0D15" w14:textId="77777777" w:rsidR="00A76E81" w:rsidRPr="000139F2" w:rsidRDefault="00A76E81" w:rsidP="00684546">
      <w:pPr>
        <w:pStyle w:val="Lbjegyzetszveg"/>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2C44250C" w14:textId="6223E41A" w:rsidR="00A76E81" w:rsidRPr="000139F2" w:rsidRDefault="00A76E81" w:rsidP="00684546">
      <w:pPr>
        <w:pStyle w:val="Lbjegyzetszveg"/>
        <w:spacing w:after="0"/>
        <w:ind w:left="0" w:firstLine="0"/>
        <w:jc w:val="both"/>
        <w:rPr>
          <w:rFonts w:ascii="Times New Roman" w:hAnsi="Times New Roman" w:cs="Times New Roman"/>
          <w:sz w:val="16"/>
          <w:szCs w:val="16"/>
        </w:rPr>
      </w:pPr>
      <w:r w:rsidRPr="000139F2">
        <w:rPr>
          <w:rFonts w:ascii="Times New Roman" w:hAnsi="Times New Roman" w:cs="Times New Roman"/>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9">
    <w:p w14:paraId="15C5D18B" w14:textId="77777777" w:rsidR="00A76E81" w:rsidRPr="000139F2" w:rsidRDefault="00A76E81" w:rsidP="002D7696">
      <w:pPr>
        <w:spacing w:after="0" w:line="240" w:lineRule="auto"/>
        <w:jc w:val="both"/>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mikro-, kis- vagy középvállalkozás a 2004. évi XXXIV. törvény meghatározásai szerint – a megfelelő választ a jogszabály rendelkezéseinek tanulmányozását követően kérjük megadni.</w:t>
      </w:r>
    </w:p>
  </w:footnote>
  <w:footnote w:id="10">
    <w:p w14:paraId="61046EFA" w14:textId="77777777" w:rsidR="00A76E81" w:rsidRPr="000139F2" w:rsidRDefault="00A76E81" w:rsidP="002D7696">
      <w:pPr>
        <w:spacing w:after="0" w:line="240" w:lineRule="auto"/>
        <w:jc w:val="both"/>
        <w:rPr>
          <w:rFonts w:ascii="Times New Roman" w:hAnsi="Times New Roman" w:cs="Times New Roman"/>
          <w:sz w:val="16"/>
          <w:szCs w:val="16"/>
        </w:rPr>
      </w:pPr>
      <w:r w:rsidRPr="000139F2">
        <w:rPr>
          <w:rStyle w:val="Lbjegyzet-karakterek"/>
          <w:rFonts w:ascii="Times New Roman" w:hAnsi="Times New Roman" w:cs="Times New Roman"/>
          <w:sz w:val="16"/>
          <w:szCs w:val="16"/>
        </w:rPr>
        <w:footnoteRef/>
      </w:r>
      <w:r w:rsidRPr="000139F2">
        <w:rPr>
          <w:rFonts w:ascii="Times New Roman" w:hAnsi="Times New Roman" w:cs="Times New Roman"/>
          <w:sz w:val="16"/>
          <w:szCs w:val="16"/>
        </w:rPr>
        <w:t xml:space="preserve"> A nem alkalmazandó szövegrészt kérjük törölni.</w:t>
      </w:r>
    </w:p>
  </w:footnote>
  <w:footnote w:id="11">
    <w:p w14:paraId="441B8C23"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2">
    <w:p w14:paraId="6FDC00FD"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sz w:val="16"/>
          <w:szCs w:val="16"/>
        </w:rPr>
        <w:t>Ajánlatkérő szervek</w:t>
      </w:r>
      <w:r w:rsidRPr="000139F2">
        <w:rPr>
          <w:rFonts w:ascii="Times New Roman" w:hAnsi="Times New Roman" w:cs="Times New Roman"/>
          <w:sz w:val="16"/>
          <w:szCs w:val="16"/>
        </w:rPr>
        <w:t xml:space="preserve"> részére: vagy az eljárást megindító felhívásként alkalmazott </w:t>
      </w:r>
      <w:r w:rsidRPr="000139F2">
        <w:rPr>
          <w:rFonts w:ascii="Times New Roman" w:hAnsi="Times New Roman" w:cs="Times New Roman"/>
          <w:b/>
          <w:sz w:val="16"/>
          <w:szCs w:val="16"/>
        </w:rPr>
        <w:t>Előzetes tájékoztató</w:t>
      </w:r>
      <w:r w:rsidRPr="000139F2">
        <w:rPr>
          <w:rFonts w:ascii="Times New Roman" w:hAnsi="Times New Roman" w:cs="Times New Roman"/>
          <w:sz w:val="16"/>
          <w:szCs w:val="16"/>
        </w:rPr>
        <w:t xml:space="preserve">, vagy </w:t>
      </w:r>
      <w:r w:rsidRPr="000139F2">
        <w:rPr>
          <w:rFonts w:ascii="Times New Roman" w:hAnsi="Times New Roman" w:cs="Times New Roman"/>
          <w:b/>
          <w:sz w:val="16"/>
          <w:szCs w:val="16"/>
        </w:rPr>
        <w:t>Szerződésről szóló hirdetmény</w:t>
      </w:r>
      <w:r w:rsidRPr="000139F2">
        <w:rPr>
          <w:rFonts w:ascii="Times New Roman" w:hAnsi="Times New Roman" w:cs="Times New Roman"/>
          <w:sz w:val="16"/>
          <w:szCs w:val="16"/>
        </w:rPr>
        <w:t>.</w:t>
      </w:r>
    </w:p>
    <w:p w14:paraId="661EE7CA"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Fonts w:ascii="Times New Roman" w:hAnsi="Times New Roman" w:cs="Times New Roman"/>
          <w:b/>
          <w:sz w:val="16"/>
          <w:szCs w:val="16"/>
        </w:rPr>
        <w:t>Közszolgáltató ajánlatkérők</w:t>
      </w:r>
      <w:r w:rsidRPr="000139F2">
        <w:rPr>
          <w:rFonts w:ascii="Times New Roman" w:hAnsi="Times New Roman" w:cs="Times New Roman"/>
          <w:sz w:val="16"/>
          <w:szCs w:val="16"/>
        </w:rPr>
        <w:t xml:space="preserve"> részére: az eljárást megindító felhívásként alkalmazott </w:t>
      </w:r>
      <w:r w:rsidRPr="000139F2">
        <w:rPr>
          <w:rFonts w:ascii="Times New Roman" w:hAnsi="Times New Roman" w:cs="Times New Roman"/>
          <w:b/>
          <w:sz w:val="16"/>
          <w:szCs w:val="16"/>
        </w:rPr>
        <w:t>Időszakos előzetes tájékoztató</w:t>
      </w:r>
      <w:r w:rsidRPr="000139F2">
        <w:rPr>
          <w:rFonts w:ascii="Times New Roman" w:hAnsi="Times New Roman" w:cs="Times New Roman"/>
          <w:sz w:val="16"/>
          <w:szCs w:val="16"/>
        </w:rPr>
        <w:t>,</w:t>
      </w:r>
    </w:p>
    <w:p w14:paraId="4AAF1037"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Fonts w:ascii="Times New Roman" w:hAnsi="Times New Roman" w:cs="Times New Roman"/>
          <w:sz w:val="16"/>
          <w:szCs w:val="16"/>
        </w:rPr>
        <w:t xml:space="preserve">Szerződésről szóló hirdetmény, vagy a </w:t>
      </w:r>
      <w:r w:rsidRPr="000139F2">
        <w:rPr>
          <w:rFonts w:ascii="Times New Roman" w:hAnsi="Times New Roman" w:cs="Times New Roman"/>
          <w:b/>
          <w:sz w:val="16"/>
          <w:szCs w:val="16"/>
        </w:rPr>
        <w:t>Minősítési rendszer meglétéről szóló hirdetmény</w:t>
      </w:r>
    </w:p>
  </w:footnote>
  <w:footnote w:id="13">
    <w:p w14:paraId="390DF409"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i/>
          <w:sz w:val="16"/>
          <w:szCs w:val="16"/>
        </w:rPr>
        <w:t>A vonatkozó hirdetmény I. szakaszának I.1 pontjából átmásolandó információ.</w:t>
      </w:r>
      <w:r w:rsidRPr="000139F2">
        <w:rPr>
          <w:rFonts w:ascii="Times New Roman" w:hAnsi="Times New Roman" w:cs="Times New Roman"/>
          <w:sz w:val="16"/>
          <w:szCs w:val="16"/>
        </w:rPr>
        <w:t xml:space="preserve"> Közös közbeszerzés esetén kérjük feltüntetni minden résztvevő beszerző nevét.</w:t>
      </w:r>
    </w:p>
  </w:footnote>
  <w:footnote w:id="14">
    <w:p w14:paraId="6757BFE1"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i/>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i/>
          <w:sz w:val="16"/>
          <w:szCs w:val="16"/>
        </w:rPr>
        <w:t>Lásd a vonatkozó hirdetmény II.1.1 és II.1.3 pontját.</w:t>
      </w:r>
    </w:p>
  </w:footnote>
  <w:footnote w:id="15">
    <w:p w14:paraId="2C6906F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i/>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i/>
          <w:sz w:val="16"/>
          <w:szCs w:val="16"/>
        </w:rPr>
        <w:tab/>
        <w:t>Lásd a vonatkozó hirdetmény II.1.1 pontját.</w:t>
      </w:r>
    </w:p>
  </w:footnote>
  <w:footnote w:id="16">
    <w:p w14:paraId="543BE3C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ismételje meg a kapcsolattartó személyekre vonatkozó információt, ahányszor szükséges.</w:t>
      </w:r>
    </w:p>
  </w:footnote>
  <w:footnote w:id="17">
    <w:p w14:paraId="189D304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Lásd </w:t>
      </w:r>
      <w:r w:rsidRPr="000139F2">
        <w:rPr>
          <w:rStyle w:val="DeltaViewInsertion"/>
          <w:rFonts w:ascii="Times New Roman" w:hAnsi="Times New Roman" w:cs="Times New Roman"/>
          <w:b w:val="0"/>
          <w:i w:val="0"/>
          <w:sz w:val="16"/>
          <w:szCs w:val="16"/>
        </w:rPr>
        <w:t>a Bizottság 2003. május 6-i ajánlását a mikro-, kis és középvállalkozások meghatározásáról (HL L 124., 2003.5.20., 36. o.). Ez az információ csak statisztikai célból szükséges.</w:t>
      </w:r>
    </w:p>
    <w:p w14:paraId="6152642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r w:rsidRPr="000139F2">
        <w:rPr>
          <w:rStyle w:val="DeltaViewInsertion"/>
          <w:rFonts w:ascii="Times New Roman" w:hAnsi="Times New Roman" w:cs="Times New Roman"/>
          <w:i w:val="0"/>
          <w:sz w:val="16"/>
          <w:szCs w:val="16"/>
        </w:rPr>
        <w:t>Mikrovállalkozás:</w:t>
      </w:r>
      <w:r w:rsidRPr="000139F2">
        <w:rPr>
          <w:rStyle w:val="DeltaViewInsertion"/>
          <w:rFonts w:ascii="Times New Roman" w:hAnsi="Times New Roman" w:cs="Times New Roman"/>
          <w:b w:val="0"/>
          <w:i w:val="0"/>
          <w:sz w:val="16"/>
          <w:szCs w:val="16"/>
        </w:rPr>
        <w:t xml:space="preserve"> olyan vállalkozás, amely </w:t>
      </w:r>
      <w:r w:rsidRPr="000139F2">
        <w:rPr>
          <w:rStyle w:val="DeltaViewInsertion"/>
          <w:rFonts w:ascii="Times New Roman" w:hAnsi="Times New Roman" w:cs="Times New Roman"/>
          <w:i w:val="0"/>
          <w:sz w:val="16"/>
          <w:szCs w:val="16"/>
        </w:rPr>
        <w:t>10-nél kevesebb főt foglalkoztat,</w:t>
      </w:r>
      <w:r w:rsidRPr="000139F2">
        <w:rPr>
          <w:rStyle w:val="DeltaViewInsertion"/>
          <w:rFonts w:ascii="Times New Roman" w:hAnsi="Times New Roman" w:cs="Times New Roman"/>
          <w:b w:val="0"/>
          <w:i w:val="0"/>
          <w:sz w:val="16"/>
          <w:szCs w:val="16"/>
        </w:rPr>
        <w:t xml:space="preserve"> és amelynek éves forgalma és/vagy éves mérlegfőösszege </w:t>
      </w:r>
      <w:r w:rsidRPr="000139F2">
        <w:rPr>
          <w:rStyle w:val="DeltaViewInsertion"/>
          <w:rFonts w:ascii="Times New Roman" w:hAnsi="Times New Roman" w:cs="Times New Roman"/>
          <w:i w:val="0"/>
          <w:sz w:val="16"/>
          <w:szCs w:val="16"/>
        </w:rPr>
        <w:t>nem haladja meg a 2 millió eurót</w:t>
      </w:r>
      <w:r w:rsidRPr="000139F2">
        <w:rPr>
          <w:rStyle w:val="DeltaViewInsertion"/>
          <w:rFonts w:ascii="Times New Roman" w:hAnsi="Times New Roman" w:cs="Times New Roman"/>
          <w:b w:val="0"/>
          <w:i w:val="0"/>
          <w:sz w:val="16"/>
          <w:szCs w:val="16"/>
        </w:rPr>
        <w:t>.</w:t>
      </w:r>
    </w:p>
    <w:p w14:paraId="30D9A4EE"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imes New Roman" w:hAnsi="Times New Roman" w:cs="Times New Roman"/>
          <w:b w:val="0"/>
          <w:i w:val="0"/>
          <w:sz w:val="16"/>
          <w:szCs w:val="16"/>
        </w:rPr>
      </w:pPr>
      <w:r w:rsidRPr="000139F2">
        <w:rPr>
          <w:rStyle w:val="DeltaViewInsertion"/>
          <w:rFonts w:ascii="Times New Roman" w:hAnsi="Times New Roman" w:cs="Times New Roman"/>
          <w:i w:val="0"/>
          <w:sz w:val="16"/>
          <w:szCs w:val="16"/>
        </w:rPr>
        <w:t>Kisvállalkozás:</w:t>
      </w:r>
      <w:r w:rsidRPr="000139F2">
        <w:rPr>
          <w:rStyle w:val="DeltaViewInsertion"/>
          <w:rFonts w:ascii="Times New Roman" w:hAnsi="Times New Roman" w:cs="Times New Roman"/>
          <w:b w:val="0"/>
          <w:i w:val="0"/>
          <w:sz w:val="16"/>
          <w:szCs w:val="16"/>
        </w:rPr>
        <w:t xml:space="preserve"> olyan vállalkozás, amely </w:t>
      </w:r>
      <w:r w:rsidRPr="000139F2">
        <w:rPr>
          <w:rStyle w:val="DeltaViewInsertion"/>
          <w:rFonts w:ascii="Times New Roman" w:hAnsi="Times New Roman" w:cs="Times New Roman"/>
          <w:i w:val="0"/>
          <w:sz w:val="16"/>
          <w:szCs w:val="16"/>
        </w:rPr>
        <w:t>50-nél kevesebb főt foglalkoztat</w:t>
      </w:r>
      <w:r w:rsidRPr="000139F2">
        <w:rPr>
          <w:rStyle w:val="DeltaViewInsertion"/>
          <w:rFonts w:ascii="Times New Roman" w:hAnsi="Times New Roman" w:cs="Times New Roman"/>
          <w:b w:val="0"/>
          <w:i w:val="0"/>
          <w:sz w:val="16"/>
          <w:szCs w:val="16"/>
        </w:rPr>
        <w:t xml:space="preserve">, és amelynek éves forgalma és/vagy éves mérlegfőösszege </w:t>
      </w:r>
      <w:r w:rsidRPr="000139F2">
        <w:rPr>
          <w:rStyle w:val="DeltaViewInsertion"/>
          <w:rFonts w:ascii="Times New Roman" w:hAnsi="Times New Roman" w:cs="Times New Roman"/>
          <w:i w:val="0"/>
          <w:sz w:val="16"/>
          <w:szCs w:val="16"/>
        </w:rPr>
        <w:t>nem haladja meg a 10 millió eurót</w:t>
      </w:r>
      <w:r w:rsidRPr="000139F2">
        <w:rPr>
          <w:rStyle w:val="DeltaViewInsertion"/>
          <w:rFonts w:ascii="Times New Roman" w:hAnsi="Times New Roman" w:cs="Times New Roman"/>
          <w:b w:val="0"/>
          <w:i w:val="0"/>
          <w:sz w:val="16"/>
          <w:szCs w:val="16"/>
        </w:rPr>
        <w:t>;</w:t>
      </w:r>
    </w:p>
    <w:p w14:paraId="28991A1A"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DeltaViewInsertion"/>
          <w:rFonts w:ascii="Times New Roman" w:hAnsi="Times New Roman" w:cs="Times New Roman"/>
          <w:i w:val="0"/>
          <w:sz w:val="16"/>
          <w:szCs w:val="16"/>
        </w:rPr>
        <w:t xml:space="preserve">Középvállalkozás: olyan vállalkozás, amely nem mikro- és nem kisvállalkozás, és </w:t>
      </w:r>
      <w:r w:rsidRPr="000139F2">
        <w:rPr>
          <w:rFonts w:ascii="Times New Roman" w:hAnsi="Times New Roman" w:cs="Times New Roman"/>
          <w:sz w:val="16"/>
          <w:szCs w:val="16"/>
        </w:rPr>
        <w:t xml:space="preserve">amely </w:t>
      </w:r>
      <w:r w:rsidRPr="000139F2">
        <w:rPr>
          <w:rFonts w:ascii="Times New Roman" w:hAnsi="Times New Roman" w:cs="Times New Roman"/>
          <w:b/>
          <w:sz w:val="16"/>
          <w:szCs w:val="16"/>
        </w:rPr>
        <w:t>250-nél kevesebb főt foglalkoztat,</w:t>
      </w:r>
      <w:r w:rsidRPr="000139F2">
        <w:rPr>
          <w:rFonts w:ascii="Times New Roman" w:hAnsi="Times New Roman" w:cs="Times New Roman"/>
          <w:sz w:val="16"/>
          <w:szCs w:val="16"/>
        </w:rPr>
        <w:t xml:space="preserve"> és amelynek </w:t>
      </w:r>
      <w:r w:rsidRPr="000139F2">
        <w:rPr>
          <w:rFonts w:ascii="Times New Roman" w:hAnsi="Times New Roman" w:cs="Times New Roman"/>
          <w:b/>
          <w:sz w:val="16"/>
          <w:szCs w:val="16"/>
        </w:rPr>
        <w:t>éves forgalma nem haladja meg az 50 millió eurót</w:t>
      </w:r>
      <w:r w:rsidRPr="000139F2">
        <w:rPr>
          <w:rFonts w:ascii="Times New Roman" w:hAnsi="Times New Roman" w:cs="Times New Roman"/>
          <w:sz w:val="16"/>
          <w:szCs w:val="16"/>
        </w:rPr>
        <w:t xml:space="preserve">, </w:t>
      </w:r>
      <w:r w:rsidRPr="000139F2">
        <w:rPr>
          <w:rFonts w:ascii="Times New Roman" w:hAnsi="Times New Roman" w:cs="Times New Roman"/>
          <w:b/>
          <w:i/>
          <w:sz w:val="16"/>
          <w:szCs w:val="16"/>
        </w:rPr>
        <w:t>és/vagy</w:t>
      </w:r>
      <w:r w:rsidRPr="000139F2">
        <w:rPr>
          <w:rFonts w:ascii="Times New Roman" w:hAnsi="Times New Roman" w:cs="Times New Roman"/>
          <w:sz w:val="16"/>
          <w:szCs w:val="16"/>
        </w:rPr>
        <w:t xml:space="preserve"> </w:t>
      </w:r>
      <w:r w:rsidRPr="000139F2">
        <w:rPr>
          <w:rFonts w:ascii="Times New Roman" w:hAnsi="Times New Roman" w:cs="Times New Roman"/>
          <w:b/>
          <w:sz w:val="16"/>
          <w:szCs w:val="16"/>
        </w:rPr>
        <w:t>éves mérlegfőösszege nem haladja meg a 43 millió eurót</w:t>
      </w:r>
      <w:r w:rsidRPr="000139F2">
        <w:rPr>
          <w:rFonts w:ascii="Times New Roman" w:hAnsi="Times New Roman" w:cs="Times New Roman"/>
          <w:sz w:val="16"/>
          <w:szCs w:val="16"/>
        </w:rPr>
        <w:t>.</w:t>
      </w:r>
    </w:p>
  </w:footnote>
  <w:footnote w:id="18">
    <w:p w14:paraId="148B108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Azaz fő célja a fogyatékossággal élő vagy hátrányos helyzetű személyek szociális és szakmai </w:t>
      </w:r>
      <w:bookmarkStart w:id="40" w:name="_DV_C939"/>
      <w:r w:rsidRPr="000139F2">
        <w:rPr>
          <w:rFonts w:ascii="Times New Roman" w:hAnsi="Times New Roman" w:cs="Times New Roman"/>
          <w:sz w:val="16"/>
          <w:szCs w:val="16"/>
        </w:rPr>
        <w:t>beilleszkedése</w:t>
      </w:r>
      <w:bookmarkEnd w:id="40"/>
      <w:r w:rsidRPr="000139F2">
        <w:rPr>
          <w:rFonts w:ascii="Times New Roman" w:hAnsi="Times New Roman" w:cs="Times New Roman"/>
          <w:sz w:val="16"/>
          <w:szCs w:val="16"/>
        </w:rPr>
        <w:t>.</w:t>
      </w:r>
    </w:p>
  </w:footnote>
  <w:footnote w:id="19">
    <w:p w14:paraId="360667B5"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hivatkozások és a minősítés, ha van ilyen, a tanúsításon szerepelnek.</w:t>
      </w:r>
    </w:p>
  </w:footnote>
  <w:footnote w:id="20">
    <w:p w14:paraId="2EC561F9"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Nevezetesen egy csoport, konzorcium, közös vállalkozás vagy hasonló részeként.</w:t>
      </w:r>
    </w:p>
  </w:footnote>
  <w:footnote w:id="21">
    <w:p w14:paraId="654C516A"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 minőség-ellenőrzésben részt vevő műszaki szervezetek esetében: IV. rész C. szakasz, 3. pont.</w:t>
      </w:r>
    </w:p>
  </w:footnote>
  <w:footnote w:id="22">
    <w:p w14:paraId="3BDC460C"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szervezett bűnözés elleni küzdelemről szóló, 2008. október 24-i 2008/841/IB tanácsi kerethatározat (HL L 300., 2008.11.11., 42. o.) 2. cikkében meghatározottak szerint.</w:t>
      </w:r>
    </w:p>
  </w:footnote>
  <w:footnote w:id="23">
    <w:p w14:paraId="0C77FB7A"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71F724E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Európai Közösségek pénzügyi érdekeinek védelméről szóló egyezmény 1. cikke értelmében (HL C 316., 1995.11.27., 48. o.)</w:t>
      </w:r>
    </w:p>
  </w:footnote>
  <w:footnote w:id="25">
    <w:p w14:paraId="314E900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2DF715C2"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pénzügyi rendszereknek a pénzmosás, valamint terrorizmus finanszírozása céljára való felhasználásának megelőzéséről szóló, 2005. október 26-i 2005/60/EK európai parlamenti és tanácsi irányelv</w:t>
      </w:r>
      <w:r w:rsidRPr="000139F2">
        <w:rPr>
          <w:rStyle w:val="DeltaViewInsertion"/>
          <w:rFonts w:ascii="Times New Roman" w:hAnsi="Times New Roman" w:cs="Times New Roman"/>
          <w:b w:val="0"/>
          <w:i w:val="0"/>
          <w:sz w:val="16"/>
          <w:szCs w:val="16"/>
        </w:rPr>
        <w:t xml:space="preserve"> (HL L 309., 2005.11.25., 15. o.) 1. cikkében meghatározottak szerint.</w:t>
      </w:r>
    </w:p>
  </w:footnote>
  <w:footnote w:id="27">
    <w:p w14:paraId="7B0A916F"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b/>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Style w:val="DeltaViewInsertion"/>
          <w:rFonts w:ascii="Times New Roman" w:hAnsi="Times New Roman" w:cs="Times New Roman"/>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5F7A46FC"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29">
    <w:p w14:paraId="71020E88"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0">
    <w:p w14:paraId="76F46134"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1">
    <w:p w14:paraId="1841F404"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2014/24/EU irányelv 57. cikke (6) bekezdését végrehajtó nemzeti rendelkezésekkel összhangban.</w:t>
      </w:r>
    </w:p>
  </w:footnote>
  <w:footnote w:id="32">
    <w:p w14:paraId="353AF52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 elkövetett bűncselekmény jellegét figyelembe véve (egyszeri, ismételt, szisztematikus) a magyarázatnak tükröznie kell e megtett intézkedések megfelelőségét.</w:t>
      </w:r>
    </w:p>
  </w:footnote>
  <w:footnote w:id="33">
    <w:p w14:paraId="31DAA4E4"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34">
    <w:p w14:paraId="2BF4979F"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Lásd a 2014/24/EU irányelv 57. cikkének (4) bekezdését.</w:t>
      </w:r>
    </w:p>
  </w:footnote>
  <w:footnote w:id="35">
    <w:p w14:paraId="61696B9A"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E közbeszerzés alkalmazásában a nemzeti jogban, a vonatkozó hirdetményben vagy a közbeszerzési dokumentumokban vagy a 2014/24/EU irányelv 18. cikke (2) bekezdésében hivatkozottak szerint</w:t>
      </w:r>
    </w:p>
  </w:footnote>
  <w:footnote w:id="36">
    <w:p w14:paraId="2451DFA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Lásd a nemzeti jogot, a vonatkozó hirdetményt vagy a közbeszerzési dokumentumokat.</w:t>
      </w:r>
    </w:p>
  </w:footnote>
  <w:footnote w:id="37">
    <w:p w14:paraId="73FE6C19"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Ezt az információt </w:t>
      </w:r>
      <w:r w:rsidRPr="000139F2">
        <w:rPr>
          <w:rFonts w:ascii="Times New Roman" w:hAnsi="Times New Roman" w:cs="Times New Roman"/>
          <w:b/>
          <w:sz w:val="16"/>
          <w:szCs w:val="16"/>
        </w:rPr>
        <w:t>nem</w:t>
      </w:r>
      <w:r w:rsidRPr="000139F2">
        <w:rPr>
          <w:rFonts w:ascii="Times New Roman" w:hAnsi="Times New Roman" w:cs="Times New Roman"/>
          <w:sz w:val="16"/>
          <w:szCs w:val="16"/>
        </w:rPr>
        <w:t xml:space="preserve"> kell megadni abban az esetben, ha az </w:t>
      </w:r>
      <w:r w:rsidRPr="000139F2">
        <w:rPr>
          <w:rFonts w:ascii="Times New Roman" w:hAnsi="Times New Roman" w:cs="Times New Roman"/>
          <w:i/>
          <w:sz w:val="16"/>
          <w:szCs w:val="16"/>
        </w:rPr>
        <w:t>a)–f)</w:t>
      </w:r>
      <w:r w:rsidRPr="000139F2">
        <w:rPr>
          <w:rFonts w:ascii="Times New Roman" w:hAnsi="Times New Roman" w:cs="Times New Roman"/>
          <w:sz w:val="16"/>
          <w:szCs w:val="16"/>
        </w:rPr>
        <w:t xml:space="preserve"> pontokban fölsorolt esetek valamelyikében a gazdasági szereplők kizárását a nemzeti jog </w:t>
      </w:r>
      <w:r w:rsidRPr="000139F2">
        <w:rPr>
          <w:rFonts w:ascii="Times New Roman" w:hAnsi="Times New Roman" w:cs="Times New Roman"/>
          <w:b/>
          <w:sz w:val="16"/>
          <w:szCs w:val="16"/>
          <w:u w:val="single"/>
        </w:rPr>
        <w:t>kötelezővé</w:t>
      </w:r>
      <w:r w:rsidRPr="000139F2">
        <w:rPr>
          <w:rFonts w:ascii="Times New Roman" w:hAnsi="Times New Roman" w:cs="Times New Roman"/>
          <w:sz w:val="16"/>
          <w:szCs w:val="16"/>
        </w:rPr>
        <w:t xml:space="preserve"> tette </w:t>
      </w:r>
      <w:r w:rsidRPr="000139F2">
        <w:rPr>
          <w:rFonts w:ascii="Times New Roman" w:hAnsi="Times New Roman" w:cs="Times New Roman"/>
          <w:b/>
          <w:sz w:val="16"/>
          <w:szCs w:val="16"/>
        </w:rPr>
        <w:t>az eltérés lehetősége nélkül</w:t>
      </w:r>
      <w:r w:rsidRPr="000139F2">
        <w:rPr>
          <w:rFonts w:ascii="Times New Roman" w:hAnsi="Times New Roman" w:cs="Times New Roman"/>
          <w:sz w:val="16"/>
          <w:szCs w:val="16"/>
        </w:rPr>
        <w:t xml:space="preserve"> abban az esetben, ha a gazdasági szereplő mindazonáltal képes a szerződés teljesítésére.</w:t>
      </w:r>
    </w:p>
  </w:footnote>
  <w:footnote w:id="38">
    <w:p w14:paraId="0285F824"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Adott esetben lásd a nemzeti jog, a vonatkozó hirdetmény vagy a közbeszerzési dokumentumok meghatározásait.</w:t>
      </w:r>
    </w:p>
  </w:footnote>
  <w:footnote w:id="39">
    <w:p w14:paraId="688D36B2"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r>
      <w:r w:rsidRPr="000139F2">
        <w:rPr>
          <w:rFonts w:ascii="Times New Roman" w:hAnsi="Times New Roman" w:cs="Times New Roman"/>
          <w:b/>
          <w:i/>
          <w:sz w:val="16"/>
          <w:szCs w:val="16"/>
        </w:rPr>
        <w:t>A nemzeti jogban, a vonatkozó hirdetményben vagy a közbeszerzési dokumentumokban jelzettek szerint.</w:t>
      </w:r>
    </w:p>
  </w:footnote>
  <w:footnote w:id="40">
    <w:p w14:paraId="0C783EA9"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41">
    <w:p w14:paraId="7C088466"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 2014/24/EU irányelv XI. mellékletében leírtak szerint </w:t>
      </w:r>
      <w:r w:rsidRPr="000139F2">
        <w:rPr>
          <w:rFonts w:ascii="Times New Roman" w:hAnsi="Times New Roman" w:cs="Times New Roman"/>
          <w:b/>
          <w:i/>
          <w:sz w:val="16"/>
          <w:szCs w:val="16"/>
        </w:rPr>
        <w:t>egyes tagállamok gazdasági szereplőinek egyes esetekben az adott mellékletben meghatározott egyéb követelményeknek is meg kell felelniük</w:t>
      </w:r>
      <w:r w:rsidRPr="000139F2">
        <w:rPr>
          <w:rFonts w:ascii="Times New Roman" w:hAnsi="Times New Roman" w:cs="Times New Roman"/>
          <w:sz w:val="16"/>
          <w:szCs w:val="16"/>
        </w:rPr>
        <w:t>.</w:t>
      </w:r>
    </w:p>
  </w:footnote>
  <w:footnote w:id="42">
    <w:p w14:paraId="6DCC474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Csak amennyiben a vonatkozó hirdetmény vagy a közbeszerzési dokumentumok lehetővé teszik.</w:t>
      </w:r>
    </w:p>
  </w:footnote>
  <w:footnote w:id="43">
    <w:p w14:paraId="50D80D65"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Csak amennyiben a vonatkozó hirdetmény vagy a közbeszerzési dokumentumok lehetővé teszik.</w:t>
      </w:r>
    </w:p>
  </w:footnote>
  <w:footnote w:id="44">
    <w:p w14:paraId="0B86ACFE"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az eszközök és a források aránya.</w:t>
      </w:r>
    </w:p>
  </w:footnote>
  <w:footnote w:id="45">
    <w:p w14:paraId="48A742D2"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Pl. az eszközök és a források aránya.</w:t>
      </w:r>
    </w:p>
  </w:footnote>
  <w:footnote w:id="46">
    <w:p w14:paraId="53BB551E"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47">
    <w:p w14:paraId="54BD5024" w14:textId="77777777" w:rsidR="00A76E81" w:rsidRPr="000139F2" w:rsidRDefault="00A76E81" w:rsidP="002D7696">
      <w:pPr>
        <w:shd w:val="clear" w:color="auto" w:fill="FFFFFF"/>
        <w:spacing w:after="0"/>
        <w:jc w:val="both"/>
        <w:rPr>
          <w:rFonts w:ascii="Times New Roman" w:hAnsi="Times New Roman" w:cs="Times New Roman"/>
          <w:color w:val="0070C0"/>
          <w:sz w:val="16"/>
          <w:szCs w:val="16"/>
        </w:rPr>
      </w:pPr>
    </w:p>
  </w:footnote>
  <w:footnote w:id="48">
    <w:p w14:paraId="7DB852A9"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Az ajánlatkérő szervek nem több, mint három évet </w:t>
      </w:r>
      <w:r w:rsidRPr="000139F2">
        <w:rPr>
          <w:rFonts w:ascii="Times New Roman" w:hAnsi="Times New Roman" w:cs="Times New Roman"/>
          <w:b/>
          <w:sz w:val="16"/>
          <w:szCs w:val="16"/>
        </w:rPr>
        <w:t>írhatnak elő</w:t>
      </w:r>
      <w:r w:rsidRPr="000139F2">
        <w:rPr>
          <w:rFonts w:ascii="Times New Roman" w:hAnsi="Times New Roman" w:cs="Times New Roman"/>
          <w:sz w:val="16"/>
          <w:szCs w:val="16"/>
        </w:rPr>
        <w:t xml:space="preserve">, és </w:t>
      </w:r>
      <w:r w:rsidRPr="000139F2">
        <w:rPr>
          <w:rFonts w:ascii="Times New Roman" w:hAnsi="Times New Roman" w:cs="Times New Roman"/>
          <w:b/>
          <w:sz w:val="16"/>
          <w:szCs w:val="16"/>
        </w:rPr>
        <w:t>elfogadhatnak</w:t>
      </w:r>
      <w:r w:rsidRPr="000139F2">
        <w:rPr>
          <w:rFonts w:ascii="Times New Roman" w:hAnsi="Times New Roman" w:cs="Times New Roman"/>
          <w:sz w:val="16"/>
          <w:szCs w:val="16"/>
        </w:rPr>
        <w:t xml:space="preserve"> három évnél </w:t>
      </w:r>
      <w:r w:rsidRPr="000139F2">
        <w:rPr>
          <w:rFonts w:ascii="Times New Roman" w:hAnsi="Times New Roman" w:cs="Times New Roman"/>
          <w:b/>
          <w:sz w:val="16"/>
          <w:szCs w:val="16"/>
        </w:rPr>
        <w:t>régebbi</w:t>
      </w:r>
      <w:r w:rsidRPr="000139F2">
        <w:rPr>
          <w:rFonts w:ascii="Times New Roman" w:hAnsi="Times New Roman" w:cs="Times New Roman"/>
          <w:sz w:val="16"/>
          <w:szCs w:val="16"/>
        </w:rPr>
        <w:t xml:space="preserve"> tapasztalatot.</w:t>
      </w:r>
    </w:p>
  </w:footnote>
  <w:footnote w:id="49">
    <w:p w14:paraId="23481894"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Vagyis </w:t>
      </w:r>
      <w:r w:rsidRPr="000139F2">
        <w:rPr>
          <w:rFonts w:ascii="Times New Roman" w:hAnsi="Times New Roman" w:cs="Times New Roman"/>
          <w:b/>
          <w:sz w:val="16"/>
          <w:szCs w:val="16"/>
          <w:u w:val="single"/>
        </w:rPr>
        <w:t>minden</w:t>
      </w:r>
      <w:r w:rsidRPr="000139F2">
        <w:rPr>
          <w:rFonts w:ascii="Times New Roman" w:hAnsi="Times New Roman" w:cs="Times New Roman"/>
          <w:sz w:val="16"/>
          <w:szCs w:val="16"/>
        </w:rPr>
        <w:t xml:space="preserve"> megrendelőt fel kell sorolni, és a listának tartalmaznia kell mind a közületi, mind pedig a magánmegrendelőket az érintett szállítások vagy szolgáltatások tekintetében.</w:t>
      </w:r>
    </w:p>
  </w:footnote>
  <w:footnote w:id="50">
    <w:p w14:paraId="1FE3B0EC"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7D070853"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11D75A02"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Felhívjuk a figyelmet, hogy amennyiben a gazdasági szereplő úgy </w:t>
      </w:r>
      <w:r w:rsidRPr="000139F2">
        <w:rPr>
          <w:rFonts w:ascii="Times New Roman" w:hAnsi="Times New Roman" w:cs="Times New Roman"/>
          <w:b/>
          <w:sz w:val="16"/>
          <w:szCs w:val="16"/>
        </w:rPr>
        <w:t>határozott</w:t>
      </w:r>
      <w:r w:rsidRPr="000139F2">
        <w:rPr>
          <w:rFonts w:ascii="Times New Roman" w:hAnsi="Times New Roman" w:cs="Times New Roman"/>
          <w:sz w:val="16"/>
          <w:szCs w:val="16"/>
        </w:rPr>
        <w:t xml:space="preserve">, hogy a szerződés egy részére alvállalkozói szerződést köt, </w:t>
      </w:r>
      <w:r w:rsidRPr="000139F2">
        <w:rPr>
          <w:rFonts w:ascii="Times New Roman" w:hAnsi="Times New Roman" w:cs="Times New Roman"/>
          <w:b/>
          <w:sz w:val="16"/>
          <w:szCs w:val="16"/>
        </w:rPr>
        <w:t>és</w:t>
      </w:r>
      <w:r w:rsidRPr="000139F2">
        <w:rPr>
          <w:rFonts w:ascii="Times New Roman" w:hAnsi="Times New Roman" w:cs="Times New Roman"/>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0DA4A9F7" w14:textId="77777777" w:rsidR="00A76E81" w:rsidRPr="000139F2" w:rsidRDefault="00A76E81" w:rsidP="002D7696">
      <w:pPr>
        <w:pStyle w:val="Lbjegyzetszveg"/>
        <w:spacing w:after="0"/>
        <w:ind w:left="0" w:firstLine="0"/>
        <w:jc w:val="both"/>
        <w:rPr>
          <w:rFonts w:ascii="Times New Roman" w:hAnsi="Times New Roman" w:cs="Times New Roman"/>
          <w:sz w:val="16"/>
          <w:szCs w:val="16"/>
        </w:rPr>
      </w:pPr>
    </w:p>
  </w:footnote>
  <w:footnote w:id="54">
    <w:p w14:paraId="011914C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egyértelműen adja meg, melyik elemre vonatkozik a válasz.</w:t>
      </w:r>
    </w:p>
  </w:footnote>
  <w:footnote w:id="55">
    <w:p w14:paraId="3A3F5BBB"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56">
    <w:p w14:paraId="2BAEE050"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Kérjük, szükség szerint ismételje.</w:t>
      </w:r>
    </w:p>
  </w:footnote>
  <w:footnote w:id="57">
    <w:p w14:paraId="6EE03806"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 xml:space="preserve">Feltéve, hogy a gazdasági szereplő megadta a szükséges információt </w:t>
      </w:r>
      <w:r w:rsidRPr="000139F2">
        <w:rPr>
          <w:rFonts w:ascii="Times New Roman" w:hAnsi="Times New Roman" w:cs="Times New Roman"/>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0139F2">
        <w:rPr>
          <w:rFonts w:ascii="Times New Roman" w:hAnsi="Times New Roman" w:cs="Times New Roman"/>
          <w:sz w:val="16"/>
          <w:szCs w:val="16"/>
        </w:rPr>
        <w:t xml:space="preserve"> </w:t>
      </w:r>
    </w:p>
  </w:footnote>
  <w:footnote w:id="58">
    <w:p w14:paraId="2AD22BA7" w14:textId="77777777" w:rsidR="00A76E81" w:rsidRPr="000139F2" w:rsidRDefault="00A76E81"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ab/>
        <w:t>A 2014/24/EU irányelv 59. cikke (5) bekezdése második albekezdésének nemzeti végrehajtásától függően.</w:t>
      </w:r>
    </w:p>
  </w:footnote>
  <w:footnote w:id="59">
    <w:p w14:paraId="0E56E188" w14:textId="77777777" w:rsidR="00A76E81" w:rsidRPr="000139F2" w:rsidRDefault="00A76E81" w:rsidP="002D7696">
      <w:pPr>
        <w:pStyle w:val="Lbjegyzetszveg"/>
        <w:jc w:val="both"/>
        <w:rPr>
          <w:rFonts w:ascii="Times New Roman" w:eastAsiaTheme="minorHAnsi" w:hAnsi="Times New Roman" w:cs="Times New Roman"/>
          <w:sz w:val="16"/>
          <w:szCs w:val="16"/>
          <w:lang w:val="x-none"/>
        </w:rPr>
      </w:pPr>
      <w:r w:rsidRPr="000139F2">
        <w:rPr>
          <w:rStyle w:val="Lbjegyzet-hivatkozs"/>
          <w:rFonts w:ascii="Times New Roman" w:hAnsi="Times New Roman" w:cs="Times New Roman"/>
          <w:sz w:val="16"/>
          <w:szCs w:val="16"/>
          <w:lang w:val="x-none"/>
        </w:rPr>
        <w:t>[1]</w:t>
      </w:r>
      <w:r w:rsidRPr="000139F2">
        <w:rPr>
          <w:rFonts w:ascii="Times New Roman" w:hAnsi="Times New Roman" w:cs="Times New Roman"/>
          <w:sz w:val="16"/>
          <w:szCs w:val="16"/>
          <w:lang w:val="x-none"/>
        </w:rPr>
        <w:t xml:space="preserve"> Kérjük aláhúzással jelölni!</w:t>
      </w:r>
    </w:p>
  </w:footnote>
  <w:footnote w:id="60">
    <w:p w14:paraId="3616CFB6" w14:textId="77777777" w:rsidR="00A76E81" w:rsidRPr="000139F2" w:rsidRDefault="00A76E81" w:rsidP="002D7696">
      <w:pPr>
        <w:pStyle w:val="Lbjegyzetszveg"/>
        <w:jc w:val="both"/>
        <w:rPr>
          <w:rFonts w:ascii="Times New Roman" w:eastAsia="Times New Roman" w:hAnsi="Times New Roman" w:cs="Times New Roman"/>
          <w:sz w:val="16"/>
          <w:szCs w:val="16"/>
          <w:lang w:val="x-none"/>
        </w:rPr>
      </w:pPr>
      <w:r w:rsidRPr="000139F2">
        <w:rPr>
          <w:rStyle w:val="Lbjegyzet-hivatkozs"/>
          <w:rFonts w:ascii="Times New Roman" w:hAnsi="Times New Roman" w:cs="Times New Roman"/>
          <w:sz w:val="16"/>
          <w:szCs w:val="16"/>
          <w:lang w:val="x-none"/>
        </w:rPr>
        <w:t>[2]</w:t>
      </w:r>
      <w:r w:rsidRPr="000139F2">
        <w:rPr>
          <w:rFonts w:ascii="Times New Roman" w:hAnsi="Times New Roman" w:cs="Times New Roman"/>
          <w:sz w:val="16"/>
          <w:szCs w:val="16"/>
          <w:lang w:val="x-none"/>
        </w:rPr>
        <w:t xml:space="preserve"> Megfelelő válasz aláhúzandó!</w:t>
      </w:r>
    </w:p>
  </w:footnote>
  <w:footnote w:id="61">
    <w:p w14:paraId="242B4087" w14:textId="77777777" w:rsidR="00A76E81" w:rsidRPr="000139F2" w:rsidRDefault="00A76E81" w:rsidP="002D7696">
      <w:pPr>
        <w:pStyle w:val="Lbjegyzetszveg"/>
        <w:jc w:val="both"/>
        <w:rPr>
          <w:rFonts w:ascii="Times New Roman" w:hAnsi="Times New Roman" w:cs="Times New Roman"/>
          <w:sz w:val="16"/>
          <w:szCs w:val="16"/>
          <w:lang w:val="x-none"/>
        </w:rPr>
      </w:pPr>
      <w:r w:rsidRPr="000139F2">
        <w:rPr>
          <w:rStyle w:val="Lbjegyzet-hivatkozs"/>
          <w:rFonts w:ascii="Times New Roman" w:hAnsi="Times New Roman" w:cs="Times New Roman"/>
          <w:sz w:val="16"/>
          <w:szCs w:val="16"/>
          <w:lang w:val="x-none"/>
        </w:rPr>
        <w:t>[3]</w:t>
      </w:r>
      <w:r w:rsidRPr="000139F2">
        <w:rPr>
          <w:rFonts w:ascii="Times New Roman" w:hAnsi="Times New Roman" w:cs="Times New Roman"/>
          <w:sz w:val="16"/>
          <w:szCs w:val="16"/>
          <w:lang w:val="x-none"/>
        </w:rPr>
        <w:t xml:space="preserve"> Megfelelő válasz aláhúzandó!</w:t>
      </w:r>
    </w:p>
  </w:footnote>
  <w:footnote w:id="62">
    <w:p w14:paraId="6BE93520" w14:textId="77777777" w:rsidR="00A76E81" w:rsidRPr="000139F2" w:rsidRDefault="00A76E81" w:rsidP="00F543D5">
      <w:pPr>
        <w:pStyle w:val="Lbjegyzetszveg"/>
        <w:spacing w:after="0" w:line="240" w:lineRule="auto"/>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A nyilatkozattevő személye szerint a megfelelő rész aláhúzandó!</w:t>
      </w:r>
    </w:p>
  </w:footnote>
  <w:footnote w:id="63">
    <w:p w14:paraId="6CA7FF7D" w14:textId="77777777" w:rsidR="00A76E81" w:rsidRPr="000139F2" w:rsidRDefault="00A76E81" w:rsidP="00F543D5">
      <w:pPr>
        <w:pStyle w:val="Lbjegyzetszveg"/>
        <w:spacing w:after="0" w:line="240" w:lineRule="auto"/>
        <w:ind w:left="0" w:firstLine="0"/>
        <w:jc w:val="both"/>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Olyan telefax elérhetőség, amely a megküldendő dokumentumok fogadására a nap 24 órájában alkalmas.</w:t>
      </w:r>
    </w:p>
  </w:footnote>
  <w:footnote w:id="64">
    <w:p w14:paraId="04423456" w14:textId="77777777" w:rsidR="00A76E81" w:rsidRPr="000139F2" w:rsidRDefault="00A76E81" w:rsidP="00684546">
      <w:pPr>
        <w:pStyle w:val="Lbjegyzetszveg"/>
        <w:spacing w:after="0" w:line="240" w:lineRule="auto"/>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Megfelelő válasz aláhúzandó!</w:t>
      </w:r>
    </w:p>
  </w:footnote>
  <w:footnote w:id="65">
    <w:p w14:paraId="04423457" w14:textId="77777777" w:rsidR="00A76E81" w:rsidRPr="000139F2" w:rsidRDefault="00A76E81" w:rsidP="00684546">
      <w:pPr>
        <w:pStyle w:val="Lbjegyzetszveg"/>
        <w:spacing w:after="0" w:line="240" w:lineRule="auto"/>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Megfelelő válasz aláhúzandó!</w:t>
      </w:r>
    </w:p>
  </w:footnote>
  <w:footnote w:id="66">
    <w:p w14:paraId="04423458" w14:textId="77777777" w:rsidR="00A76E81" w:rsidRPr="000139F2" w:rsidRDefault="00A76E81" w:rsidP="00684546">
      <w:pPr>
        <w:pStyle w:val="NormlWeb"/>
        <w:spacing w:before="0" w:after="0"/>
        <w:jc w:val="both"/>
        <w:rPr>
          <w:noProof/>
          <w:sz w:val="16"/>
          <w:szCs w:val="16"/>
        </w:rPr>
      </w:pPr>
      <w:r w:rsidRPr="000139F2">
        <w:rPr>
          <w:rStyle w:val="Lbjegyzet-hivatkozs"/>
          <w:noProof/>
          <w:sz w:val="16"/>
          <w:szCs w:val="16"/>
        </w:rPr>
        <w:footnoteRef/>
      </w:r>
      <w:r w:rsidRPr="000139F2">
        <w:rPr>
          <w:noProof/>
          <w:sz w:val="16"/>
          <w:szCs w:val="16"/>
        </w:rPr>
        <w:t xml:space="preserve"> A pénzmosás és a terrorizmus finanszírozása megelőzéséről és megakadályozásáról szóló 2007. évi CXXXVI. törvény 3. § r) pontja szerint</w:t>
      </w:r>
      <w:r w:rsidRPr="000139F2">
        <w:rPr>
          <w:iCs/>
          <w:noProof/>
          <w:sz w:val="16"/>
          <w:szCs w:val="16"/>
          <w:u w:val="single"/>
        </w:rPr>
        <w:t>tényleges tulajdonos</w:t>
      </w:r>
      <w:r w:rsidRPr="000139F2">
        <w:rPr>
          <w:iCs/>
          <w:noProof/>
          <w:sz w:val="16"/>
          <w:szCs w:val="16"/>
        </w:rPr>
        <w:t>:</w:t>
      </w:r>
    </w:p>
    <w:p w14:paraId="04423459" w14:textId="77777777" w:rsidR="00A76E81" w:rsidRPr="000139F2" w:rsidRDefault="00A76E81" w:rsidP="00684546">
      <w:pPr>
        <w:widowControl w:val="0"/>
        <w:autoSpaceDE w:val="0"/>
        <w:autoSpaceDN w:val="0"/>
        <w:adjustRightInd w:val="0"/>
        <w:spacing w:after="0" w:line="240" w:lineRule="auto"/>
        <w:ind w:right="141"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 xml:space="preserve">ra) az a </w:t>
      </w:r>
      <w:r w:rsidRPr="000139F2">
        <w:rPr>
          <w:rFonts w:ascii="Times New Roman" w:hAnsi="Times New Roman" w:cs="Times New Roman"/>
          <w:b/>
          <w:noProof/>
          <w:sz w:val="16"/>
          <w:szCs w:val="16"/>
          <w:u w:val="single"/>
          <w:lang w:eastAsia="hu-HU"/>
        </w:rPr>
        <w:t>természetes személy</w:t>
      </w:r>
      <w:r w:rsidRPr="000139F2">
        <w:rPr>
          <w:rFonts w:ascii="Times New Roman" w:hAnsi="Times New Roman" w:cs="Times New Roman"/>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A76E81" w:rsidRPr="000139F2" w:rsidRDefault="00A76E81" w:rsidP="00684546">
      <w:pPr>
        <w:widowControl w:val="0"/>
        <w:autoSpaceDE w:val="0"/>
        <w:autoSpaceDN w:val="0"/>
        <w:adjustRightInd w:val="0"/>
        <w:spacing w:after="0" w:line="240" w:lineRule="auto"/>
        <w:ind w:right="141"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 xml:space="preserve">rb) az a </w:t>
      </w:r>
      <w:r w:rsidRPr="000139F2">
        <w:rPr>
          <w:rFonts w:ascii="Times New Roman" w:hAnsi="Times New Roman" w:cs="Times New Roman"/>
          <w:b/>
          <w:noProof/>
          <w:sz w:val="16"/>
          <w:szCs w:val="16"/>
          <w:u w:val="single"/>
          <w:lang w:eastAsia="hu-HU"/>
        </w:rPr>
        <w:t>természetes személy</w:t>
      </w:r>
      <w:r w:rsidRPr="000139F2">
        <w:rPr>
          <w:rFonts w:ascii="Times New Roman" w:hAnsi="Times New Roman" w:cs="Times New Roman"/>
          <w:noProof/>
          <w:sz w:val="16"/>
          <w:szCs w:val="16"/>
          <w:lang w:eastAsia="hu-HU"/>
        </w:rPr>
        <w:t>, aki jogi személyben vagy jogi személyiséggel nem rendelkező szervezetben - a Ptk. 8:2 § (4) bekezdésében meghatározott - meghatározó befolyással rendelkezik,</w:t>
      </w:r>
    </w:p>
    <w:p w14:paraId="0442345B" w14:textId="77777777" w:rsidR="00A76E81" w:rsidRPr="000139F2" w:rsidRDefault="00A76E81" w:rsidP="00684546">
      <w:pPr>
        <w:widowControl w:val="0"/>
        <w:autoSpaceDE w:val="0"/>
        <w:autoSpaceDN w:val="0"/>
        <w:adjustRightInd w:val="0"/>
        <w:spacing w:after="0" w:line="240" w:lineRule="auto"/>
        <w:ind w:right="200"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rc) az a természetes személy, akinek megbízásából valamely ügyleti megbízást végrehajtanak,</w:t>
      </w:r>
    </w:p>
    <w:p w14:paraId="0442345C" w14:textId="77777777" w:rsidR="00A76E81" w:rsidRPr="000139F2" w:rsidRDefault="00A76E81" w:rsidP="00684546">
      <w:pPr>
        <w:widowControl w:val="0"/>
        <w:autoSpaceDE w:val="0"/>
        <w:autoSpaceDN w:val="0"/>
        <w:adjustRightInd w:val="0"/>
        <w:spacing w:after="0" w:line="240" w:lineRule="auto"/>
        <w:ind w:right="200" w:firstLine="84"/>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rd) alapítványok esetében az a természetes személy,</w:t>
      </w:r>
    </w:p>
    <w:p w14:paraId="0442345D" w14:textId="77777777" w:rsidR="00A76E81" w:rsidRPr="000139F2" w:rsidRDefault="00A76E81"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1. aki az alapítvány vagyona legalább huszonöt százalékának a kedvezményezettje, ha a leendő kedvezményezetteket már meghatározták,</w:t>
      </w:r>
    </w:p>
    <w:p w14:paraId="0442345E" w14:textId="77777777" w:rsidR="00A76E81" w:rsidRPr="000139F2" w:rsidRDefault="00A76E81"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2. akinek érdekében az alapítványt létrehozták, illetve működtetik, ha a kedvezményezetteket még nem határozták meg, vagy</w:t>
      </w:r>
    </w:p>
    <w:p w14:paraId="0442345F" w14:textId="77777777" w:rsidR="00A76E81" w:rsidRPr="000139F2" w:rsidRDefault="00A76E81" w:rsidP="00684546">
      <w:pPr>
        <w:widowControl w:val="0"/>
        <w:autoSpaceDE w:val="0"/>
        <w:autoSpaceDN w:val="0"/>
        <w:adjustRightInd w:val="0"/>
        <w:spacing w:after="0" w:line="240" w:lineRule="auto"/>
        <w:ind w:left="284" w:right="200"/>
        <w:jc w:val="both"/>
        <w:rPr>
          <w:rFonts w:ascii="Times New Roman" w:hAnsi="Times New Roman" w:cs="Times New Roman"/>
          <w:noProof/>
          <w:sz w:val="16"/>
          <w:szCs w:val="16"/>
          <w:lang w:eastAsia="hu-HU"/>
        </w:rPr>
      </w:pPr>
      <w:r w:rsidRPr="000139F2">
        <w:rPr>
          <w:rFonts w:ascii="Times New Roman" w:hAnsi="Times New Roman" w:cs="Times New Roman"/>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4423460" w14:textId="77777777" w:rsidR="00A76E81" w:rsidRPr="000139F2" w:rsidRDefault="00A76E81" w:rsidP="00684546">
      <w:pPr>
        <w:pStyle w:val="NormlWeb"/>
        <w:spacing w:before="0" w:after="0"/>
        <w:ind w:left="142"/>
        <w:jc w:val="both"/>
        <w:rPr>
          <w:noProof/>
          <w:sz w:val="16"/>
          <w:szCs w:val="16"/>
        </w:rPr>
      </w:pPr>
      <w:r w:rsidRPr="000139F2">
        <w:rPr>
          <w:noProof/>
          <w:sz w:val="16"/>
          <w:szCs w:val="16"/>
        </w:rPr>
        <w:t>re) az ra)-rb) alpontokban meghatározott természetes személy hiányában a jogi személy vagy jogi személyiséggel nem rendelkező szervezet vezető tisztségviselője;</w:t>
      </w:r>
    </w:p>
  </w:footnote>
  <w:footnote w:id="67">
    <w:p w14:paraId="04423461" w14:textId="77777777" w:rsidR="00A76E81" w:rsidRPr="000139F2" w:rsidRDefault="00A76E81" w:rsidP="00684546">
      <w:pPr>
        <w:pStyle w:val="Lbjegyzetszveg"/>
        <w:spacing w:after="0" w:line="240" w:lineRule="auto"/>
        <w:ind w:left="142" w:hanging="142"/>
        <w:jc w:val="both"/>
        <w:rPr>
          <w:rFonts w:ascii="Times New Roman" w:hAnsi="Times New Roman" w:cs="Times New Roman"/>
          <w:noProof/>
          <w:sz w:val="16"/>
          <w:szCs w:val="16"/>
        </w:rPr>
      </w:pPr>
      <w:r w:rsidRPr="000139F2">
        <w:rPr>
          <w:rStyle w:val="Lbjegyzet-hivatkozs"/>
          <w:rFonts w:ascii="Times New Roman" w:hAnsi="Times New Roman" w:cs="Times New Roman"/>
          <w:noProof/>
          <w:sz w:val="16"/>
          <w:szCs w:val="16"/>
        </w:rPr>
        <w:footnoteRef/>
      </w:r>
      <w:r w:rsidRPr="000139F2">
        <w:rPr>
          <w:rFonts w:ascii="Times New Roman" w:hAnsi="Times New Roman" w:cs="Times New Roman"/>
          <w:noProof/>
          <w:sz w:val="16"/>
          <w:szCs w:val="16"/>
        </w:rPr>
        <w:t xml:space="preserve"> Szükség esetén bővíthető!</w:t>
      </w:r>
    </w:p>
  </w:footnote>
  <w:footnote w:id="68">
    <w:p w14:paraId="0061E814" w14:textId="77777777" w:rsidR="00A76E81" w:rsidRPr="000139F2" w:rsidRDefault="00A76E81" w:rsidP="00684546">
      <w:pPr>
        <w:pStyle w:val="Lbjegyzetszveg"/>
        <w:spacing w:after="0"/>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69">
    <w:p w14:paraId="1BDDA7DD" w14:textId="3AFE575A" w:rsidR="00A76E81" w:rsidRPr="000139F2" w:rsidRDefault="00A76E81" w:rsidP="00684546">
      <w:pPr>
        <w:pStyle w:val="NormlWeb"/>
        <w:spacing w:before="0" w:after="0"/>
        <w:ind w:right="150"/>
        <w:jc w:val="both"/>
        <w:rPr>
          <w:color w:val="000000"/>
          <w:sz w:val="16"/>
          <w:szCs w:val="16"/>
        </w:rPr>
      </w:pPr>
      <w:r w:rsidRPr="000139F2">
        <w:rPr>
          <w:rStyle w:val="Lbjegyzet-hivatkozs"/>
          <w:sz w:val="16"/>
          <w:szCs w:val="16"/>
        </w:rPr>
        <w:footnoteRef/>
      </w:r>
      <w:r w:rsidRPr="000139F2">
        <w:rPr>
          <w:color w:val="000000"/>
          <w:sz w:val="16"/>
          <w:szCs w:val="16"/>
        </w:rPr>
        <w:t xml:space="preserve">A Magyarországon letelepedett ajánlattevő, közös ajánlattétel esetén a közös ajánlattevők külön-külön teszik meg </w:t>
      </w:r>
      <w:r w:rsidRPr="000139F2">
        <w:rPr>
          <w:b/>
          <w:color w:val="000000"/>
          <w:sz w:val="16"/>
          <w:szCs w:val="16"/>
        </w:rPr>
        <w:t>közjegyző vagy gazdasági, illetve szakmai kamara által hitelesített nyilatkozat</w:t>
      </w:r>
      <w:r w:rsidRPr="000139F2">
        <w:rPr>
          <w:color w:val="000000"/>
          <w:sz w:val="16"/>
          <w:szCs w:val="16"/>
        </w:rPr>
        <w:t xml:space="preserve"> formájában.</w:t>
      </w:r>
    </w:p>
  </w:footnote>
  <w:footnote w:id="70">
    <w:p w14:paraId="4ABBA427" w14:textId="77777777" w:rsidR="00A76E81" w:rsidRPr="000139F2" w:rsidRDefault="00A76E81" w:rsidP="00684546">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71">
    <w:p w14:paraId="1B9545B6" w14:textId="77777777" w:rsidR="00A76E81" w:rsidRPr="000139F2" w:rsidRDefault="00A76E81" w:rsidP="00684546">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 nyilatkozatot aláíró személye szerint a megfelelő részt aláhúzni.</w:t>
      </w:r>
    </w:p>
  </w:footnote>
  <w:footnote w:id="72">
    <w:p w14:paraId="0AE8A735" w14:textId="77777777" w:rsidR="00A76E81" w:rsidRPr="000139F2" w:rsidRDefault="00A76E81" w:rsidP="009B3CAE">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 w:id="73">
    <w:p w14:paraId="1A6346F7" w14:textId="77777777" w:rsidR="00A76E81" w:rsidRPr="000139F2" w:rsidRDefault="00A76E81" w:rsidP="009B3CAE">
      <w:pPr>
        <w:pStyle w:val="Lbjegyzetszveg"/>
        <w:spacing w:after="0" w:line="240" w:lineRule="auto"/>
        <w:rPr>
          <w:rFonts w:ascii="Times New Roman" w:hAnsi="Times New Roman" w:cs="Times New Roman"/>
          <w:sz w:val="16"/>
          <w:szCs w:val="16"/>
        </w:rPr>
      </w:pPr>
      <w:r w:rsidRPr="000139F2">
        <w:rPr>
          <w:rStyle w:val="Lbjegyzet-hivatkozs"/>
          <w:rFonts w:ascii="Times New Roman" w:hAnsi="Times New Roman" w:cs="Times New Roman"/>
          <w:sz w:val="16"/>
          <w:szCs w:val="16"/>
        </w:rPr>
        <w:footnoteRef/>
      </w:r>
      <w:r w:rsidRPr="000139F2">
        <w:rPr>
          <w:rFonts w:ascii="Times New Roman" w:hAnsi="Times New Roman" w:cs="Times New Roman"/>
          <w:sz w:val="16"/>
          <w:szCs w:val="16"/>
        </w:rPr>
        <w:t xml:space="preserve"> Kérjük aláhúzással jelölni!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20C0E588"/>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imes New Roman" w:hAnsi="Times New Roman" w:cs="Times New Roman"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2077192"/>
    <w:multiLevelType w:val="multilevel"/>
    <w:tmpl w:val="46EAE1E8"/>
    <w:lvl w:ilvl="0">
      <w:start w:val="12"/>
      <w:numFmt w:val="decimal"/>
      <w:lvlText w:val="4.%1."/>
      <w:lvlJc w:val="left"/>
      <w:pPr>
        <w:ind w:left="786" w:hanging="360"/>
      </w:pPr>
      <w:rPr>
        <w:rFonts w:hint="default"/>
      </w:rPr>
    </w:lvl>
    <w:lvl w:ilvl="1">
      <w:start w:val="1"/>
      <w:numFmt w:val="lowerLetter"/>
      <w:lvlText w:val="%2)"/>
      <w:lvlJc w:val="left"/>
      <w:pPr>
        <w:ind w:left="86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lowerLetter"/>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0B892F81"/>
    <w:multiLevelType w:val="hybridMultilevel"/>
    <w:tmpl w:val="D2A8EC72"/>
    <w:lvl w:ilvl="0" w:tplc="7DD6E0BC">
      <w:start w:val="1"/>
      <w:numFmt w:val="decimal"/>
      <w:lvlText w:val="1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0F167DBD"/>
    <w:multiLevelType w:val="multilevel"/>
    <w:tmpl w:val="758294FA"/>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nsid w:val="0F1A024B"/>
    <w:multiLevelType w:val="hybridMultilevel"/>
    <w:tmpl w:val="69BA627C"/>
    <w:lvl w:ilvl="0" w:tplc="75CCB234">
      <w:start w:val="1"/>
      <w:numFmt w:val="decimal"/>
      <w:lvlText w:val="10.%1."/>
      <w:lvlJc w:val="left"/>
      <w:pPr>
        <w:ind w:left="1495" w:hanging="360"/>
      </w:pPr>
      <w:rPr>
        <w:rFonts w:hint="default"/>
      </w:rPr>
    </w:lvl>
    <w:lvl w:ilvl="1" w:tplc="040E0019" w:tentative="1">
      <w:start w:val="1"/>
      <w:numFmt w:val="lowerLetter"/>
      <w:lvlText w:val="%2."/>
      <w:lvlJc w:val="left"/>
      <w:pPr>
        <w:ind w:left="2215" w:hanging="360"/>
      </w:pPr>
    </w:lvl>
    <w:lvl w:ilvl="2" w:tplc="040E001B" w:tentative="1">
      <w:start w:val="1"/>
      <w:numFmt w:val="lowerRoman"/>
      <w:lvlText w:val="%3."/>
      <w:lvlJc w:val="right"/>
      <w:pPr>
        <w:ind w:left="2935" w:hanging="180"/>
      </w:pPr>
    </w:lvl>
    <w:lvl w:ilvl="3" w:tplc="040E000F" w:tentative="1">
      <w:start w:val="1"/>
      <w:numFmt w:val="decimal"/>
      <w:lvlText w:val="%4."/>
      <w:lvlJc w:val="left"/>
      <w:pPr>
        <w:ind w:left="3655" w:hanging="360"/>
      </w:pPr>
    </w:lvl>
    <w:lvl w:ilvl="4" w:tplc="040E0019" w:tentative="1">
      <w:start w:val="1"/>
      <w:numFmt w:val="lowerLetter"/>
      <w:lvlText w:val="%5."/>
      <w:lvlJc w:val="left"/>
      <w:pPr>
        <w:ind w:left="4375" w:hanging="360"/>
      </w:pPr>
    </w:lvl>
    <w:lvl w:ilvl="5" w:tplc="040E001B" w:tentative="1">
      <w:start w:val="1"/>
      <w:numFmt w:val="lowerRoman"/>
      <w:lvlText w:val="%6."/>
      <w:lvlJc w:val="right"/>
      <w:pPr>
        <w:ind w:left="5095" w:hanging="180"/>
      </w:pPr>
    </w:lvl>
    <w:lvl w:ilvl="6" w:tplc="040E000F" w:tentative="1">
      <w:start w:val="1"/>
      <w:numFmt w:val="decimal"/>
      <w:lvlText w:val="%7."/>
      <w:lvlJc w:val="left"/>
      <w:pPr>
        <w:ind w:left="5815" w:hanging="360"/>
      </w:pPr>
    </w:lvl>
    <w:lvl w:ilvl="7" w:tplc="040E0019" w:tentative="1">
      <w:start w:val="1"/>
      <w:numFmt w:val="lowerLetter"/>
      <w:lvlText w:val="%8."/>
      <w:lvlJc w:val="left"/>
      <w:pPr>
        <w:ind w:left="6535" w:hanging="360"/>
      </w:pPr>
    </w:lvl>
    <w:lvl w:ilvl="8" w:tplc="040E001B" w:tentative="1">
      <w:start w:val="1"/>
      <w:numFmt w:val="lowerRoman"/>
      <w:lvlText w:val="%9."/>
      <w:lvlJc w:val="right"/>
      <w:pPr>
        <w:ind w:left="7255" w:hanging="180"/>
      </w:pPr>
    </w:lvl>
  </w:abstractNum>
  <w:abstractNum w:abstractNumId="30">
    <w:nsid w:val="12AC7504"/>
    <w:multiLevelType w:val="multilevel"/>
    <w:tmpl w:val="F53A6E16"/>
    <w:lvl w:ilvl="0">
      <w:start w:val="7"/>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1474580A"/>
    <w:multiLevelType w:val="hybridMultilevel"/>
    <w:tmpl w:val="AC8C11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16E5102B"/>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1F9C5584"/>
    <w:multiLevelType w:val="hybridMultilevel"/>
    <w:tmpl w:val="47F6363C"/>
    <w:lvl w:ilvl="0" w:tplc="2CD4392A">
      <w:start w:val="1"/>
      <w:numFmt w:val="decimal"/>
      <w:lvlText w:val="11.%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5735497"/>
    <w:multiLevelType w:val="hybridMultilevel"/>
    <w:tmpl w:val="B9CC3EF0"/>
    <w:lvl w:ilvl="0" w:tplc="00000007">
      <w:start w:val="1"/>
      <w:numFmt w:val="bullet"/>
      <w:lvlText w:val="-"/>
      <w:lvlJc w:val="left"/>
      <w:pPr>
        <w:ind w:left="1146" w:hanging="360"/>
      </w:pPr>
      <w:rPr>
        <w:rFonts w:ascii="Times New Roman" w:hAnsi="Times New Roman" w:cs="Verdana"/>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7">
    <w:nsid w:val="29D75AB1"/>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2C26698A"/>
    <w:multiLevelType w:val="hybridMultilevel"/>
    <w:tmpl w:val="46B60298"/>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39">
    <w:nsid w:val="2D0845AA"/>
    <w:multiLevelType w:val="multilevel"/>
    <w:tmpl w:val="B8D201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2DC50814"/>
    <w:multiLevelType w:val="hybridMultilevel"/>
    <w:tmpl w:val="50E00A50"/>
    <w:lvl w:ilvl="0" w:tplc="ACFEF930">
      <w:start w:val="1"/>
      <w:numFmt w:val="decimal"/>
      <w:lvlText w:val="5.%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1">
    <w:nsid w:val="316B127B"/>
    <w:multiLevelType w:val="multilevel"/>
    <w:tmpl w:val="6DD88D96"/>
    <w:lvl w:ilvl="0">
      <w:start w:val="5"/>
      <w:numFmt w:val="decimal"/>
      <w:lvlText w:val="16.%1."/>
      <w:lvlJc w:val="left"/>
      <w:pPr>
        <w:ind w:left="108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39054728"/>
    <w:multiLevelType w:val="multilevel"/>
    <w:tmpl w:val="EE248578"/>
    <w:lvl w:ilvl="0">
      <w:start w:val="1"/>
      <w:numFmt w:val="decimal"/>
      <w:lvlText w:val="%1."/>
      <w:lvlJc w:val="left"/>
      <w:pPr>
        <w:ind w:left="786" w:hanging="360"/>
      </w:pPr>
    </w:lvl>
    <w:lvl w:ilvl="1">
      <w:start w:val="1"/>
      <w:numFmt w:val="lowerLetter"/>
      <w:lvlText w:val="%2)"/>
      <w:lvlJc w:val="left"/>
      <w:pPr>
        <w:ind w:left="861"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3">
    <w:nsid w:val="3CDF7505"/>
    <w:multiLevelType w:val="hybridMultilevel"/>
    <w:tmpl w:val="A3961C02"/>
    <w:lvl w:ilvl="0" w:tplc="584CB800">
      <w:start w:val="12"/>
      <w:numFmt w:val="upperRoman"/>
      <w:lvlText w:val="%1."/>
      <w:lvlJc w:val="left"/>
      <w:pPr>
        <w:ind w:left="1080" w:hanging="720"/>
      </w:pPr>
      <w:rPr>
        <w:rFonts w:hint="default"/>
      </w:rPr>
    </w:lvl>
    <w:lvl w:ilvl="1" w:tplc="BE126D56">
      <w:start w:val="1"/>
      <w:numFmt w:val="ordinal"/>
      <w:lvlText w:val="13.%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42213B13"/>
    <w:multiLevelType w:val="hybridMultilevel"/>
    <w:tmpl w:val="A2169104"/>
    <w:lvl w:ilvl="0" w:tplc="A59CDE7A">
      <w:start w:val="1"/>
      <w:numFmt w:val="decimal"/>
      <w:lvlText w:val="4.%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3B3672A"/>
    <w:multiLevelType w:val="hybridMultilevel"/>
    <w:tmpl w:val="400693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455356F2"/>
    <w:multiLevelType w:val="multilevel"/>
    <w:tmpl w:val="D324C362"/>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8">
    <w:nsid w:val="46A32BDF"/>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1">
    <w:nsid w:val="509E0647"/>
    <w:multiLevelType w:val="multilevel"/>
    <w:tmpl w:val="0AC80A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54186A81"/>
    <w:multiLevelType w:val="multilevel"/>
    <w:tmpl w:val="306278BE"/>
    <w:lvl w:ilvl="0">
      <w:start w:val="11"/>
      <w:numFmt w:val="upperRoman"/>
      <w:lvlText w:val="%1."/>
      <w:lvlJc w:val="left"/>
      <w:pPr>
        <w:ind w:left="1080" w:hanging="720"/>
      </w:pPr>
      <w:rPr>
        <w:rFonts w:hint="default"/>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56EA2193"/>
    <w:multiLevelType w:val="hybridMultilevel"/>
    <w:tmpl w:val="FB0697CE"/>
    <w:lvl w:ilvl="0" w:tplc="3C6C88E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nsid w:val="5D6A7847"/>
    <w:multiLevelType w:val="multilevel"/>
    <w:tmpl w:val="7E283410"/>
    <w:lvl w:ilvl="0">
      <w:start w:val="16"/>
      <w:numFmt w:val="upperRoman"/>
      <w:lvlText w:val="%1."/>
      <w:lvlJc w:val="left"/>
      <w:pPr>
        <w:ind w:left="108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nsid w:val="5FEA5769"/>
    <w:multiLevelType w:val="hybridMultilevel"/>
    <w:tmpl w:val="96DAABEE"/>
    <w:lvl w:ilvl="0" w:tplc="643A82EC">
      <w:start w:val="1"/>
      <w:numFmt w:val="lowerLetter"/>
      <w:lvlText w:val="%1)"/>
      <w:lvlJc w:val="left"/>
      <w:pPr>
        <w:ind w:left="360" w:hanging="360"/>
      </w:pPr>
      <w:rPr>
        <w:rFonts w:ascii="Times New Roman" w:eastAsia="Times New Roman" w:hAnsi="Times New Roman" w:cs="Times New Roman" w:hint="default"/>
        <w:sz w:val="21"/>
        <w:szCs w:val="21"/>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7">
    <w:nsid w:val="62690EBA"/>
    <w:multiLevelType w:val="multilevel"/>
    <w:tmpl w:val="3DDEF5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626E59F3"/>
    <w:multiLevelType w:val="hybridMultilevel"/>
    <w:tmpl w:val="605C3318"/>
    <w:lvl w:ilvl="0" w:tplc="921A5650">
      <w:start w:val="1"/>
      <w:numFmt w:val="decimal"/>
      <w:lvlText w:val="5.%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669A7AD9"/>
    <w:multiLevelType w:val="multilevel"/>
    <w:tmpl w:val="4E0C70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6BC5397C"/>
    <w:multiLevelType w:val="multilevel"/>
    <w:tmpl w:val="FF6EDCEA"/>
    <w:lvl w:ilvl="0">
      <w:start w:val="1"/>
      <w:numFmt w:val="decimal"/>
      <w:lvlText w:val="%1"/>
      <w:lvlJc w:val="left"/>
      <w:pPr>
        <w:ind w:left="360" w:hanging="360"/>
      </w:pPr>
      <w:rPr>
        <w:rFonts w:ascii="Baskerville_PFL" w:hAnsi="Baskerville_PFL" w:hint="default"/>
        <w:b w:val="0"/>
      </w:rPr>
    </w:lvl>
    <w:lvl w:ilvl="1">
      <w:start w:val="1"/>
      <w:numFmt w:val="decimal"/>
      <w:lvlText w:val="%1.%2"/>
      <w:lvlJc w:val="left"/>
      <w:pPr>
        <w:ind w:left="360" w:hanging="360"/>
      </w:pPr>
      <w:rPr>
        <w:rFonts w:ascii="Baskerville_PFL" w:hAnsi="Baskerville_PFL" w:hint="default"/>
        <w:b w:val="0"/>
      </w:rPr>
    </w:lvl>
    <w:lvl w:ilvl="2">
      <w:start w:val="1"/>
      <w:numFmt w:val="decimal"/>
      <w:lvlText w:val="%1.%2.%3"/>
      <w:lvlJc w:val="left"/>
      <w:pPr>
        <w:ind w:left="720" w:hanging="720"/>
      </w:pPr>
      <w:rPr>
        <w:rFonts w:ascii="Baskerville_PFL" w:hAnsi="Baskerville_PFL" w:hint="default"/>
        <w:b w:val="0"/>
      </w:rPr>
    </w:lvl>
    <w:lvl w:ilvl="3">
      <w:start w:val="1"/>
      <w:numFmt w:val="decimal"/>
      <w:lvlText w:val="%1.%2.%3.%4"/>
      <w:lvlJc w:val="left"/>
      <w:pPr>
        <w:ind w:left="720" w:hanging="720"/>
      </w:pPr>
      <w:rPr>
        <w:rFonts w:ascii="Baskerville_PFL" w:hAnsi="Baskerville_PFL" w:hint="default"/>
        <w:b w:val="0"/>
      </w:rPr>
    </w:lvl>
    <w:lvl w:ilvl="4">
      <w:start w:val="1"/>
      <w:numFmt w:val="decimal"/>
      <w:lvlText w:val="%1.%2.%3.%4.%5"/>
      <w:lvlJc w:val="left"/>
      <w:pPr>
        <w:ind w:left="1080" w:hanging="1080"/>
      </w:pPr>
      <w:rPr>
        <w:rFonts w:ascii="Baskerville_PFL" w:hAnsi="Baskerville_PFL" w:hint="default"/>
        <w:b w:val="0"/>
      </w:rPr>
    </w:lvl>
    <w:lvl w:ilvl="5">
      <w:start w:val="1"/>
      <w:numFmt w:val="decimal"/>
      <w:lvlText w:val="%1.%2.%3.%4.%5.%6"/>
      <w:lvlJc w:val="left"/>
      <w:pPr>
        <w:ind w:left="1080" w:hanging="1080"/>
      </w:pPr>
      <w:rPr>
        <w:rFonts w:ascii="Baskerville_PFL" w:hAnsi="Baskerville_PFL" w:hint="default"/>
        <w:b w:val="0"/>
      </w:rPr>
    </w:lvl>
    <w:lvl w:ilvl="6">
      <w:start w:val="1"/>
      <w:numFmt w:val="decimal"/>
      <w:lvlText w:val="%1.%2.%3.%4.%5.%6.%7"/>
      <w:lvlJc w:val="left"/>
      <w:pPr>
        <w:ind w:left="1440" w:hanging="1440"/>
      </w:pPr>
      <w:rPr>
        <w:rFonts w:ascii="Baskerville_PFL" w:hAnsi="Baskerville_PFL" w:hint="default"/>
        <w:b w:val="0"/>
      </w:rPr>
    </w:lvl>
    <w:lvl w:ilvl="7">
      <w:start w:val="1"/>
      <w:numFmt w:val="decimal"/>
      <w:lvlText w:val="%1.%2.%3.%4.%5.%6.%7.%8"/>
      <w:lvlJc w:val="left"/>
      <w:pPr>
        <w:ind w:left="1440" w:hanging="1440"/>
      </w:pPr>
      <w:rPr>
        <w:rFonts w:ascii="Baskerville_PFL" w:hAnsi="Baskerville_PFL" w:hint="default"/>
        <w:b w:val="0"/>
      </w:rPr>
    </w:lvl>
    <w:lvl w:ilvl="8">
      <w:start w:val="1"/>
      <w:numFmt w:val="decimal"/>
      <w:lvlText w:val="%1.%2.%3.%4.%5.%6.%7.%8.%9"/>
      <w:lvlJc w:val="left"/>
      <w:pPr>
        <w:ind w:left="1440" w:hanging="1440"/>
      </w:pPr>
      <w:rPr>
        <w:rFonts w:ascii="Baskerville_PFL" w:hAnsi="Baskerville_PFL" w:hint="default"/>
        <w:b w:val="0"/>
      </w:rPr>
    </w:lvl>
  </w:abstractNum>
  <w:abstractNum w:abstractNumId="61">
    <w:nsid w:val="6E5460B2"/>
    <w:multiLevelType w:val="hybridMultilevel"/>
    <w:tmpl w:val="8CD41BA8"/>
    <w:lvl w:ilvl="0" w:tplc="F118DFCE">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62">
    <w:nsid w:val="7B182AFF"/>
    <w:multiLevelType w:val="hybridMultilevel"/>
    <w:tmpl w:val="D45EB808"/>
    <w:lvl w:ilvl="0" w:tplc="03A8C0EC">
      <w:start w:val="8"/>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10"/>
  </w:num>
  <w:num w:numId="7">
    <w:abstractNumId w:val="12"/>
  </w:num>
  <w:num w:numId="8">
    <w:abstractNumId w:val="34"/>
  </w:num>
  <w:num w:numId="9">
    <w:abstractNumId w:val="23"/>
  </w:num>
  <w:num w:numId="10">
    <w:abstractNumId w:val="0"/>
  </w:num>
  <w:num w:numId="11">
    <w:abstractNumId w:val="1"/>
  </w:num>
  <w:num w:numId="12">
    <w:abstractNumId w:val="54"/>
    <w:lvlOverride w:ilvl="0">
      <w:startOverride w:val="1"/>
    </w:lvlOverride>
  </w:num>
  <w:num w:numId="13">
    <w:abstractNumId w:val="45"/>
    <w:lvlOverride w:ilvl="0">
      <w:startOverride w:val="1"/>
    </w:lvlOverride>
  </w:num>
  <w:num w:numId="14">
    <w:abstractNumId w:val="54"/>
  </w:num>
  <w:num w:numId="15">
    <w:abstractNumId w:val="45"/>
  </w:num>
  <w:num w:numId="16">
    <w:abstractNumId w:val="35"/>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28"/>
  </w:num>
  <w:num w:numId="20">
    <w:abstractNumId w:val="49"/>
  </w:num>
  <w:num w:numId="21">
    <w:abstractNumId w:val="24"/>
  </w:num>
  <w:num w:numId="22">
    <w:abstractNumId w:val="46"/>
  </w:num>
  <w:num w:numId="23">
    <w:abstractNumId w:val="61"/>
  </w:num>
  <w:num w:numId="24">
    <w:abstractNumId w:val="37"/>
  </w:num>
  <w:num w:numId="25">
    <w:abstractNumId w:val="27"/>
  </w:num>
  <w:num w:numId="26">
    <w:abstractNumId w:val="25"/>
  </w:num>
  <w:num w:numId="27">
    <w:abstractNumId w:val="59"/>
  </w:num>
  <w:num w:numId="28">
    <w:abstractNumId w:val="51"/>
  </w:num>
  <w:num w:numId="29">
    <w:abstractNumId w:val="30"/>
  </w:num>
  <w:num w:numId="30">
    <w:abstractNumId w:val="39"/>
  </w:num>
  <w:num w:numId="31">
    <w:abstractNumId w:val="52"/>
  </w:num>
  <w:num w:numId="32">
    <w:abstractNumId w:val="60"/>
  </w:num>
  <w:num w:numId="33">
    <w:abstractNumId w:val="40"/>
  </w:num>
  <w:num w:numId="34">
    <w:abstractNumId w:val="38"/>
  </w:num>
  <w:num w:numId="35">
    <w:abstractNumId w:val="53"/>
  </w:num>
  <w:num w:numId="36">
    <w:abstractNumId w:val="48"/>
  </w:num>
  <w:num w:numId="37">
    <w:abstractNumId w:val="32"/>
  </w:num>
  <w:num w:numId="38">
    <w:abstractNumId w:val="56"/>
  </w:num>
  <w:num w:numId="39">
    <w:abstractNumId w:val="44"/>
  </w:num>
  <w:num w:numId="40">
    <w:abstractNumId w:val="62"/>
  </w:num>
  <w:num w:numId="41">
    <w:abstractNumId w:val="29"/>
  </w:num>
  <w:num w:numId="42">
    <w:abstractNumId w:val="33"/>
  </w:num>
  <w:num w:numId="43">
    <w:abstractNumId w:val="43"/>
  </w:num>
  <w:num w:numId="44">
    <w:abstractNumId w:val="55"/>
  </w:num>
  <w:num w:numId="45">
    <w:abstractNumId w:val="41"/>
  </w:num>
  <w:num w:numId="46">
    <w:abstractNumId w:val="26"/>
  </w:num>
  <w:num w:numId="47">
    <w:abstractNumId w:val="31"/>
  </w:num>
  <w:num w:numId="48">
    <w:abstractNumId w:val="36"/>
  </w:num>
  <w:num w:numId="49">
    <w:abstractNumId w:val="58"/>
  </w:num>
  <w:num w:numId="50">
    <w:abstractNumId w:val="42"/>
  </w:num>
  <w:num w:numId="51">
    <w:abstractNumId w:val="22"/>
  </w:num>
  <w:num w:numId="52">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505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39F2"/>
    <w:rsid w:val="00014569"/>
    <w:rsid w:val="00016979"/>
    <w:rsid w:val="0002153C"/>
    <w:rsid w:val="0002392D"/>
    <w:rsid w:val="000252A1"/>
    <w:rsid w:val="0002671F"/>
    <w:rsid w:val="00026D40"/>
    <w:rsid w:val="00030647"/>
    <w:rsid w:val="0003099A"/>
    <w:rsid w:val="000310F2"/>
    <w:rsid w:val="00033678"/>
    <w:rsid w:val="00041EAD"/>
    <w:rsid w:val="000505DF"/>
    <w:rsid w:val="00056513"/>
    <w:rsid w:val="00056C53"/>
    <w:rsid w:val="00060EDE"/>
    <w:rsid w:val="00061EAA"/>
    <w:rsid w:val="00070C93"/>
    <w:rsid w:val="000741A3"/>
    <w:rsid w:val="00082862"/>
    <w:rsid w:val="00083802"/>
    <w:rsid w:val="00083910"/>
    <w:rsid w:val="000840B5"/>
    <w:rsid w:val="00084985"/>
    <w:rsid w:val="0008571A"/>
    <w:rsid w:val="00087D07"/>
    <w:rsid w:val="00091776"/>
    <w:rsid w:val="00092577"/>
    <w:rsid w:val="00092C17"/>
    <w:rsid w:val="00094C9F"/>
    <w:rsid w:val="000953C5"/>
    <w:rsid w:val="000A186A"/>
    <w:rsid w:val="000A299A"/>
    <w:rsid w:val="000A3672"/>
    <w:rsid w:val="000B0873"/>
    <w:rsid w:val="000B1414"/>
    <w:rsid w:val="000B47F9"/>
    <w:rsid w:val="000B57F9"/>
    <w:rsid w:val="000B6AB0"/>
    <w:rsid w:val="000C03BB"/>
    <w:rsid w:val="000C0ECF"/>
    <w:rsid w:val="000C139B"/>
    <w:rsid w:val="000C1F3C"/>
    <w:rsid w:val="000C5F8A"/>
    <w:rsid w:val="000C74DD"/>
    <w:rsid w:val="000C7CAD"/>
    <w:rsid w:val="000C7CD5"/>
    <w:rsid w:val="000D275C"/>
    <w:rsid w:val="000D3FB7"/>
    <w:rsid w:val="000D66E9"/>
    <w:rsid w:val="000E1813"/>
    <w:rsid w:val="000F09CF"/>
    <w:rsid w:val="000F5457"/>
    <w:rsid w:val="000F7C78"/>
    <w:rsid w:val="00102BA3"/>
    <w:rsid w:val="00102CF1"/>
    <w:rsid w:val="00104254"/>
    <w:rsid w:val="00105711"/>
    <w:rsid w:val="001073BB"/>
    <w:rsid w:val="001139CB"/>
    <w:rsid w:val="00115AA1"/>
    <w:rsid w:val="00116570"/>
    <w:rsid w:val="00120B53"/>
    <w:rsid w:val="001218B8"/>
    <w:rsid w:val="00126512"/>
    <w:rsid w:val="001308AA"/>
    <w:rsid w:val="00132FDD"/>
    <w:rsid w:val="00133E5D"/>
    <w:rsid w:val="00136633"/>
    <w:rsid w:val="00137EE8"/>
    <w:rsid w:val="001415EA"/>
    <w:rsid w:val="00143CF8"/>
    <w:rsid w:val="00144C2A"/>
    <w:rsid w:val="001456D3"/>
    <w:rsid w:val="00147491"/>
    <w:rsid w:val="001475E9"/>
    <w:rsid w:val="00151F87"/>
    <w:rsid w:val="00160C6F"/>
    <w:rsid w:val="00162687"/>
    <w:rsid w:val="001724D0"/>
    <w:rsid w:val="00174568"/>
    <w:rsid w:val="00177B2F"/>
    <w:rsid w:val="001813C6"/>
    <w:rsid w:val="001818D2"/>
    <w:rsid w:val="00184E84"/>
    <w:rsid w:val="0018531C"/>
    <w:rsid w:val="00190C5A"/>
    <w:rsid w:val="00191D05"/>
    <w:rsid w:val="00192185"/>
    <w:rsid w:val="001922D3"/>
    <w:rsid w:val="001924A2"/>
    <w:rsid w:val="00194E0D"/>
    <w:rsid w:val="001973FA"/>
    <w:rsid w:val="00197895"/>
    <w:rsid w:val="001A15A5"/>
    <w:rsid w:val="001A221E"/>
    <w:rsid w:val="001A48DF"/>
    <w:rsid w:val="001A5993"/>
    <w:rsid w:val="001A65AF"/>
    <w:rsid w:val="001B350B"/>
    <w:rsid w:val="001B3D89"/>
    <w:rsid w:val="001B4FA8"/>
    <w:rsid w:val="001C0C06"/>
    <w:rsid w:val="001C5DE8"/>
    <w:rsid w:val="001C5F67"/>
    <w:rsid w:val="001D644B"/>
    <w:rsid w:val="001D65E8"/>
    <w:rsid w:val="001D6C16"/>
    <w:rsid w:val="001D7544"/>
    <w:rsid w:val="001D7585"/>
    <w:rsid w:val="001E1C0C"/>
    <w:rsid w:val="001E69F2"/>
    <w:rsid w:val="001E6A40"/>
    <w:rsid w:val="001F1F27"/>
    <w:rsid w:val="001F29A9"/>
    <w:rsid w:val="001F2C1A"/>
    <w:rsid w:val="001F555E"/>
    <w:rsid w:val="001F57D7"/>
    <w:rsid w:val="00200BD3"/>
    <w:rsid w:val="00200D61"/>
    <w:rsid w:val="002023B1"/>
    <w:rsid w:val="00202C3C"/>
    <w:rsid w:val="002034A5"/>
    <w:rsid w:val="002058B4"/>
    <w:rsid w:val="00210B9E"/>
    <w:rsid w:val="00213E55"/>
    <w:rsid w:val="0021407D"/>
    <w:rsid w:val="002149CE"/>
    <w:rsid w:val="00216142"/>
    <w:rsid w:val="00216D47"/>
    <w:rsid w:val="00221B85"/>
    <w:rsid w:val="00223543"/>
    <w:rsid w:val="00224C2A"/>
    <w:rsid w:val="00234215"/>
    <w:rsid w:val="00244D1D"/>
    <w:rsid w:val="00247946"/>
    <w:rsid w:val="00250D65"/>
    <w:rsid w:val="00250E36"/>
    <w:rsid w:val="002529EC"/>
    <w:rsid w:val="00255F0E"/>
    <w:rsid w:val="0026727A"/>
    <w:rsid w:val="00271233"/>
    <w:rsid w:val="00274DD4"/>
    <w:rsid w:val="002750FB"/>
    <w:rsid w:val="002753BD"/>
    <w:rsid w:val="0028151D"/>
    <w:rsid w:val="002817CC"/>
    <w:rsid w:val="002857E1"/>
    <w:rsid w:val="002871D5"/>
    <w:rsid w:val="002876EB"/>
    <w:rsid w:val="00292D03"/>
    <w:rsid w:val="00294F8D"/>
    <w:rsid w:val="002A48F0"/>
    <w:rsid w:val="002A4A33"/>
    <w:rsid w:val="002A4B09"/>
    <w:rsid w:val="002A56B0"/>
    <w:rsid w:val="002A7A9F"/>
    <w:rsid w:val="002B025D"/>
    <w:rsid w:val="002C6CDA"/>
    <w:rsid w:val="002C7098"/>
    <w:rsid w:val="002D17C6"/>
    <w:rsid w:val="002D7696"/>
    <w:rsid w:val="002D7EF6"/>
    <w:rsid w:val="002E3450"/>
    <w:rsid w:val="002F10E3"/>
    <w:rsid w:val="002F57DC"/>
    <w:rsid w:val="00305365"/>
    <w:rsid w:val="00306B6D"/>
    <w:rsid w:val="003125EA"/>
    <w:rsid w:val="00316A09"/>
    <w:rsid w:val="00316B12"/>
    <w:rsid w:val="003175DA"/>
    <w:rsid w:val="00320303"/>
    <w:rsid w:val="003243CA"/>
    <w:rsid w:val="00327581"/>
    <w:rsid w:val="003314CF"/>
    <w:rsid w:val="00336FB8"/>
    <w:rsid w:val="003416F8"/>
    <w:rsid w:val="00342F3F"/>
    <w:rsid w:val="003445FC"/>
    <w:rsid w:val="003459B9"/>
    <w:rsid w:val="003504FE"/>
    <w:rsid w:val="0035490B"/>
    <w:rsid w:val="0035598B"/>
    <w:rsid w:val="00356082"/>
    <w:rsid w:val="00360F5C"/>
    <w:rsid w:val="00363D1C"/>
    <w:rsid w:val="003710A3"/>
    <w:rsid w:val="00372FC0"/>
    <w:rsid w:val="003741E8"/>
    <w:rsid w:val="00376722"/>
    <w:rsid w:val="0038041F"/>
    <w:rsid w:val="0038072C"/>
    <w:rsid w:val="0038072E"/>
    <w:rsid w:val="003808C1"/>
    <w:rsid w:val="003813F8"/>
    <w:rsid w:val="0038356B"/>
    <w:rsid w:val="003839C0"/>
    <w:rsid w:val="003857F5"/>
    <w:rsid w:val="00385860"/>
    <w:rsid w:val="0039437A"/>
    <w:rsid w:val="003A30B2"/>
    <w:rsid w:val="003A5726"/>
    <w:rsid w:val="003A644E"/>
    <w:rsid w:val="003B05D2"/>
    <w:rsid w:val="003B1048"/>
    <w:rsid w:val="003B48B2"/>
    <w:rsid w:val="003B5A3C"/>
    <w:rsid w:val="003C4F7B"/>
    <w:rsid w:val="003C7C7B"/>
    <w:rsid w:val="003E1C6C"/>
    <w:rsid w:val="003E1E28"/>
    <w:rsid w:val="003E33D4"/>
    <w:rsid w:val="003F0805"/>
    <w:rsid w:val="003F0B69"/>
    <w:rsid w:val="003F3A97"/>
    <w:rsid w:val="003F5ABE"/>
    <w:rsid w:val="00400B9B"/>
    <w:rsid w:val="00401F9B"/>
    <w:rsid w:val="00405420"/>
    <w:rsid w:val="00411021"/>
    <w:rsid w:val="00412CDA"/>
    <w:rsid w:val="0041524B"/>
    <w:rsid w:val="00420450"/>
    <w:rsid w:val="00425C58"/>
    <w:rsid w:val="00426F2D"/>
    <w:rsid w:val="0042778E"/>
    <w:rsid w:val="00433C97"/>
    <w:rsid w:val="004341B6"/>
    <w:rsid w:val="004347C6"/>
    <w:rsid w:val="00434A7A"/>
    <w:rsid w:val="00434F07"/>
    <w:rsid w:val="0043515F"/>
    <w:rsid w:val="00435CB1"/>
    <w:rsid w:val="00436F02"/>
    <w:rsid w:val="004377DD"/>
    <w:rsid w:val="004409D5"/>
    <w:rsid w:val="00442D7C"/>
    <w:rsid w:val="0044306B"/>
    <w:rsid w:val="004449AE"/>
    <w:rsid w:val="004450F0"/>
    <w:rsid w:val="00450D0A"/>
    <w:rsid w:val="004547AC"/>
    <w:rsid w:val="0045596B"/>
    <w:rsid w:val="00457863"/>
    <w:rsid w:val="00465BCD"/>
    <w:rsid w:val="0046732A"/>
    <w:rsid w:val="00470FE2"/>
    <w:rsid w:val="00471CE1"/>
    <w:rsid w:val="00487A63"/>
    <w:rsid w:val="00494B5D"/>
    <w:rsid w:val="00497921"/>
    <w:rsid w:val="004A37BE"/>
    <w:rsid w:val="004A6F8D"/>
    <w:rsid w:val="004B0183"/>
    <w:rsid w:val="004B629E"/>
    <w:rsid w:val="004B78C3"/>
    <w:rsid w:val="004C3E19"/>
    <w:rsid w:val="004C5632"/>
    <w:rsid w:val="004C5DAD"/>
    <w:rsid w:val="004D20AC"/>
    <w:rsid w:val="004D7A0E"/>
    <w:rsid w:val="004E335F"/>
    <w:rsid w:val="004E4226"/>
    <w:rsid w:val="004E5CCF"/>
    <w:rsid w:val="004F3143"/>
    <w:rsid w:val="004F6BED"/>
    <w:rsid w:val="00501DB0"/>
    <w:rsid w:val="0050769E"/>
    <w:rsid w:val="00512471"/>
    <w:rsid w:val="005161B0"/>
    <w:rsid w:val="0052160A"/>
    <w:rsid w:val="00521870"/>
    <w:rsid w:val="00523081"/>
    <w:rsid w:val="00523AFC"/>
    <w:rsid w:val="00526202"/>
    <w:rsid w:val="00526F3B"/>
    <w:rsid w:val="005303AB"/>
    <w:rsid w:val="005326C6"/>
    <w:rsid w:val="00532B59"/>
    <w:rsid w:val="00533E04"/>
    <w:rsid w:val="00534B39"/>
    <w:rsid w:val="00536DC6"/>
    <w:rsid w:val="00537A56"/>
    <w:rsid w:val="00542586"/>
    <w:rsid w:val="005428A9"/>
    <w:rsid w:val="00555CA3"/>
    <w:rsid w:val="005618D2"/>
    <w:rsid w:val="005648EF"/>
    <w:rsid w:val="00565147"/>
    <w:rsid w:val="00565C8F"/>
    <w:rsid w:val="00566404"/>
    <w:rsid w:val="0057021C"/>
    <w:rsid w:val="00573483"/>
    <w:rsid w:val="005765F6"/>
    <w:rsid w:val="00576FB7"/>
    <w:rsid w:val="00581C6C"/>
    <w:rsid w:val="0059016E"/>
    <w:rsid w:val="005907BD"/>
    <w:rsid w:val="00591BF4"/>
    <w:rsid w:val="00593931"/>
    <w:rsid w:val="00595D1E"/>
    <w:rsid w:val="00595EEC"/>
    <w:rsid w:val="005962F7"/>
    <w:rsid w:val="00596B87"/>
    <w:rsid w:val="005A4E7D"/>
    <w:rsid w:val="005A77D6"/>
    <w:rsid w:val="005A7817"/>
    <w:rsid w:val="005B2CE9"/>
    <w:rsid w:val="005B5500"/>
    <w:rsid w:val="005C164B"/>
    <w:rsid w:val="005C3C3B"/>
    <w:rsid w:val="005C569A"/>
    <w:rsid w:val="005C5981"/>
    <w:rsid w:val="005C5DEA"/>
    <w:rsid w:val="005D5289"/>
    <w:rsid w:val="005D7B9C"/>
    <w:rsid w:val="005E1BE8"/>
    <w:rsid w:val="005E2351"/>
    <w:rsid w:val="005E3448"/>
    <w:rsid w:val="005F1DE8"/>
    <w:rsid w:val="005F3493"/>
    <w:rsid w:val="005F4243"/>
    <w:rsid w:val="005F4611"/>
    <w:rsid w:val="005F514C"/>
    <w:rsid w:val="005F529B"/>
    <w:rsid w:val="00603A64"/>
    <w:rsid w:val="00611950"/>
    <w:rsid w:val="006119D3"/>
    <w:rsid w:val="0061720D"/>
    <w:rsid w:val="00621079"/>
    <w:rsid w:val="006218EB"/>
    <w:rsid w:val="00621AD9"/>
    <w:rsid w:val="0062469A"/>
    <w:rsid w:val="006330C8"/>
    <w:rsid w:val="0063686A"/>
    <w:rsid w:val="006375BF"/>
    <w:rsid w:val="00647299"/>
    <w:rsid w:val="00651BAB"/>
    <w:rsid w:val="00651E1E"/>
    <w:rsid w:val="00654CF9"/>
    <w:rsid w:val="00656250"/>
    <w:rsid w:val="006569B8"/>
    <w:rsid w:val="00661B69"/>
    <w:rsid w:val="00662CB7"/>
    <w:rsid w:val="00662EC8"/>
    <w:rsid w:val="00663B07"/>
    <w:rsid w:val="0066426D"/>
    <w:rsid w:val="006665CD"/>
    <w:rsid w:val="00671A11"/>
    <w:rsid w:val="00671F30"/>
    <w:rsid w:val="0067459F"/>
    <w:rsid w:val="00676F1D"/>
    <w:rsid w:val="00676F95"/>
    <w:rsid w:val="006808DF"/>
    <w:rsid w:val="006814A0"/>
    <w:rsid w:val="006833C1"/>
    <w:rsid w:val="00684546"/>
    <w:rsid w:val="006864D2"/>
    <w:rsid w:val="006A04AA"/>
    <w:rsid w:val="006A261D"/>
    <w:rsid w:val="006A34C9"/>
    <w:rsid w:val="006A4A3F"/>
    <w:rsid w:val="006A566F"/>
    <w:rsid w:val="006A6CAD"/>
    <w:rsid w:val="006A6F84"/>
    <w:rsid w:val="006A794A"/>
    <w:rsid w:val="006B0EA3"/>
    <w:rsid w:val="006B3CF2"/>
    <w:rsid w:val="006B68D3"/>
    <w:rsid w:val="006B7919"/>
    <w:rsid w:val="006C00C9"/>
    <w:rsid w:val="006C0526"/>
    <w:rsid w:val="006C0849"/>
    <w:rsid w:val="006C2787"/>
    <w:rsid w:val="006C2C2A"/>
    <w:rsid w:val="006C2CCB"/>
    <w:rsid w:val="006C68E8"/>
    <w:rsid w:val="006D3197"/>
    <w:rsid w:val="006D33F4"/>
    <w:rsid w:val="006D6203"/>
    <w:rsid w:val="006D7C92"/>
    <w:rsid w:val="006F0595"/>
    <w:rsid w:val="006F091C"/>
    <w:rsid w:val="006F5CFC"/>
    <w:rsid w:val="006F7519"/>
    <w:rsid w:val="00701321"/>
    <w:rsid w:val="007023A9"/>
    <w:rsid w:val="0070357D"/>
    <w:rsid w:val="00703A62"/>
    <w:rsid w:val="00705989"/>
    <w:rsid w:val="00706405"/>
    <w:rsid w:val="00707CD4"/>
    <w:rsid w:val="00715D55"/>
    <w:rsid w:val="0071626B"/>
    <w:rsid w:val="007208B8"/>
    <w:rsid w:val="00724ED8"/>
    <w:rsid w:val="007266EB"/>
    <w:rsid w:val="00730243"/>
    <w:rsid w:val="00732D05"/>
    <w:rsid w:val="007532F5"/>
    <w:rsid w:val="00756956"/>
    <w:rsid w:val="00757274"/>
    <w:rsid w:val="007618D2"/>
    <w:rsid w:val="00762079"/>
    <w:rsid w:val="00762453"/>
    <w:rsid w:val="0076461A"/>
    <w:rsid w:val="00766A0B"/>
    <w:rsid w:val="007714A7"/>
    <w:rsid w:val="00772BF0"/>
    <w:rsid w:val="00775AA9"/>
    <w:rsid w:val="00782A4A"/>
    <w:rsid w:val="007855F9"/>
    <w:rsid w:val="00787429"/>
    <w:rsid w:val="007879E6"/>
    <w:rsid w:val="00787FBF"/>
    <w:rsid w:val="007904BA"/>
    <w:rsid w:val="00793793"/>
    <w:rsid w:val="00793A71"/>
    <w:rsid w:val="00797523"/>
    <w:rsid w:val="007A0672"/>
    <w:rsid w:val="007B1499"/>
    <w:rsid w:val="007B42C0"/>
    <w:rsid w:val="007B4A3D"/>
    <w:rsid w:val="007B6465"/>
    <w:rsid w:val="007B7D00"/>
    <w:rsid w:val="007C08AD"/>
    <w:rsid w:val="007C2FB9"/>
    <w:rsid w:val="007C3C22"/>
    <w:rsid w:val="007C4868"/>
    <w:rsid w:val="007C4F59"/>
    <w:rsid w:val="007D3053"/>
    <w:rsid w:val="007E0686"/>
    <w:rsid w:val="007E71C4"/>
    <w:rsid w:val="007E7816"/>
    <w:rsid w:val="007E7993"/>
    <w:rsid w:val="007F4973"/>
    <w:rsid w:val="007F6C7E"/>
    <w:rsid w:val="008016C8"/>
    <w:rsid w:val="00804BB5"/>
    <w:rsid w:val="00805FEF"/>
    <w:rsid w:val="00806788"/>
    <w:rsid w:val="0080702D"/>
    <w:rsid w:val="00812510"/>
    <w:rsid w:val="00812696"/>
    <w:rsid w:val="008143CB"/>
    <w:rsid w:val="00816F80"/>
    <w:rsid w:val="00817E17"/>
    <w:rsid w:val="00820F76"/>
    <w:rsid w:val="00821E3F"/>
    <w:rsid w:val="00825BE7"/>
    <w:rsid w:val="00827FA4"/>
    <w:rsid w:val="00830F64"/>
    <w:rsid w:val="008332C3"/>
    <w:rsid w:val="00842223"/>
    <w:rsid w:val="00850551"/>
    <w:rsid w:val="008515A3"/>
    <w:rsid w:val="00855734"/>
    <w:rsid w:val="00860049"/>
    <w:rsid w:val="00862A71"/>
    <w:rsid w:val="0087097B"/>
    <w:rsid w:val="00875399"/>
    <w:rsid w:val="00883B3C"/>
    <w:rsid w:val="008854AC"/>
    <w:rsid w:val="008902A3"/>
    <w:rsid w:val="008A15BB"/>
    <w:rsid w:val="008A60FB"/>
    <w:rsid w:val="008A7D81"/>
    <w:rsid w:val="008B0495"/>
    <w:rsid w:val="008B0B4F"/>
    <w:rsid w:val="008B39DA"/>
    <w:rsid w:val="008B3DFF"/>
    <w:rsid w:val="008B7754"/>
    <w:rsid w:val="008C03B0"/>
    <w:rsid w:val="008C534E"/>
    <w:rsid w:val="008D3072"/>
    <w:rsid w:val="008D454A"/>
    <w:rsid w:val="008D60D3"/>
    <w:rsid w:val="008E3C67"/>
    <w:rsid w:val="008E6B6D"/>
    <w:rsid w:val="008E735B"/>
    <w:rsid w:val="008F395B"/>
    <w:rsid w:val="00900437"/>
    <w:rsid w:val="00901D55"/>
    <w:rsid w:val="00905C53"/>
    <w:rsid w:val="009100D2"/>
    <w:rsid w:val="00916D84"/>
    <w:rsid w:val="0092328C"/>
    <w:rsid w:val="00930802"/>
    <w:rsid w:val="00932562"/>
    <w:rsid w:val="00934AC1"/>
    <w:rsid w:val="0094111A"/>
    <w:rsid w:val="009420B0"/>
    <w:rsid w:val="009476F6"/>
    <w:rsid w:val="00952E36"/>
    <w:rsid w:val="00952E3F"/>
    <w:rsid w:val="00953D87"/>
    <w:rsid w:val="009558A0"/>
    <w:rsid w:val="00955D94"/>
    <w:rsid w:val="00956462"/>
    <w:rsid w:val="00961957"/>
    <w:rsid w:val="0096200A"/>
    <w:rsid w:val="009645CE"/>
    <w:rsid w:val="009650D2"/>
    <w:rsid w:val="00972358"/>
    <w:rsid w:val="009727EC"/>
    <w:rsid w:val="00973E99"/>
    <w:rsid w:val="009771D0"/>
    <w:rsid w:val="00977866"/>
    <w:rsid w:val="0098205F"/>
    <w:rsid w:val="00983969"/>
    <w:rsid w:val="00983CFF"/>
    <w:rsid w:val="009846F8"/>
    <w:rsid w:val="009865AF"/>
    <w:rsid w:val="00993723"/>
    <w:rsid w:val="009961D3"/>
    <w:rsid w:val="009A02A7"/>
    <w:rsid w:val="009A3622"/>
    <w:rsid w:val="009A47E3"/>
    <w:rsid w:val="009B23B8"/>
    <w:rsid w:val="009B3CAE"/>
    <w:rsid w:val="009C5E4E"/>
    <w:rsid w:val="009D291F"/>
    <w:rsid w:val="009D2D56"/>
    <w:rsid w:val="009D484B"/>
    <w:rsid w:val="009D4D59"/>
    <w:rsid w:val="009E13E2"/>
    <w:rsid w:val="009E227B"/>
    <w:rsid w:val="009E4867"/>
    <w:rsid w:val="009E7D52"/>
    <w:rsid w:val="009F06C8"/>
    <w:rsid w:val="009F11D5"/>
    <w:rsid w:val="009F325E"/>
    <w:rsid w:val="009F4FA7"/>
    <w:rsid w:val="009F5257"/>
    <w:rsid w:val="009F7D11"/>
    <w:rsid w:val="00A00DCD"/>
    <w:rsid w:val="00A05E39"/>
    <w:rsid w:val="00A075CA"/>
    <w:rsid w:val="00A11570"/>
    <w:rsid w:val="00A12CA6"/>
    <w:rsid w:val="00A13A10"/>
    <w:rsid w:val="00A15E26"/>
    <w:rsid w:val="00A2406F"/>
    <w:rsid w:val="00A251D1"/>
    <w:rsid w:val="00A31B32"/>
    <w:rsid w:val="00A3333A"/>
    <w:rsid w:val="00A417BC"/>
    <w:rsid w:val="00A44394"/>
    <w:rsid w:val="00A443E3"/>
    <w:rsid w:val="00A44548"/>
    <w:rsid w:val="00A44E57"/>
    <w:rsid w:val="00A44E5B"/>
    <w:rsid w:val="00A53F19"/>
    <w:rsid w:val="00A54A8F"/>
    <w:rsid w:val="00A5516C"/>
    <w:rsid w:val="00A55FBB"/>
    <w:rsid w:val="00A66033"/>
    <w:rsid w:val="00A71265"/>
    <w:rsid w:val="00A716D4"/>
    <w:rsid w:val="00A72271"/>
    <w:rsid w:val="00A750C0"/>
    <w:rsid w:val="00A76E81"/>
    <w:rsid w:val="00A80E6C"/>
    <w:rsid w:val="00A82BBD"/>
    <w:rsid w:val="00A90821"/>
    <w:rsid w:val="00A913C0"/>
    <w:rsid w:val="00A92F5B"/>
    <w:rsid w:val="00AA014F"/>
    <w:rsid w:val="00AA363A"/>
    <w:rsid w:val="00AA3941"/>
    <w:rsid w:val="00AA510F"/>
    <w:rsid w:val="00AA6C9C"/>
    <w:rsid w:val="00AA71DE"/>
    <w:rsid w:val="00AB000A"/>
    <w:rsid w:val="00AB42EB"/>
    <w:rsid w:val="00AB554B"/>
    <w:rsid w:val="00AC0A7A"/>
    <w:rsid w:val="00AC1235"/>
    <w:rsid w:val="00AC361B"/>
    <w:rsid w:val="00AC43EE"/>
    <w:rsid w:val="00AC5694"/>
    <w:rsid w:val="00AC61E7"/>
    <w:rsid w:val="00AE166E"/>
    <w:rsid w:val="00AE360F"/>
    <w:rsid w:val="00AE3B6A"/>
    <w:rsid w:val="00AE54AE"/>
    <w:rsid w:val="00AE6D4E"/>
    <w:rsid w:val="00AF114B"/>
    <w:rsid w:val="00AF23DB"/>
    <w:rsid w:val="00AF26F6"/>
    <w:rsid w:val="00AF5526"/>
    <w:rsid w:val="00AF5E6E"/>
    <w:rsid w:val="00AF6D08"/>
    <w:rsid w:val="00AF7211"/>
    <w:rsid w:val="00AF7EE3"/>
    <w:rsid w:val="00B0542D"/>
    <w:rsid w:val="00B11464"/>
    <w:rsid w:val="00B124E9"/>
    <w:rsid w:val="00B131AD"/>
    <w:rsid w:val="00B15C82"/>
    <w:rsid w:val="00B16067"/>
    <w:rsid w:val="00B161BF"/>
    <w:rsid w:val="00B17EDD"/>
    <w:rsid w:val="00B3126E"/>
    <w:rsid w:val="00B31945"/>
    <w:rsid w:val="00B321AB"/>
    <w:rsid w:val="00B32ED8"/>
    <w:rsid w:val="00B37860"/>
    <w:rsid w:val="00B409E9"/>
    <w:rsid w:val="00B46711"/>
    <w:rsid w:val="00B47469"/>
    <w:rsid w:val="00B51073"/>
    <w:rsid w:val="00B52AE5"/>
    <w:rsid w:val="00B52BDA"/>
    <w:rsid w:val="00B53B53"/>
    <w:rsid w:val="00B55423"/>
    <w:rsid w:val="00B6191C"/>
    <w:rsid w:val="00B62A16"/>
    <w:rsid w:val="00B62A3B"/>
    <w:rsid w:val="00B64AC5"/>
    <w:rsid w:val="00B66571"/>
    <w:rsid w:val="00B678B4"/>
    <w:rsid w:val="00B70E94"/>
    <w:rsid w:val="00B718B4"/>
    <w:rsid w:val="00B7373D"/>
    <w:rsid w:val="00B779DC"/>
    <w:rsid w:val="00B8187F"/>
    <w:rsid w:val="00B8323C"/>
    <w:rsid w:val="00B84BE7"/>
    <w:rsid w:val="00B9243D"/>
    <w:rsid w:val="00B947CF"/>
    <w:rsid w:val="00BA1135"/>
    <w:rsid w:val="00BA1644"/>
    <w:rsid w:val="00BA2B8B"/>
    <w:rsid w:val="00BA737A"/>
    <w:rsid w:val="00BB089F"/>
    <w:rsid w:val="00BB482F"/>
    <w:rsid w:val="00BB66F1"/>
    <w:rsid w:val="00BB7279"/>
    <w:rsid w:val="00BC1FEF"/>
    <w:rsid w:val="00BC24C2"/>
    <w:rsid w:val="00BC25C8"/>
    <w:rsid w:val="00BC5029"/>
    <w:rsid w:val="00BC64C2"/>
    <w:rsid w:val="00BC6DFB"/>
    <w:rsid w:val="00BC7F34"/>
    <w:rsid w:val="00BD0381"/>
    <w:rsid w:val="00BD1D88"/>
    <w:rsid w:val="00BD24D1"/>
    <w:rsid w:val="00BD4C8B"/>
    <w:rsid w:val="00BD64CA"/>
    <w:rsid w:val="00BE07B8"/>
    <w:rsid w:val="00BE190C"/>
    <w:rsid w:val="00BE2303"/>
    <w:rsid w:val="00BE2459"/>
    <w:rsid w:val="00BE2876"/>
    <w:rsid w:val="00BE3A90"/>
    <w:rsid w:val="00BE6390"/>
    <w:rsid w:val="00BE657B"/>
    <w:rsid w:val="00BF0BCB"/>
    <w:rsid w:val="00BF54C0"/>
    <w:rsid w:val="00BF5692"/>
    <w:rsid w:val="00C00B82"/>
    <w:rsid w:val="00C04004"/>
    <w:rsid w:val="00C04F37"/>
    <w:rsid w:val="00C10C7A"/>
    <w:rsid w:val="00C13422"/>
    <w:rsid w:val="00C14DFB"/>
    <w:rsid w:val="00C258D8"/>
    <w:rsid w:val="00C30CAA"/>
    <w:rsid w:val="00C330DA"/>
    <w:rsid w:val="00C348B6"/>
    <w:rsid w:val="00C41BD3"/>
    <w:rsid w:val="00C43221"/>
    <w:rsid w:val="00C45123"/>
    <w:rsid w:val="00C462A4"/>
    <w:rsid w:val="00C46668"/>
    <w:rsid w:val="00C4785B"/>
    <w:rsid w:val="00C53E0A"/>
    <w:rsid w:val="00C556C3"/>
    <w:rsid w:val="00C56D55"/>
    <w:rsid w:val="00C61C15"/>
    <w:rsid w:val="00C66D8D"/>
    <w:rsid w:val="00C738DA"/>
    <w:rsid w:val="00C806EF"/>
    <w:rsid w:val="00C80B73"/>
    <w:rsid w:val="00C96E0D"/>
    <w:rsid w:val="00CA12F3"/>
    <w:rsid w:val="00CA1C1E"/>
    <w:rsid w:val="00CA1D3B"/>
    <w:rsid w:val="00CA290A"/>
    <w:rsid w:val="00CA4E7D"/>
    <w:rsid w:val="00CA7ED9"/>
    <w:rsid w:val="00CC002F"/>
    <w:rsid w:val="00CC0896"/>
    <w:rsid w:val="00CC5911"/>
    <w:rsid w:val="00CC64F7"/>
    <w:rsid w:val="00CD162E"/>
    <w:rsid w:val="00CD5CB8"/>
    <w:rsid w:val="00CD6312"/>
    <w:rsid w:val="00CE0EF3"/>
    <w:rsid w:val="00CE7328"/>
    <w:rsid w:val="00CF2E92"/>
    <w:rsid w:val="00CF3A13"/>
    <w:rsid w:val="00CF3BAC"/>
    <w:rsid w:val="00CF3BF1"/>
    <w:rsid w:val="00D044C7"/>
    <w:rsid w:val="00D074FD"/>
    <w:rsid w:val="00D11089"/>
    <w:rsid w:val="00D16C82"/>
    <w:rsid w:val="00D16FEC"/>
    <w:rsid w:val="00D21EFC"/>
    <w:rsid w:val="00D22548"/>
    <w:rsid w:val="00D27E8E"/>
    <w:rsid w:val="00D31576"/>
    <w:rsid w:val="00D33112"/>
    <w:rsid w:val="00D34029"/>
    <w:rsid w:val="00D34F95"/>
    <w:rsid w:val="00D3649C"/>
    <w:rsid w:val="00D401C9"/>
    <w:rsid w:val="00D47F5E"/>
    <w:rsid w:val="00D54B93"/>
    <w:rsid w:val="00D55BAE"/>
    <w:rsid w:val="00D562F9"/>
    <w:rsid w:val="00D5698B"/>
    <w:rsid w:val="00D609D2"/>
    <w:rsid w:val="00D609DF"/>
    <w:rsid w:val="00D60B2A"/>
    <w:rsid w:val="00D625FE"/>
    <w:rsid w:val="00D636A9"/>
    <w:rsid w:val="00D71F0E"/>
    <w:rsid w:val="00D73A4B"/>
    <w:rsid w:val="00D7463A"/>
    <w:rsid w:val="00D75481"/>
    <w:rsid w:val="00D762D7"/>
    <w:rsid w:val="00D83825"/>
    <w:rsid w:val="00D84423"/>
    <w:rsid w:val="00D91E1E"/>
    <w:rsid w:val="00D91FF9"/>
    <w:rsid w:val="00D94C25"/>
    <w:rsid w:val="00D96E6E"/>
    <w:rsid w:val="00D97037"/>
    <w:rsid w:val="00DA1F9C"/>
    <w:rsid w:val="00DA5B2A"/>
    <w:rsid w:val="00DA7889"/>
    <w:rsid w:val="00DB02B3"/>
    <w:rsid w:val="00DB0DC2"/>
    <w:rsid w:val="00DB1A06"/>
    <w:rsid w:val="00DB25F9"/>
    <w:rsid w:val="00DC14E4"/>
    <w:rsid w:val="00DC49DE"/>
    <w:rsid w:val="00DD11E9"/>
    <w:rsid w:val="00DD1F05"/>
    <w:rsid w:val="00DD2523"/>
    <w:rsid w:val="00DD3ABB"/>
    <w:rsid w:val="00DD7149"/>
    <w:rsid w:val="00DD7FC9"/>
    <w:rsid w:val="00DE01F2"/>
    <w:rsid w:val="00DE3853"/>
    <w:rsid w:val="00DF0853"/>
    <w:rsid w:val="00DF316C"/>
    <w:rsid w:val="00DF3AE8"/>
    <w:rsid w:val="00DF3CD4"/>
    <w:rsid w:val="00DF486D"/>
    <w:rsid w:val="00DF516C"/>
    <w:rsid w:val="00E01BF1"/>
    <w:rsid w:val="00E03698"/>
    <w:rsid w:val="00E03E0D"/>
    <w:rsid w:val="00E054B7"/>
    <w:rsid w:val="00E057E6"/>
    <w:rsid w:val="00E07CE4"/>
    <w:rsid w:val="00E07D2C"/>
    <w:rsid w:val="00E11B7A"/>
    <w:rsid w:val="00E146C7"/>
    <w:rsid w:val="00E16D76"/>
    <w:rsid w:val="00E17E81"/>
    <w:rsid w:val="00E22199"/>
    <w:rsid w:val="00E22BF6"/>
    <w:rsid w:val="00E23C37"/>
    <w:rsid w:val="00E23C65"/>
    <w:rsid w:val="00E3194A"/>
    <w:rsid w:val="00E34727"/>
    <w:rsid w:val="00E3603D"/>
    <w:rsid w:val="00E3795C"/>
    <w:rsid w:val="00E401D6"/>
    <w:rsid w:val="00E40648"/>
    <w:rsid w:val="00E432DB"/>
    <w:rsid w:val="00E4739B"/>
    <w:rsid w:val="00E47B20"/>
    <w:rsid w:val="00E50F1C"/>
    <w:rsid w:val="00E53183"/>
    <w:rsid w:val="00E5334E"/>
    <w:rsid w:val="00E5347B"/>
    <w:rsid w:val="00E53A95"/>
    <w:rsid w:val="00E53F03"/>
    <w:rsid w:val="00E555D5"/>
    <w:rsid w:val="00E5578D"/>
    <w:rsid w:val="00E60728"/>
    <w:rsid w:val="00E60F71"/>
    <w:rsid w:val="00E6296B"/>
    <w:rsid w:val="00E62B38"/>
    <w:rsid w:val="00E6383E"/>
    <w:rsid w:val="00E657E1"/>
    <w:rsid w:val="00E66388"/>
    <w:rsid w:val="00E66E59"/>
    <w:rsid w:val="00E670DE"/>
    <w:rsid w:val="00E71183"/>
    <w:rsid w:val="00E74AC6"/>
    <w:rsid w:val="00E74F27"/>
    <w:rsid w:val="00E77365"/>
    <w:rsid w:val="00E779D2"/>
    <w:rsid w:val="00E84D68"/>
    <w:rsid w:val="00E875F0"/>
    <w:rsid w:val="00E931E4"/>
    <w:rsid w:val="00E93E89"/>
    <w:rsid w:val="00E94BC4"/>
    <w:rsid w:val="00EA24E5"/>
    <w:rsid w:val="00EA24E6"/>
    <w:rsid w:val="00EA6410"/>
    <w:rsid w:val="00EA6444"/>
    <w:rsid w:val="00EA6607"/>
    <w:rsid w:val="00EB0925"/>
    <w:rsid w:val="00EB2D81"/>
    <w:rsid w:val="00EB4495"/>
    <w:rsid w:val="00EC397F"/>
    <w:rsid w:val="00EC42F8"/>
    <w:rsid w:val="00EC47BD"/>
    <w:rsid w:val="00ED1A5E"/>
    <w:rsid w:val="00ED5C31"/>
    <w:rsid w:val="00ED68EC"/>
    <w:rsid w:val="00EE04A1"/>
    <w:rsid w:val="00EF4388"/>
    <w:rsid w:val="00EF5230"/>
    <w:rsid w:val="00EF530B"/>
    <w:rsid w:val="00EF659B"/>
    <w:rsid w:val="00EF65DD"/>
    <w:rsid w:val="00EF6BAC"/>
    <w:rsid w:val="00F02D4F"/>
    <w:rsid w:val="00F056FD"/>
    <w:rsid w:val="00F06B90"/>
    <w:rsid w:val="00F06C24"/>
    <w:rsid w:val="00F1210C"/>
    <w:rsid w:val="00F1529C"/>
    <w:rsid w:val="00F156FA"/>
    <w:rsid w:val="00F15D16"/>
    <w:rsid w:val="00F176D5"/>
    <w:rsid w:val="00F17AF6"/>
    <w:rsid w:val="00F17D72"/>
    <w:rsid w:val="00F22331"/>
    <w:rsid w:val="00F22C56"/>
    <w:rsid w:val="00F272AD"/>
    <w:rsid w:val="00F27F63"/>
    <w:rsid w:val="00F303AB"/>
    <w:rsid w:val="00F35F93"/>
    <w:rsid w:val="00F406CA"/>
    <w:rsid w:val="00F40F4D"/>
    <w:rsid w:val="00F423D7"/>
    <w:rsid w:val="00F509EB"/>
    <w:rsid w:val="00F516A6"/>
    <w:rsid w:val="00F543D5"/>
    <w:rsid w:val="00F54C6E"/>
    <w:rsid w:val="00F5542C"/>
    <w:rsid w:val="00F5565C"/>
    <w:rsid w:val="00F57894"/>
    <w:rsid w:val="00F60A58"/>
    <w:rsid w:val="00F60CE7"/>
    <w:rsid w:val="00F60D12"/>
    <w:rsid w:val="00F632A0"/>
    <w:rsid w:val="00F65EE3"/>
    <w:rsid w:val="00F66465"/>
    <w:rsid w:val="00F706BB"/>
    <w:rsid w:val="00F8098B"/>
    <w:rsid w:val="00F84BA3"/>
    <w:rsid w:val="00F93C88"/>
    <w:rsid w:val="00FA1A98"/>
    <w:rsid w:val="00FA341D"/>
    <w:rsid w:val="00FA39EC"/>
    <w:rsid w:val="00FA7383"/>
    <w:rsid w:val="00FA7E1E"/>
    <w:rsid w:val="00FB0302"/>
    <w:rsid w:val="00FB3095"/>
    <w:rsid w:val="00FB389A"/>
    <w:rsid w:val="00FB4881"/>
    <w:rsid w:val="00FC1A27"/>
    <w:rsid w:val="00FC484D"/>
    <w:rsid w:val="00FC66C3"/>
    <w:rsid w:val="00FD0E5B"/>
    <w:rsid w:val="00FD106C"/>
    <w:rsid w:val="00FD1A43"/>
    <w:rsid w:val="00FD6ED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0442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385860"/>
    <w:rPr>
      <w:rFonts w:eastAsia="Calibri"/>
      <w:kern w:val="1"/>
      <w:sz w:val="23"/>
      <w:szCs w:val="23"/>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385860"/>
    <w:rPr>
      <w:rFonts w:eastAsia="Calibri"/>
      <w:kern w:val="1"/>
      <w:sz w:val="23"/>
      <w:szCs w:val="23"/>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3"/>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1,Normál (Web) Char Char Char Char Char Char Char Char1 Char Char1 Char Char1,Normál (Web) Char11 Char,Normál (Web) Char2 Char11 Char Char Char1,Normal (Web) Char Char Char Char Char1"/>
    <w:link w:val="NormlWeb"/>
    <w:uiPriority w:val="99"/>
    <w:locked/>
    <w:rsid w:val="00CA290A"/>
    <w:rPr>
      <w:kern w:val="1"/>
      <w:sz w:val="24"/>
      <w:szCs w:val="24"/>
      <w:lang w:eastAsia="zh-CN"/>
    </w:rPr>
  </w:style>
  <w:style w:type="table" w:customStyle="1" w:styleId="TableNormal1">
    <w:name w:val="Table Normal1"/>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2">
    <w:name w:val="Listaszerű bekezdés12"/>
    <w:basedOn w:val="Norml"/>
    <w:qFormat/>
    <w:rsid w:val="000741A3"/>
    <w:pPr>
      <w:spacing w:after="0" w:line="100" w:lineRule="atLeast"/>
      <w:ind w:left="720"/>
      <w:contextualSpacing/>
    </w:pPr>
    <w:rPr>
      <w:rFonts w:ascii="Times New Roman" w:eastAsia="Times New Roman" w:hAnsi="Times New Roman" w:cs="Times New Roman"/>
      <w:lang w:val="en-GB"/>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uiPriority w:val="99"/>
    <w:rsid w:val="009476F6"/>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Normál (Web) Char Char Char Char Char Char Char Char1 Char Char1 Char,Normál (Web) Char11,Normál (Web) Char2 Char11 Char Char,Normal (Web) Char Char Char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385860"/>
    <w:rPr>
      <w:rFonts w:eastAsia="Calibri"/>
      <w:kern w:val="1"/>
      <w:sz w:val="23"/>
      <w:szCs w:val="23"/>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385860"/>
    <w:rPr>
      <w:rFonts w:eastAsia="Calibri"/>
      <w:kern w:val="1"/>
      <w:sz w:val="23"/>
      <w:szCs w:val="23"/>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0"/>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1"/>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3"/>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1,Normál (Web) Char Char Char Char Char Char Char Char1 Char Char1 Char Char1,Normál (Web) Char11 Char,Normál (Web) Char2 Char11 Char Char Char1,Normal (Web) Char Char Char Char Char1"/>
    <w:link w:val="NormlWeb"/>
    <w:uiPriority w:val="99"/>
    <w:locked/>
    <w:rsid w:val="00CA290A"/>
    <w:rPr>
      <w:kern w:val="1"/>
      <w:sz w:val="24"/>
      <w:szCs w:val="24"/>
      <w:lang w:eastAsia="zh-CN"/>
    </w:rPr>
  </w:style>
  <w:style w:type="table" w:customStyle="1" w:styleId="TableNormal1">
    <w:name w:val="Table Normal1"/>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szerbekezds12">
    <w:name w:val="Listaszerű bekezdés12"/>
    <w:basedOn w:val="Norml"/>
    <w:qFormat/>
    <w:rsid w:val="000741A3"/>
    <w:pPr>
      <w:spacing w:after="0" w:line="100" w:lineRule="atLeast"/>
      <w:ind w:left="720"/>
      <w:contextualSpacing/>
    </w:pPr>
    <w:rPr>
      <w:rFonts w:ascii="Times New Roman" w:eastAsia="Times New Roman" w:hAnsi="Times New Roman" w:cs="Times New Roman"/>
      <w:lang w:val="en-GB"/>
    </w:rPr>
  </w:style>
  <w:style w:type="character" w:customStyle="1" w:styleId="NormlWebChar2">
    <w:name w:val="Normál (Web) Char2"/>
    <w:aliases w:val="Normál (Web) Char Char Char Char Char,Normál (Web) Char Char Char Char Char Char Char Char1 Char Char1 Char Char,Normál (Web) Char11 Char1,Normál (Web) Char2 Char11 Char Char Char,Normal (Web) Char Char Char Char Char"/>
    <w:uiPriority w:val="99"/>
    <w:rsid w:val="009476F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dapestfv-kh-mmszsz@ommf.gov.h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nita.nagy@me.gov.h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dapestfv-kh-mmszsz@ommf.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a22179a-ff07-442f-ad5e-a596c4668d44"/>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3D41D3-807F-459D-8EED-8CCE777D8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50</Pages>
  <Words>19501</Words>
  <Characters>134560</Characters>
  <Application>Microsoft Office Word</Application>
  <DocSecurity>0</DocSecurity>
  <Lines>1121</Lines>
  <Paragraphs>307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153754</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Szalai Nóra dr.</dc:creator>
  <cp:lastModifiedBy>Szalai Nóra</cp:lastModifiedBy>
  <cp:revision>13</cp:revision>
  <cp:lastPrinted>2017-06-02T07:57:00Z</cp:lastPrinted>
  <dcterms:created xsi:type="dcterms:W3CDTF">2017-05-25T12:12:00Z</dcterms:created>
  <dcterms:modified xsi:type="dcterms:W3CDTF">2017-06-02T08:09:00Z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