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FE30621"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p>
    <w:p w14:paraId="3FE30622" w14:textId="77777777" w:rsidR="004F6BED" w:rsidRPr="00352227" w:rsidRDefault="004F6BED"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kern w:val="21"/>
          <w:sz w:val="21"/>
          <w:szCs w:val="21"/>
        </w:rPr>
      </w:pPr>
      <w:r w:rsidRPr="00352227">
        <w:rPr>
          <w:rFonts w:ascii="Tahoma" w:hAnsi="Tahoma" w:cs="Tahoma"/>
          <w:b/>
          <w:caps/>
          <w:color w:val="auto"/>
          <w:kern w:val="21"/>
          <w:sz w:val="21"/>
          <w:szCs w:val="21"/>
        </w:rPr>
        <w:t>Miniszterelnökség</w:t>
      </w:r>
    </w:p>
    <w:p w14:paraId="3FE30623" w14:textId="77777777" w:rsidR="004F6BED" w:rsidRPr="00352227" w:rsidRDefault="004F6BED"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olor w:val="auto"/>
          <w:sz w:val="21"/>
          <w:szCs w:val="21"/>
        </w:rPr>
        <w:t>1055 Budapest, Kossuth Lajos tér 1-3.</w:t>
      </w:r>
    </w:p>
    <w:p w14:paraId="3FE30624" w14:textId="77777777" w:rsidR="006330C8" w:rsidRPr="00352227" w:rsidRDefault="006330C8"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p>
    <w:p w14:paraId="3FE30625"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6"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7" w14:textId="77777777" w:rsidR="00983CFF" w:rsidRPr="00352227" w:rsidRDefault="00983CFF"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8" w14:textId="77777777" w:rsidR="00983CFF" w:rsidRPr="00352227" w:rsidRDefault="00983CFF"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9" w14:textId="77777777" w:rsidR="002058B4" w:rsidRPr="00352227" w:rsidRDefault="00B409E9"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olor w:val="auto"/>
          <w:sz w:val="21"/>
          <w:szCs w:val="21"/>
        </w:rPr>
        <w:t xml:space="preserve">KÖZBESZERZÉSI DOKUMENTUMOK </w:t>
      </w:r>
    </w:p>
    <w:p w14:paraId="3FE3062A"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B"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C"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D" w14:textId="77777777" w:rsidR="00D54B93" w:rsidRPr="00352227" w:rsidRDefault="00B409E9"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olor w:val="auto"/>
          <w:sz w:val="21"/>
          <w:szCs w:val="21"/>
        </w:rPr>
        <w:t>„</w:t>
      </w:r>
      <w:r w:rsidR="00430A2F" w:rsidRPr="00352227">
        <w:rPr>
          <w:rFonts w:ascii="Tahoma" w:hAnsi="Tahoma" w:cs="Tahoma"/>
          <w:b/>
          <w:bCs/>
          <w:i/>
          <w:color w:val="000000" w:themeColor="text1"/>
          <w:sz w:val="21"/>
          <w:szCs w:val="21"/>
        </w:rPr>
        <w:t>Tervezési szerződés keretében a Károlyi-Csekonics palotaegyüttes átfogó-, állagmegóvó felújítási feladatainak komplex tervezési munkái</w:t>
      </w:r>
      <w:r w:rsidR="005C5981" w:rsidRPr="00352227">
        <w:rPr>
          <w:rFonts w:ascii="Tahoma" w:hAnsi="Tahoma" w:cs="Tahoma"/>
          <w:b/>
          <w:bCs/>
          <w:sz w:val="21"/>
          <w:szCs w:val="21"/>
        </w:rPr>
        <w:t>”</w:t>
      </w:r>
    </w:p>
    <w:p w14:paraId="3FE3062E"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2F"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p>
    <w:p w14:paraId="3FE30630"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olor w:val="auto"/>
          <w:sz w:val="21"/>
          <w:szCs w:val="21"/>
        </w:rPr>
        <w:t xml:space="preserve">TÁRGYÚ </w:t>
      </w:r>
    </w:p>
    <w:p w14:paraId="3FE30631"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2" w14:textId="77777777" w:rsidR="00D54B93" w:rsidRPr="00352227" w:rsidRDefault="000C7CD5"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t xml:space="preserve">A </w:t>
      </w:r>
      <w:r w:rsidR="00B409E9" w:rsidRPr="00352227">
        <w:rPr>
          <w:rFonts w:ascii="Tahoma" w:hAnsi="Tahoma" w:cs="Tahoma"/>
          <w:b/>
          <w:caps/>
          <w:color w:val="auto"/>
          <w:sz w:val="21"/>
          <w:szCs w:val="21"/>
        </w:rPr>
        <w:t>2015</w:t>
      </w:r>
      <w:r w:rsidR="00D54B93" w:rsidRPr="00352227">
        <w:rPr>
          <w:rFonts w:ascii="Tahoma" w:hAnsi="Tahoma" w:cs="Tahoma"/>
          <w:b/>
          <w:caps/>
          <w:color w:val="auto"/>
          <w:sz w:val="21"/>
          <w:szCs w:val="21"/>
        </w:rPr>
        <w:t xml:space="preserve">. évi </w:t>
      </w:r>
      <w:r w:rsidR="00B409E9" w:rsidRPr="00352227">
        <w:rPr>
          <w:rFonts w:ascii="Tahoma" w:hAnsi="Tahoma" w:cs="Tahoma"/>
          <w:b/>
          <w:caps/>
          <w:color w:val="auto"/>
          <w:sz w:val="21"/>
          <w:szCs w:val="21"/>
        </w:rPr>
        <w:t>CXLIII</w:t>
      </w:r>
      <w:r w:rsidR="00D54B93" w:rsidRPr="00352227">
        <w:rPr>
          <w:rFonts w:ascii="Tahoma" w:hAnsi="Tahoma" w:cs="Tahoma"/>
          <w:b/>
          <w:caps/>
          <w:color w:val="auto"/>
          <w:sz w:val="21"/>
          <w:szCs w:val="21"/>
        </w:rPr>
        <w:t>. törvény Második</w:t>
      </w:r>
      <w:r w:rsidRPr="00352227">
        <w:rPr>
          <w:rFonts w:ascii="Tahoma" w:hAnsi="Tahoma" w:cs="Tahoma"/>
          <w:b/>
          <w:caps/>
          <w:color w:val="auto"/>
          <w:sz w:val="21"/>
          <w:szCs w:val="21"/>
        </w:rPr>
        <w:t xml:space="preserve"> RÉSZE</w:t>
      </w:r>
      <w:r w:rsidR="00D54B93" w:rsidRPr="00352227">
        <w:rPr>
          <w:rFonts w:ascii="Tahoma" w:hAnsi="Tahoma" w:cs="Tahoma"/>
          <w:b/>
          <w:caps/>
          <w:color w:val="auto"/>
          <w:sz w:val="21"/>
          <w:szCs w:val="21"/>
        </w:rPr>
        <w:t xml:space="preserve">, </w:t>
      </w:r>
    </w:p>
    <w:p w14:paraId="3FE30633" w14:textId="77777777" w:rsidR="00D54B93" w:rsidRPr="00352227" w:rsidRDefault="00D54B93"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t xml:space="preserve">uniós </w:t>
      </w:r>
      <w:r w:rsidR="00B409E9" w:rsidRPr="00352227">
        <w:rPr>
          <w:rFonts w:ascii="Tahoma" w:hAnsi="Tahoma" w:cs="Tahoma"/>
          <w:b/>
          <w:caps/>
          <w:color w:val="auto"/>
          <w:sz w:val="21"/>
          <w:szCs w:val="21"/>
        </w:rPr>
        <w:t>ÉRTÉKHATÁRT ELÉRŐ ÉRTÉKŰ</w:t>
      </w:r>
    </w:p>
    <w:p w14:paraId="3FE30634" w14:textId="77777777" w:rsidR="000C7CD5" w:rsidRPr="00352227" w:rsidRDefault="00B409E9"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t>gyorsított</w:t>
      </w:r>
      <w:r w:rsidR="000C7CD5" w:rsidRPr="00352227">
        <w:rPr>
          <w:rFonts w:ascii="Tahoma" w:hAnsi="Tahoma" w:cs="Tahoma"/>
          <w:b/>
          <w:caps/>
          <w:color w:val="auto"/>
          <w:sz w:val="21"/>
          <w:szCs w:val="21"/>
        </w:rPr>
        <w:t xml:space="preserve"> NYÍLT KÖZBESZERZÉSI ELJÁRÁSHOZ</w:t>
      </w:r>
    </w:p>
    <w:p w14:paraId="3FE30635" w14:textId="77777777" w:rsidR="005F4611" w:rsidRPr="00352227" w:rsidRDefault="005F4611"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7"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8"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9"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A" w14:textId="77777777" w:rsidR="002058B4" w:rsidRPr="00352227" w:rsidRDefault="00D54B93"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olor w:val="auto"/>
          <w:sz w:val="21"/>
          <w:szCs w:val="21"/>
        </w:rPr>
        <w:t>2015</w:t>
      </w:r>
      <w:r w:rsidR="002058B4" w:rsidRPr="00352227">
        <w:rPr>
          <w:rFonts w:ascii="Tahoma" w:hAnsi="Tahoma" w:cs="Tahoma"/>
          <w:b/>
          <w:color w:val="auto"/>
          <w:sz w:val="21"/>
          <w:szCs w:val="21"/>
        </w:rPr>
        <w:t>.</w:t>
      </w:r>
    </w:p>
    <w:p w14:paraId="3FE3063B"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p>
    <w:p w14:paraId="3FE3063C" w14:textId="77777777" w:rsidR="00AB000A" w:rsidRPr="00352227" w:rsidRDefault="00AB000A" w:rsidP="007E7816">
      <w:pPr>
        <w:spacing w:before="120" w:after="120"/>
        <w:rPr>
          <w:rFonts w:ascii="Tahoma" w:hAnsi="Tahoma" w:cs="Tahoma"/>
          <w:color w:val="auto"/>
          <w:sz w:val="21"/>
          <w:szCs w:val="21"/>
          <w:shd w:val="clear" w:color="auto" w:fill="FFFF00"/>
        </w:rPr>
      </w:pPr>
    </w:p>
    <w:p w14:paraId="3FE3063D" w14:textId="77777777" w:rsidR="00F516A6" w:rsidRPr="00352227" w:rsidRDefault="00F516A6" w:rsidP="007E7816">
      <w:pPr>
        <w:suppressAutoHyphens w:val="0"/>
        <w:spacing w:before="120" w:after="120"/>
        <w:textAlignment w:val="auto"/>
        <w:rPr>
          <w:rFonts w:ascii="Tahoma" w:hAnsi="Tahoma" w:cs="Tahoma"/>
          <w:b/>
          <w:bCs/>
          <w:sz w:val="21"/>
          <w:szCs w:val="21"/>
        </w:rPr>
      </w:pPr>
      <w:r w:rsidRPr="00352227">
        <w:rPr>
          <w:rFonts w:ascii="Tahoma" w:hAnsi="Tahoma" w:cs="Tahoma"/>
          <w:b/>
          <w:bCs/>
          <w:sz w:val="21"/>
          <w:szCs w:val="21"/>
        </w:rPr>
        <w:br w:type="page"/>
      </w:r>
    </w:p>
    <w:p w14:paraId="3FE3063E" w14:textId="77777777" w:rsidR="006F0595" w:rsidRPr="00352227" w:rsidRDefault="006F0595"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lastRenderedPageBreak/>
        <w:t>ALAPINFORMÁCIÓK A KÖZBESZERZÉSI ELJÁRÁSRÓL</w:t>
      </w:r>
    </w:p>
    <w:p w14:paraId="3FE3063F" w14:textId="4276E074" w:rsidR="004F6BED" w:rsidRPr="00352227" w:rsidRDefault="004F6BED" w:rsidP="004F6BED">
      <w:pPr>
        <w:spacing w:before="120" w:after="120"/>
        <w:jc w:val="both"/>
        <w:outlineLvl w:val="0"/>
        <w:rPr>
          <w:rFonts w:ascii="Tahoma" w:hAnsi="Tahoma" w:cs="Tahoma"/>
          <w:sz w:val="21"/>
          <w:szCs w:val="21"/>
        </w:rPr>
      </w:pPr>
      <w:r w:rsidRPr="00352227">
        <w:rPr>
          <w:rFonts w:ascii="Tahoma" w:hAnsi="Tahoma" w:cs="Tahoma"/>
          <w:sz w:val="21"/>
          <w:szCs w:val="21"/>
        </w:rPr>
        <w:t xml:space="preserve">Az Ajánlatkérő, a </w:t>
      </w:r>
      <w:r w:rsidRPr="00352227">
        <w:rPr>
          <w:rFonts w:ascii="Tahoma" w:hAnsi="Tahoma" w:cs="Tahoma"/>
          <w:b/>
          <w:sz w:val="21"/>
          <w:szCs w:val="21"/>
        </w:rPr>
        <w:t>Miniszterelnökség</w:t>
      </w:r>
      <w:r w:rsidRPr="00352227">
        <w:rPr>
          <w:rFonts w:ascii="Tahoma" w:hAnsi="Tahoma" w:cs="Tahoma"/>
          <w:sz w:val="21"/>
          <w:szCs w:val="21"/>
        </w:rPr>
        <w:t xml:space="preserve"> (</w:t>
      </w:r>
      <w:r w:rsidRPr="00352227">
        <w:rPr>
          <w:rFonts w:ascii="Tahoma" w:hAnsi="Tahoma" w:cs="Tahoma"/>
          <w:kern w:val="0"/>
          <w:sz w:val="21"/>
          <w:szCs w:val="21"/>
          <w:lang w:eastAsia="ar-SA"/>
        </w:rPr>
        <w:t xml:space="preserve">1055 Budapest, Kossuth Lajos tér 1-3.) </w:t>
      </w:r>
      <w:r w:rsidRPr="00352227">
        <w:rPr>
          <w:rFonts w:ascii="Tahoma" w:hAnsi="Tahoma" w:cs="Tahoma"/>
          <w:sz w:val="21"/>
          <w:szCs w:val="21"/>
        </w:rPr>
        <w:t xml:space="preserve">nevében ezennel felkérem, hogy az Európai Unió Hivatalos Lapjában (TED) közzétett ajánlati felhívás, valamint a közbeszerzési dokumentumokban leírtak szerint tegye meg ajánlatát a jelen közbeszerzés tárgyát képező feladatok megvalósítására. </w:t>
      </w:r>
      <w:r w:rsidRPr="00352227">
        <w:rPr>
          <w:rFonts w:ascii="Tahoma" w:hAnsi="Tahoma" w:cs="Tahoma"/>
          <w:b/>
          <w:sz w:val="21"/>
          <w:szCs w:val="21"/>
        </w:rPr>
        <w:t xml:space="preserve">Ajánlattételi határidő: </w:t>
      </w:r>
      <w:r w:rsidR="00CE7E58" w:rsidRPr="00352227">
        <w:rPr>
          <w:rFonts w:ascii="Tahoma" w:hAnsi="Tahoma" w:cs="Tahoma"/>
          <w:b/>
          <w:sz w:val="21"/>
          <w:szCs w:val="21"/>
        </w:rPr>
        <w:t>2016. január 6. napján 10:00</w:t>
      </w:r>
      <w:r w:rsidRPr="00352227">
        <w:rPr>
          <w:rFonts w:ascii="Tahoma" w:hAnsi="Tahoma" w:cs="Tahoma"/>
          <w:b/>
          <w:sz w:val="21"/>
          <w:szCs w:val="21"/>
        </w:rPr>
        <w:t xml:space="preserve"> óra. </w:t>
      </w:r>
    </w:p>
    <w:p w14:paraId="3FE30640" w14:textId="77777777" w:rsidR="006F0595" w:rsidRPr="00352227" w:rsidRDefault="006F0595" w:rsidP="007E7816">
      <w:pPr>
        <w:spacing w:before="120" w:after="120"/>
        <w:jc w:val="both"/>
        <w:rPr>
          <w:rFonts w:ascii="Tahoma" w:hAnsi="Tahoma" w:cs="Tahoma"/>
          <w:sz w:val="21"/>
          <w:szCs w:val="21"/>
        </w:rPr>
      </w:pPr>
      <w:r w:rsidRPr="00352227">
        <w:rPr>
          <w:rFonts w:ascii="Tahoma" w:hAnsi="Tahoma" w:cs="Tahoma"/>
          <w:sz w:val="21"/>
          <w:szCs w:val="21"/>
          <w:u w:val="single"/>
        </w:rPr>
        <w:t>Ajánlatkérőre vonatkozó információk:</w:t>
      </w:r>
    </w:p>
    <w:p w14:paraId="3FE30641"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Miniszterelnökség</w:t>
      </w:r>
    </w:p>
    <w:p w14:paraId="3FE30642"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1055 Budapest, Kossuth Lajos tér 1-3.</w:t>
      </w:r>
    </w:p>
    <w:p w14:paraId="3FE30643" w14:textId="77777777" w:rsidR="004F6BED" w:rsidRPr="00352227" w:rsidRDefault="004F6BED" w:rsidP="004F6BED">
      <w:pPr>
        <w:tabs>
          <w:tab w:val="left" w:pos="5480"/>
        </w:tabs>
        <w:autoSpaceDE w:val="0"/>
        <w:spacing w:before="120" w:after="120"/>
        <w:jc w:val="both"/>
        <w:textAlignment w:val="auto"/>
        <w:rPr>
          <w:rFonts w:ascii="Tahoma" w:hAnsi="Tahoma" w:cs="Tahoma"/>
          <w:kern w:val="0"/>
          <w:sz w:val="21"/>
          <w:szCs w:val="21"/>
          <w:lang w:eastAsia="ar-SA"/>
        </w:rPr>
      </w:pPr>
      <w:r w:rsidRPr="00352227">
        <w:rPr>
          <w:rFonts w:ascii="Tahoma" w:hAnsi="Tahoma" w:cs="Tahoma"/>
          <w:bCs/>
          <w:kern w:val="0"/>
          <w:sz w:val="21"/>
          <w:szCs w:val="21"/>
          <w:lang w:eastAsia="ar-SA"/>
        </w:rPr>
        <w:t xml:space="preserve">Címzett: </w:t>
      </w:r>
      <w:r w:rsidRPr="00352227">
        <w:rPr>
          <w:rFonts w:ascii="Tahoma" w:hAnsi="Tahoma" w:cs="Tahoma"/>
          <w:kern w:val="0"/>
          <w:sz w:val="21"/>
          <w:szCs w:val="21"/>
          <w:lang w:eastAsia="ar-SA"/>
        </w:rPr>
        <w:t>Szerződéses Kapcsolatok Főosztálya</w:t>
      </w:r>
    </w:p>
    <w:p w14:paraId="3FE30644"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Tel: +36 17954664</w:t>
      </w:r>
    </w:p>
    <w:p w14:paraId="3FE30645"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Fax: +36 17896943</w:t>
      </w:r>
    </w:p>
    <w:p w14:paraId="3FE30646" w14:textId="77777777" w:rsidR="004F6BED" w:rsidRPr="00352227" w:rsidRDefault="004F6BED" w:rsidP="004F6BED">
      <w:pPr>
        <w:autoSpaceDE w:val="0"/>
        <w:spacing w:before="120" w:after="120"/>
        <w:jc w:val="both"/>
        <w:textAlignment w:val="auto"/>
        <w:rPr>
          <w:rFonts w:ascii="Tahoma" w:hAnsi="Tahoma" w:cs="Tahoma"/>
          <w:kern w:val="0"/>
          <w:sz w:val="21"/>
          <w:szCs w:val="21"/>
          <w:lang w:eastAsia="ar-SA"/>
        </w:rPr>
      </w:pPr>
      <w:r w:rsidRPr="00352227">
        <w:rPr>
          <w:rFonts w:ascii="Tahoma" w:hAnsi="Tahoma" w:cs="Tahoma"/>
          <w:kern w:val="0"/>
          <w:sz w:val="21"/>
          <w:szCs w:val="21"/>
          <w:lang w:eastAsia="ar-SA"/>
        </w:rPr>
        <w:t xml:space="preserve">E-mail: </w:t>
      </w:r>
      <w:hyperlink r:id="rId12" w:history="1">
        <w:r w:rsidRPr="00352227">
          <w:rPr>
            <w:rStyle w:val="Hiperhivatkozs"/>
            <w:rFonts w:ascii="Tahoma" w:hAnsi="Tahoma" w:cs="Tahoma"/>
            <w:kern w:val="0"/>
            <w:sz w:val="21"/>
            <w:szCs w:val="21"/>
            <w:lang w:eastAsia="ar-SA" w:bidi="ar-SA"/>
          </w:rPr>
          <w:t>kozbeszerzes@me.gov.hu</w:t>
        </w:r>
      </w:hyperlink>
    </w:p>
    <w:p w14:paraId="3FE30647" w14:textId="77777777" w:rsidR="00D54B93" w:rsidRPr="00352227" w:rsidRDefault="00D54B93" w:rsidP="007E7816">
      <w:pPr>
        <w:spacing w:before="120" w:after="120"/>
        <w:jc w:val="both"/>
        <w:rPr>
          <w:rFonts w:ascii="Tahoma" w:hAnsi="Tahoma" w:cs="Tahoma"/>
          <w:color w:val="auto"/>
          <w:sz w:val="21"/>
          <w:szCs w:val="21"/>
        </w:rPr>
      </w:pPr>
      <w:r w:rsidRPr="00352227">
        <w:rPr>
          <w:rFonts w:ascii="Tahoma" w:hAnsi="Tahoma" w:cs="Tahoma"/>
          <w:color w:val="auto"/>
          <w:sz w:val="21"/>
          <w:szCs w:val="21"/>
          <w:u w:val="single"/>
        </w:rPr>
        <w:t>Lebonyolító szervezet:</w:t>
      </w:r>
    </w:p>
    <w:p w14:paraId="3FE30648"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ÉSZ-KER Kft.</w:t>
      </w:r>
    </w:p>
    <w:p w14:paraId="3FE30649"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1026 Budapest, Pasaréti út 83. – BBT Irodaház</w:t>
      </w:r>
    </w:p>
    <w:p w14:paraId="3FE3064A"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Telefon: +361/788-8931</w:t>
      </w:r>
    </w:p>
    <w:p w14:paraId="3FE3064B"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Fax: +361/789-6943</w:t>
      </w:r>
    </w:p>
    <w:p w14:paraId="3FE3064C" w14:textId="77777777" w:rsidR="00D54B93" w:rsidRPr="00352227" w:rsidRDefault="00D54B93" w:rsidP="007E7816">
      <w:pPr>
        <w:pStyle w:val="Szvegtrzs32"/>
        <w:spacing w:before="120"/>
        <w:rPr>
          <w:rFonts w:ascii="Tahoma" w:hAnsi="Tahoma" w:cs="Tahoma"/>
          <w:color w:val="auto"/>
          <w:sz w:val="21"/>
          <w:szCs w:val="21"/>
        </w:rPr>
      </w:pPr>
      <w:r w:rsidRPr="00352227">
        <w:rPr>
          <w:rFonts w:ascii="Tahoma" w:hAnsi="Tahoma" w:cs="Tahoma"/>
          <w:color w:val="auto"/>
          <w:sz w:val="21"/>
          <w:szCs w:val="21"/>
        </w:rPr>
        <w:t xml:space="preserve">E-mail: </w:t>
      </w:r>
      <w:hyperlink r:id="rId13" w:history="1">
        <w:r w:rsidRPr="00352227">
          <w:rPr>
            <w:rFonts w:ascii="Tahoma" w:hAnsi="Tahoma" w:cs="Tahoma"/>
            <w:color w:val="auto"/>
            <w:sz w:val="21"/>
            <w:szCs w:val="21"/>
          </w:rPr>
          <w:t>titkarsag@eszker.eu</w:t>
        </w:r>
      </w:hyperlink>
    </w:p>
    <w:p w14:paraId="3FE3064D"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Az eljárás típusa:</w:t>
      </w:r>
    </w:p>
    <w:p w14:paraId="3FE3064E" w14:textId="77777777" w:rsidR="006F0595" w:rsidRPr="00352227" w:rsidRDefault="000C7CD5" w:rsidP="007E7816">
      <w:pPr>
        <w:spacing w:before="120" w:after="120"/>
        <w:jc w:val="both"/>
        <w:outlineLvl w:val="0"/>
        <w:rPr>
          <w:rFonts w:ascii="Tahoma" w:hAnsi="Tahoma" w:cs="Tahoma"/>
          <w:sz w:val="21"/>
          <w:szCs w:val="21"/>
        </w:rPr>
      </w:pPr>
      <w:r w:rsidRPr="00352227">
        <w:rPr>
          <w:rFonts w:ascii="Tahoma" w:hAnsi="Tahoma" w:cs="Tahoma"/>
          <w:sz w:val="21"/>
          <w:szCs w:val="21"/>
        </w:rPr>
        <w:t xml:space="preserve">Kbt. </w:t>
      </w:r>
      <w:r w:rsidR="00D54B93" w:rsidRPr="00352227">
        <w:rPr>
          <w:rFonts w:ascii="Tahoma" w:hAnsi="Tahoma" w:cs="Tahoma"/>
          <w:sz w:val="21"/>
          <w:szCs w:val="21"/>
        </w:rPr>
        <w:t xml:space="preserve">Második Rész, uniós </w:t>
      </w:r>
      <w:r w:rsidR="00B409E9" w:rsidRPr="00352227">
        <w:rPr>
          <w:rFonts w:ascii="Tahoma" w:hAnsi="Tahoma" w:cs="Tahoma"/>
          <w:sz w:val="21"/>
          <w:szCs w:val="21"/>
        </w:rPr>
        <w:t>értékhatárt elérő értékű</w:t>
      </w:r>
      <w:r w:rsidR="00D54B93" w:rsidRPr="00352227">
        <w:rPr>
          <w:rFonts w:ascii="Tahoma" w:hAnsi="Tahoma" w:cs="Tahoma"/>
          <w:sz w:val="21"/>
          <w:szCs w:val="21"/>
        </w:rPr>
        <w:t xml:space="preserve"> </w:t>
      </w:r>
      <w:r w:rsidR="00B409E9" w:rsidRPr="00352227">
        <w:rPr>
          <w:rFonts w:ascii="Tahoma" w:hAnsi="Tahoma" w:cs="Tahoma"/>
          <w:sz w:val="21"/>
          <w:szCs w:val="21"/>
        </w:rPr>
        <w:t xml:space="preserve">gyorsított </w:t>
      </w:r>
      <w:r w:rsidRPr="00352227">
        <w:rPr>
          <w:rFonts w:ascii="Tahoma" w:hAnsi="Tahoma" w:cs="Tahoma"/>
          <w:sz w:val="21"/>
          <w:szCs w:val="21"/>
        </w:rPr>
        <w:t xml:space="preserve">nyílt közbeszerzési eljárás (Kbt. </w:t>
      </w:r>
      <w:r w:rsidR="00B409E9" w:rsidRPr="00352227">
        <w:rPr>
          <w:rFonts w:ascii="Tahoma" w:hAnsi="Tahoma" w:cs="Tahoma"/>
          <w:sz w:val="21"/>
          <w:szCs w:val="21"/>
        </w:rPr>
        <w:t>81</w:t>
      </w:r>
      <w:r w:rsidRPr="00352227">
        <w:rPr>
          <w:rFonts w:ascii="Tahoma" w:hAnsi="Tahoma" w:cs="Tahoma"/>
          <w:sz w:val="21"/>
          <w:szCs w:val="21"/>
        </w:rPr>
        <w:t>. § (1) bekezdés szerinti eljárás).</w:t>
      </w:r>
    </w:p>
    <w:p w14:paraId="3FE3064F"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Eljárás nyelve:</w:t>
      </w:r>
    </w:p>
    <w:p w14:paraId="3FE30650"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3FE30651"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Az eljárás tárgya:</w:t>
      </w:r>
    </w:p>
    <w:p w14:paraId="3FE30652" w14:textId="77777777" w:rsidR="00F27F63" w:rsidRPr="00352227" w:rsidRDefault="00430A2F" w:rsidP="007E7816">
      <w:pPr>
        <w:spacing w:before="120" w:after="120"/>
        <w:jc w:val="both"/>
        <w:outlineLvl w:val="0"/>
        <w:rPr>
          <w:rFonts w:ascii="Tahoma" w:hAnsi="Tahoma" w:cs="Tahoma"/>
          <w:b/>
          <w:i/>
          <w:color w:val="000000" w:themeColor="text1"/>
          <w:sz w:val="21"/>
          <w:szCs w:val="21"/>
          <w:u w:val="single"/>
        </w:rPr>
      </w:pPr>
      <w:r w:rsidRPr="00352227">
        <w:rPr>
          <w:rFonts w:ascii="Tahoma" w:hAnsi="Tahoma" w:cs="Tahoma"/>
          <w:b/>
          <w:bCs/>
          <w:i/>
          <w:color w:val="000000" w:themeColor="text1"/>
          <w:sz w:val="21"/>
          <w:szCs w:val="21"/>
        </w:rPr>
        <w:t>„Tervezési szerződés keretében a Károlyi-Csekonics palotaegyüttes átfogó-, állagmegóvó felújítási feladatainak komplex tervezési munkái”</w:t>
      </w:r>
    </w:p>
    <w:p w14:paraId="3FE30653" w14:textId="77777777" w:rsidR="006F0595" w:rsidRPr="00352227" w:rsidRDefault="00D54B93"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A szerződés időtartama vagy</w:t>
      </w:r>
      <w:r w:rsidR="006F0595" w:rsidRPr="00352227">
        <w:rPr>
          <w:rFonts w:ascii="Tahoma" w:hAnsi="Tahoma" w:cs="Tahoma"/>
          <w:sz w:val="21"/>
          <w:szCs w:val="21"/>
          <w:u w:val="single"/>
        </w:rPr>
        <w:t xml:space="preserve"> a teljesítés határideje:</w:t>
      </w:r>
    </w:p>
    <w:p w14:paraId="24CC6D6E" w14:textId="739C74A7" w:rsidR="00CE7E58" w:rsidRPr="00352227" w:rsidRDefault="00CE7E58" w:rsidP="007E7816">
      <w:pPr>
        <w:tabs>
          <w:tab w:val="left" w:pos="2110"/>
        </w:tabs>
        <w:spacing w:before="120" w:after="120"/>
        <w:jc w:val="both"/>
        <w:rPr>
          <w:rFonts w:ascii="Tahoma" w:hAnsi="Tahoma" w:cs="Tahoma"/>
          <w:sz w:val="21"/>
          <w:szCs w:val="21"/>
        </w:rPr>
      </w:pPr>
      <w:r w:rsidRPr="00352227">
        <w:rPr>
          <w:rFonts w:ascii="Tahoma" w:hAnsi="Tahoma" w:cs="Tahoma"/>
          <w:sz w:val="21"/>
          <w:szCs w:val="21"/>
        </w:rPr>
        <w:t>30 hónapos határozott időtartam</w:t>
      </w:r>
    </w:p>
    <w:tbl>
      <w:tblPr>
        <w:tblW w:w="804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651"/>
      </w:tblGrid>
      <w:tr w:rsidR="00CE7E58" w:rsidRPr="00352227" w14:paraId="01C08425" w14:textId="77777777" w:rsidTr="008E755C">
        <w:trPr>
          <w:trHeight w:val="996"/>
          <w:jc w:val="right"/>
        </w:trPr>
        <w:tc>
          <w:tcPr>
            <w:tcW w:w="4395" w:type="dxa"/>
            <w:shd w:val="clear" w:color="auto" w:fill="ACB9CA" w:themeFill="text2" w:themeFillTint="66"/>
            <w:vAlign w:val="center"/>
          </w:tcPr>
          <w:p w14:paraId="17D4AB6A" w14:textId="77777777" w:rsidR="00CE7E58" w:rsidRPr="00352227" w:rsidRDefault="00CE7E58" w:rsidP="00CE7E58">
            <w:pPr>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Feladatrészek:</w:t>
            </w:r>
          </w:p>
        </w:tc>
        <w:tc>
          <w:tcPr>
            <w:tcW w:w="3651" w:type="dxa"/>
            <w:shd w:val="clear" w:color="auto" w:fill="ACB9CA" w:themeFill="text2" w:themeFillTint="66"/>
            <w:vAlign w:val="center"/>
          </w:tcPr>
          <w:p w14:paraId="54C0C132" w14:textId="77777777" w:rsidR="00CE7E58" w:rsidRPr="00352227" w:rsidRDefault="00CE7E58" w:rsidP="00CE7E58">
            <w:pPr>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Teljesítési határidők: (szerződéskötés időpontjától számított naptári nap)</w:t>
            </w:r>
          </w:p>
        </w:tc>
      </w:tr>
      <w:tr w:rsidR="00CE7E58" w:rsidRPr="00352227" w14:paraId="5062AC95" w14:textId="77777777" w:rsidTr="008E755C">
        <w:trPr>
          <w:trHeight w:val="312"/>
          <w:jc w:val="right"/>
        </w:trPr>
        <w:tc>
          <w:tcPr>
            <w:tcW w:w="4395" w:type="dxa"/>
          </w:tcPr>
          <w:p w14:paraId="519A1EE9"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1, műemléki-koncepció terv:</w:t>
            </w:r>
          </w:p>
        </w:tc>
        <w:tc>
          <w:tcPr>
            <w:tcW w:w="3651" w:type="dxa"/>
          </w:tcPr>
          <w:p w14:paraId="20A0B594"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30 naptári nap</w:t>
            </w:r>
          </w:p>
        </w:tc>
      </w:tr>
      <w:tr w:rsidR="00CE7E58" w:rsidRPr="00352227" w14:paraId="5F1812DE" w14:textId="77777777" w:rsidTr="008E755C">
        <w:trPr>
          <w:trHeight w:val="312"/>
          <w:jc w:val="right"/>
        </w:trPr>
        <w:tc>
          <w:tcPr>
            <w:tcW w:w="4395" w:type="dxa"/>
          </w:tcPr>
          <w:p w14:paraId="7483A458"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 xml:space="preserve">2, építészeti-, és belsőép. rekonstrukciós </w:t>
            </w:r>
            <w:r w:rsidRPr="00352227">
              <w:rPr>
                <w:rFonts w:ascii="Tahoma" w:hAnsi="Tahoma" w:cs="Tahoma"/>
                <w:bCs/>
                <w:color w:val="000000" w:themeColor="text1"/>
                <w:sz w:val="21"/>
                <w:szCs w:val="21"/>
              </w:rPr>
              <w:lastRenderedPageBreak/>
              <w:t>programterv:</w:t>
            </w:r>
          </w:p>
        </w:tc>
        <w:tc>
          <w:tcPr>
            <w:tcW w:w="3651" w:type="dxa"/>
          </w:tcPr>
          <w:p w14:paraId="7944CA76"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lastRenderedPageBreak/>
              <w:t>46 naptári nap</w:t>
            </w:r>
          </w:p>
        </w:tc>
      </w:tr>
      <w:tr w:rsidR="00CE7E58" w:rsidRPr="00352227" w14:paraId="263F8FB6" w14:textId="77777777" w:rsidTr="008E755C">
        <w:trPr>
          <w:trHeight w:val="312"/>
          <w:jc w:val="right"/>
        </w:trPr>
        <w:tc>
          <w:tcPr>
            <w:tcW w:w="4395" w:type="dxa"/>
          </w:tcPr>
          <w:p w14:paraId="3998AE2F"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lastRenderedPageBreak/>
              <w:t>3, funkcionális-, és térszerkezeti vázlatterv:</w:t>
            </w:r>
          </w:p>
        </w:tc>
        <w:tc>
          <w:tcPr>
            <w:tcW w:w="3651" w:type="dxa"/>
          </w:tcPr>
          <w:p w14:paraId="315F0B41"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70 naptári nap</w:t>
            </w:r>
          </w:p>
        </w:tc>
      </w:tr>
      <w:tr w:rsidR="00CE7E58" w:rsidRPr="00352227" w14:paraId="0BBD99B2" w14:textId="77777777" w:rsidTr="008E755C">
        <w:trPr>
          <w:trHeight w:val="312"/>
          <w:jc w:val="right"/>
        </w:trPr>
        <w:tc>
          <w:tcPr>
            <w:tcW w:w="4395" w:type="dxa"/>
          </w:tcPr>
          <w:p w14:paraId="6F78FD73"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4, építési engedélyezési terv:</w:t>
            </w:r>
          </w:p>
        </w:tc>
        <w:tc>
          <w:tcPr>
            <w:tcW w:w="3651" w:type="dxa"/>
          </w:tcPr>
          <w:p w14:paraId="0FA017CC"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120 naptári nap</w:t>
            </w:r>
          </w:p>
        </w:tc>
      </w:tr>
      <w:tr w:rsidR="00CE7E58" w:rsidRPr="00352227" w14:paraId="6A8BBBDF" w14:textId="77777777" w:rsidTr="008E755C">
        <w:trPr>
          <w:trHeight w:val="312"/>
          <w:jc w:val="right"/>
        </w:trPr>
        <w:tc>
          <w:tcPr>
            <w:tcW w:w="4395" w:type="dxa"/>
          </w:tcPr>
          <w:p w14:paraId="03BDF811"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5, tenderterv:</w:t>
            </w:r>
          </w:p>
        </w:tc>
        <w:tc>
          <w:tcPr>
            <w:tcW w:w="3651" w:type="dxa"/>
          </w:tcPr>
          <w:p w14:paraId="29E252B5"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151 naptári nap</w:t>
            </w:r>
          </w:p>
        </w:tc>
      </w:tr>
      <w:tr w:rsidR="00CE7E58" w:rsidRPr="00352227" w14:paraId="1E4A88B0" w14:textId="77777777" w:rsidTr="008E755C">
        <w:trPr>
          <w:trHeight w:val="312"/>
          <w:jc w:val="right"/>
        </w:trPr>
        <w:tc>
          <w:tcPr>
            <w:tcW w:w="4395" w:type="dxa"/>
          </w:tcPr>
          <w:p w14:paraId="0DB35D37" w14:textId="77777777" w:rsidR="00CE7E58" w:rsidRPr="00352227" w:rsidRDefault="00CE7E58" w:rsidP="00CE7E58">
            <w:pPr>
              <w:jc w:val="both"/>
              <w:rPr>
                <w:rFonts w:ascii="Tahoma" w:hAnsi="Tahoma" w:cs="Tahoma"/>
                <w:b/>
                <w:bCs/>
                <w:color w:val="000000" w:themeColor="text1"/>
                <w:sz w:val="21"/>
                <w:szCs w:val="21"/>
              </w:rPr>
            </w:pPr>
            <w:r w:rsidRPr="00352227">
              <w:rPr>
                <w:rFonts w:ascii="Tahoma" w:hAnsi="Tahoma" w:cs="Tahoma"/>
                <w:bCs/>
                <w:color w:val="000000" w:themeColor="text1"/>
                <w:sz w:val="21"/>
                <w:szCs w:val="21"/>
              </w:rPr>
              <w:t>6,</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kiviteli</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terv:</w:t>
            </w:r>
          </w:p>
        </w:tc>
        <w:tc>
          <w:tcPr>
            <w:tcW w:w="3651" w:type="dxa"/>
          </w:tcPr>
          <w:p w14:paraId="350BBC7B"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304 naptári nap</w:t>
            </w:r>
          </w:p>
        </w:tc>
      </w:tr>
      <w:tr w:rsidR="00CE7E58" w:rsidRPr="00352227" w14:paraId="5B03522E" w14:textId="77777777" w:rsidTr="008E755C">
        <w:trPr>
          <w:trHeight w:val="312"/>
          <w:jc w:val="right"/>
        </w:trPr>
        <w:tc>
          <w:tcPr>
            <w:tcW w:w="4395" w:type="dxa"/>
          </w:tcPr>
          <w:p w14:paraId="2C6A7EC9"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7, megvalósulási terv:</w:t>
            </w:r>
          </w:p>
        </w:tc>
        <w:tc>
          <w:tcPr>
            <w:tcW w:w="3651" w:type="dxa"/>
          </w:tcPr>
          <w:p w14:paraId="0C8EBD5D" w14:textId="77777777" w:rsidR="00CE7E58" w:rsidRPr="00352227" w:rsidRDefault="00CE7E58" w:rsidP="00CE7E58">
            <w:pPr>
              <w:rPr>
                <w:rFonts w:ascii="Tahoma" w:hAnsi="Tahoma" w:cs="Tahoma"/>
                <w:bCs/>
                <w:color w:val="000000" w:themeColor="text1"/>
                <w:sz w:val="21"/>
                <w:szCs w:val="21"/>
              </w:rPr>
            </w:pPr>
            <w:r w:rsidRPr="00352227">
              <w:rPr>
                <w:rFonts w:ascii="Tahoma" w:hAnsi="Tahoma" w:cs="Tahoma"/>
                <w:bCs/>
                <w:color w:val="000000" w:themeColor="text1"/>
                <w:sz w:val="21"/>
                <w:szCs w:val="21"/>
              </w:rPr>
              <w:t>759 naptári nap</w:t>
            </w:r>
          </w:p>
        </w:tc>
      </w:tr>
      <w:tr w:rsidR="00CE7E58" w:rsidRPr="00352227" w14:paraId="3497D0EE" w14:textId="77777777" w:rsidTr="008E755C">
        <w:trPr>
          <w:trHeight w:val="312"/>
          <w:jc w:val="right"/>
        </w:trPr>
        <w:tc>
          <w:tcPr>
            <w:tcW w:w="4395" w:type="dxa"/>
          </w:tcPr>
          <w:p w14:paraId="29748DCC" w14:textId="77777777" w:rsidR="00CE7E58" w:rsidRPr="00352227" w:rsidRDefault="00CE7E58" w:rsidP="00CE7E58">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8, tervezői művezetés:</w:t>
            </w:r>
          </w:p>
        </w:tc>
        <w:tc>
          <w:tcPr>
            <w:tcW w:w="3651" w:type="dxa"/>
          </w:tcPr>
          <w:p w14:paraId="777091D7" w14:textId="77777777" w:rsidR="00CE7E58" w:rsidRPr="00352227" w:rsidRDefault="00CE7E58" w:rsidP="00CE7E58">
            <w:pPr>
              <w:rPr>
                <w:rFonts w:ascii="Tahoma" w:hAnsi="Tahoma" w:cs="Tahoma"/>
                <w:b/>
                <w:bCs/>
                <w:color w:val="000000" w:themeColor="text1"/>
                <w:sz w:val="21"/>
                <w:szCs w:val="21"/>
              </w:rPr>
            </w:pPr>
            <w:r w:rsidRPr="00352227">
              <w:rPr>
                <w:rFonts w:ascii="Tahoma" w:hAnsi="Tahoma" w:cs="Tahoma"/>
                <w:bCs/>
                <w:color w:val="000000" w:themeColor="text1"/>
                <w:sz w:val="21"/>
                <w:szCs w:val="21"/>
              </w:rPr>
              <w:t>774 naptári nap</w:t>
            </w:r>
          </w:p>
        </w:tc>
      </w:tr>
    </w:tbl>
    <w:p w14:paraId="3FE30670" w14:textId="77777777" w:rsidR="006F0595" w:rsidRPr="00352227" w:rsidRDefault="006F0595" w:rsidP="007E7816">
      <w:pPr>
        <w:tabs>
          <w:tab w:val="left" w:pos="2110"/>
        </w:tabs>
        <w:spacing w:before="120" w:after="120"/>
        <w:jc w:val="both"/>
        <w:rPr>
          <w:rFonts w:ascii="Tahoma" w:hAnsi="Tahoma" w:cs="Tahoma"/>
          <w:sz w:val="21"/>
          <w:szCs w:val="21"/>
          <w:u w:val="single"/>
        </w:rPr>
      </w:pPr>
      <w:r w:rsidRPr="00352227">
        <w:rPr>
          <w:rFonts w:ascii="Tahoma" w:hAnsi="Tahoma" w:cs="Tahoma"/>
          <w:sz w:val="21"/>
          <w:szCs w:val="21"/>
          <w:u w:val="single"/>
        </w:rPr>
        <w:t>A közbeszerzésben résztvevők köre:</w:t>
      </w:r>
    </w:p>
    <w:p w14:paraId="3FE30671" w14:textId="77777777" w:rsidR="006F0595" w:rsidRPr="00352227" w:rsidRDefault="00B409E9" w:rsidP="007E7816">
      <w:pPr>
        <w:tabs>
          <w:tab w:val="left" w:pos="2110"/>
        </w:tabs>
        <w:spacing w:before="120" w:after="120"/>
        <w:jc w:val="both"/>
        <w:rPr>
          <w:rFonts w:ascii="Tahoma" w:hAnsi="Tahoma" w:cs="Tahoma"/>
          <w:sz w:val="21"/>
          <w:szCs w:val="21"/>
        </w:rPr>
      </w:pPr>
      <w:r w:rsidRPr="00352227">
        <w:rPr>
          <w:rFonts w:ascii="Tahoma" w:hAnsi="Tahoma" w:cs="Tahoma"/>
          <w:sz w:val="21"/>
          <w:szCs w:val="21"/>
        </w:rPr>
        <w:t>A nyílt eljárás olyan, egy szakaszból álló közbeszerzési eljárás, amelyben minden érdekelt gazdasági szereplő ajánlatot tehet</w:t>
      </w:r>
      <w:r w:rsidR="006F0595" w:rsidRPr="00352227">
        <w:rPr>
          <w:rFonts w:ascii="Tahoma" w:hAnsi="Tahoma" w:cs="Tahoma"/>
          <w:sz w:val="21"/>
          <w:szCs w:val="21"/>
        </w:rPr>
        <w:t>.</w:t>
      </w:r>
    </w:p>
    <w:p w14:paraId="3FE30672" w14:textId="77777777" w:rsidR="006F0595" w:rsidRPr="00352227" w:rsidRDefault="006F0595" w:rsidP="007E7816">
      <w:pPr>
        <w:spacing w:before="120" w:after="120"/>
        <w:jc w:val="both"/>
        <w:outlineLvl w:val="0"/>
        <w:rPr>
          <w:rFonts w:ascii="Tahoma" w:hAnsi="Tahoma" w:cs="Tahoma"/>
          <w:sz w:val="21"/>
          <w:szCs w:val="21"/>
          <w:u w:val="single"/>
        </w:rPr>
      </w:pPr>
      <w:r w:rsidRPr="00352227">
        <w:rPr>
          <w:rFonts w:ascii="Tahoma" w:hAnsi="Tahoma" w:cs="Tahoma"/>
          <w:sz w:val="21"/>
          <w:szCs w:val="21"/>
          <w:u w:val="single"/>
        </w:rPr>
        <w:t>Egyéb rendelkezések:</w:t>
      </w:r>
    </w:p>
    <w:p w14:paraId="3FE30673" w14:textId="77777777" w:rsidR="006F0595" w:rsidRPr="00352227" w:rsidRDefault="006F0595" w:rsidP="007E7816">
      <w:pPr>
        <w:spacing w:before="120" w:after="120"/>
        <w:jc w:val="both"/>
        <w:rPr>
          <w:rFonts w:ascii="Tahoma" w:hAnsi="Tahoma" w:cs="Tahoma"/>
          <w:sz w:val="21"/>
          <w:szCs w:val="21"/>
        </w:rPr>
      </w:pPr>
      <w:r w:rsidRPr="00352227">
        <w:rPr>
          <w:rFonts w:ascii="Tahoma" w:hAnsi="Tahoma" w:cs="Tahoma"/>
          <w:sz w:val="21"/>
          <w:szCs w:val="21"/>
        </w:rPr>
        <w:t xml:space="preserve">Amennyiben az </w:t>
      </w:r>
      <w:r w:rsidR="00D54B93" w:rsidRPr="00352227">
        <w:rPr>
          <w:rFonts w:ascii="Tahoma" w:hAnsi="Tahoma" w:cs="Tahoma"/>
          <w:sz w:val="21"/>
          <w:szCs w:val="21"/>
        </w:rPr>
        <w:t>ajánlati</w:t>
      </w:r>
      <w:r w:rsidRPr="00352227">
        <w:rPr>
          <w:rFonts w:ascii="Tahoma" w:hAnsi="Tahoma" w:cs="Tahoma"/>
          <w:sz w:val="21"/>
          <w:szCs w:val="21"/>
        </w:rPr>
        <w:t xml:space="preserve"> felhívás és </w:t>
      </w:r>
      <w:r w:rsidR="00B409E9" w:rsidRPr="00352227">
        <w:rPr>
          <w:rFonts w:ascii="Tahoma" w:hAnsi="Tahoma" w:cs="Tahoma"/>
          <w:sz w:val="21"/>
          <w:szCs w:val="21"/>
        </w:rPr>
        <w:t>a közbeszerzési dokumentumok</w:t>
      </w:r>
      <w:r w:rsidRPr="00352227">
        <w:rPr>
          <w:rFonts w:ascii="Tahoma" w:hAnsi="Tahoma" w:cs="Tahoma"/>
          <w:sz w:val="21"/>
          <w:szCs w:val="21"/>
        </w:rPr>
        <w:t xml:space="preserve"> között ellentmondás merül föl, úgy az</w:t>
      </w:r>
      <w:r w:rsidR="005962F7" w:rsidRPr="00352227">
        <w:rPr>
          <w:rFonts w:ascii="Tahoma" w:hAnsi="Tahoma" w:cs="Tahoma"/>
          <w:sz w:val="21"/>
          <w:szCs w:val="21"/>
        </w:rPr>
        <w:t xml:space="preserve"> </w:t>
      </w:r>
      <w:r w:rsidR="00D54B93" w:rsidRPr="00352227">
        <w:rPr>
          <w:rFonts w:ascii="Tahoma" w:hAnsi="Tahoma" w:cs="Tahoma"/>
          <w:sz w:val="21"/>
          <w:szCs w:val="21"/>
        </w:rPr>
        <w:t xml:space="preserve">ajánlati </w:t>
      </w:r>
      <w:r w:rsidRPr="00352227">
        <w:rPr>
          <w:rFonts w:ascii="Tahoma" w:hAnsi="Tahoma" w:cs="Tahoma"/>
          <w:sz w:val="21"/>
          <w:szCs w:val="21"/>
        </w:rPr>
        <w:t>felhívásban közölteket kell mérvadónak tekinteni.</w:t>
      </w:r>
    </w:p>
    <w:p w14:paraId="3FE30674" w14:textId="77777777" w:rsidR="002058B4" w:rsidRPr="00352227" w:rsidRDefault="00B409E9" w:rsidP="007E7816">
      <w:pPr>
        <w:spacing w:before="120" w:after="120"/>
        <w:jc w:val="both"/>
        <w:rPr>
          <w:rFonts w:ascii="Tahoma" w:hAnsi="Tahoma" w:cs="Tahoma"/>
          <w:sz w:val="21"/>
          <w:szCs w:val="21"/>
        </w:rPr>
      </w:pPr>
      <w:r w:rsidRPr="00352227">
        <w:rPr>
          <w:rFonts w:ascii="Tahoma" w:hAnsi="Tahoma" w:cs="Tahoma"/>
          <w:sz w:val="21"/>
          <w:szCs w:val="21"/>
        </w:rPr>
        <w:t xml:space="preserve">A közbeszerzési eljárás </w:t>
      </w:r>
      <w:r w:rsidR="006F0595" w:rsidRPr="00352227">
        <w:rPr>
          <w:rFonts w:ascii="Tahoma" w:hAnsi="Tahoma" w:cs="Tahoma"/>
          <w:sz w:val="21"/>
          <w:szCs w:val="21"/>
        </w:rPr>
        <w:t xml:space="preserve">során felmerülő, az </w:t>
      </w:r>
      <w:r w:rsidR="00250D65" w:rsidRPr="00352227">
        <w:rPr>
          <w:rFonts w:ascii="Tahoma" w:hAnsi="Tahoma" w:cs="Tahoma"/>
          <w:sz w:val="21"/>
          <w:szCs w:val="21"/>
        </w:rPr>
        <w:t>ajánlati</w:t>
      </w:r>
      <w:r w:rsidR="006F0595" w:rsidRPr="00352227">
        <w:rPr>
          <w:rFonts w:ascii="Tahoma" w:hAnsi="Tahoma" w:cs="Tahoma"/>
          <w:sz w:val="21"/>
          <w:szCs w:val="21"/>
        </w:rPr>
        <w:t xml:space="preserve"> felhívásban és </w:t>
      </w:r>
      <w:r w:rsidRPr="00352227">
        <w:rPr>
          <w:rFonts w:ascii="Tahoma" w:hAnsi="Tahoma" w:cs="Tahoma"/>
          <w:sz w:val="21"/>
          <w:szCs w:val="21"/>
        </w:rPr>
        <w:t>a közbeszerzési dokumentumokban</w:t>
      </w:r>
      <w:r w:rsidR="006F0595" w:rsidRPr="00352227">
        <w:rPr>
          <w:rFonts w:ascii="Tahoma" w:hAnsi="Tahoma" w:cs="Tahoma"/>
          <w:sz w:val="21"/>
          <w:szCs w:val="21"/>
        </w:rPr>
        <w:t xml:space="preserve"> nem szabályozott kérdések tekintetében a közbeszerzésekről szóló </w:t>
      </w:r>
      <w:r w:rsidRPr="00352227">
        <w:rPr>
          <w:rFonts w:ascii="Tahoma" w:hAnsi="Tahoma" w:cs="Tahoma"/>
          <w:sz w:val="21"/>
          <w:szCs w:val="21"/>
        </w:rPr>
        <w:t>2015. évi CXLIII. törvény</w:t>
      </w:r>
      <w:r w:rsidR="006F0595" w:rsidRPr="00352227">
        <w:rPr>
          <w:rFonts w:ascii="Tahoma" w:hAnsi="Tahoma" w:cs="Tahoma"/>
          <w:sz w:val="21"/>
          <w:szCs w:val="21"/>
        </w:rPr>
        <w:t xml:space="preserve"> és végrehajtási rendeletei az irányadóak.</w:t>
      </w:r>
    </w:p>
    <w:p w14:paraId="35FC3DBD" w14:textId="6745735C" w:rsidR="00713ED0" w:rsidRPr="00352227" w:rsidRDefault="00713ED0" w:rsidP="00713ED0">
      <w:pPr>
        <w:spacing w:before="120" w:after="120"/>
        <w:jc w:val="center"/>
        <w:rPr>
          <w:rFonts w:ascii="Tahoma" w:hAnsi="Tahoma" w:cs="Tahoma"/>
          <w:color w:val="auto"/>
          <w:sz w:val="21"/>
          <w:szCs w:val="21"/>
        </w:rPr>
      </w:pP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p>
    <w:p w14:paraId="3FE30675" w14:textId="77777777" w:rsidR="002058B4" w:rsidRPr="00352227" w:rsidRDefault="002058B4" w:rsidP="004647A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r w:rsidRPr="00352227">
        <w:rPr>
          <w:rFonts w:ascii="Tahoma" w:hAnsi="Tahoma" w:cs="Tahoma"/>
          <w:b/>
          <w:caps/>
          <w:color w:val="auto"/>
          <w:sz w:val="21"/>
          <w:szCs w:val="21"/>
        </w:rPr>
        <w:lastRenderedPageBreak/>
        <w:t>1. kötet</w:t>
      </w:r>
    </w:p>
    <w:p w14:paraId="3FE30676" w14:textId="77777777" w:rsidR="002058B4" w:rsidRPr="00352227" w:rsidRDefault="00250D65"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aps/>
          <w:color w:val="auto"/>
          <w:sz w:val="21"/>
          <w:szCs w:val="21"/>
        </w:rPr>
        <w:t>AJÁNLATI</w:t>
      </w:r>
      <w:r w:rsidR="00D54B93" w:rsidRPr="00352227">
        <w:rPr>
          <w:rFonts w:ascii="Tahoma" w:hAnsi="Tahoma" w:cs="Tahoma"/>
          <w:b/>
          <w:caps/>
          <w:color w:val="auto"/>
          <w:sz w:val="21"/>
          <w:szCs w:val="21"/>
        </w:rPr>
        <w:t xml:space="preserve"> felhívás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CE7E58" w:rsidRPr="00352227" w14:paraId="47CE3EF9" w14:textId="77777777" w:rsidTr="00CE7E58">
        <w:trPr>
          <w:tblCellSpacing w:w="15" w:type="dxa"/>
        </w:trPr>
        <w:tc>
          <w:tcPr>
            <w:tcW w:w="4969" w:type="pct"/>
            <w:vAlign w:val="center"/>
            <w:hideMark/>
          </w:tcPr>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8975"/>
            </w:tblGrid>
            <w:tr w:rsidR="00CE7E58" w:rsidRPr="00352227" w14:paraId="325F8700" w14:textId="77777777">
              <w:trPr>
                <w:trHeight w:val="1079"/>
                <w:tblCellSpacing w:w="0" w:type="dxa"/>
              </w:trPr>
              <w:tc>
                <w:tcPr>
                  <w:tcW w:w="0" w:type="auto"/>
                  <w:tcBorders>
                    <w:top w:val="nil"/>
                    <w:left w:val="nil"/>
                    <w:bottom w:val="nil"/>
                    <w:right w:val="nil"/>
                  </w:tcBorders>
                  <w:tcMar>
                    <w:top w:w="0" w:type="dxa"/>
                    <w:left w:w="0" w:type="dxa"/>
                    <w:bottom w:w="0" w:type="dxa"/>
                    <w:right w:w="0" w:type="dxa"/>
                  </w:tcMar>
                  <w:hideMark/>
                </w:tcPr>
                <w:p w14:paraId="13C1CA2D" w14:textId="77777777" w:rsidR="00CE7E58" w:rsidRPr="00352227" w:rsidRDefault="00CE7E58">
                  <w:pPr>
                    <w:pStyle w:val="standard"/>
                    <w:spacing w:before="0" w:after="0"/>
                    <w:rPr>
                      <w:rFonts w:ascii="Tahoma" w:hAnsi="Tahoma" w:cs="Tahoma"/>
                      <w:color w:val="auto"/>
                      <w:kern w:val="0"/>
                      <w:sz w:val="18"/>
                      <w:szCs w:val="18"/>
                      <w:lang w:eastAsia="hu-HU"/>
                    </w:rPr>
                  </w:pPr>
                  <w:bookmarkStart w:id="0" w:name="pr292"/>
                  <w:bookmarkEnd w:id="0"/>
                  <w:r w:rsidRPr="00352227">
                    <w:rPr>
                      <w:rFonts w:ascii="Tahoma" w:hAnsi="Tahoma" w:cs="Tahoma"/>
                      <w:sz w:val="18"/>
                      <w:szCs w:val="18"/>
                    </w:rPr>
                    <w:br/>
                    <w:t>EURÓPAI UNIÓ</w:t>
                  </w:r>
                </w:p>
                <w:p w14:paraId="0C75EB94" w14:textId="77777777" w:rsidR="00CE7E58" w:rsidRPr="00352227" w:rsidRDefault="00CE7E58">
                  <w:pPr>
                    <w:pStyle w:val="zu0"/>
                    <w:spacing w:before="0" w:beforeAutospacing="0" w:after="0" w:afterAutospacing="0"/>
                    <w:rPr>
                      <w:rFonts w:ascii="Tahoma" w:hAnsi="Tahoma" w:cs="Tahoma"/>
                      <w:b/>
                      <w:bCs/>
                      <w:sz w:val="18"/>
                      <w:szCs w:val="18"/>
                    </w:rPr>
                  </w:pPr>
                  <w:r w:rsidRPr="00352227">
                    <w:rPr>
                      <w:rFonts w:ascii="Tahoma" w:hAnsi="Tahoma" w:cs="Tahoma"/>
                      <w:sz w:val="18"/>
                      <w:szCs w:val="18"/>
                    </w:rPr>
                    <w:t>Az Európai Unió Hivatalos Lapjának Kiegészítő Kiadványa</w:t>
                  </w:r>
                  <w:r w:rsidRPr="00352227">
                    <w:rPr>
                      <w:rStyle w:val="apple-converted-space"/>
                      <w:rFonts w:ascii="Tahoma" w:hAnsi="Tahoma" w:cs="Tahoma"/>
                      <w:b/>
                      <w:bCs/>
                      <w:sz w:val="18"/>
                      <w:szCs w:val="18"/>
                    </w:rPr>
                    <w:t> </w:t>
                  </w:r>
                  <w:r w:rsidRPr="00352227">
                    <w:rPr>
                      <w:rFonts w:ascii="Tahoma" w:hAnsi="Tahoma" w:cs="Tahoma"/>
                      <w:sz w:val="18"/>
                      <w:szCs w:val="18"/>
                    </w:rPr>
                    <w:br/>
                    <w:t>2, rue Mercier, 2985 Luxembourg,</w:t>
                  </w:r>
                  <w:r w:rsidRPr="00352227">
                    <w:rPr>
                      <w:rStyle w:val="apple-converted-space"/>
                      <w:rFonts w:ascii="Tahoma" w:hAnsi="Tahoma" w:cs="Tahoma"/>
                      <w:sz w:val="18"/>
                      <w:szCs w:val="18"/>
                    </w:rPr>
                    <w:t> </w:t>
                  </w:r>
                  <w:r w:rsidRPr="00352227">
                    <w:rPr>
                      <w:rFonts w:ascii="Tahoma" w:hAnsi="Tahoma" w:cs="Tahoma"/>
                      <w:sz w:val="18"/>
                      <w:szCs w:val="18"/>
                    </w:rPr>
                    <w:t>Luxemburg</w:t>
                  </w:r>
                  <w:r w:rsidRPr="00352227">
                    <w:rPr>
                      <w:rStyle w:val="apple-converted-space"/>
                      <w:rFonts w:ascii="Tahoma" w:hAnsi="Tahoma" w:cs="Tahoma"/>
                      <w:b/>
                      <w:bCs/>
                      <w:sz w:val="18"/>
                      <w:szCs w:val="18"/>
                    </w:rPr>
                    <w:t> </w:t>
                  </w:r>
                  <w:r w:rsidRPr="00352227">
                    <w:rPr>
                      <w:rFonts w:ascii="Tahoma" w:hAnsi="Tahoma" w:cs="Tahoma"/>
                      <w:sz w:val="18"/>
                      <w:szCs w:val="18"/>
                    </w:rPr>
                    <w:t>Fax: +352 29 29 42 670</w:t>
                  </w:r>
                </w:p>
                <w:p w14:paraId="22DB4E54" w14:textId="77777777" w:rsidR="00CE7E58" w:rsidRPr="00352227" w:rsidRDefault="00CE7E58">
                  <w:pPr>
                    <w:pStyle w:val="zu0"/>
                    <w:spacing w:before="0" w:beforeAutospacing="0" w:after="0" w:afterAutospacing="0"/>
                    <w:rPr>
                      <w:rFonts w:ascii="Tahoma" w:hAnsi="Tahoma" w:cs="Tahoma"/>
                      <w:b/>
                      <w:bCs/>
                      <w:sz w:val="18"/>
                      <w:szCs w:val="18"/>
                    </w:rPr>
                  </w:pPr>
                  <w:r w:rsidRPr="00352227">
                    <w:rPr>
                      <w:rFonts w:ascii="Tahoma" w:hAnsi="Tahoma" w:cs="Tahoma"/>
                      <w:b/>
                      <w:bCs/>
                      <w:sz w:val="18"/>
                      <w:szCs w:val="18"/>
                    </w:rPr>
                    <w:t>E-mail: ojs@publications.europa.eu Információ és on-line formanyomtatványok: http://simap.europa.eu</w:t>
                  </w:r>
                </w:p>
                <w:p w14:paraId="5258C3E2"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 </w:t>
                  </w:r>
                </w:p>
              </w:tc>
            </w:tr>
          </w:tbl>
          <w:p w14:paraId="15CAD2EF" w14:textId="77777777" w:rsidR="00CE7E58" w:rsidRPr="00352227" w:rsidRDefault="00CE7E58">
            <w:pPr>
              <w:pStyle w:val="standard"/>
              <w:spacing w:before="240" w:after="240"/>
              <w:ind w:left="4253"/>
              <w:jc w:val="right"/>
              <w:rPr>
                <w:rFonts w:ascii="Tahoma" w:hAnsi="Tahoma" w:cs="Tahoma"/>
                <w:b/>
                <w:bCs/>
                <w:sz w:val="18"/>
                <w:szCs w:val="18"/>
              </w:rPr>
            </w:pPr>
            <w:r w:rsidRPr="00352227">
              <w:rPr>
                <w:rFonts w:ascii="Tahoma" w:hAnsi="Tahoma" w:cs="Tahoma"/>
                <w:b/>
                <w:bCs/>
                <w:sz w:val="18"/>
                <w:szCs w:val="18"/>
              </w:rPr>
              <w:t>AJÁNLATI FELHÍVÁS</w:t>
            </w:r>
          </w:p>
          <w:p w14:paraId="210ADCB0" w14:textId="77777777" w:rsidR="00CE7E58" w:rsidRPr="00352227" w:rsidRDefault="00CE7E58">
            <w:pPr>
              <w:pStyle w:val="standard"/>
              <w:spacing w:before="240" w:after="240"/>
              <w:ind w:left="4253"/>
              <w:jc w:val="right"/>
              <w:rPr>
                <w:rFonts w:ascii="Tahoma" w:hAnsi="Tahoma" w:cs="Tahoma"/>
                <w:sz w:val="18"/>
                <w:szCs w:val="18"/>
              </w:rPr>
            </w:pPr>
            <w:r w:rsidRPr="00352227">
              <w:rPr>
                <w:rFonts w:ascii="Tahoma" w:hAnsi="Tahoma" w:cs="Tahoma"/>
                <w:sz w:val="18"/>
                <w:szCs w:val="18"/>
              </w:rPr>
              <w:t>2004/18/EK irányelv</w:t>
            </w:r>
          </w:p>
          <w:p w14:paraId="38C118D1" w14:textId="77777777" w:rsidR="00CE7E58" w:rsidRPr="00352227" w:rsidRDefault="00CE7E58">
            <w:pPr>
              <w:pStyle w:val="rub10"/>
              <w:spacing w:before="0" w:beforeAutospacing="0" w:after="240" w:afterAutospacing="0"/>
              <w:rPr>
                <w:rFonts w:ascii="Tahoma" w:hAnsi="Tahoma" w:cs="Tahoma"/>
                <w:b/>
                <w:bCs/>
                <w:smallCaps/>
                <w:sz w:val="18"/>
                <w:szCs w:val="18"/>
              </w:rPr>
            </w:pPr>
            <w:r w:rsidRPr="00352227">
              <w:rPr>
                <w:rFonts w:ascii="Tahoma" w:hAnsi="Tahoma" w:cs="Tahoma"/>
                <w:b/>
                <w:bCs/>
                <w:smallCaps/>
                <w:sz w:val="18"/>
                <w:szCs w:val="18"/>
              </w:rPr>
              <w:t>I. SZAKASZ: AJÁNLATKÉRŐ</w:t>
            </w:r>
          </w:p>
          <w:p w14:paraId="62E1CB56" w14:textId="77777777" w:rsidR="00CE7E58" w:rsidRPr="00352227" w:rsidRDefault="00CE7E58">
            <w:pPr>
              <w:pStyle w:val="rub10"/>
              <w:spacing w:before="0" w:beforeAutospacing="0" w:after="240" w:afterAutospacing="0"/>
              <w:rPr>
                <w:rFonts w:ascii="Tahoma" w:hAnsi="Tahoma" w:cs="Tahoma"/>
                <w:b/>
                <w:bCs/>
                <w:smallCaps/>
                <w:sz w:val="18"/>
                <w:szCs w:val="18"/>
              </w:rPr>
            </w:pPr>
            <w:r w:rsidRPr="00352227">
              <w:rPr>
                <w:rFonts w:ascii="Tahoma" w:hAnsi="Tahoma" w:cs="Tahoma"/>
                <w:b/>
                <w:bCs/>
                <w:smallCaps/>
                <w:sz w:val="18"/>
                <w:szCs w:val="18"/>
              </w:rPr>
              <w:t>I.1)</w:t>
            </w:r>
            <w:r w:rsidRPr="00352227">
              <w:rPr>
                <w:rStyle w:val="apple-converted-space"/>
                <w:rFonts w:ascii="Tahoma" w:hAnsi="Tahoma" w:cs="Tahoma"/>
                <w:b/>
                <w:bCs/>
                <w:smallCaps/>
                <w:sz w:val="18"/>
                <w:szCs w:val="18"/>
              </w:rPr>
              <w:t> </w:t>
            </w:r>
            <w:r w:rsidRPr="00352227">
              <w:rPr>
                <w:rFonts w:ascii="Tahoma" w:hAnsi="Tahoma" w:cs="Tahoma"/>
                <w:b/>
                <w:bCs/>
                <w:sz w:val="18"/>
                <w:szCs w:val="18"/>
              </w:rPr>
              <w:t>Név</w:t>
            </w:r>
            <w:r w:rsidRPr="00352227">
              <w:rPr>
                <w:rStyle w:val="apple-converted-space"/>
                <w:rFonts w:ascii="Tahoma" w:hAnsi="Tahoma" w:cs="Tahoma"/>
                <w:b/>
                <w:bCs/>
                <w:smallCaps/>
                <w:sz w:val="18"/>
                <w:szCs w:val="18"/>
              </w:rPr>
              <w:t> </w:t>
            </w:r>
            <w:r w:rsidRPr="00352227">
              <w:rPr>
                <w:rFonts w:ascii="Tahoma" w:hAnsi="Tahoma" w:cs="Tahoma"/>
                <w:b/>
                <w:bCs/>
                <w:sz w:val="18"/>
                <w:szCs w:val="18"/>
              </w:rPr>
              <w:t>,</w:t>
            </w:r>
            <w:r w:rsidRPr="00352227">
              <w:rPr>
                <w:rStyle w:val="apple-converted-space"/>
                <w:rFonts w:ascii="Tahoma" w:hAnsi="Tahoma" w:cs="Tahoma"/>
                <w:b/>
                <w:bCs/>
                <w:sz w:val="18"/>
                <w:szCs w:val="18"/>
              </w:rPr>
              <w:t> </w:t>
            </w:r>
            <w:r w:rsidRPr="00352227">
              <w:rPr>
                <w:rFonts w:ascii="Tahoma" w:hAnsi="Tahoma" w:cs="Tahoma"/>
                <w:b/>
                <w:bCs/>
                <w:sz w:val="18"/>
                <w:szCs w:val="18"/>
              </w:rPr>
              <w:t>cím</w:t>
            </w:r>
            <w:r w:rsidRPr="00352227">
              <w:rPr>
                <w:rStyle w:val="apple-converted-space"/>
                <w:rFonts w:ascii="Tahoma" w:hAnsi="Tahoma" w:cs="Tahoma"/>
                <w:b/>
                <w:bCs/>
                <w:smallCaps/>
                <w:sz w:val="18"/>
                <w:szCs w:val="18"/>
              </w:rPr>
              <w:t> </w:t>
            </w:r>
            <w:r w:rsidRPr="00352227">
              <w:rPr>
                <w:rFonts w:ascii="Tahoma" w:hAnsi="Tahoma" w:cs="Tahoma"/>
                <w:b/>
                <w:bCs/>
                <w:sz w:val="18"/>
                <w:szCs w:val="18"/>
              </w:rPr>
              <w:t>és kapcsolattartási</w:t>
            </w:r>
            <w:r w:rsidRPr="00352227">
              <w:rPr>
                <w:rStyle w:val="apple-converted-space"/>
                <w:rFonts w:ascii="Tahoma" w:hAnsi="Tahoma" w:cs="Tahoma"/>
                <w:b/>
                <w:bCs/>
                <w:smallCaps/>
                <w:sz w:val="18"/>
                <w:szCs w:val="18"/>
              </w:rPr>
              <w:t> </w:t>
            </w:r>
            <w:r w:rsidRPr="00352227">
              <w:rPr>
                <w:rFonts w:ascii="Tahoma" w:hAnsi="Tahoma" w:cs="Tahoma"/>
                <w:b/>
                <w:bCs/>
                <w:sz w:val="18"/>
                <w:szCs w:val="18"/>
              </w:rPr>
              <w:t>pont(ok)</w:t>
            </w:r>
          </w:p>
          <w:tbl>
            <w:tblPr>
              <w:tblW w:w="0" w:type="auto"/>
              <w:tblCellSpacing w:w="0" w:type="dxa"/>
              <w:tblCellMar>
                <w:left w:w="0" w:type="dxa"/>
                <w:right w:w="0" w:type="dxa"/>
              </w:tblCellMar>
              <w:tblLook w:val="04A0" w:firstRow="1" w:lastRow="0" w:firstColumn="1" w:lastColumn="0" w:noHBand="0" w:noVBand="1"/>
            </w:tblPr>
            <w:tblGrid>
              <w:gridCol w:w="1039"/>
              <w:gridCol w:w="2215"/>
              <w:gridCol w:w="3073"/>
            </w:tblGrid>
            <w:tr w:rsidR="00CE7E58" w:rsidRPr="00352227" w14:paraId="75E5AC53" w14:textId="77777777" w:rsidTr="00CE7E58">
              <w:trPr>
                <w:tblCellSpacing w:w="0" w:type="dxa"/>
              </w:trPr>
              <w:tc>
                <w:tcPr>
                  <w:tcW w:w="0" w:type="auto"/>
                  <w:gridSpan w:val="2"/>
                  <w:tcBorders>
                    <w:top w:val="single" w:sz="8" w:space="0" w:color="000000"/>
                    <w:left w:val="single" w:sz="8" w:space="0" w:color="000000"/>
                    <w:bottom w:val="single" w:sz="8" w:space="0" w:color="000000"/>
                    <w:right w:val="single" w:sz="8" w:space="0" w:color="000000"/>
                  </w:tcBorders>
                  <w:tcMar>
                    <w:top w:w="90" w:type="dxa"/>
                    <w:left w:w="108" w:type="dxa"/>
                    <w:bottom w:w="90" w:type="dxa"/>
                    <w:right w:w="108" w:type="dxa"/>
                  </w:tcMar>
                  <w:hideMark/>
                </w:tcPr>
                <w:p w14:paraId="0B42920A"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Miniszterelnökség</w:t>
                  </w:r>
                </w:p>
              </w:tc>
              <w:tc>
                <w:tcPr>
                  <w:tcW w:w="0" w:type="auto"/>
                  <w:tcBorders>
                    <w:top w:val="single" w:sz="8" w:space="0" w:color="000000"/>
                    <w:left w:val="single" w:sz="8" w:space="0" w:color="000000"/>
                    <w:bottom w:val="single" w:sz="8" w:space="0" w:color="000000"/>
                    <w:right w:val="single" w:sz="8" w:space="0" w:color="000000"/>
                  </w:tcBorders>
                  <w:tcMar>
                    <w:top w:w="90" w:type="dxa"/>
                    <w:left w:w="108" w:type="dxa"/>
                    <w:bottom w:w="90" w:type="dxa"/>
                    <w:right w:w="108" w:type="dxa"/>
                  </w:tcMar>
                  <w:hideMark/>
                </w:tcPr>
                <w:p w14:paraId="13E93D69"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Fonts w:ascii="Tahoma" w:hAnsi="Tahoma" w:cs="Tahoma"/>
                      <w:i/>
                      <w:iCs/>
                      <w:sz w:val="18"/>
                      <w:szCs w:val="18"/>
                    </w:rPr>
                    <w:t>(ha ismert)</w:t>
                  </w:r>
                  <w:r w:rsidRPr="00352227">
                    <w:rPr>
                      <w:rFonts w:ascii="Tahoma" w:hAnsi="Tahoma" w:cs="Tahoma"/>
                      <w:sz w:val="18"/>
                      <w:szCs w:val="18"/>
                    </w:rPr>
                    <w:br/>
                    <w:t>AK10272</w:t>
                  </w:r>
                </w:p>
              </w:tc>
            </w:tr>
            <w:tr w:rsidR="00CE7E58" w:rsidRPr="00352227" w14:paraId="2CBE8E09" w14:textId="77777777" w:rsidTr="00CE7E58">
              <w:trPr>
                <w:tblCellSpacing w:w="0" w:type="dxa"/>
              </w:trPr>
              <w:tc>
                <w:tcPr>
                  <w:tcW w:w="0" w:type="auto"/>
                  <w:gridSpan w:val="3"/>
                  <w:tcBorders>
                    <w:top w:val="nil"/>
                    <w:left w:val="single" w:sz="8" w:space="0" w:color="000000"/>
                    <w:bottom w:val="single" w:sz="6" w:space="0" w:color="000000"/>
                    <w:right w:val="single" w:sz="8" w:space="0" w:color="000000"/>
                  </w:tcBorders>
                  <w:tcMar>
                    <w:top w:w="90" w:type="dxa"/>
                    <w:left w:w="108" w:type="dxa"/>
                    <w:bottom w:w="90" w:type="dxa"/>
                    <w:right w:w="108" w:type="dxa"/>
                  </w:tcMar>
                  <w:hideMark/>
                </w:tcPr>
                <w:p w14:paraId="0710DB6D"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Kossuth Lajos tér 1-3.</w:t>
                  </w:r>
                </w:p>
              </w:tc>
            </w:tr>
            <w:tr w:rsidR="00CE7E58" w:rsidRPr="00352227" w14:paraId="32CD5FC4" w14:textId="77777777" w:rsidTr="00CE7E58">
              <w:trPr>
                <w:tblCellSpacing w:w="0" w:type="dxa"/>
              </w:trPr>
              <w:tc>
                <w:tcPr>
                  <w:tcW w:w="0" w:type="auto"/>
                  <w:tcBorders>
                    <w:top w:val="nil"/>
                    <w:left w:val="single" w:sz="8" w:space="0" w:color="000000"/>
                    <w:bottom w:val="single" w:sz="8" w:space="0" w:color="000000"/>
                    <w:right w:val="nil"/>
                  </w:tcBorders>
                  <w:tcMar>
                    <w:top w:w="90" w:type="dxa"/>
                    <w:left w:w="108" w:type="dxa"/>
                    <w:bottom w:w="90" w:type="dxa"/>
                    <w:right w:w="108" w:type="dxa"/>
                  </w:tcMar>
                  <w:hideMark/>
                </w:tcPr>
                <w:p w14:paraId="255BB3E8"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8" w:space="0" w:color="000000"/>
                    <w:right w:val="nil"/>
                  </w:tcBorders>
                  <w:tcMar>
                    <w:top w:w="90" w:type="dxa"/>
                    <w:left w:w="108" w:type="dxa"/>
                    <w:bottom w:w="90" w:type="dxa"/>
                    <w:right w:w="108" w:type="dxa"/>
                  </w:tcMar>
                  <w:hideMark/>
                </w:tcPr>
                <w:p w14:paraId="4A118D71"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1055</w:t>
                  </w:r>
                </w:p>
              </w:tc>
              <w:tc>
                <w:tcPr>
                  <w:tcW w:w="0" w:type="auto"/>
                  <w:tcBorders>
                    <w:top w:val="nil"/>
                    <w:left w:val="single" w:sz="6" w:space="0" w:color="000000"/>
                    <w:bottom w:val="single" w:sz="8" w:space="0" w:color="000000"/>
                    <w:right w:val="single" w:sz="8" w:space="0" w:color="000000"/>
                  </w:tcBorders>
                  <w:tcMar>
                    <w:top w:w="90" w:type="dxa"/>
                    <w:left w:w="108" w:type="dxa"/>
                    <w:bottom w:w="90" w:type="dxa"/>
                    <w:right w:w="108" w:type="dxa"/>
                  </w:tcMar>
                  <w:hideMark/>
                </w:tcPr>
                <w:p w14:paraId="1E6C10CE"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Magyarország</w:t>
                  </w:r>
                </w:p>
              </w:tc>
            </w:tr>
            <w:tr w:rsidR="00CE7E58" w:rsidRPr="00352227" w14:paraId="20CC0045" w14:textId="77777777" w:rsidTr="00CE7E58">
              <w:trPr>
                <w:tblCellSpacing w:w="0" w:type="dxa"/>
              </w:trPr>
              <w:tc>
                <w:tcPr>
                  <w:tcW w:w="0" w:type="auto"/>
                  <w:gridSpan w:val="2"/>
                  <w:tcBorders>
                    <w:top w:val="nil"/>
                    <w:left w:val="single" w:sz="8" w:space="0" w:color="000000"/>
                    <w:bottom w:val="single" w:sz="6" w:space="0" w:color="000000"/>
                    <w:right w:val="nil"/>
                  </w:tcBorders>
                  <w:tcMar>
                    <w:top w:w="90" w:type="dxa"/>
                    <w:left w:w="108" w:type="dxa"/>
                    <w:bottom w:w="90" w:type="dxa"/>
                    <w:right w:w="108" w:type="dxa"/>
                  </w:tcMar>
                  <w:hideMark/>
                </w:tcPr>
                <w:p w14:paraId="0BDFAD23" w14:textId="77777777" w:rsidR="00CE7E58" w:rsidRPr="00352227" w:rsidRDefault="00CE7E58">
                  <w:pPr>
                    <w:rPr>
                      <w:rFonts w:ascii="Tahoma" w:hAnsi="Tahoma" w:cs="Tahoma"/>
                      <w:sz w:val="18"/>
                      <w:szCs w:val="18"/>
                    </w:rPr>
                  </w:pPr>
                  <w:r w:rsidRPr="00352227">
                    <w:rPr>
                      <w:rFonts w:ascii="Tahoma" w:hAnsi="Tahoma" w:cs="Tahoma"/>
                      <w:b/>
                      <w:bCs/>
                      <w:sz w:val="18"/>
                      <w:szCs w:val="18"/>
                    </w:rPr>
                    <w:t>Kapcsolattartási pont(ok):</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b/>
                      <w:bCs/>
                      <w:sz w:val="18"/>
                      <w:szCs w:val="18"/>
                    </w:rPr>
                    <w:t>Címzett:</w:t>
                  </w:r>
                  <w:r w:rsidRPr="00352227">
                    <w:rPr>
                      <w:rFonts w:ascii="Tahoma" w:hAnsi="Tahoma" w:cs="Tahoma"/>
                      <w:sz w:val="18"/>
                      <w:szCs w:val="18"/>
                    </w:rPr>
                    <w:br/>
                    <w:t>Dr. Nagy Anita</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1F01BD68"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+36 17954664</w:t>
                  </w:r>
                </w:p>
              </w:tc>
            </w:tr>
            <w:tr w:rsidR="00CE7E58" w:rsidRPr="00352227" w14:paraId="7C911CCE" w14:textId="77777777" w:rsidTr="00CE7E58">
              <w:trPr>
                <w:tblCellSpacing w:w="0" w:type="dxa"/>
              </w:trPr>
              <w:tc>
                <w:tcPr>
                  <w:tcW w:w="0" w:type="auto"/>
                  <w:gridSpan w:val="2"/>
                  <w:tcBorders>
                    <w:top w:val="nil"/>
                    <w:left w:val="single" w:sz="8" w:space="0" w:color="000000"/>
                    <w:bottom w:val="single" w:sz="6" w:space="0" w:color="000000"/>
                    <w:right w:val="nil"/>
                  </w:tcBorders>
                  <w:tcMar>
                    <w:top w:w="90" w:type="dxa"/>
                    <w:left w:w="108" w:type="dxa"/>
                    <w:bottom w:w="90" w:type="dxa"/>
                    <w:right w:w="108" w:type="dxa"/>
                  </w:tcMar>
                  <w:hideMark/>
                </w:tcPr>
                <w:p w14:paraId="4D332777"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kozbeszerzes@me.gov.hu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3E7DD640"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+36 17950362</w:t>
                  </w:r>
                </w:p>
              </w:tc>
            </w:tr>
            <w:tr w:rsidR="00CE7E58" w:rsidRPr="00352227" w14:paraId="4DA293C3" w14:textId="77777777" w:rsidTr="00CE7E58">
              <w:trPr>
                <w:tblCellSpacing w:w="0" w:type="dxa"/>
              </w:trPr>
              <w:tc>
                <w:tcPr>
                  <w:tcW w:w="0" w:type="auto"/>
                  <w:gridSpan w:val="3"/>
                  <w:tcBorders>
                    <w:top w:val="nil"/>
                    <w:left w:val="single" w:sz="8" w:space="0" w:color="000000"/>
                    <w:bottom w:val="single" w:sz="8" w:space="0" w:color="000000"/>
                    <w:right w:val="single" w:sz="8" w:space="0" w:color="000000"/>
                  </w:tcBorders>
                  <w:tcMar>
                    <w:top w:w="90" w:type="dxa"/>
                    <w:left w:w="108" w:type="dxa"/>
                    <w:bottom w:w="90" w:type="dxa"/>
                    <w:right w:w="108" w:type="dxa"/>
                  </w:tcMar>
                  <w:hideMark/>
                </w:tcPr>
                <w:p w14:paraId="660AF695"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Internetcím(ek)</w:t>
                  </w:r>
                  <w:r w:rsidRPr="00352227">
                    <w:rPr>
                      <w:rStyle w:val="apple-converted-space"/>
                      <w:rFonts w:ascii="Tahoma" w:hAnsi="Tahoma" w:cs="Tahoma"/>
                      <w:b/>
                      <w:bCs/>
                      <w:sz w:val="18"/>
                      <w:szCs w:val="18"/>
                    </w:rPr>
                    <w:t> </w:t>
                  </w:r>
                  <w:r w:rsidRPr="00352227">
                    <w:rPr>
                      <w:rFonts w:ascii="Tahoma" w:hAnsi="Tahoma" w:cs="Tahoma"/>
                      <w:b/>
                      <w:bCs/>
                      <w:i/>
                      <w:iCs/>
                      <w:sz w:val="18"/>
                      <w:szCs w:val="18"/>
                    </w:rPr>
                    <w:t>(adott esetben)</w:t>
                  </w:r>
                  <w:r w:rsidRPr="00352227">
                    <w:rPr>
                      <w:rFonts w:ascii="Tahoma" w:hAnsi="Tahoma" w:cs="Tahoma"/>
                      <w:sz w:val="18"/>
                      <w:szCs w:val="18"/>
                    </w:rPr>
                    <w:br/>
                    <w:t>Az ajánlatkérő általános címe</w:t>
                  </w:r>
                  <w:r w:rsidRPr="00352227">
                    <w:rPr>
                      <w:rStyle w:val="apple-converted-space"/>
                      <w:rFonts w:ascii="Tahoma" w:hAnsi="Tahoma" w:cs="Tahoma"/>
                      <w:sz w:val="18"/>
                      <w:szCs w:val="18"/>
                    </w:rPr>
                    <w:t> </w:t>
                  </w:r>
                  <w:r w:rsidRPr="00352227">
                    <w:rPr>
                      <w:rFonts w:ascii="Tahoma" w:hAnsi="Tahoma" w:cs="Tahoma"/>
                      <w:i/>
                      <w:iCs/>
                      <w:sz w:val="18"/>
                      <w:szCs w:val="18"/>
                    </w:rPr>
                    <w:t>(URL)</w:t>
                  </w:r>
                  <w:r w:rsidRPr="00352227">
                    <w:rPr>
                      <w:rFonts w:ascii="Tahoma" w:hAnsi="Tahoma" w:cs="Tahoma"/>
                      <w:sz w:val="18"/>
                      <w:szCs w:val="18"/>
                    </w:rPr>
                    <w:t>: www.kormany.hu/hu/miniszterelnokseg</w:t>
                  </w:r>
                  <w:r w:rsidRPr="00352227">
                    <w:rPr>
                      <w:rFonts w:ascii="Tahoma" w:hAnsi="Tahoma" w:cs="Tahoma"/>
                      <w:sz w:val="18"/>
                      <w:szCs w:val="18"/>
                    </w:rPr>
                    <w:br/>
                    <w:t>A felhasználói oldal címe</w:t>
                  </w:r>
                  <w:r w:rsidRPr="00352227">
                    <w:rPr>
                      <w:rStyle w:val="apple-converted-space"/>
                      <w:rFonts w:ascii="Tahoma" w:hAnsi="Tahoma" w:cs="Tahoma"/>
                      <w:sz w:val="18"/>
                      <w:szCs w:val="18"/>
                    </w:rPr>
                    <w:t> </w:t>
                  </w:r>
                  <w:r w:rsidRPr="00352227">
                    <w:rPr>
                      <w:rFonts w:ascii="Tahoma" w:hAnsi="Tahoma" w:cs="Tahoma"/>
                      <w:i/>
                      <w:iCs/>
                      <w:sz w:val="18"/>
                      <w:szCs w:val="18"/>
                    </w:rPr>
                    <w:t>(URL)</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sz w:val="18"/>
                      <w:szCs w:val="18"/>
                    </w:rPr>
                    <w:br/>
                    <w:t>Elektronikus hozzáférés az információkhoz</w:t>
                  </w:r>
                  <w:r w:rsidRPr="00352227">
                    <w:rPr>
                      <w:rStyle w:val="apple-converted-space"/>
                      <w:rFonts w:ascii="Tahoma" w:hAnsi="Tahoma" w:cs="Tahoma"/>
                      <w:sz w:val="18"/>
                      <w:szCs w:val="18"/>
                    </w:rPr>
                    <w:t> </w:t>
                  </w:r>
                  <w:r w:rsidRPr="00352227">
                    <w:rPr>
                      <w:rFonts w:ascii="Tahoma" w:hAnsi="Tahoma" w:cs="Tahoma"/>
                      <w:i/>
                      <w:iCs/>
                      <w:sz w:val="18"/>
                      <w:szCs w:val="18"/>
                    </w:rPr>
                    <w:t>(URL):</w:t>
                  </w:r>
                  <w:r w:rsidRPr="00352227">
                    <w:rPr>
                      <w:rStyle w:val="apple-converted-space"/>
                      <w:rFonts w:ascii="Tahoma" w:hAnsi="Tahoma" w:cs="Tahoma"/>
                      <w:sz w:val="18"/>
                      <w:szCs w:val="18"/>
                    </w:rPr>
                    <w:t> </w:t>
                  </w:r>
                  <w:r w:rsidRPr="00352227">
                    <w:rPr>
                      <w:rFonts w:ascii="Tahoma" w:hAnsi="Tahoma" w:cs="Tahoma"/>
                      <w:sz w:val="18"/>
                      <w:szCs w:val="18"/>
                    </w:rPr>
                    <w:br/>
                    <w:t>Az ajánlatok és a részvételi jelentkezések elektronikus benyújtása</w:t>
                  </w:r>
                  <w:r w:rsidRPr="00352227">
                    <w:rPr>
                      <w:rStyle w:val="apple-converted-space"/>
                      <w:rFonts w:ascii="Tahoma" w:hAnsi="Tahoma" w:cs="Tahoma"/>
                      <w:sz w:val="18"/>
                      <w:szCs w:val="18"/>
                    </w:rPr>
                    <w:t> </w:t>
                  </w:r>
                  <w:r w:rsidRPr="00352227">
                    <w:rPr>
                      <w:rFonts w:ascii="Tahoma" w:hAnsi="Tahoma" w:cs="Tahoma"/>
                      <w:i/>
                      <w:iCs/>
                      <w:sz w:val="18"/>
                      <w:szCs w:val="18"/>
                    </w:rPr>
                    <w:t>(URL):</w:t>
                  </w:r>
                  <w:r w:rsidRPr="00352227">
                    <w:rPr>
                      <w:rStyle w:val="apple-converted-space"/>
                      <w:rFonts w:ascii="Tahoma" w:hAnsi="Tahoma" w:cs="Tahoma"/>
                      <w:sz w:val="18"/>
                      <w:szCs w:val="18"/>
                    </w:rPr>
                    <w:t> </w:t>
                  </w:r>
                  <w:r w:rsidRPr="00352227">
                    <w:rPr>
                      <w:rFonts w:ascii="Tahoma" w:hAnsi="Tahoma" w:cs="Tahoma"/>
                      <w:sz w:val="18"/>
                      <w:szCs w:val="18"/>
                    </w:rPr>
                    <w:br/>
                  </w:r>
                  <w:r w:rsidRPr="00352227">
                    <w:rPr>
                      <w:rFonts w:ascii="Tahoma" w:hAnsi="Tahoma" w:cs="Tahoma"/>
                      <w:i/>
                      <w:iCs/>
                      <w:sz w:val="18"/>
                      <w:szCs w:val="18"/>
                    </w:rPr>
                    <w:t>Részletes információk megadásához használja az A. mellékletet.</w:t>
                  </w:r>
                </w:p>
              </w:tc>
            </w:tr>
          </w:tbl>
          <w:p w14:paraId="710B6D50" w14:textId="77777777" w:rsidR="00CE7E58" w:rsidRPr="00352227" w:rsidRDefault="00CE7E58">
            <w:pPr>
              <w:rPr>
                <w:rFonts w:ascii="Tahoma" w:hAnsi="Tahoma" w:cs="Tahoma"/>
                <w:vanish/>
                <w:sz w:val="18"/>
                <w:szCs w:val="18"/>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656"/>
              <w:gridCol w:w="8416"/>
            </w:tblGrid>
            <w:tr w:rsidR="00CE7E58" w:rsidRPr="00352227" w14:paraId="2C1C4C9C" w14:textId="77777777" w:rsidTr="00CE7E58">
              <w:trPr>
                <w:trHeight w:val="178"/>
                <w:tblCellSpacing w:w="0" w:type="dxa"/>
              </w:trPr>
              <w:tc>
                <w:tcPr>
                  <w:tcW w:w="0" w:type="auto"/>
                  <w:gridSpan w:val="2"/>
                  <w:tcBorders>
                    <w:top w:val="single" w:sz="8" w:space="0" w:color="000000"/>
                    <w:left w:val="nil"/>
                    <w:bottom w:val="nil"/>
                    <w:right w:val="nil"/>
                  </w:tcBorders>
                  <w:tcMar>
                    <w:top w:w="0" w:type="dxa"/>
                    <w:left w:w="108" w:type="dxa"/>
                    <w:bottom w:w="0" w:type="dxa"/>
                    <w:right w:w="108" w:type="dxa"/>
                  </w:tcMar>
                  <w:hideMark/>
                </w:tcPr>
                <w:p w14:paraId="5E6D8F38"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c>
            </w:tr>
            <w:tr w:rsidR="00CE7E58" w:rsidRPr="00352227" w14:paraId="0E0341C3" w14:textId="77777777" w:rsidTr="00CE7E58">
              <w:trPr>
                <w:trHeight w:val="178"/>
                <w:tblCellSpacing w:w="0" w:type="dxa"/>
              </w:trPr>
              <w:tc>
                <w:tcPr>
                  <w:tcW w:w="0" w:type="auto"/>
                  <w:gridSpan w:val="2"/>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54B3BA69"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További információ a következő címen szerezhető be</w:t>
                  </w:r>
                </w:p>
              </w:tc>
            </w:tr>
            <w:tr w:rsidR="00CE7E58" w:rsidRPr="00352227" w14:paraId="5B9FBE5E" w14:textId="77777777" w:rsidTr="00CE7E58">
              <w:trPr>
                <w:trHeight w:val="240"/>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2DFE93BB"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A764820"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A</w:t>
                  </w:r>
                  <w:r w:rsidRPr="00352227">
                    <w:rPr>
                      <w:rStyle w:val="apple-converted-space"/>
                      <w:rFonts w:ascii="Tahoma" w:hAnsi="Tahoma" w:cs="Tahoma"/>
                      <w:spacing w:val="-15"/>
                      <w:sz w:val="18"/>
                      <w:szCs w:val="18"/>
                    </w:rPr>
                    <w:t> </w:t>
                  </w:r>
                  <w:r w:rsidRPr="00352227">
                    <w:rPr>
                      <w:rFonts w:ascii="Tahoma" w:hAnsi="Tahoma" w:cs="Tahoma"/>
                      <w:spacing w:val="-15"/>
                      <w:sz w:val="18"/>
                      <w:szCs w:val="18"/>
                    </w:rPr>
                    <w:t>fent említett kapcsolattartási pont(ok)</w:t>
                  </w:r>
                </w:p>
                <w:p w14:paraId="46B9A94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[x] Egyéb (</w:t>
                  </w:r>
                  <w:r w:rsidRPr="00352227">
                    <w:rPr>
                      <w:rFonts w:ascii="Tahoma" w:hAnsi="Tahoma" w:cs="Tahoma"/>
                      <w:i/>
                      <w:iCs/>
                      <w:sz w:val="18"/>
                      <w:szCs w:val="18"/>
                    </w:rPr>
                    <w:t>töltse ki az</w:t>
                  </w:r>
                  <w:r w:rsidRPr="00352227">
                    <w:rPr>
                      <w:rStyle w:val="apple-converted-space"/>
                      <w:rFonts w:ascii="Tahoma" w:hAnsi="Tahoma" w:cs="Tahoma"/>
                      <w:i/>
                      <w:iCs/>
                      <w:sz w:val="18"/>
                      <w:szCs w:val="18"/>
                    </w:rPr>
                    <w:t> </w:t>
                  </w:r>
                  <w:r w:rsidRPr="00352227">
                    <w:rPr>
                      <w:rFonts w:ascii="Tahoma" w:hAnsi="Tahoma" w:cs="Tahoma"/>
                      <w:i/>
                      <w:iCs/>
                      <w:sz w:val="18"/>
                      <w:szCs w:val="18"/>
                    </w:rPr>
                    <w:t>A.melléklet</w:t>
                  </w:r>
                  <w:r w:rsidRPr="00352227">
                    <w:rPr>
                      <w:rStyle w:val="apple-converted-space"/>
                      <w:rFonts w:ascii="Tahoma" w:hAnsi="Tahoma" w:cs="Tahoma"/>
                      <w:i/>
                      <w:iCs/>
                      <w:sz w:val="18"/>
                      <w:szCs w:val="18"/>
                    </w:rPr>
                    <w:t> </w:t>
                  </w:r>
                  <w:r w:rsidRPr="00352227">
                    <w:rPr>
                      <w:rFonts w:ascii="Tahoma" w:hAnsi="Tahoma" w:cs="Tahoma"/>
                      <w:i/>
                      <w:iCs/>
                      <w:sz w:val="18"/>
                      <w:szCs w:val="18"/>
                    </w:rPr>
                    <w:t>I)</w:t>
                  </w:r>
                  <w:r w:rsidRPr="00352227">
                    <w:rPr>
                      <w:rStyle w:val="apple-converted-space"/>
                      <w:rFonts w:ascii="Tahoma" w:hAnsi="Tahoma" w:cs="Tahoma"/>
                      <w:sz w:val="18"/>
                      <w:szCs w:val="18"/>
                    </w:rPr>
                    <w:t> </w:t>
                  </w:r>
                  <w:r w:rsidRPr="00352227">
                    <w:rPr>
                      <w:rFonts w:ascii="Tahoma" w:hAnsi="Tahoma" w:cs="Tahoma"/>
                      <w:i/>
                      <w:iCs/>
                      <w:sz w:val="18"/>
                      <w:szCs w:val="18"/>
                    </w:rPr>
                    <w:t>pontját)</w:t>
                  </w:r>
                </w:p>
              </w:tc>
            </w:tr>
            <w:tr w:rsidR="00CE7E58" w:rsidRPr="00352227" w14:paraId="146CE4FE" w14:textId="77777777" w:rsidTr="00CE7E58">
              <w:trPr>
                <w:trHeight w:val="178"/>
                <w:tblCellSpacing w:w="0" w:type="dxa"/>
              </w:trPr>
              <w:tc>
                <w:tcPr>
                  <w:tcW w:w="0" w:type="auto"/>
                  <w:gridSpan w:val="2"/>
                  <w:tcBorders>
                    <w:top w:val="nil"/>
                    <w:left w:val="single" w:sz="8" w:space="0" w:color="000000"/>
                    <w:bottom w:val="nil"/>
                    <w:right w:val="single" w:sz="8" w:space="0" w:color="000000"/>
                  </w:tcBorders>
                  <w:tcMar>
                    <w:top w:w="0" w:type="dxa"/>
                    <w:left w:w="108" w:type="dxa"/>
                    <w:bottom w:w="0" w:type="dxa"/>
                    <w:right w:w="108" w:type="dxa"/>
                  </w:tcMar>
                  <w:hideMark/>
                </w:tcPr>
                <w:p w14:paraId="1A56F11F"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 dokumentáció és a kiegészítő iratok (a versenypárbeszédre és a dinamikus beszerzési rendszerre vonatkozók is) a következő címen szerezhetők be</w:t>
                  </w:r>
                </w:p>
              </w:tc>
            </w:tr>
            <w:tr w:rsidR="00CE7E58" w:rsidRPr="00352227" w14:paraId="29827F4F" w14:textId="77777777" w:rsidTr="00CE7E58">
              <w:trPr>
                <w:trHeight w:val="240"/>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309996A0"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c>
              <w:tc>
                <w:tcPr>
                  <w:tcW w:w="0" w:type="auto"/>
                  <w:tcBorders>
                    <w:top w:val="nil"/>
                    <w:left w:val="nil"/>
                    <w:bottom w:val="nil"/>
                    <w:right w:val="single" w:sz="8" w:space="0" w:color="000000"/>
                  </w:tcBorders>
                  <w:tcMar>
                    <w:top w:w="0" w:type="dxa"/>
                    <w:left w:w="108" w:type="dxa"/>
                    <w:bottom w:w="0" w:type="dxa"/>
                    <w:right w:w="108" w:type="dxa"/>
                  </w:tcMar>
                  <w:hideMark/>
                </w:tcPr>
                <w:p w14:paraId="0F34545D"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A fent említett kapcsolattartási pont(ok)</w:t>
                  </w:r>
                </w:p>
                <w:p w14:paraId="65953E43"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[x] Egyéb (</w:t>
                  </w:r>
                  <w:r w:rsidRPr="00352227">
                    <w:rPr>
                      <w:rFonts w:ascii="Tahoma" w:hAnsi="Tahoma" w:cs="Tahoma"/>
                      <w:i/>
                      <w:iCs/>
                      <w:sz w:val="18"/>
                      <w:szCs w:val="18"/>
                    </w:rPr>
                    <w:t>töltse ki az</w:t>
                  </w:r>
                  <w:r w:rsidRPr="00352227">
                    <w:rPr>
                      <w:rStyle w:val="apple-converted-space"/>
                      <w:rFonts w:ascii="Tahoma" w:hAnsi="Tahoma" w:cs="Tahoma"/>
                      <w:i/>
                      <w:iCs/>
                      <w:sz w:val="18"/>
                      <w:szCs w:val="18"/>
                    </w:rPr>
                    <w:t> </w:t>
                  </w:r>
                  <w:r w:rsidRPr="00352227">
                    <w:rPr>
                      <w:rFonts w:ascii="Tahoma" w:hAnsi="Tahoma" w:cs="Tahoma"/>
                      <w:i/>
                      <w:iCs/>
                      <w:sz w:val="18"/>
                      <w:szCs w:val="18"/>
                    </w:rPr>
                    <w:t>A.</w:t>
                  </w:r>
                  <w:r w:rsidRPr="00352227">
                    <w:rPr>
                      <w:rStyle w:val="apple-converted-space"/>
                      <w:rFonts w:ascii="Tahoma" w:hAnsi="Tahoma" w:cs="Tahoma"/>
                      <w:i/>
                      <w:iCs/>
                      <w:sz w:val="18"/>
                      <w:szCs w:val="18"/>
                    </w:rPr>
                    <w:t> </w:t>
                  </w:r>
                  <w:r w:rsidRPr="00352227">
                    <w:rPr>
                      <w:rFonts w:ascii="Tahoma" w:hAnsi="Tahoma" w:cs="Tahoma"/>
                      <w:i/>
                      <w:iCs/>
                      <w:sz w:val="18"/>
                      <w:szCs w:val="18"/>
                    </w:rPr>
                    <w:t>melléklet</w:t>
                  </w:r>
                  <w:r w:rsidRPr="00352227">
                    <w:rPr>
                      <w:rStyle w:val="apple-converted-space"/>
                      <w:rFonts w:ascii="Tahoma" w:hAnsi="Tahoma" w:cs="Tahoma"/>
                      <w:i/>
                      <w:iCs/>
                      <w:sz w:val="18"/>
                      <w:szCs w:val="18"/>
                    </w:rPr>
                    <w:t> </w:t>
                  </w:r>
                  <w:r w:rsidRPr="00352227">
                    <w:rPr>
                      <w:rFonts w:ascii="Tahoma" w:hAnsi="Tahoma" w:cs="Tahoma"/>
                      <w:i/>
                      <w:iCs/>
                      <w:sz w:val="18"/>
                      <w:szCs w:val="18"/>
                    </w:rPr>
                    <w:t>II)</w:t>
                  </w:r>
                  <w:r w:rsidRPr="00352227">
                    <w:rPr>
                      <w:rStyle w:val="apple-converted-space"/>
                      <w:rFonts w:ascii="Tahoma" w:hAnsi="Tahoma" w:cs="Tahoma"/>
                      <w:sz w:val="18"/>
                      <w:szCs w:val="18"/>
                    </w:rPr>
                    <w:t> </w:t>
                  </w:r>
                  <w:r w:rsidRPr="00352227">
                    <w:rPr>
                      <w:rFonts w:ascii="Tahoma" w:hAnsi="Tahoma" w:cs="Tahoma"/>
                      <w:i/>
                      <w:iCs/>
                      <w:sz w:val="18"/>
                      <w:szCs w:val="18"/>
                    </w:rPr>
                    <w:t>pontját)</w:t>
                  </w:r>
                </w:p>
              </w:tc>
            </w:tr>
            <w:tr w:rsidR="00CE7E58" w:rsidRPr="00352227" w14:paraId="4D808628" w14:textId="77777777" w:rsidTr="00CE7E58">
              <w:trPr>
                <w:trHeight w:val="178"/>
                <w:tblCellSpacing w:w="0" w:type="dxa"/>
              </w:trPr>
              <w:tc>
                <w:tcPr>
                  <w:tcW w:w="0" w:type="auto"/>
                  <w:gridSpan w:val="2"/>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0E5AD3EB"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Az ajánlatokat vagy részvételi jelentkezéseket a következő címre kell benyújtani</w:t>
                  </w:r>
                </w:p>
              </w:tc>
            </w:tr>
            <w:tr w:rsidR="00CE7E58" w:rsidRPr="00352227" w14:paraId="1696724C" w14:textId="77777777" w:rsidTr="00CE7E58">
              <w:trPr>
                <w:trHeight w:val="240"/>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56A797AD"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672BE4E"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A fent említett kapcsolattartási pont(ok)</w:t>
                  </w:r>
                </w:p>
                <w:p w14:paraId="2AFBBD35"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[x] Egyéb (</w:t>
                  </w:r>
                  <w:r w:rsidRPr="00352227">
                    <w:rPr>
                      <w:rFonts w:ascii="Tahoma" w:hAnsi="Tahoma" w:cs="Tahoma"/>
                      <w:i/>
                      <w:iCs/>
                      <w:sz w:val="18"/>
                      <w:szCs w:val="18"/>
                    </w:rPr>
                    <w:t>töltse ki az</w:t>
                  </w:r>
                  <w:r w:rsidRPr="00352227">
                    <w:rPr>
                      <w:rStyle w:val="apple-converted-space"/>
                      <w:rFonts w:ascii="Tahoma" w:hAnsi="Tahoma" w:cs="Tahoma"/>
                      <w:i/>
                      <w:iCs/>
                      <w:sz w:val="18"/>
                      <w:szCs w:val="18"/>
                    </w:rPr>
                    <w:t> </w:t>
                  </w:r>
                  <w:r w:rsidRPr="00352227">
                    <w:rPr>
                      <w:rFonts w:ascii="Tahoma" w:hAnsi="Tahoma" w:cs="Tahoma"/>
                      <w:i/>
                      <w:iCs/>
                      <w:sz w:val="18"/>
                      <w:szCs w:val="18"/>
                    </w:rPr>
                    <w:t>A.</w:t>
                  </w:r>
                  <w:r w:rsidRPr="00352227">
                    <w:rPr>
                      <w:rStyle w:val="apple-converted-space"/>
                      <w:rFonts w:ascii="Tahoma" w:hAnsi="Tahoma" w:cs="Tahoma"/>
                      <w:i/>
                      <w:iCs/>
                      <w:sz w:val="18"/>
                      <w:szCs w:val="18"/>
                    </w:rPr>
                    <w:t> </w:t>
                  </w:r>
                  <w:r w:rsidRPr="00352227">
                    <w:rPr>
                      <w:rFonts w:ascii="Tahoma" w:hAnsi="Tahoma" w:cs="Tahoma"/>
                      <w:i/>
                      <w:iCs/>
                      <w:sz w:val="18"/>
                      <w:szCs w:val="18"/>
                    </w:rPr>
                    <w:t>melléklet</w:t>
                  </w:r>
                  <w:r w:rsidRPr="00352227">
                    <w:rPr>
                      <w:rStyle w:val="apple-converted-space"/>
                      <w:rFonts w:ascii="Tahoma" w:hAnsi="Tahoma" w:cs="Tahoma"/>
                      <w:i/>
                      <w:iCs/>
                      <w:sz w:val="18"/>
                      <w:szCs w:val="18"/>
                    </w:rPr>
                    <w:t> </w:t>
                  </w:r>
                  <w:r w:rsidRPr="00352227">
                    <w:rPr>
                      <w:rFonts w:ascii="Tahoma" w:hAnsi="Tahoma" w:cs="Tahoma"/>
                      <w:i/>
                      <w:iCs/>
                      <w:sz w:val="18"/>
                      <w:szCs w:val="18"/>
                    </w:rPr>
                    <w:t>III)</w:t>
                  </w:r>
                  <w:r w:rsidRPr="00352227">
                    <w:rPr>
                      <w:rStyle w:val="apple-converted-space"/>
                      <w:rFonts w:ascii="Tahoma" w:hAnsi="Tahoma" w:cs="Tahoma"/>
                      <w:sz w:val="18"/>
                      <w:szCs w:val="18"/>
                    </w:rPr>
                    <w:t> </w:t>
                  </w:r>
                  <w:r w:rsidRPr="00352227">
                    <w:rPr>
                      <w:rFonts w:ascii="Tahoma" w:hAnsi="Tahoma" w:cs="Tahoma"/>
                      <w:i/>
                      <w:iCs/>
                      <w:sz w:val="18"/>
                      <w:szCs w:val="18"/>
                    </w:rPr>
                    <w:t>pontját)</w:t>
                  </w:r>
                </w:p>
              </w:tc>
            </w:tr>
          </w:tbl>
          <w:p w14:paraId="24AB917F"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lastRenderedPageBreak/>
              <w:t> </w:t>
            </w:r>
          </w:p>
          <w:p w14:paraId="64F97E57" w14:textId="77777777" w:rsidR="00CE7E58" w:rsidRPr="00352227" w:rsidRDefault="00CE7E58">
            <w:pPr>
              <w:pStyle w:val="rub2"/>
              <w:spacing w:after="120"/>
              <w:rPr>
                <w:rFonts w:ascii="Tahoma" w:hAnsi="Tahoma" w:cs="Tahoma"/>
                <w:b/>
                <w:bCs/>
                <w:smallCaps w:val="0"/>
                <w:sz w:val="18"/>
                <w:szCs w:val="18"/>
              </w:rPr>
            </w:pPr>
            <w:r w:rsidRPr="00352227">
              <w:rPr>
                <w:rFonts w:ascii="Tahoma" w:hAnsi="Tahoma" w:cs="Tahoma"/>
                <w:b/>
                <w:bCs/>
                <w:smallCaps w:val="0"/>
                <w:sz w:val="18"/>
                <w:szCs w:val="18"/>
              </w:rPr>
              <w:t>I.2)</w:t>
            </w:r>
            <w:r w:rsidRPr="00352227">
              <w:rPr>
                <w:rStyle w:val="apple-converted-space"/>
                <w:rFonts w:ascii="Tahoma" w:hAnsi="Tahoma" w:cs="Tahoma"/>
                <w:b/>
                <w:bCs/>
                <w:smallCaps w:val="0"/>
                <w:sz w:val="18"/>
                <w:szCs w:val="18"/>
              </w:rPr>
              <w:t> </w:t>
            </w:r>
            <w:r w:rsidRPr="00352227">
              <w:rPr>
                <w:rFonts w:ascii="Tahoma" w:hAnsi="Tahoma" w:cs="Tahoma"/>
                <w:b/>
                <w:bCs/>
                <w:sz w:val="18"/>
                <w:szCs w:val="18"/>
              </w:rPr>
              <w:t>Az ajánlatkérő típusa</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1850"/>
              <w:gridCol w:w="7125"/>
            </w:tblGrid>
            <w:tr w:rsidR="00CE7E58" w:rsidRPr="00352227" w14:paraId="7AA0C977" w14:textId="77777777">
              <w:trPr>
                <w:tblHeader/>
                <w:tblCellSpacing w:w="0" w:type="dxa"/>
              </w:trPr>
              <w:tc>
                <w:tcPr>
                  <w:tcW w:w="4253" w:type="dxa"/>
                  <w:vAlign w:val="center"/>
                  <w:hideMark/>
                </w:tcPr>
                <w:p w14:paraId="5270BB34" w14:textId="77777777" w:rsidR="00CE7E58" w:rsidRPr="00352227" w:rsidRDefault="00CE7E58">
                  <w:pPr>
                    <w:rPr>
                      <w:rFonts w:ascii="Tahoma" w:hAnsi="Tahoma" w:cs="Tahoma"/>
                      <w:b/>
                      <w:bCs/>
                      <w:smallCaps/>
                      <w:sz w:val="18"/>
                      <w:szCs w:val="18"/>
                    </w:rPr>
                  </w:pPr>
                </w:p>
              </w:tc>
              <w:tc>
                <w:tcPr>
                  <w:tcW w:w="4822" w:type="dxa"/>
                  <w:vAlign w:val="center"/>
                  <w:hideMark/>
                </w:tcPr>
                <w:p w14:paraId="49CA8D6F" w14:textId="77777777" w:rsidR="00CE7E58" w:rsidRPr="00352227" w:rsidRDefault="00CE7E58">
                  <w:pPr>
                    <w:rPr>
                      <w:rFonts w:ascii="Tahoma" w:hAnsi="Tahoma" w:cs="Tahoma"/>
                      <w:sz w:val="20"/>
                      <w:szCs w:val="20"/>
                    </w:rPr>
                  </w:pPr>
                </w:p>
              </w:tc>
            </w:tr>
            <w:tr w:rsidR="00CE7E58" w:rsidRPr="00352227" w14:paraId="00709F81" w14:textId="77777777">
              <w:trPr>
                <w:trHeight w:val="1638"/>
                <w:tblCellSpacing w:w="0" w:type="dxa"/>
              </w:trPr>
              <w:tc>
                <w:tcPr>
                  <w:tcW w:w="0" w:type="auto"/>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14:paraId="055DDAE3"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[x] Minisztérium vagy egyéb nemzeti vagy szövetségi hatóság, valamint regionális vagy helyi részlegeik</w:t>
                  </w:r>
                </w:p>
                <w:p w14:paraId="7CA2E54B"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Nemzeti vagy szövetségi iroda/hivatal</w:t>
                  </w:r>
                </w:p>
                <w:p w14:paraId="10435C3E"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Regionális vagy helyi hatóság</w:t>
                  </w:r>
                </w:p>
                <w:p w14:paraId="033682E1"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Regionális vagy helyi iroda/hivatal</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D47A8B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Közjogi intézmény</w:t>
                  </w:r>
                </w:p>
                <w:p w14:paraId="21211A94"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 ] Európai intézmény/ügynökség vagy nemzetközi szervezet</w:t>
                  </w:r>
                </w:p>
                <w:p w14:paraId="0E0567ED"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 ] Egyéb</w:t>
                  </w:r>
                  <w:r w:rsidRPr="00352227">
                    <w:rPr>
                      <w:rStyle w:val="apple-converted-space"/>
                      <w:rFonts w:ascii="Tahoma" w:hAnsi="Tahoma" w:cs="Tahoma"/>
                      <w:sz w:val="18"/>
                      <w:szCs w:val="18"/>
                    </w:rPr>
                    <w:t> </w:t>
                  </w:r>
                  <w:r w:rsidRPr="00352227">
                    <w:rPr>
                      <w:rFonts w:ascii="Tahoma" w:hAnsi="Tahoma" w:cs="Tahoma"/>
                      <w:i/>
                      <w:iCs/>
                      <w:sz w:val="18"/>
                      <w:szCs w:val="18"/>
                    </w:rPr>
                    <w:t>(nevezze meg</w:t>
                  </w:r>
                  <w:r w:rsidRPr="00352227">
                    <w:rPr>
                      <w:rFonts w:ascii="Tahoma" w:hAnsi="Tahoma" w:cs="Tahoma"/>
                      <w:sz w:val="18"/>
                      <w:szCs w:val="18"/>
                    </w:rPr>
                    <w:t>):</w:t>
                  </w:r>
                </w:p>
              </w:tc>
            </w:tr>
          </w:tbl>
          <w:p w14:paraId="7BA3D860"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t>I.3)</w:t>
            </w:r>
            <w:r w:rsidRPr="00352227">
              <w:rPr>
                <w:rStyle w:val="apple-converted-space"/>
                <w:rFonts w:ascii="Tahoma" w:hAnsi="Tahoma" w:cs="Tahoma"/>
                <w:b/>
                <w:bCs/>
                <w:smallCaps w:val="0"/>
                <w:sz w:val="18"/>
                <w:szCs w:val="18"/>
              </w:rPr>
              <w:t> </w:t>
            </w:r>
            <w:r w:rsidRPr="00352227">
              <w:rPr>
                <w:rFonts w:ascii="Tahoma" w:hAnsi="Tahoma" w:cs="Tahoma"/>
                <w:b/>
                <w:bCs/>
                <w:sz w:val="18"/>
                <w:szCs w:val="18"/>
              </w:rPr>
              <w:t>Fő tevékenység</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639"/>
              <w:gridCol w:w="3770"/>
            </w:tblGrid>
            <w:tr w:rsidR="00CE7E58" w:rsidRPr="00352227" w14:paraId="238A5BAB" w14:textId="77777777" w:rsidTr="00CE7E58">
              <w:trPr>
                <w:tblHeader/>
                <w:tblCellSpacing w:w="0" w:type="dxa"/>
              </w:trPr>
              <w:tc>
                <w:tcPr>
                  <w:tcW w:w="0" w:type="auto"/>
                  <w:vAlign w:val="center"/>
                  <w:hideMark/>
                </w:tcPr>
                <w:p w14:paraId="57B0C3C6" w14:textId="77777777" w:rsidR="00CE7E58" w:rsidRPr="00352227" w:rsidRDefault="00CE7E58">
                  <w:pPr>
                    <w:rPr>
                      <w:rFonts w:ascii="Tahoma" w:hAnsi="Tahoma" w:cs="Tahoma"/>
                      <w:b/>
                      <w:bCs/>
                      <w:smallCaps/>
                      <w:sz w:val="18"/>
                      <w:szCs w:val="18"/>
                    </w:rPr>
                  </w:pPr>
                </w:p>
              </w:tc>
              <w:tc>
                <w:tcPr>
                  <w:tcW w:w="0" w:type="auto"/>
                  <w:vAlign w:val="center"/>
                  <w:hideMark/>
                </w:tcPr>
                <w:p w14:paraId="335373B3" w14:textId="77777777" w:rsidR="00CE7E58" w:rsidRPr="00352227" w:rsidRDefault="00CE7E58">
                  <w:pPr>
                    <w:rPr>
                      <w:rFonts w:ascii="Tahoma" w:hAnsi="Tahoma" w:cs="Tahoma"/>
                      <w:sz w:val="20"/>
                      <w:szCs w:val="20"/>
                    </w:rPr>
                  </w:pPr>
                </w:p>
              </w:tc>
            </w:tr>
            <w:tr w:rsidR="00CE7E58" w:rsidRPr="00352227" w14:paraId="1398C4DF" w14:textId="77777777" w:rsidTr="00CE7E58">
              <w:trPr>
                <w:trHeight w:val="1563"/>
                <w:tblCellSpacing w:w="0" w:type="dxa"/>
              </w:trPr>
              <w:tc>
                <w:tcPr>
                  <w:tcW w:w="0" w:type="auto"/>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14:paraId="0DEB6719"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 ] Általános közszolgáltatások</w:t>
                  </w:r>
                </w:p>
                <w:p w14:paraId="1ADED17F"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Honvédelem</w:t>
                  </w:r>
                </w:p>
                <w:p w14:paraId="7117BD71"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Közrend és biztonság</w:t>
                  </w:r>
                </w:p>
                <w:p w14:paraId="36CB7CC1"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Környezetvédelem</w:t>
                  </w:r>
                </w:p>
                <w:p w14:paraId="377DD6C0"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Gazdasági és pénzügyek</w:t>
                  </w:r>
                </w:p>
                <w:p w14:paraId="71A44708" w14:textId="77777777" w:rsidR="00CE7E58" w:rsidRPr="00352227" w:rsidRDefault="00CE7E58">
                  <w:pPr>
                    <w:pStyle w:val="standard"/>
                    <w:spacing w:before="0" w:after="0"/>
                    <w:ind w:left="252" w:hanging="252"/>
                    <w:rPr>
                      <w:rFonts w:ascii="Tahoma" w:hAnsi="Tahoma" w:cs="Tahoma"/>
                      <w:sz w:val="18"/>
                      <w:szCs w:val="18"/>
                    </w:rPr>
                  </w:pPr>
                  <w:r w:rsidRPr="00352227">
                    <w:rPr>
                      <w:rFonts w:ascii="Tahoma" w:hAnsi="Tahoma" w:cs="Tahoma"/>
                      <w:sz w:val="18"/>
                      <w:szCs w:val="18"/>
                    </w:rPr>
                    <w:t>[ ] Egészségügy</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6460274"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Lakásszolgáltatás és közösségi rekreáció</w:t>
                  </w:r>
                </w:p>
                <w:p w14:paraId="06D9026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Szociális védelem</w:t>
                  </w:r>
                </w:p>
                <w:p w14:paraId="4E3E9A63"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Szabadidő, kultúra és vallás</w:t>
                  </w:r>
                </w:p>
                <w:p w14:paraId="52B5A7C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 Oktatás</w:t>
                  </w:r>
                </w:p>
                <w:p w14:paraId="1DF3232A"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[x] Egyéb (</w:t>
                  </w:r>
                  <w:r w:rsidRPr="00352227">
                    <w:rPr>
                      <w:rFonts w:ascii="Tahoma" w:hAnsi="Tahoma" w:cs="Tahoma"/>
                      <w:i/>
                      <w:iCs/>
                      <w:sz w:val="18"/>
                      <w:szCs w:val="18"/>
                    </w:rPr>
                    <w:t>nevezze meg</w:t>
                  </w:r>
                  <w:r w:rsidRPr="00352227">
                    <w:rPr>
                      <w:rFonts w:ascii="Tahoma" w:hAnsi="Tahoma" w:cs="Tahoma"/>
                      <w:sz w:val="18"/>
                      <w:szCs w:val="18"/>
                    </w:rPr>
                    <w:t>): Miniszterelnökség</w:t>
                  </w:r>
                </w:p>
              </w:tc>
            </w:tr>
          </w:tbl>
          <w:p w14:paraId="66C564D8"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t>I.4)</w:t>
            </w:r>
            <w:r w:rsidRPr="00352227">
              <w:rPr>
                <w:rStyle w:val="apple-converted-space"/>
                <w:rFonts w:ascii="Tahoma" w:hAnsi="Tahoma" w:cs="Tahoma"/>
                <w:b/>
                <w:bCs/>
                <w:smallCaps w:val="0"/>
                <w:sz w:val="18"/>
                <w:szCs w:val="18"/>
              </w:rPr>
              <w:t> </w:t>
            </w:r>
            <w:r w:rsidRPr="00352227">
              <w:rPr>
                <w:rFonts w:ascii="Tahoma" w:hAnsi="Tahoma" w:cs="Tahoma"/>
                <w:b/>
                <w:bCs/>
                <w:sz w:val="18"/>
                <w:szCs w:val="18"/>
              </w:rPr>
              <w:t>Beszerzés más ajánlatkérők nevében</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3A4EF13B" w14:textId="77777777" w:rsidTr="00CE7E58">
              <w:trPr>
                <w:tblHeader/>
                <w:tblCellSpacing w:w="0" w:type="dxa"/>
              </w:trPr>
              <w:tc>
                <w:tcPr>
                  <w:tcW w:w="0" w:type="auto"/>
                  <w:vAlign w:val="center"/>
                  <w:hideMark/>
                </w:tcPr>
                <w:p w14:paraId="3DBA9766" w14:textId="77777777" w:rsidR="00CE7E58" w:rsidRPr="00352227" w:rsidRDefault="00CE7E58">
                  <w:pPr>
                    <w:rPr>
                      <w:rFonts w:ascii="Tahoma" w:hAnsi="Tahoma" w:cs="Tahoma"/>
                      <w:b/>
                      <w:bCs/>
                      <w:smallCaps/>
                      <w:sz w:val="18"/>
                      <w:szCs w:val="18"/>
                    </w:rPr>
                  </w:pPr>
                </w:p>
              </w:tc>
            </w:tr>
            <w:tr w:rsidR="00CE7E58" w:rsidRPr="00352227" w14:paraId="027126CF" w14:textId="77777777" w:rsidTr="00CE7E58">
              <w:trPr>
                <w:trHeight w:val="306"/>
                <w:tblCellSpacing w:w="0" w:type="dxa"/>
              </w:trPr>
              <w:tc>
                <w:tcPr>
                  <w:tcW w:w="0" w:type="auto"/>
                  <w:tcBorders>
                    <w:top w:val="single" w:sz="8" w:space="0" w:color="000000"/>
                    <w:left w:val="single" w:sz="8" w:space="0" w:color="000000"/>
                    <w:bottom w:val="single" w:sz="8" w:space="0" w:color="000000"/>
                    <w:right w:val="single" w:sz="8" w:space="0" w:color="000000"/>
                  </w:tcBorders>
                  <w:tcMar>
                    <w:top w:w="108" w:type="dxa"/>
                    <w:left w:w="108" w:type="dxa"/>
                    <w:bottom w:w="108" w:type="dxa"/>
                    <w:right w:w="108" w:type="dxa"/>
                  </w:tcMar>
                  <w:hideMark/>
                </w:tcPr>
                <w:p w14:paraId="018941B9"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Az ajánlatkérő más ajánlatkérők nevében végzi a beszerzést:</w:t>
                  </w:r>
                  <w:r w:rsidRPr="00352227">
                    <w:rPr>
                      <w:rStyle w:val="apple-converted-space"/>
                      <w:rFonts w:ascii="Tahoma" w:hAnsi="Tahoma" w:cs="Tahoma"/>
                      <w:sz w:val="18"/>
                      <w:szCs w:val="18"/>
                    </w:rPr>
                    <w:t> </w:t>
                  </w:r>
                  <w:r w:rsidRPr="00352227">
                    <w:rPr>
                      <w:rFonts w:ascii="Tahoma" w:hAnsi="Tahoma" w:cs="Tahoma"/>
                      <w:sz w:val="18"/>
                      <w:szCs w:val="18"/>
                    </w:rPr>
                    <w:t>[ ] igen [x] nem</w:t>
                  </w:r>
                </w:p>
                <w:p w14:paraId="09AB0F28" w14:textId="77777777" w:rsidR="00CE7E58" w:rsidRPr="00352227" w:rsidRDefault="00CE7E58">
                  <w:pPr>
                    <w:pStyle w:val="standard"/>
                    <w:spacing w:before="0" w:after="0"/>
                    <w:rPr>
                      <w:rFonts w:ascii="Tahoma" w:hAnsi="Tahoma" w:cs="Tahoma"/>
                      <w:sz w:val="18"/>
                      <w:szCs w:val="18"/>
                    </w:rPr>
                  </w:pPr>
                  <w:r w:rsidRPr="00352227">
                    <w:rPr>
                      <w:rFonts w:ascii="Tahoma" w:hAnsi="Tahoma" w:cs="Tahoma"/>
                      <w:i/>
                      <w:iCs/>
                      <w:sz w:val="18"/>
                      <w:szCs w:val="18"/>
                    </w:rPr>
                    <w:t>(igen válasz esetén, ezekre az ajánlatkérőkre vonatkozóan további információkat az A. mellékletben adhat meg)</w:t>
                  </w:r>
                </w:p>
              </w:tc>
            </w:tr>
          </w:tbl>
          <w:p w14:paraId="49EA97CC" w14:textId="77777777" w:rsidR="00CE7E58" w:rsidRPr="00352227" w:rsidRDefault="00CE7E58">
            <w:pPr>
              <w:rPr>
                <w:rFonts w:ascii="Tahoma" w:hAnsi="Tahoma" w:cs="Tahoma"/>
                <w:sz w:val="18"/>
                <w:szCs w:val="18"/>
              </w:rPr>
            </w:pPr>
          </w:p>
        </w:tc>
      </w:tr>
      <w:tr w:rsidR="00CE7E58" w:rsidRPr="00352227" w14:paraId="7F532A9C" w14:textId="77777777" w:rsidTr="00CE7E58">
        <w:trPr>
          <w:tblCellSpacing w:w="15" w:type="dxa"/>
        </w:trPr>
        <w:tc>
          <w:tcPr>
            <w:tcW w:w="4969" w:type="pct"/>
            <w:vAlign w:val="center"/>
            <w:hideMark/>
          </w:tcPr>
          <w:p w14:paraId="4E529EB0" w14:textId="77777777" w:rsidR="00CE7E58" w:rsidRPr="00352227" w:rsidRDefault="00CE7E58">
            <w:pPr>
              <w:pStyle w:val="standard"/>
              <w:spacing w:before="0" w:after="360"/>
              <w:rPr>
                <w:rFonts w:ascii="Tahoma" w:hAnsi="Tahoma" w:cs="Tahoma"/>
                <w:sz w:val="18"/>
                <w:szCs w:val="18"/>
              </w:rPr>
            </w:pPr>
            <w:r w:rsidRPr="00352227">
              <w:rPr>
                <w:rFonts w:ascii="Tahoma" w:hAnsi="Tahoma" w:cs="Tahoma"/>
                <w:b/>
                <w:bCs/>
                <w:sz w:val="18"/>
                <w:szCs w:val="18"/>
              </w:rPr>
              <w:lastRenderedPageBreak/>
              <w:t>II.</w:t>
            </w:r>
            <w:r w:rsidRPr="00352227">
              <w:rPr>
                <w:rStyle w:val="apple-converted-space"/>
                <w:rFonts w:ascii="Tahoma" w:hAnsi="Tahoma" w:cs="Tahoma"/>
                <w:b/>
                <w:bCs/>
                <w:sz w:val="18"/>
                <w:szCs w:val="18"/>
              </w:rPr>
              <w:t> </w:t>
            </w:r>
            <w:r w:rsidRPr="00352227">
              <w:rPr>
                <w:rFonts w:ascii="Tahoma" w:hAnsi="Tahoma" w:cs="Tahoma"/>
                <w:b/>
                <w:bCs/>
                <w:sz w:val="18"/>
                <w:szCs w:val="18"/>
              </w:rPr>
              <w:t>SZAKASZ: A SZERZŐDÉS TÁRGYA</w:t>
            </w:r>
          </w:p>
          <w:p w14:paraId="529EA3AC"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II.1)</w:t>
            </w:r>
            <w:r w:rsidRPr="00352227">
              <w:rPr>
                <w:rStyle w:val="apple-converted-space"/>
                <w:rFonts w:ascii="Tahoma" w:hAnsi="Tahoma" w:cs="Tahoma"/>
                <w:sz w:val="18"/>
                <w:szCs w:val="18"/>
              </w:rPr>
              <w:t> </w:t>
            </w:r>
            <w:r w:rsidRPr="00352227">
              <w:rPr>
                <w:rFonts w:ascii="Tahoma" w:hAnsi="Tahoma" w:cs="Tahoma"/>
                <w:b/>
                <w:bCs/>
                <w:sz w:val="18"/>
                <w:szCs w:val="18"/>
              </w:rPr>
              <w:t>Meghatározás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690"/>
              <w:gridCol w:w="222"/>
              <w:gridCol w:w="716"/>
              <w:gridCol w:w="716"/>
              <w:gridCol w:w="1075"/>
              <w:gridCol w:w="4653"/>
            </w:tblGrid>
            <w:tr w:rsidR="00CE7E58" w:rsidRPr="00352227" w14:paraId="15F0D1BC" w14:textId="77777777" w:rsidTr="00CE7E58">
              <w:trPr>
                <w:tblHeader/>
                <w:tblCellSpacing w:w="0" w:type="dxa"/>
              </w:trPr>
              <w:tc>
                <w:tcPr>
                  <w:tcW w:w="0" w:type="auto"/>
                  <w:vAlign w:val="center"/>
                  <w:hideMark/>
                </w:tcPr>
                <w:p w14:paraId="2AF9E03E" w14:textId="77777777" w:rsidR="00CE7E58" w:rsidRPr="00352227" w:rsidRDefault="00CE7E58">
                  <w:pPr>
                    <w:rPr>
                      <w:rFonts w:ascii="Tahoma" w:hAnsi="Tahoma" w:cs="Tahoma"/>
                      <w:sz w:val="18"/>
                      <w:szCs w:val="18"/>
                    </w:rPr>
                  </w:pPr>
                </w:p>
              </w:tc>
              <w:tc>
                <w:tcPr>
                  <w:tcW w:w="0" w:type="auto"/>
                  <w:vAlign w:val="center"/>
                  <w:hideMark/>
                </w:tcPr>
                <w:p w14:paraId="4F1C6D6F" w14:textId="77777777" w:rsidR="00CE7E58" w:rsidRPr="00352227" w:rsidRDefault="00CE7E58">
                  <w:pPr>
                    <w:rPr>
                      <w:rFonts w:ascii="Tahoma" w:hAnsi="Tahoma" w:cs="Tahoma"/>
                      <w:sz w:val="20"/>
                      <w:szCs w:val="20"/>
                    </w:rPr>
                  </w:pPr>
                </w:p>
              </w:tc>
              <w:tc>
                <w:tcPr>
                  <w:tcW w:w="0" w:type="auto"/>
                  <w:vAlign w:val="center"/>
                  <w:hideMark/>
                </w:tcPr>
                <w:p w14:paraId="109F1D09" w14:textId="77777777" w:rsidR="00CE7E58" w:rsidRPr="00352227" w:rsidRDefault="00CE7E58">
                  <w:pPr>
                    <w:rPr>
                      <w:rFonts w:ascii="Tahoma" w:hAnsi="Tahoma" w:cs="Tahoma"/>
                      <w:sz w:val="20"/>
                      <w:szCs w:val="20"/>
                    </w:rPr>
                  </w:pPr>
                </w:p>
              </w:tc>
              <w:tc>
                <w:tcPr>
                  <w:tcW w:w="0" w:type="auto"/>
                  <w:vAlign w:val="center"/>
                  <w:hideMark/>
                </w:tcPr>
                <w:p w14:paraId="4329905A" w14:textId="77777777" w:rsidR="00CE7E58" w:rsidRPr="00352227" w:rsidRDefault="00CE7E58">
                  <w:pPr>
                    <w:rPr>
                      <w:rFonts w:ascii="Tahoma" w:hAnsi="Tahoma" w:cs="Tahoma"/>
                      <w:sz w:val="20"/>
                      <w:szCs w:val="20"/>
                    </w:rPr>
                  </w:pPr>
                </w:p>
              </w:tc>
              <w:tc>
                <w:tcPr>
                  <w:tcW w:w="0" w:type="auto"/>
                  <w:vAlign w:val="center"/>
                  <w:hideMark/>
                </w:tcPr>
                <w:p w14:paraId="2C939B5F" w14:textId="77777777" w:rsidR="00CE7E58" w:rsidRPr="00352227" w:rsidRDefault="00CE7E58">
                  <w:pPr>
                    <w:rPr>
                      <w:rFonts w:ascii="Tahoma" w:hAnsi="Tahoma" w:cs="Tahoma"/>
                      <w:sz w:val="20"/>
                      <w:szCs w:val="20"/>
                    </w:rPr>
                  </w:pPr>
                </w:p>
              </w:tc>
              <w:tc>
                <w:tcPr>
                  <w:tcW w:w="0" w:type="auto"/>
                  <w:vAlign w:val="center"/>
                  <w:hideMark/>
                </w:tcPr>
                <w:p w14:paraId="35BC5AB6" w14:textId="77777777" w:rsidR="00CE7E58" w:rsidRPr="00352227" w:rsidRDefault="00CE7E58">
                  <w:pPr>
                    <w:rPr>
                      <w:rFonts w:ascii="Tahoma" w:hAnsi="Tahoma" w:cs="Tahoma"/>
                      <w:sz w:val="20"/>
                      <w:szCs w:val="20"/>
                    </w:rPr>
                  </w:pPr>
                </w:p>
              </w:tc>
            </w:tr>
            <w:tr w:rsidR="00CE7E58" w:rsidRPr="00352227" w14:paraId="66F2CCC6" w14:textId="77777777" w:rsidTr="00CE7E58">
              <w:trPr>
                <w:tblCellSpacing w:w="0" w:type="dxa"/>
              </w:trPr>
              <w:tc>
                <w:tcPr>
                  <w:tcW w:w="0" w:type="auto"/>
                  <w:gridSpan w:val="6"/>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2AAD61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II.1.1</w:t>
                  </w:r>
                  <w:r w:rsidRPr="00352227">
                    <w:rPr>
                      <w:rStyle w:val="apple-converted-space"/>
                      <w:rFonts w:ascii="Tahoma" w:hAnsi="Tahoma" w:cs="Tahoma"/>
                      <w:sz w:val="18"/>
                      <w:szCs w:val="18"/>
                    </w:rPr>
                    <w:t> </w:t>
                  </w:r>
                  <w:r w:rsidRPr="00352227">
                    <w:rPr>
                      <w:rFonts w:ascii="Tahoma" w:hAnsi="Tahoma" w:cs="Tahoma"/>
                      <w:b/>
                      <w:bCs/>
                      <w:sz w:val="18"/>
                      <w:szCs w:val="18"/>
                    </w:rPr>
                    <w:t>) Az ajánlatkérő által a szerződéshez rendelt elnevezés:</w:t>
                  </w:r>
                </w:p>
                <w:p w14:paraId="7EE3099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Tervezési szerződés keretében a Károlyi-Csekonics palotaegyüttes átfogó-, állagmegóvó felújítási feladatainak komplex tervezési munkái</w:t>
                  </w:r>
                </w:p>
              </w:tc>
            </w:tr>
            <w:tr w:rsidR="00CE7E58" w:rsidRPr="00352227" w14:paraId="483FC299" w14:textId="77777777" w:rsidTr="00CE7E58">
              <w:trPr>
                <w:tblCellSpacing w:w="0" w:type="dxa"/>
              </w:trPr>
              <w:tc>
                <w:tcPr>
                  <w:tcW w:w="0" w:type="auto"/>
                  <w:gridSpan w:val="6"/>
                  <w:tcBorders>
                    <w:top w:val="nil"/>
                    <w:left w:val="single" w:sz="8" w:space="0" w:color="000000"/>
                    <w:bottom w:val="nil"/>
                    <w:right w:val="single" w:sz="8" w:space="0" w:color="000000"/>
                  </w:tcBorders>
                  <w:tcMar>
                    <w:top w:w="0" w:type="dxa"/>
                    <w:left w:w="108" w:type="dxa"/>
                    <w:bottom w:w="0" w:type="dxa"/>
                    <w:right w:w="108" w:type="dxa"/>
                  </w:tcMar>
                  <w:hideMark/>
                </w:tcPr>
                <w:p w14:paraId="0BA6C4B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II.1.2)</w:t>
                  </w:r>
                  <w:r w:rsidRPr="00352227">
                    <w:rPr>
                      <w:rStyle w:val="apple-converted-space"/>
                      <w:rFonts w:ascii="Tahoma" w:hAnsi="Tahoma" w:cs="Tahoma"/>
                      <w:b/>
                      <w:bCs/>
                      <w:sz w:val="18"/>
                      <w:szCs w:val="18"/>
                    </w:rPr>
                    <w:t> </w:t>
                  </w:r>
                  <w:r w:rsidRPr="00352227">
                    <w:rPr>
                      <w:rFonts w:ascii="Tahoma" w:hAnsi="Tahoma" w:cs="Tahoma"/>
                      <w:b/>
                      <w:bCs/>
                      <w:sz w:val="18"/>
                      <w:szCs w:val="18"/>
                    </w:rPr>
                    <w:t>A szerződés típusa, és a teljesítés helye</w:t>
                  </w:r>
                </w:p>
                <w:p w14:paraId="17D457FA" w14:textId="77777777" w:rsidR="00CE7E58" w:rsidRPr="00352227" w:rsidRDefault="00CE7E58">
                  <w:pPr>
                    <w:pStyle w:val="standard"/>
                    <w:spacing w:before="120" w:after="120"/>
                    <w:rPr>
                      <w:rFonts w:ascii="Tahoma" w:hAnsi="Tahoma" w:cs="Tahoma"/>
                      <w:i/>
                      <w:iCs/>
                      <w:sz w:val="18"/>
                      <w:szCs w:val="18"/>
                    </w:rPr>
                  </w:pPr>
                  <w:r w:rsidRPr="00352227">
                    <w:rPr>
                      <w:rFonts w:ascii="Tahoma" w:hAnsi="Tahoma" w:cs="Tahoma"/>
                      <w:i/>
                      <w:iCs/>
                      <w:sz w:val="18"/>
                      <w:szCs w:val="18"/>
                    </w:rPr>
                    <w:t>(csak azt a kategóriát válassza – építési beruházás, árubeszerzés vagy szolgáltatásmegrendelés –, amelyik a leginkább megfelel a szerződés vagy a közbeszerzés(ek) tárgyának)</w:t>
                  </w:r>
                </w:p>
              </w:tc>
            </w:tr>
            <w:tr w:rsidR="00CE7E58" w:rsidRPr="00352227" w14:paraId="45A7AC76" w14:textId="77777777" w:rsidTr="00CE7E58">
              <w:trPr>
                <w:tblCellSpacing w:w="0" w:type="dxa"/>
              </w:trPr>
              <w:tc>
                <w:tcPr>
                  <w:tcW w:w="0" w:type="auto"/>
                  <w:gridSpan w:val="2"/>
                  <w:tcBorders>
                    <w:top w:val="single" w:sz="6" w:space="0" w:color="000000"/>
                    <w:left w:val="single" w:sz="8" w:space="0" w:color="000000"/>
                    <w:bottom w:val="nil"/>
                    <w:right w:val="nil"/>
                  </w:tcBorders>
                  <w:tcMar>
                    <w:top w:w="0" w:type="dxa"/>
                    <w:left w:w="108" w:type="dxa"/>
                    <w:bottom w:w="0" w:type="dxa"/>
                    <w:right w:w="108" w:type="dxa"/>
                  </w:tcMar>
                  <w:hideMark/>
                </w:tcPr>
                <w:p w14:paraId="51194AF0"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 Építési beruházás</w:t>
                  </w:r>
                </w:p>
              </w:tc>
              <w:tc>
                <w:tcPr>
                  <w:tcW w:w="0" w:type="auto"/>
                  <w:gridSpan w:val="3"/>
                  <w:tcBorders>
                    <w:top w:val="single" w:sz="6" w:space="0" w:color="000000"/>
                    <w:left w:val="single" w:sz="6" w:space="0" w:color="000000"/>
                    <w:bottom w:val="nil"/>
                    <w:right w:val="nil"/>
                  </w:tcBorders>
                  <w:tcMar>
                    <w:top w:w="0" w:type="dxa"/>
                    <w:left w:w="108" w:type="dxa"/>
                    <w:bottom w:w="0" w:type="dxa"/>
                    <w:right w:w="108" w:type="dxa"/>
                  </w:tcMar>
                  <w:hideMark/>
                </w:tcPr>
                <w:p w14:paraId="525CAD7B"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 Árubeszerzés</w:t>
                  </w:r>
                </w:p>
              </w:tc>
              <w:tc>
                <w:tcPr>
                  <w:tcW w:w="0" w:type="auto"/>
                  <w:tcBorders>
                    <w:top w:val="single" w:sz="6" w:space="0" w:color="000000"/>
                    <w:left w:val="single" w:sz="6" w:space="0" w:color="000000"/>
                    <w:bottom w:val="single" w:sz="6" w:space="0" w:color="000000"/>
                    <w:right w:val="single" w:sz="8" w:space="0" w:color="000000"/>
                  </w:tcBorders>
                  <w:tcMar>
                    <w:top w:w="0" w:type="dxa"/>
                    <w:left w:w="108" w:type="dxa"/>
                    <w:bottom w:w="0" w:type="dxa"/>
                    <w:right w:w="108" w:type="dxa"/>
                  </w:tcMar>
                  <w:hideMark/>
                </w:tcPr>
                <w:p w14:paraId="48782EC9"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[x] Szolgáltatásmegrendelés</w:t>
                  </w:r>
                </w:p>
              </w:tc>
            </w:tr>
            <w:tr w:rsidR="00CE7E58" w:rsidRPr="00352227" w14:paraId="4ABD060A" w14:textId="77777777" w:rsidTr="00CE7E58">
              <w:trPr>
                <w:tblCellSpacing w:w="0" w:type="dxa"/>
              </w:trPr>
              <w:tc>
                <w:tcPr>
                  <w:tcW w:w="0" w:type="auto"/>
                  <w:tcBorders>
                    <w:top w:val="single" w:sz="6" w:space="0" w:color="000000"/>
                    <w:left w:val="single" w:sz="8" w:space="0" w:color="000000"/>
                    <w:bottom w:val="single" w:sz="6" w:space="0" w:color="000000"/>
                    <w:right w:val="nil"/>
                  </w:tcBorders>
                  <w:tcMar>
                    <w:top w:w="0" w:type="dxa"/>
                    <w:left w:w="108" w:type="dxa"/>
                    <w:bottom w:w="0" w:type="dxa"/>
                    <w:right w:w="108" w:type="dxa"/>
                  </w:tcMar>
                  <w:hideMark/>
                </w:tcPr>
                <w:p w14:paraId="4C9003B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Kivitelezés</w:t>
                  </w:r>
                </w:p>
                <w:p w14:paraId="4BEC071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Tervezés és kivitelezés</w:t>
                  </w:r>
                </w:p>
                <w:p w14:paraId="38D97F69"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Kivitelezés, bármilyen eszközzel, módon, a nyertes ajánlattevő által meghatározott követelményeknek megfelelően</w:t>
                  </w:r>
                </w:p>
              </w:tc>
              <w:tc>
                <w:tcPr>
                  <w:tcW w:w="0" w:type="auto"/>
                  <w:tcBorders>
                    <w:top w:val="single" w:sz="6" w:space="0" w:color="000000"/>
                    <w:left w:val="nil"/>
                    <w:bottom w:val="single" w:sz="6" w:space="0" w:color="000000"/>
                    <w:right w:val="nil"/>
                  </w:tcBorders>
                  <w:tcMar>
                    <w:top w:w="0" w:type="dxa"/>
                    <w:left w:w="108" w:type="dxa"/>
                    <w:bottom w:w="0" w:type="dxa"/>
                    <w:right w:w="108" w:type="dxa"/>
                  </w:tcMar>
                  <w:hideMark/>
                </w:tcPr>
                <w:p w14:paraId="0AF9A881" w14:textId="77777777" w:rsidR="00CE7E58" w:rsidRPr="00352227" w:rsidRDefault="00CE7E58">
                  <w:pPr>
                    <w:rPr>
                      <w:rFonts w:ascii="Tahoma" w:hAnsi="Tahoma" w:cs="Tahoma"/>
                      <w:sz w:val="18"/>
                      <w:szCs w:val="18"/>
                    </w:rPr>
                  </w:pPr>
                </w:p>
              </w:tc>
              <w:tc>
                <w:tcPr>
                  <w:tcW w:w="0" w:type="auto"/>
                  <w:gridSpan w:val="2"/>
                  <w:tcBorders>
                    <w:top w:val="single" w:sz="6" w:space="0" w:color="000000"/>
                    <w:left w:val="single" w:sz="6" w:space="0" w:color="000000"/>
                    <w:bottom w:val="single" w:sz="6" w:space="0" w:color="000000"/>
                    <w:right w:val="nil"/>
                  </w:tcBorders>
                  <w:tcMar>
                    <w:top w:w="0" w:type="dxa"/>
                    <w:left w:w="108" w:type="dxa"/>
                    <w:bottom w:w="0" w:type="dxa"/>
                    <w:right w:w="108" w:type="dxa"/>
                  </w:tcMar>
                  <w:hideMark/>
                </w:tcPr>
                <w:p w14:paraId="26C209AC"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Adásvétel</w:t>
                  </w:r>
                </w:p>
                <w:p w14:paraId="7CF9D6C9"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Lízing</w:t>
                  </w:r>
                </w:p>
                <w:p w14:paraId="17B1CBE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Bérlet</w:t>
                  </w:r>
                </w:p>
                <w:p w14:paraId="1AE8A341"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Részletvétel</w:t>
                  </w:r>
                </w:p>
                <w:p w14:paraId="69CBC6E2"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Ezek kombinációja</w:t>
                  </w:r>
                </w:p>
              </w:tc>
              <w:tc>
                <w:tcPr>
                  <w:tcW w:w="0" w:type="auto"/>
                  <w:tcBorders>
                    <w:top w:val="single" w:sz="6" w:space="0" w:color="000000"/>
                    <w:left w:val="nil"/>
                    <w:bottom w:val="single" w:sz="6" w:space="0" w:color="000000"/>
                    <w:right w:val="nil"/>
                  </w:tcBorders>
                  <w:tcMar>
                    <w:top w:w="0" w:type="dxa"/>
                    <w:left w:w="108" w:type="dxa"/>
                    <w:bottom w:w="0" w:type="dxa"/>
                    <w:right w:w="108" w:type="dxa"/>
                  </w:tcMar>
                  <w:hideMark/>
                </w:tcPr>
                <w:p w14:paraId="4999B6E0" w14:textId="77777777" w:rsidR="00CE7E58" w:rsidRPr="00352227" w:rsidRDefault="00CE7E58">
                  <w:pPr>
                    <w:rPr>
                      <w:rFonts w:ascii="Tahoma" w:hAnsi="Tahoma" w:cs="Tahoma"/>
                      <w:sz w:val="18"/>
                      <w:szCs w:val="18"/>
                    </w:rPr>
                  </w:pPr>
                </w:p>
              </w:tc>
              <w:tc>
                <w:tcPr>
                  <w:tcW w:w="0" w:type="auto"/>
                  <w:tcBorders>
                    <w:top w:val="nil"/>
                    <w:left w:val="single" w:sz="6" w:space="0" w:color="000000"/>
                    <w:bottom w:val="single" w:sz="6" w:space="0" w:color="000000"/>
                    <w:right w:val="single" w:sz="8" w:space="0" w:color="000000"/>
                  </w:tcBorders>
                  <w:tcMar>
                    <w:top w:w="0" w:type="dxa"/>
                    <w:left w:w="0" w:type="dxa"/>
                    <w:bottom w:w="0" w:type="dxa"/>
                    <w:right w:w="0" w:type="dxa"/>
                  </w:tcMar>
                  <w:vAlign w:val="center"/>
                  <w:hideMark/>
                </w:tcPr>
                <w:tbl>
                  <w:tblPr>
                    <w:tblW w:w="4665" w:type="dxa"/>
                    <w:tblCellSpacing w:w="0" w:type="dxa"/>
                    <w:tblCellMar>
                      <w:top w:w="15" w:type="dxa"/>
                      <w:left w:w="15" w:type="dxa"/>
                      <w:bottom w:w="15" w:type="dxa"/>
                      <w:right w:w="15" w:type="dxa"/>
                    </w:tblCellMar>
                    <w:tblLook w:val="04A0" w:firstRow="1" w:lastRow="0" w:firstColumn="1" w:lastColumn="0" w:noHBand="0" w:noVBand="1"/>
                  </w:tblPr>
                  <w:tblGrid>
                    <w:gridCol w:w="4665"/>
                  </w:tblGrid>
                  <w:tr w:rsidR="00CE7E58" w:rsidRPr="00352227" w14:paraId="6CF33F62" w14:textId="77777777">
                    <w:trPr>
                      <w:tblHeader/>
                      <w:tblCellSpacing w:w="0" w:type="dxa"/>
                    </w:trPr>
                    <w:tc>
                      <w:tcPr>
                        <w:tcW w:w="3450" w:type="dxa"/>
                        <w:vAlign w:val="center"/>
                        <w:hideMark/>
                      </w:tcPr>
                      <w:p w14:paraId="290982FF" w14:textId="77777777" w:rsidR="00CE7E58" w:rsidRPr="00352227" w:rsidRDefault="00CE7E58">
                        <w:pPr>
                          <w:rPr>
                            <w:rFonts w:ascii="Tahoma" w:hAnsi="Tahoma" w:cs="Tahoma"/>
                            <w:sz w:val="20"/>
                            <w:szCs w:val="20"/>
                          </w:rPr>
                        </w:pPr>
                      </w:p>
                    </w:tc>
                  </w:tr>
                  <w:tr w:rsidR="00CE7E58" w:rsidRPr="00352227" w14:paraId="3126E0FF" w14:textId="77777777">
                    <w:trPr>
                      <w:trHeight w:val="495"/>
                      <w:tblCellSpacing w:w="0" w:type="dxa"/>
                    </w:trPr>
                    <w:tc>
                      <w:tcPr>
                        <w:tcW w:w="0" w:type="auto"/>
                        <w:tcBorders>
                          <w:bottom w:val="nil"/>
                        </w:tcBorders>
                        <w:tcMar>
                          <w:top w:w="0" w:type="dxa"/>
                          <w:left w:w="108" w:type="dxa"/>
                          <w:bottom w:w="0" w:type="dxa"/>
                          <w:right w:w="108" w:type="dxa"/>
                        </w:tcMar>
                        <w:hideMark/>
                      </w:tcPr>
                      <w:p w14:paraId="4AD38F22"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Szolgáltatási kategória száma 12</w:t>
                        </w:r>
                      </w:p>
                    </w:tc>
                  </w:tr>
                  <w:tr w:rsidR="00CE7E58" w:rsidRPr="00352227" w14:paraId="79BB8377" w14:textId="77777777">
                    <w:trPr>
                      <w:trHeight w:val="1365"/>
                      <w:tblCellSpacing w:w="0" w:type="dxa"/>
                    </w:trPr>
                    <w:tc>
                      <w:tcPr>
                        <w:tcW w:w="0" w:type="auto"/>
                        <w:tcBorders>
                          <w:top w:val="nil"/>
                        </w:tcBorders>
                        <w:tcMar>
                          <w:top w:w="0" w:type="dxa"/>
                          <w:left w:w="108" w:type="dxa"/>
                          <w:bottom w:w="0" w:type="dxa"/>
                          <w:right w:w="108" w:type="dxa"/>
                        </w:tcMar>
                        <w:hideMark/>
                      </w:tcPr>
                      <w:p w14:paraId="3B9261B7" w14:textId="77777777" w:rsidR="00CE7E58" w:rsidRPr="00352227" w:rsidRDefault="00CE7E58">
                        <w:pPr>
                          <w:pStyle w:val="standard"/>
                          <w:spacing w:before="0" w:after="0"/>
                          <w:rPr>
                            <w:rFonts w:ascii="Tahoma" w:hAnsi="Tahoma" w:cs="Tahoma"/>
                            <w:i/>
                            <w:iCs/>
                            <w:sz w:val="18"/>
                            <w:szCs w:val="18"/>
                          </w:rPr>
                        </w:pPr>
                        <w:r w:rsidRPr="00352227">
                          <w:rPr>
                            <w:rFonts w:ascii="Tahoma" w:hAnsi="Tahoma" w:cs="Tahoma"/>
                            <w:i/>
                            <w:iCs/>
                            <w:sz w:val="18"/>
                            <w:szCs w:val="18"/>
                          </w:rPr>
                          <w:t>A szolgáltatási kategóriákat lásd a C1. mellékletben</w:t>
                        </w:r>
                      </w:p>
                    </w:tc>
                  </w:tr>
                </w:tbl>
                <w:p w14:paraId="29AF7234" w14:textId="77777777" w:rsidR="00CE7E58" w:rsidRPr="00352227" w:rsidRDefault="00CE7E58">
                  <w:pPr>
                    <w:rPr>
                      <w:rFonts w:ascii="Tahoma" w:hAnsi="Tahoma" w:cs="Tahoma"/>
                      <w:sz w:val="18"/>
                      <w:szCs w:val="18"/>
                    </w:rPr>
                  </w:pPr>
                </w:p>
              </w:tc>
            </w:tr>
            <w:tr w:rsidR="00CE7E58" w:rsidRPr="00352227" w14:paraId="68ED45BB" w14:textId="77777777" w:rsidTr="00CE7E58">
              <w:trPr>
                <w:tblCellSpacing w:w="0" w:type="dxa"/>
              </w:trPr>
              <w:tc>
                <w:tcPr>
                  <w:tcW w:w="0" w:type="auto"/>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09D7C9B" w14:textId="77777777" w:rsidR="00CE7E58" w:rsidRPr="00352227" w:rsidRDefault="00CE7E58">
                  <w:pPr>
                    <w:pStyle w:val="textbody"/>
                    <w:spacing w:before="120" w:beforeAutospacing="0" w:after="120" w:afterAutospacing="0"/>
                    <w:rPr>
                      <w:rFonts w:ascii="Tahoma" w:hAnsi="Tahoma" w:cs="Tahoma"/>
                      <w:sz w:val="18"/>
                      <w:szCs w:val="18"/>
                    </w:rPr>
                  </w:pPr>
                  <w:r w:rsidRPr="00352227">
                    <w:rPr>
                      <w:rFonts w:ascii="Tahoma" w:hAnsi="Tahoma" w:cs="Tahoma"/>
                      <w:sz w:val="18"/>
                      <w:szCs w:val="18"/>
                    </w:rPr>
                    <w:t>A teljesítés helye:</w:t>
                  </w:r>
                </w:p>
                <w:p w14:paraId="44C23162"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Budapest, Magyarország</w:t>
                  </w:r>
                </w:p>
              </w:tc>
            </w:tr>
            <w:tr w:rsidR="00CE7E58" w:rsidRPr="00352227" w14:paraId="14F79AFB" w14:textId="77777777" w:rsidTr="00CE7E58">
              <w:trPr>
                <w:tblCellSpacing w:w="0" w:type="dxa"/>
              </w:trPr>
              <w:tc>
                <w:tcPr>
                  <w:tcW w:w="0" w:type="auto"/>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198FB8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NUTS-kód HU101</w:t>
                  </w:r>
                </w:p>
              </w:tc>
            </w:tr>
            <w:tr w:rsidR="00CE7E58" w:rsidRPr="00352227" w14:paraId="0BBC0459" w14:textId="77777777" w:rsidTr="00CE7E58">
              <w:trPr>
                <w:trHeight w:val="570"/>
                <w:tblCellSpacing w:w="0" w:type="dxa"/>
              </w:trPr>
              <w:tc>
                <w:tcPr>
                  <w:tcW w:w="0" w:type="auto"/>
                  <w:gridSpan w:val="6"/>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7A0156B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lastRenderedPageBreak/>
                    <w:t>II.1.3)</w:t>
                  </w:r>
                  <w:r w:rsidRPr="00352227">
                    <w:rPr>
                      <w:rStyle w:val="apple-converted-space"/>
                      <w:rFonts w:ascii="Tahoma" w:hAnsi="Tahoma" w:cs="Tahoma"/>
                      <w:b/>
                      <w:bCs/>
                      <w:sz w:val="18"/>
                      <w:szCs w:val="18"/>
                    </w:rPr>
                    <w:t> </w:t>
                  </w:r>
                  <w:r w:rsidRPr="00352227">
                    <w:rPr>
                      <w:rFonts w:ascii="Tahoma" w:hAnsi="Tahoma" w:cs="Tahoma"/>
                      <w:b/>
                      <w:bCs/>
                      <w:sz w:val="18"/>
                      <w:szCs w:val="18"/>
                    </w:rPr>
                    <w:t>Közbeszerzésre, keretmegállapodásra és dinamikus beszerzési rendszerre (DBR) vonatkozó információk</w:t>
                  </w:r>
                </w:p>
                <w:p w14:paraId="20697C6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[x]</w:t>
                  </w:r>
                  <w:r w:rsidRPr="00352227">
                    <w:rPr>
                      <w:rStyle w:val="apple-converted-space"/>
                      <w:rFonts w:ascii="Tahoma" w:hAnsi="Tahoma" w:cs="Tahoma"/>
                      <w:b/>
                      <w:bCs/>
                      <w:sz w:val="18"/>
                      <w:szCs w:val="18"/>
                    </w:rPr>
                    <w:t> </w:t>
                  </w:r>
                  <w:r w:rsidRPr="00352227">
                    <w:rPr>
                      <w:rFonts w:ascii="Tahoma" w:hAnsi="Tahoma" w:cs="Tahoma"/>
                      <w:sz w:val="18"/>
                      <w:szCs w:val="18"/>
                    </w:rPr>
                    <w:t>A hirdetmény közbeszerzés megvalósítására irányul</w:t>
                  </w:r>
                </w:p>
                <w:p w14:paraId="09D6836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A hirdetmény keretmegállapodás megkötésére irányul</w:t>
                  </w:r>
                </w:p>
                <w:p w14:paraId="057C46FD"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A hirdetmény</w:t>
                  </w:r>
                  <w:r w:rsidRPr="00352227">
                    <w:rPr>
                      <w:rStyle w:val="apple-converted-space"/>
                      <w:rFonts w:ascii="Tahoma" w:hAnsi="Tahoma" w:cs="Tahoma"/>
                      <w:sz w:val="18"/>
                      <w:szCs w:val="18"/>
                    </w:rPr>
                    <w:t> </w:t>
                  </w:r>
                  <w:r w:rsidRPr="00352227">
                    <w:rPr>
                      <w:rFonts w:ascii="Tahoma" w:hAnsi="Tahoma" w:cs="Tahoma"/>
                      <w:sz w:val="18"/>
                      <w:szCs w:val="18"/>
                    </w:rPr>
                    <w:t>dinamikus</w:t>
                  </w:r>
                  <w:r w:rsidRPr="00352227">
                    <w:rPr>
                      <w:rStyle w:val="apple-converted-space"/>
                      <w:rFonts w:ascii="Tahoma" w:hAnsi="Tahoma" w:cs="Tahoma"/>
                      <w:sz w:val="18"/>
                      <w:szCs w:val="18"/>
                    </w:rPr>
                    <w:t> </w:t>
                  </w:r>
                  <w:r w:rsidRPr="00352227">
                    <w:rPr>
                      <w:rFonts w:ascii="Tahoma" w:hAnsi="Tahoma" w:cs="Tahoma"/>
                      <w:sz w:val="18"/>
                      <w:szCs w:val="18"/>
                    </w:rPr>
                    <w:t>beszerzési rendszer (DBR)</w:t>
                  </w:r>
                  <w:r w:rsidRPr="00352227">
                    <w:rPr>
                      <w:rStyle w:val="apple-converted-space"/>
                      <w:rFonts w:ascii="Tahoma" w:hAnsi="Tahoma" w:cs="Tahoma"/>
                      <w:sz w:val="18"/>
                      <w:szCs w:val="18"/>
                    </w:rPr>
                    <w:t> </w:t>
                  </w:r>
                  <w:r w:rsidRPr="00352227">
                    <w:rPr>
                      <w:rFonts w:ascii="Tahoma" w:hAnsi="Tahoma" w:cs="Tahoma"/>
                      <w:sz w:val="18"/>
                      <w:szCs w:val="18"/>
                    </w:rPr>
                    <w:t>létrehozására</w:t>
                  </w:r>
                  <w:r w:rsidRPr="00352227">
                    <w:rPr>
                      <w:rStyle w:val="apple-converted-space"/>
                      <w:rFonts w:ascii="Tahoma" w:hAnsi="Tahoma" w:cs="Tahoma"/>
                      <w:sz w:val="18"/>
                      <w:szCs w:val="18"/>
                    </w:rPr>
                    <w:t> </w:t>
                  </w:r>
                  <w:r w:rsidRPr="00352227">
                    <w:rPr>
                      <w:rFonts w:ascii="Tahoma" w:hAnsi="Tahoma" w:cs="Tahoma"/>
                      <w:sz w:val="18"/>
                      <w:szCs w:val="18"/>
                    </w:rPr>
                    <w:t>irányul</w:t>
                  </w:r>
                </w:p>
              </w:tc>
            </w:tr>
            <w:tr w:rsidR="00CE7E58" w:rsidRPr="00352227" w14:paraId="50E3B2E2" w14:textId="77777777" w:rsidTr="00CE7E58">
              <w:trPr>
                <w:trHeight w:val="421"/>
                <w:tblCellSpacing w:w="0" w:type="dxa"/>
              </w:trPr>
              <w:tc>
                <w:tcPr>
                  <w:tcW w:w="0" w:type="auto"/>
                  <w:gridSpan w:val="6"/>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46FF72C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II.1.4)</w:t>
                  </w:r>
                  <w:r w:rsidRPr="00352227">
                    <w:rPr>
                      <w:rStyle w:val="apple-converted-space"/>
                      <w:rFonts w:ascii="Tahoma" w:hAnsi="Tahoma" w:cs="Tahoma"/>
                      <w:b/>
                      <w:bCs/>
                      <w:sz w:val="18"/>
                      <w:szCs w:val="18"/>
                    </w:rPr>
                    <w:t> </w:t>
                  </w:r>
                  <w:r w:rsidRPr="00352227">
                    <w:rPr>
                      <w:rFonts w:ascii="Tahoma" w:hAnsi="Tahoma" w:cs="Tahoma"/>
                      <w:b/>
                      <w:bCs/>
                      <w:sz w:val="18"/>
                      <w:szCs w:val="18"/>
                    </w:rPr>
                    <w:t>Keretmegállapodásra vonatkozó információk</w:t>
                  </w:r>
                  <w:r w:rsidRPr="00352227">
                    <w:rPr>
                      <w:rStyle w:val="apple-converted-space"/>
                      <w:rFonts w:ascii="Tahoma" w:hAnsi="Tahoma" w:cs="Tahoma"/>
                      <w:sz w:val="18"/>
                      <w:szCs w:val="18"/>
                    </w:rPr>
                    <w:t> </w:t>
                  </w:r>
                  <w:r w:rsidRPr="00352227">
                    <w:rPr>
                      <w:rFonts w:ascii="Tahoma" w:hAnsi="Tahoma" w:cs="Tahoma"/>
                      <w:i/>
                      <w:iCs/>
                      <w:sz w:val="18"/>
                      <w:szCs w:val="18"/>
                    </w:rPr>
                    <w:t>(adott esetben</w:t>
                  </w:r>
                  <w:r w:rsidRPr="00352227">
                    <w:rPr>
                      <w:rStyle w:val="apple-converted-space"/>
                      <w:rFonts w:ascii="Tahoma" w:hAnsi="Tahoma" w:cs="Tahoma"/>
                      <w:sz w:val="18"/>
                      <w:szCs w:val="18"/>
                    </w:rPr>
                    <w:t> </w:t>
                  </w:r>
                  <w:r w:rsidRPr="00352227">
                    <w:rPr>
                      <w:rFonts w:ascii="Tahoma" w:hAnsi="Tahoma" w:cs="Tahoma"/>
                      <w:i/>
                      <w:iCs/>
                      <w:sz w:val="18"/>
                      <w:szCs w:val="18"/>
                    </w:rPr>
                    <w:t>)</w:t>
                  </w:r>
                </w:p>
              </w:tc>
            </w:tr>
            <w:tr w:rsidR="00CE7E58" w:rsidRPr="00352227" w14:paraId="793814B0" w14:textId="77777777" w:rsidTr="00CE7E58">
              <w:trPr>
                <w:trHeight w:val="1006"/>
                <w:tblCellSpacing w:w="0" w:type="dxa"/>
              </w:trPr>
              <w:tc>
                <w:tcPr>
                  <w:tcW w:w="0" w:type="auto"/>
                  <w:gridSpan w:val="3"/>
                  <w:tcBorders>
                    <w:top w:val="nil"/>
                    <w:left w:val="single" w:sz="8" w:space="0" w:color="000000"/>
                    <w:bottom w:val="nil"/>
                    <w:right w:val="nil"/>
                  </w:tcBorders>
                  <w:tcMar>
                    <w:top w:w="0" w:type="dxa"/>
                    <w:left w:w="108" w:type="dxa"/>
                    <w:bottom w:w="0" w:type="dxa"/>
                    <w:right w:w="108" w:type="dxa"/>
                  </w:tcMar>
                  <w:hideMark/>
                </w:tcPr>
                <w:p w14:paraId="4A52597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Keretmegállapodás több ajánlattevővel</w:t>
                  </w:r>
                </w:p>
                <w:p w14:paraId="543F5AD6"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tervezett keretmegállapodás résztvevőinek száma</w:t>
                  </w:r>
                </w:p>
                <w:p w14:paraId="1D8CA274"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vagy</w:t>
                  </w:r>
                </w:p>
                <w:p w14:paraId="37410665"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i/>
                      <w:iCs/>
                      <w:sz w:val="18"/>
                      <w:szCs w:val="18"/>
                    </w:rPr>
                    <w:t>(adott esetben),</w:t>
                  </w:r>
                  <w:r w:rsidRPr="00352227">
                    <w:rPr>
                      <w:rStyle w:val="apple-converted-space"/>
                      <w:rFonts w:ascii="Tahoma" w:hAnsi="Tahoma" w:cs="Tahoma"/>
                      <w:i/>
                      <w:iCs/>
                      <w:sz w:val="18"/>
                      <w:szCs w:val="18"/>
                    </w:rPr>
                    <w:t> </w:t>
                  </w:r>
                  <w:r w:rsidRPr="00352227">
                    <w:rPr>
                      <w:rFonts w:ascii="Tahoma" w:hAnsi="Tahoma" w:cs="Tahoma"/>
                      <w:sz w:val="18"/>
                      <w:szCs w:val="18"/>
                    </w:rPr>
                    <w:t>maximális létszáma</w:t>
                  </w:r>
                </w:p>
              </w:tc>
              <w:tc>
                <w:tcPr>
                  <w:tcW w:w="0" w:type="auto"/>
                  <w:gridSpan w:val="3"/>
                  <w:tcBorders>
                    <w:top w:val="nil"/>
                    <w:left w:val="single" w:sz="6" w:space="0" w:color="000000"/>
                    <w:bottom w:val="nil"/>
                    <w:right w:val="single" w:sz="8" w:space="0" w:color="000000"/>
                  </w:tcBorders>
                  <w:tcMar>
                    <w:top w:w="0" w:type="dxa"/>
                    <w:left w:w="108" w:type="dxa"/>
                    <w:bottom w:w="0" w:type="dxa"/>
                    <w:right w:w="108" w:type="dxa"/>
                  </w:tcMar>
                  <w:hideMark/>
                </w:tcPr>
                <w:p w14:paraId="549F2AC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Keretmegállapodás egy ajánlattevővel</w:t>
                  </w:r>
                </w:p>
              </w:tc>
            </w:tr>
            <w:tr w:rsidR="00CE7E58" w:rsidRPr="00352227" w14:paraId="6197DD80" w14:textId="77777777" w:rsidTr="00CE7E58">
              <w:trPr>
                <w:trHeight w:val="1722"/>
                <w:tblCellSpacing w:w="0" w:type="dxa"/>
              </w:trPr>
              <w:tc>
                <w:tcPr>
                  <w:tcW w:w="0" w:type="auto"/>
                  <w:gridSpan w:val="6"/>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7E9753"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b/>
                      <w:bCs/>
                      <w:sz w:val="18"/>
                      <w:szCs w:val="18"/>
                    </w:rPr>
                    <w:t>A keretmegállapodás időtartama</w:t>
                  </w:r>
                </w:p>
                <w:p w14:paraId="4E8040DD"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Időtartam év(ek)ben: vagy hónapban:</w:t>
                  </w:r>
                </w:p>
                <w:p w14:paraId="294545E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Indoklás arra az esetre vonatkozóan, ha a keretmegállapodás időtartama meghaladja a négy évet:</w:t>
                  </w:r>
                </w:p>
              </w:tc>
            </w:tr>
          </w:tbl>
          <w:p w14:paraId="1A1959E2"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3378"/>
              <w:gridCol w:w="7770"/>
              <w:gridCol w:w="7827"/>
            </w:tblGrid>
            <w:tr w:rsidR="00CE7E58" w:rsidRPr="00352227" w14:paraId="10B99FCC" w14:textId="77777777">
              <w:trPr>
                <w:tblHeader/>
                <w:tblCellSpacing w:w="0" w:type="dxa"/>
              </w:trPr>
              <w:tc>
                <w:tcPr>
                  <w:tcW w:w="1800" w:type="dxa"/>
                  <w:vAlign w:val="center"/>
                  <w:hideMark/>
                </w:tcPr>
                <w:p w14:paraId="5999F988" w14:textId="77777777" w:rsidR="00CE7E58" w:rsidRPr="00352227" w:rsidRDefault="00CE7E58">
                  <w:pPr>
                    <w:rPr>
                      <w:rFonts w:ascii="Tahoma" w:hAnsi="Tahoma" w:cs="Tahoma"/>
                      <w:sz w:val="18"/>
                      <w:szCs w:val="18"/>
                    </w:rPr>
                  </w:pPr>
                </w:p>
              </w:tc>
              <w:tc>
                <w:tcPr>
                  <w:tcW w:w="4140" w:type="dxa"/>
                  <w:vAlign w:val="center"/>
                  <w:hideMark/>
                </w:tcPr>
                <w:p w14:paraId="0306CCB9" w14:textId="77777777" w:rsidR="00CE7E58" w:rsidRPr="00352227" w:rsidRDefault="00CE7E58">
                  <w:pPr>
                    <w:rPr>
                      <w:rFonts w:ascii="Tahoma" w:hAnsi="Tahoma" w:cs="Tahoma"/>
                      <w:sz w:val="20"/>
                      <w:szCs w:val="20"/>
                    </w:rPr>
                  </w:pPr>
                </w:p>
              </w:tc>
              <w:tc>
                <w:tcPr>
                  <w:tcW w:w="4170" w:type="dxa"/>
                  <w:vAlign w:val="center"/>
                  <w:hideMark/>
                </w:tcPr>
                <w:p w14:paraId="36E8816A" w14:textId="77777777" w:rsidR="00CE7E58" w:rsidRPr="00352227" w:rsidRDefault="00CE7E58">
                  <w:pPr>
                    <w:rPr>
                      <w:rFonts w:ascii="Tahoma" w:hAnsi="Tahoma" w:cs="Tahoma"/>
                      <w:sz w:val="20"/>
                      <w:szCs w:val="20"/>
                    </w:rPr>
                  </w:pPr>
                </w:p>
              </w:tc>
            </w:tr>
            <w:tr w:rsidR="00CE7E58" w:rsidRPr="00352227" w14:paraId="5D631B7F" w14:textId="77777777">
              <w:trPr>
                <w:trHeight w:val="359"/>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C3408E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A közbeszerzéseknek a keretmegállapodás teljes időtartamára vonatkozó becsült összértéke</w:t>
                  </w:r>
                  <w:r w:rsidRPr="00352227">
                    <w:rPr>
                      <w:rStyle w:val="apple-converted-space"/>
                      <w:rFonts w:ascii="Tahoma" w:hAnsi="Tahoma" w:cs="Tahoma"/>
                      <w:sz w:val="18"/>
                      <w:szCs w:val="18"/>
                    </w:rPr>
                    <w:t> </w:t>
                  </w:r>
                  <w:r w:rsidRPr="00352227">
                    <w:rPr>
                      <w:rFonts w:ascii="Tahoma" w:hAnsi="Tahoma" w:cs="Tahoma"/>
                      <w:i/>
                      <w:iCs/>
                      <w:sz w:val="18"/>
                      <w:szCs w:val="18"/>
                    </w:rPr>
                    <w:t>(adott esetben, csak számokkal)</w:t>
                  </w:r>
                </w:p>
                <w:p w14:paraId="3345B3A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Becsült érték áfa nélkül: Pénznem:</w:t>
                  </w:r>
                </w:p>
                <w:p w14:paraId="1409B037" w14:textId="77777777" w:rsidR="00CE7E58" w:rsidRPr="00352227" w:rsidRDefault="00CE7E58">
                  <w:pPr>
                    <w:pStyle w:val="standard"/>
                    <w:spacing w:before="120" w:after="120"/>
                    <w:rPr>
                      <w:rFonts w:ascii="Tahoma" w:hAnsi="Tahoma" w:cs="Tahoma"/>
                      <w:i/>
                      <w:iCs/>
                      <w:sz w:val="18"/>
                      <w:szCs w:val="18"/>
                    </w:rPr>
                  </w:pPr>
                  <w:r w:rsidRPr="00352227">
                    <w:rPr>
                      <w:rFonts w:ascii="Tahoma" w:hAnsi="Tahoma" w:cs="Tahoma"/>
                      <w:i/>
                      <w:iCs/>
                      <w:sz w:val="18"/>
                      <w:szCs w:val="18"/>
                    </w:rPr>
                    <w:t>vagy</w:t>
                  </w:r>
                </w:p>
                <w:p w14:paraId="52B9D757"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és között Pénznem:</w:t>
                  </w:r>
                </w:p>
                <w:p w14:paraId="3E8708A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keretmegállapodás alapján megkötendő szerződések értéke és gyakorisága:</w:t>
                  </w:r>
                  <w:r w:rsidRPr="00352227">
                    <w:rPr>
                      <w:rStyle w:val="apple-converted-space"/>
                      <w:rFonts w:ascii="Tahoma" w:hAnsi="Tahoma" w:cs="Tahoma"/>
                      <w:sz w:val="18"/>
                      <w:szCs w:val="18"/>
                    </w:rPr>
                    <w:t> </w:t>
                  </w:r>
                  <w:r w:rsidRPr="00352227">
                    <w:rPr>
                      <w:rFonts w:ascii="Tahoma" w:hAnsi="Tahoma" w:cs="Tahoma"/>
                      <w:i/>
                      <w:iCs/>
                      <w:sz w:val="18"/>
                      <w:szCs w:val="18"/>
                    </w:rPr>
                    <w:t>(ha ismert):</w:t>
                  </w:r>
                </w:p>
              </w:tc>
            </w:tr>
            <w:tr w:rsidR="00CE7E58" w:rsidRPr="00352227" w14:paraId="399C51F4" w14:textId="77777777">
              <w:trPr>
                <w:trHeight w:val="1065"/>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E22BF8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II.1.5)</w:t>
                  </w:r>
                  <w:r w:rsidRPr="00352227">
                    <w:rPr>
                      <w:rStyle w:val="apple-converted-space"/>
                      <w:rFonts w:ascii="Tahoma" w:hAnsi="Tahoma" w:cs="Tahoma"/>
                      <w:b/>
                      <w:bCs/>
                      <w:sz w:val="18"/>
                      <w:szCs w:val="18"/>
                    </w:rPr>
                    <w:t> </w:t>
                  </w:r>
                  <w:r w:rsidRPr="00352227">
                    <w:rPr>
                      <w:rFonts w:ascii="Tahoma" w:hAnsi="Tahoma" w:cs="Tahoma"/>
                      <w:b/>
                      <w:bCs/>
                      <w:sz w:val="18"/>
                      <w:szCs w:val="18"/>
                    </w:rPr>
                    <w:t>A szerződés</w:t>
                  </w:r>
                  <w:r w:rsidRPr="00352227">
                    <w:rPr>
                      <w:rStyle w:val="apple-converted-space"/>
                      <w:rFonts w:ascii="Tahoma" w:hAnsi="Tahoma" w:cs="Tahoma"/>
                      <w:b/>
                      <w:bCs/>
                      <w:sz w:val="18"/>
                      <w:szCs w:val="18"/>
                    </w:rPr>
                    <w:t> </w:t>
                  </w:r>
                  <w:r w:rsidRPr="00352227">
                    <w:rPr>
                      <w:rFonts w:ascii="Tahoma" w:hAnsi="Tahoma" w:cs="Tahoma"/>
                      <w:b/>
                      <w:bCs/>
                      <w:sz w:val="18"/>
                      <w:szCs w:val="18"/>
                    </w:rPr>
                    <w:t>vagy a beszerzés(ek) rövid meghatározása:</w:t>
                  </w:r>
                </w:p>
                <w:p w14:paraId="5619DF67"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Tervezési szerződés keretében a Károlyi-Csekonics palotaegyüttes átfogó-, állagmegóvó felújítási feladatainak komplex tervezési munkái</w:t>
                  </w:r>
                </w:p>
              </w:tc>
            </w:tr>
            <w:tr w:rsidR="00CE7E58" w:rsidRPr="00352227" w14:paraId="1A5DC9C0" w14:textId="77777777">
              <w:trPr>
                <w:trHeight w:val="480"/>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3D00C7D2"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II.1.6) Közös közbeszerzési szójegyzék (CPV)</w:t>
                  </w:r>
                </w:p>
                <w:tbl>
                  <w:tblPr>
                    <w:tblW w:w="0" w:type="auto"/>
                    <w:tblCellSpacing w:w="37" w:type="dxa"/>
                    <w:tblCellMar>
                      <w:left w:w="0" w:type="dxa"/>
                      <w:right w:w="0" w:type="dxa"/>
                    </w:tblCellMar>
                    <w:tblLook w:val="04A0" w:firstRow="1" w:lastRow="0" w:firstColumn="1" w:lastColumn="0" w:noHBand="0" w:noVBand="1"/>
                  </w:tblPr>
                  <w:tblGrid>
                    <w:gridCol w:w="1736"/>
                    <w:gridCol w:w="1340"/>
                    <w:gridCol w:w="131"/>
                    <w:gridCol w:w="3382"/>
                  </w:tblGrid>
                  <w:tr w:rsidR="00CE7E58" w:rsidRPr="00352227" w14:paraId="0A82064E" w14:textId="77777777">
                    <w:trPr>
                      <w:tblCellSpacing w:w="37" w:type="dxa"/>
                    </w:trPr>
                    <w:tc>
                      <w:tcPr>
                        <w:tcW w:w="0" w:type="auto"/>
                        <w:vAlign w:val="center"/>
                        <w:hideMark/>
                      </w:tcPr>
                      <w:p w14:paraId="61FE9662"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7EDC184C" w14:textId="77777777" w:rsidR="00CE7E58" w:rsidRPr="00352227" w:rsidRDefault="00CE7E58">
                        <w:pPr>
                          <w:rPr>
                            <w:rFonts w:ascii="Tahoma" w:hAnsi="Tahoma" w:cs="Tahoma"/>
                            <w:sz w:val="18"/>
                            <w:szCs w:val="18"/>
                          </w:rPr>
                        </w:pPr>
                        <w:r w:rsidRPr="00352227">
                          <w:rPr>
                            <w:rFonts w:ascii="Tahoma" w:hAnsi="Tahoma" w:cs="Tahoma"/>
                            <w:b/>
                            <w:bCs/>
                            <w:sz w:val="18"/>
                            <w:szCs w:val="18"/>
                          </w:rPr>
                          <w:t>Fő szójegyzék</w:t>
                        </w:r>
                      </w:p>
                    </w:tc>
                    <w:tc>
                      <w:tcPr>
                        <w:tcW w:w="0" w:type="auto"/>
                        <w:vAlign w:val="center"/>
                        <w:hideMark/>
                      </w:tcPr>
                      <w:p w14:paraId="5C9D0E9F"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1046E313" w14:textId="77777777" w:rsidR="00CE7E58" w:rsidRPr="00352227" w:rsidRDefault="00CE7E58">
                        <w:pPr>
                          <w:rPr>
                            <w:rFonts w:ascii="Tahoma" w:hAnsi="Tahoma" w:cs="Tahoma"/>
                            <w:sz w:val="18"/>
                            <w:szCs w:val="18"/>
                          </w:rPr>
                        </w:pPr>
                        <w:r w:rsidRPr="00352227">
                          <w:rPr>
                            <w:rFonts w:ascii="Tahoma" w:hAnsi="Tahoma" w:cs="Tahoma"/>
                            <w:b/>
                            <w:bCs/>
                            <w:sz w:val="18"/>
                            <w:szCs w:val="18"/>
                          </w:rPr>
                          <w:t>Kiegészítő szójegyzék</w:t>
                        </w:r>
                        <w:r w:rsidRPr="00352227">
                          <w:rPr>
                            <w:rStyle w:val="apple-converted-space"/>
                            <w:rFonts w:ascii="Tahoma" w:hAnsi="Tahoma" w:cs="Tahoma"/>
                            <w:sz w:val="18"/>
                            <w:szCs w:val="18"/>
                          </w:rPr>
                          <w:t> </w:t>
                        </w:r>
                        <w:r w:rsidRPr="00352227">
                          <w:rPr>
                            <w:rFonts w:ascii="Tahoma" w:hAnsi="Tahoma" w:cs="Tahoma"/>
                            <w:i/>
                            <w:iCs/>
                            <w:sz w:val="18"/>
                            <w:szCs w:val="18"/>
                          </w:rPr>
                          <w:t>(adott esetben)</w:t>
                        </w:r>
                      </w:p>
                    </w:tc>
                  </w:tr>
                  <w:tr w:rsidR="00CE7E58" w:rsidRPr="00352227" w14:paraId="06B6834F" w14:textId="77777777">
                    <w:trPr>
                      <w:tblCellSpacing w:w="37" w:type="dxa"/>
                    </w:trPr>
                    <w:tc>
                      <w:tcPr>
                        <w:tcW w:w="0" w:type="auto"/>
                        <w:vAlign w:val="center"/>
                        <w:hideMark/>
                      </w:tcPr>
                      <w:p w14:paraId="39388CDE" w14:textId="77777777" w:rsidR="00CE7E58" w:rsidRPr="00352227" w:rsidRDefault="00CE7E58">
                        <w:pPr>
                          <w:rPr>
                            <w:rFonts w:ascii="Tahoma" w:hAnsi="Tahoma" w:cs="Tahoma"/>
                            <w:sz w:val="18"/>
                            <w:szCs w:val="18"/>
                          </w:rPr>
                        </w:pPr>
                        <w:r w:rsidRPr="00352227">
                          <w:rPr>
                            <w:rFonts w:ascii="Tahoma" w:hAnsi="Tahoma" w:cs="Tahoma"/>
                            <w:b/>
                            <w:bCs/>
                            <w:sz w:val="18"/>
                            <w:szCs w:val="18"/>
                          </w:rPr>
                          <w:t>Fő tárgy</w:t>
                        </w:r>
                      </w:p>
                    </w:tc>
                    <w:tc>
                      <w:tcPr>
                        <w:tcW w:w="0" w:type="auto"/>
                        <w:hideMark/>
                      </w:tcPr>
                      <w:p w14:paraId="4980F2C5" w14:textId="77777777" w:rsidR="00CE7E58" w:rsidRPr="00352227" w:rsidRDefault="00CE7E58">
                        <w:pPr>
                          <w:rPr>
                            <w:rFonts w:ascii="Tahoma" w:hAnsi="Tahoma" w:cs="Tahoma"/>
                            <w:sz w:val="18"/>
                            <w:szCs w:val="18"/>
                          </w:rPr>
                        </w:pPr>
                        <w:r w:rsidRPr="00352227">
                          <w:rPr>
                            <w:rFonts w:ascii="Tahoma" w:hAnsi="Tahoma" w:cs="Tahoma"/>
                            <w:sz w:val="18"/>
                            <w:szCs w:val="18"/>
                          </w:rPr>
                          <w:t>71220000-6</w:t>
                        </w:r>
                      </w:p>
                    </w:tc>
                    <w:tc>
                      <w:tcPr>
                        <w:tcW w:w="0" w:type="auto"/>
                        <w:vAlign w:val="center"/>
                        <w:hideMark/>
                      </w:tcPr>
                      <w:p w14:paraId="72EE4C66"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3AF5E748" w14:textId="77777777" w:rsidR="00CE7E58" w:rsidRPr="00352227" w:rsidRDefault="00CE7E58">
                        <w:pPr>
                          <w:rPr>
                            <w:rFonts w:ascii="Tahoma" w:hAnsi="Tahoma" w:cs="Tahoma"/>
                            <w:sz w:val="18"/>
                            <w:szCs w:val="18"/>
                          </w:rPr>
                        </w:pPr>
                        <w:r w:rsidRPr="00352227">
                          <w:rPr>
                            <w:rFonts w:ascii="Tahoma" w:hAnsi="Tahoma" w:cs="Tahoma"/>
                            <w:sz w:val="18"/>
                            <w:szCs w:val="18"/>
                          </w:rPr>
                          <w:t> </w:t>
                        </w:r>
                      </w:p>
                    </w:tc>
                  </w:tr>
                  <w:tr w:rsidR="00CE7E58" w:rsidRPr="00352227" w14:paraId="7762D5AC" w14:textId="77777777">
                    <w:trPr>
                      <w:tblCellSpacing w:w="37" w:type="dxa"/>
                    </w:trPr>
                    <w:tc>
                      <w:tcPr>
                        <w:tcW w:w="0" w:type="auto"/>
                        <w:vAlign w:val="center"/>
                        <w:hideMark/>
                      </w:tcPr>
                      <w:p w14:paraId="22D8327C" w14:textId="77777777" w:rsidR="00CE7E58" w:rsidRPr="00352227" w:rsidRDefault="00CE7E58">
                        <w:pPr>
                          <w:rPr>
                            <w:rFonts w:ascii="Tahoma" w:hAnsi="Tahoma" w:cs="Tahoma"/>
                            <w:sz w:val="18"/>
                            <w:szCs w:val="18"/>
                          </w:rPr>
                        </w:pPr>
                        <w:r w:rsidRPr="00352227">
                          <w:rPr>
                            <w:rFonts w:ascii="Tahoma" w:hAnsi="Tahoma" w:cs="Tahoma"/>
                            <w:b/>
                            <w:bCs/>
                            <w:sz w:val="18"/>
                            <w:szCs w:val="18"/>
                          </w:rPr>
                          <w:t>További tárgy(ak)</w:t>
                        </w:r>
                      </w:p>
                    </w:tc>
                    <w:tc>
                      <w:tcPr>
                        <w:tcW w:w="0" w:type="auto"/>
                        <w:hideMark/>
                      </w:tcPr>
                      <w:p w14:paraId="5B158F25" w14:textId="77777777" w:rsidR="00CE7E58" w:rsidRPr="00352227" w:rsidRDefault="00CE7E58">
                        <w:pPr>
                          <w:rPr>
                            <w:rFonts w:ascii="Tahoma" w:hAnsi="Tahoma" w:cs="Tahoma"/>
                            <w:sz w:val="18"/>
                            <w:szCs w:val="18"/>
                          </w:rPr>
                        </w:pPr>
                        <w:r w:rsidRPr="00352227">
                          <w:rPr>
                            <w:rFonts w:ascii="Tahoma" w:hAnsi="Tahoma" w:cs="Tahoma"/>
                            <w:sz w:val="18"/>
                            <w:szCs w:val="18"/>
                          </w:rPr>
                          <w:t>92522000-6</w:t>
                        </w:r>
                      </w:p>
                    </w:tc>
                    <w:tc>
                      <w:tcPr>
                        <w:tcW w:w="0" w:type="auto"/>
                        <w:vAlign w:val="center"/>
                        <w:hideMark/>
                      </w:tcPr>
                      <w:p w14:paraId="65215EF2"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4C446851" w14:textId="77777777" w:rsidR="00CE7E58" w:rsidRPr="00352227" w:rsidRDefault="00CE7E58">
                        <w:pPr>
                          <w:rPr>
                            <w:rFonts w:ascii="Tahoma" w:hAnsi="Tahoma" w:cs="Tahoma"/>
                            <w:sz w:val="18"/>
                            <w:szCs w:val="18"/>
                          </w:rPr>
                        </w:pPr>
                        <w:r w:rsidRPr="00352227">
                          <w:rPr>
                            <w:rFonts w:ascii="Tahoma" w:hAnsi="Tahoma" w:cs="Tahoma"/>
                            <w:sz w:val="18"/>
                            <w:szCs w:val="18"/>
                          </w:rPr>
                          <w:t> </w:t>
                        </w:r>
                      </w:p>
                    </w:tc>
                  </w:tr>
                  <w:tr w:rsidR="00CE7E58" w:rsidRPr="00352227" w14:paraId="37AA11BF" w14:textId="77777777">
                    <w:trPr>
                      <w:tblCellSpacing w:w="37" w:type="dxa"/>
                    </w:trPr>
                    <w:tc>
                      <w:tcPr>
                        <w:tcW w:w="0" w:type="auto"/>
                        <w:vAlign w:val="center"/>
                        <w:hideMark/>
                      </w:tcPr>
                      <w:p w14:paraId="25AC170E"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hideMark/>
                      </w:tcPr>
                      <w:p w14:paraId="55FD3965" w14:textId="77777777" w:rsidR="00CE7E58" w:rsidRPr="00352227" w:rsidRDefault="00CE7E58">
                        <w:pPr>
                          <w:rPr>
                            <w:rFonts w:ascii="Tahoma" w:hAnsi="Tahoma" w:cs="Tahoma"/>
                            <w:sz w:val="18"/>
                            <w:szCs w:val="18"/>
                          </w:rPr>
                        </w:pPr>
                        <w:r w:rsidRPr="00352227">
                          <w:rPr>
                            <w:rFonts w:ascii="Tahoma" w:hAnsi="Tahoma" w:cs="Tahoma"/>
                            <w:sz w:val="18"/>
                            <w:szCs w:val="18"/>
                          </w:rPr>
                          <w:t>71632200-9</w:t>
                        </w:r>
                      </w:p>
                    </w:tc>
                    <w:tc>
                      <w:tcPr>
                        <w:tcW w:w="0" w:type="auto"/>
                        <w:vAlign w:val="center"/>
                        <w:hideMark/>
                      </w:tcPr>
                      <w:p w14:paraId="6E8FB234"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19B45EEB" w14:textId="77777777" w:rsidR="00CE7E58" w:rsidRPr="00352227" w:rsidRDefault="00CE7E58">
                        <w:pPr>
                          <w:rPr>
                            <w:rFonts w:ascii="Tahoma" w:hAnsi="Tahoma" w:cs="Tahoma"/>
                            <w:sz w:val="18"/>
                            <w:szCs w:val="18"/>
                          </w:rPr>
                        </w:pPr>
                        <w:r w:rsidRPr="00352227">
                          <w:rPr>
                            <w:rFonts w:ascii="Tahoma" w:hAnsi="Tahoma" w:cs="Tahoma"/>
                            <w:sz w:val="18"/>
                            <w:szCs w:val="18"/>
                          </w:rPr>
                          <w:t> </w:t>
                        </w:r>
                      </w:p>
                    </w:tc>
                  </w:tr>
                  <w:tr w:rsidR="00CE7E58" w:rsidRPr="00352227" w14:paraId="3B760CC7" w14:textId="77777777">
                    <w:trPr>
                      <w:tblCellSpacing w:w="37" w:type="dxa"/>
                    </w:trPr>
                    <w:tc>
                      <w:tcPr>
                        <w:tcW w:w="0" w:type="auto"/>
                        <w:vAlign w:val="center"/>
                        <w:hideMark/>
                      </w:tcPr>
                      <w:p w14:paraId="1277A4F4"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hideMark/>
                      </w:tcPr>
                      <w:p w14:paraId="12FFF2F2" w14:textId="77777777" w:rsidR="00CE7E58" w:rsidRPr="00352227" w:rsidRDefault="00CE7E58">
                        <w:pPr>
                          <w:rPr>
                            <w:rFonts w:ascii="Tahoma" w:hAnsi="Tahoma" w:cs="Tahoma"/>
                            <w:sz w:val="18"/>
                            <w:szCs w:val="18"/>
                          </w:rPr>
                        </w:pPr>
                        <w:r w:rsidRPr="00352227">
                          <w:rPr>
                            <w:rFonts w:ascii="Tahoma" w:hAnsi="Tahoma" w:cs="Tahoma"/>
                            <w:sz w:val="18"/>
                            <w:szCs w:val="18"/>
                          </w:rPr>
                          <w:t>79932000-6</w:t>
                        </w:r>
                      </w:p>
                    </w:tc>
                    <w:tc>
                      <w:tcPr>
                        <w:tcW w:w="0" w:type="auto"/>
                        <w:vAlign w:val="center"/>
                        <w:hideMark/>
                      </w:tcPr>
                      <w:p w14:paraId="0017DA47" w14:textId="77777777" w:rsidR="00CE7E58" w:rsidRPr="00352227" w:rsidRDefault="00CE7E58">
                        <w:pPr>
                          <w:rPr>
                            <w:rFonts w:ascii="Tahoma" w:hAnsi="Tahoma" w:cs="Tahoma"/>
                            <w:sz w:val="18"/>
                            <w:szCs w:val="18"/>
                          </w:rPr>
                        </w:pPr>
                        <w:r w:rsidRPr="00352227">
                          <w:rPr>
                            <w:rFonts w:ascii="Tahoma" w:hAnsi="Tahoma" w:cs="Tahoma"/>
                            <w:sz w:val="18"/>
                            <w:szCs w:val="18"/>
                          </w:rPr>
                          <w:t> </w:t>
                        </w:r>
                      </w:p>
                    </w:tc>
                    <w:tc>
                      <w:tcPr>
                        <w:tcW w:w="0" w:type="auto"/>
                        <w:vAlign w:val="center"/>
                        <w:hideMark/>
                      </w:tcPr>
                      <w:p w14:paraId="2E1D774A" w14:textId="77777777" w:rsidR="00CE7E58" w:rsidRPr="00352227" w:rsidRDefault="00CE7E58">
                        <w:pPr>
                          <w:rPr>
                            <w:rFonts w:ascii="Tahoma" w:hAnsi="Tahoma" w:cs="Tahoma"/>
                            <w:sz w:val="18"/>
                            <w:szCs w:val="18"/>
                          </w:rPr>
                        </w:pPr>
                        <w:r w:rsidRPr="00352227">
                          <w:rPr>
                            <w:rFonts w:ascii="Tahoma" w:hAnsi="Tahoma" w:cs="Tahoma"/>
                            <w:sz w:val="18"/>
                            <w:szCs w:val="18"/>
                          </w:rPr>
                          <w:t> </w:t>
                        </w:r>
                      </w:p>
                    </w:tc>
                  </w:tr>
                </w:tbl>
                <w:p w14:paraId="3AD50CEE" w14:textId="77777777" w:rsidR="00CE7E58" w:rsidRPr="00352227" w:rsidRDefault="00CE7E58">
                  <w:pPr>
                    <w:rPr>
                      <w:rFonts w:ascii="Tahoma" w:hAnsi="Tahoma" w:cs="Tahoma"/>
                      <w:sz w:val="18"/>
                      <w:szCs w:val="18"/>
                    </w:rPr>
                  </w:pPr>
                </w:p>
              </w:tc>
            </w:tr>
            <w:tr w:rsidR="00CE7E58" w:rsidRPr="00352227" w14:paraId="4BFB7812" w14:textId="77777777">
              <w:trPr>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11829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II.1.7)</w:t>
                  </w:r>
                  <w:r w:rsidRPr="00352227">
                    <w:rPr>
                      <w:rStyle w:val="apple-converted-space"/>
                      <w:rFonts w:ascii="Tahoma" w:hAnsi="Tahoma" w:cs="Tahoma"/>
                      <w:b/>
                      <w:bCs/>
                      <w:sz w:val="18"/>
                      <w:szCs w:val="18"/>
                    </w:rPr>
                    <w:t> </w:t>
                  </w:r>
                  <w:r w:rsidRPr="00352227">
                    <w:rPr>
                      <w:rFonts w:ascii="Tahoma" w:hAnsi="Tahoma" w:cs="Tahoma"/>
                      <w:b/>
                      <w:bCs/>
                      <w:sz w:val="18"/>
                      <w:szCs w:val="18"/>
                    </w:rPr>
                    <w:t>A közbeszerzési megállapodásra (GPA) vonatkozó információk</w:t>
                  </w:r>
                </w:p>
                <w:p w14:paraId="09CB013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szerződés a közbeszerzési megállapodás (GPA) hatálya alá tartozik:</w:t>
                  </w:r>
                  <w:r w:rsidRPr="00352227">
                    <w:rPr>
                      <w:rStyle w:val="apple-converted-space"/>
                      <w:rFonts w:ascii="Tahoma" w:hAnsi="Tahoma" w:cs="Tahoma"/>
                      <w:sz w:val="18"/>
                      <w:szCs w:val="18"/>
                    </w:rPr>
                    <w:t> </w:t>
                  </w:r>
                  <w:r w:rsidRPr="00352227">
                    <w:rPr>
                      <w:rFonts w:ascii="Tahoma" w:hAnsi="Tahoma" w:cs="Tahoma"/>
                      <w:sz w:val="18"/>
                      <w:szCs w:val="18"/>
                    </w:rPr>
                    <w:t>[ ] igen [x] nem</w:t>
                  </w:r>
                </w:p>
              </w:tc>
            </w:tr>
            <w:tr w:rsidR="00CE7E58" w:rsidRPr="00352227" w14:paraId="60E09BB4" w14:textId="77777777">
              <w:trPr>
                <w:trHeight w:val="960"/>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093A2E7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lastRenderedPageBreak/>
                    <w:t>II.1.8)</w:t>
                  </w:r>
                  <w:r w:rsidRPr="00352227">
                    <w:rPr>
                      <w:rStyle w:val="apple-converted-space"/>
                      <w:rFonts w:ascii="Tahoma" w:hAnsi="Tahoma" w:cs="Tahoma"/>
                      <w:b/>
                      <w:bCs/>
                      <w:sz w:val="18"/>
                      <w:szCs w:val="18"/>
                    </w:rPr>
                    <w:t> </w:t>
                  </w:r>
                  <w:r w:rsidRPr="00352227">
                    <w:rPr>
                      <w:rFonts w:ascii="Tahoma" w:hAnsi="Tahoma" w:cs="Tahoma"/>
                      <w:b/>
                      <w:bCs/>
                      <w:sz w:val="18"/>
                      <w:szCs w:val="18"/>
                    </w:rPr>
                    <w:t>Részek</w:t>
                  </w:r>
                  <w:r w:rsidRPr="00352227">
                    <w:rPr>
                      <w:rStyle w:val="apple-converted-space"/>
                      <w:rFonts w:ascii="Tahoma" w:hAnsi="Tahoma" w:cs="Tahoma"/>
                      <w:b/>
                      <w:bCs/>
                      <w:sz w:val="18"/>
                      <w:szCs w:val="18"/>
                    </w:rPr>
                    <w:t> </w:t>
                  </w:r>
                  <w:r w:rsidRPr="00352227">
                    <w:rPr>
                      <w:rFonts w:ascii="Tahoma" w:hAnsi="Tahoma" w:cs="Tahoma"/>
                      <w:i/>
                      <w:iCs/>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a részekre vonatkozó részletes információk megadásához a B. melléklet szükség szerint több</w:t>
                  </w:r>
                  <w:r w:rsidRPr="00352227">
                    <w:rPr>
                      <w:rStyle w:val="apple-converted-space"/>
                      <w:rFonts w:ascii="Tahoma" w:hAnsi="Tahoma" w:cs="Tahoma"/>
                      <w:i/>
                      <w:iCs/>
                      <w:sz w:val="18"/>
                      <w:szCs w:val="18"/>
                    </w:rPr>
                    <w:t> </w:t>
                  </w:r>
                  <w:r w:rsidRPr="00352227">
                    <w:rPr>
                      <w:rFonts w:ascii="Tahoma" w:hAnsi="Tahoma" w:cs="Tahoma"/>
                      <w:i/>
                      <w:iCs/>
                      <w:sz w:val="18"/>
                      <w:szCs w:val="18"/>
                    </w:rPr>
                    <w:t>példányban</w:t>
                  </w:r>
                  <w:r w:rsidRPr="00352227">
                    <w:rPr>
                      <w:rStyle w:val="apple-converted-space"/>
                      <w:rFonts w:ascii="Tahoma" w:hAnsi="Tahoma" w:cs="Tahoma"/>
                      <w:sz w:val="18"/>
                      <w:szCs w:val="18"/>
                    </w:rPr>
                    <w:t> </w:t>
                  </w:r>
                  <w:r w:rsidRPr="00352227">
                    <w:rPr>
                      <w:rFonts w:ascii="Tahoma" w:hAnsi="Tahoma" w:cs="Tahoma"/>
                      <w:i/>
                      <w:iCs/>
                      <w:sz w:val="18"/>
                      <w:szCs w:val="18"/>
                    </w:rPr>
                    <w:t>is használható</w:t>
                  </w:r>
                  <w:r w:rsidRPr="00352227">
                    <w:rPr>
                      <w:rStyle w:val="apple-converted-space"/>
                      <w:rFonts w:ascii="Tahoma" w:hAnsi="Tahoma" w:cs="Tahoma"/>
                      <w:sz w:val="18"/>
                      <w:szCs w:val="18"/>
                    </w:rPr>
                    <w:t> </w:t>
                  </w:r>
                  <w:r w:rsidRPr="00352227">
                    <w:rPr>
                      <w:rFonts w:ascii="Tahoma" w:hAnsi="Tahoma" w:cs="Tahoma"/>
                      <w:i/>
                      <w:iCs/>
                      <w:sz w:val="18"/>
                      <w:szCs w:val="18"/>
                    </w:rPr>
                    <w:t>)</w:t>
                  </w:r>
                </w:p>
                <w:p w14:paraId="18167D74"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beszerzés részekből áll:</w:t>
                  </w:r>
                  <w:r w:rsidRPr="00352227">
                    <w:rPr>
                      <w:rStyle w:val="apple-converted-space"/>
                      <w:rFonts w:ascii="Tahoma" w:hAnsi="Tahoma" w:cs="Tahoma"/>
                      <w:sz w:val="18"/>
                      <w:szCs w:val="18"/>
                    </w:rPr>
                    <w:t> </w:t>
                  </w:r>
                  <w:r w:rsidRPr="00352227">
                    <w:rPr>
                      <w:rFonts w:ascii="Tahoma" w:hAnsi="Tahoma" w:cs="Tahoma"/>
                      <w:sz w:val="18"/>
                      <w:szCs w:val="18"/>
                    </w:rPr>
                    <w:t>[ ] igen [x] nem</w:t>
                  </w:r>
                </w:p>
                <w:p w14:paraId="31D79146"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(i</w:t>
                  </w:r>
                  <w:r w:rsidRPr="00352227">
                    <w:rPr>
                      <w:rFonts w:ascii="Tahoma" w:hAnsi="Tahoma" w:cs="Tahoma"/>
                      <w:i/>
                      <w:iCs/>
                      <w:sz w:val="18"/>
                      <w:szCs w:val="18"/>
                    </w:rPr>
                    <w:t>gen válasz esetén</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sz w:val="18"/>
                      <w:szCs w:val="18"/>
                    </w:rPr>
                    <w:t>Az ajánlatok benyújthatók</w:t>
                  </w:r>
                </w:p>
                <w:p w14:paraId="35ED04D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egy részre [ ] egy vagy több részre [ ] valamennyi részre</w:t>
                  </w:r>
                </w:p>
              </w:tc>
            </w:tr>
            <w:tr w:rsidR="00CE7E58" w:rsidRPr="00352227" w14:paraId="5BB348FB" w14:textId="77777777">
              <w:trPr>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3C2272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II.1.9)</w:t>
                  </w:r>
                  <w:r w:rsidRPr="00352227">
                    <w:rPr>
                      <w:rStyle w:val="apple-converted-space"/>
                      <w:rFonts w:ascii="Tahoma" w:hAnsi="Tahoma" w:cs="Tahoma"/>
                      <w:b/>
                      <w:bCs/>
                      <w:sz w:val="18"/>
                      <w:szCs w:val="18"/>
                    </w:rPr>
                    <w:t> </w:t>
                  </w:r>
                  <w:r w:rsidRPr="00352227">
                    <w:rPr>
                      <w:rFonts w:ascii="Tahoma" w:hAnsi="Tahoma" w:cs="Tahoma"/>
                      <w:b/>
                      <w:bCs/>
                      <w:sz w:val="18"/>
                      <w:szCs w:val="18"/>
                    </w:rPr>
                    <w:t>Változatokra (alternatív ajánlatok) vonatkozó információk</w:t>
                  </w:r>
                </w:p>
                <w:p w14:paraId="6A65BA9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Elfogadhatók változatok (alternatív ajánlatok)</w:t>
                  </w:r>
                  <w:r w:rsidRPr="00352227">
                    <w:rPr>
                      <w:rStyle w:val="apple-converted-space"/>
                      <w:rFonts w:ascii="Tahoma" w:hAnsi="Tahoma" w:cs="Tahoma"/>
                      <w:sz w:val="18"/>
                      <w:szCs w:val="18"/>
                    </w:rPr>
                    <w:t> </w:t>
                  </w:r>
                  <w:r w:rsidRPr="00352227">
                    <w:rPr>
                      <w:rFonts w:ascii="Tahoma" w:hAnsi="Tahoma" w:cs="Tahoma"/>
                      <w:sz w:val="18"/>
                      <w:szCs w:val="18"/>
                    </w:rPr>
                    <w:t>[ ] igen [x] nem</w:t>
                  </w:r>
                </w:p>
              </w:tc>
            </w:tr>
          </w:tbl>
          <w:p w14:paraId="0803AC24"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0FEF8439"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72B03973"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mallCaps/>
                <w:sz w:val="18"/>
                <w:szCs w:val="18"/>
              </w:rPr>
              <w:t>II. 2)</w:t>
            </w:r>
            <w:r w:rsidRPr="00352227">
              <w:rPr>
                <w:rStyle w:val="apple-converted-space"/>
                <w:rFonts w:ascii="Tahoma" w:hAnsi="Tahoma" w:cs="Tahoma"/>
                <w:b/>
                <w:bCs/>
                <w:smallCaps/>
                <w:sz w:val="18"/>
                <w:szCs w:val="18"/>
              </w:rPr>
              <w:t> </w:t>
            </w:r>
            <w:r w:rsidRPr="00352227">
              <w:rPr>
                <w:rFonts w:ascii="Tahoma" w:hAnsi="Tahoma" w:cs="Tahoma"/>
                <w:b/>
                <w:bCs/>
                <w:sz w:val="18"/>
                <w:szCs w:val="18"/>
              </w:rPr>
              <w:t>Szerződés szerinti mennyiség</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1BF7C63F" w14:textId="77777777" w:rsidTr="00713ED0">
              <w:trPr>
                <w:tblHeader/>
                <w:tblCellSpacing w:w="0" w:type="dxa"/>
              </w:trPr>
              <w:tc>
                <w:tcPr>
                  <w:tcW w:w="0" w:type="auto"/>
                  <w:vAlign w:val="center"/>
                  <w:hideMark/>
                </w:tcPr>
                <w:p w14:paraId="6D98DA33" w14:textId="77777777" w:rsidR="00CE7E58" w:rsidRPr="00352227" w:rsidRDefault="00CE7E58">
                  <w:pPr>
                    <w:rPr>
                      <w:rFonts w:ascii="Tahoma" w:hAnsi="Tahoma" w:cs="Tahoma"/>
                      <w:sz w:val="18"/>
                      <w:szCs w:val="18"/>
                    </w:rPr>
                  </w:pPr>
                </w:p>
              </w:tc>
            </w:tr>
            <w:tr w:rsidR="00CE7E58" w:rsidRPr="00352227" w14:paraId="6AA4A4D1" w14:textId="77777777" w:rsidTr="00713ED0">
              <w:trPr>
                <w:trHeight w:val="2333"/>
                <w:tblCellSpacing w:w="0" w:type="dxa"/>
              </w:trPr>
              <w:tc>
                <w:tcPr>
                  <w:tcW w:w="0" w:type="auto"/>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0B7D322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II.2.1)</w:t>
                  </w:r>
                  <w:r w:rsidRPr="00352227">
                    <w:rPr>
                      <w:rStyle w:val="apple-converted-space"/>
                      <w:rFonts w:ascii="Tahoma" w:hAnsi="Tahoma" w:cs="Tahoma"/>
                      <w:b/>
                      <w:bCs/>
                      <w:sz w:val="18"/>
                      <w:szCs w:val="18"/>
                    </w:rPr>
                    <w:t> </w:t>
                  </w:r>
                  <w:r w:rsidRPr="00352227">
                    <w:rPr>
                      <w:rFonts w:ascii="Tahoma" w:hAnsi="Tahoma" w:cs="Tahoma"/>
                      <w:b/>
                      <w:bCs/>
                      <w:sz w:val="18"/>
                      <w:szCs w:val="18"/>
                    </w:rPr>
                    <w:t>Teljes mennyiség:</w:t>
                  </w:r>
                  <w:r w:rsidRPr="00352227">
                    <w:rPr>
                      <w:rStyle w:val="apple-converted-space"/>
                      <w:rFonts w:ascii="Tahoma" w:hAnsi="Tahoma" w:cs="Tahoma"/>
                      <w:sz w:val="18"/>
                      <w:szCs w:val="18"/>
                    </w:rPr>
                    <w:t> </w:t>
                  </w:r>
                  <w:r w:rsidRPr="00352227">
                    <w:rPr>
                      <w:rFonts w:ascii="Tahoma" w:hAnsi="Tahoma" w:cs="Tahoma"/>
                      <w:i/>
                      <w:iCs/>
                      <w:sz w:val="18"/>
                      <w:szCs w:val="18"/>
                    </w:rPr>
                    <w:t>(valamennyi részt, meghosszabbítást és opciót beleértve, adott esetben)</w:t>
                  </w:r>
                </w:p>
                <w:p w14:paraId="5CF9149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KÁROLYI-CSEKONICS PALOTAEGYÜTTES ÁTFOGÓ-, ÁLLAGMEGÓVÓ FELÚJÍTÁSI FELADATAINAK KOMPLEX TERVEZÉSI MUNKÁI:</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A tervezési feladat tartalma a Palotaegyüttes állagmegóvó, korhű rekonstrukciója érdekében szükséges komplex tervezési feladatok ellátása (többek között: műemléki-koncepcióterv; építészeti-, belsőépítészeti rekonstrukciós programterv; funkcionális-, és térszerkezeti vázlatterv; engedélyeztetés és engedélyezési terv; bontási terv és -engedély; tender terv; kiviteli terv; megvalósulási terv; tervezési művezetés, tervezés management, kiegészítő kutatások stb.) az ennek keretében szükséges szakvélemények, engedélyek, hozzájárulások beszerzése, az engedélyeztetési eljáráshoz szükséges szakhatósági-. és közműszolgáltatói egyeztetések lefolytatása, valamint a vonatkozó jogszabályokban foglalt rendelkezések alkalmazása, figyelembevétele. Az épület műemlék, felújítása az örökségvédelmi- és értékvédelmi szempontok figyelembevételével történhet meg.</w:t>
                  </w:r>
                  <w:r w:rsidRPr="00352227">
                    <w:rPr>
                      <w:rFonts w:ascii="Tahoma" w:hAnsi="Tahoma" w:cs="Tahoma"/>
                      <w:sz w:val="18"/>
                      <w:szCs w:val="18"/>
                    </w:rPr>
                    <w:br/>
                    <w:t>A Beruházás fő célja egy olyan reprezentatív események rendezésére alkalmas épületegyüttes létrehozása, mely amellett, hogy megfelel Államfői-, illetve Kormány szintű rendezvények lefolytatására, annak teljeskörű háttér-szolgáltatását biztosítva, egyúttal bemutatja és megőrzi az egyedi műemléki értékeket, alkalmazza a mai, modern kor technikai vívmányait, századfordulós hangulatban.</w:t>
                  </w:r>
                  <w:r w:rsidRPr="00352227">
                    <w:rPr>
                      <w:rFonts w:ascii="Tahoma" w:hAnsi="Tahoma" w:cs="Tahoma"/>
                      <w:sz w:val="18"/>
                      <w:szCs w:val="18"/>
                    </w:rPr>
                    <w:br/>
                    <w:t>Az állagmegóvó, illetve rekonstrukciós munkák célja egyrészt, hogy visszaadja az eredeti, történeti műemlék-együttes építészeti megjelenését, másrészt, hogy korszerű megoldásokkal a hosszú távú fenntartási- és üzemeltetési költségek jelentős mértékű csökkenését is eredményezze.</w:t>
                  </w:r>
                  <w:r w:rsidRPr="00352227">
                    <w:rPr>
                      <w:rFonts w:ascii="Tahoma" w:hAnsi="Tahoma" w:cs="Tahoma"/>
                      <w:sz w:val="18"/>
                      <w:szCs w:val="18"/>
                    </w:rPr>
                    <w:br/>
                    <w:t>A Palotaegyüttes-hez kapcsolódó komplex, egyedi - nem szokványos - tervezési megbízás, ill. feladat része minden olyan tervezési - és az ahhoz kapcsolódó - munkanem elvégzése, melyet a jelen dokumentációban a Megrendelő a tervezés tárgyához rendel, illetve mely feladatok a vonatkozó jogszabályok, előírások, illetve szakmai ajánlások alapján a körülírt célok megvalósításához szükséges.</w:t>
                  </w:r>
                  <w:r w:rsidRPr="00352227">
                    <w:rPr>
                      <w:rFonts w:ascii="Tahoma" w:hAnsi="Tahoma" w:cs="Tahoma"/>
                      <w:sz w:val="18"/>
                      <w:szCs w:val="18"/>
                    </w:rPr>
                    <w:br/>
                  </w:r>
                  <w:r w:rsidRPr="00352227">
                    <w:rPr>
                      <w:rFonts w:ascii="Tahoma" w:hAnsi="Tahoma" w:cs="Tahoma"/>
                      <w:sz w:val="18"/>
                      <w:szCs w:val="18"/>
                    </w:rPr>
                    <w:br/>
                    <w:t>A komplex tervezési feladattal érintett terület adatai:</w:t>
                  </w:r>
                  <w:r w:rsidRPr="00352227">
                    <w:rPr>
                      <w:rFonts w:ascii="Tahoma" w:hAnsi="Tahoma" w:cs="Tahoma"/>
                      <w:sz w:val="18"/>
                      <w:szCs w:val="18"/>
                    </w:rPr>
                    <w:br/>
                    <w:t>- helyszín: Budapest, VIII. ker. Múzeum utca 17. (rezidencia szárny) és a Reviczky utca 6. (irodai szárny) alatt található Közigazgatási és Igazságügyi Hivatal által üzemeltetett teljes épület;</w:t>
                  </w:r>
                  <w:r w:rsidRPr="00352227">
                    <w:rPr>
                      <w:rFonts w:ascii="Tahoma" w:hAnsi="Tahoma" w:cs="Tahoma"/>
                      <w:sz w:val="18"/>
                      <w:szCs w:val="18"/>
                    </w:rPr>
                    <w:br/>
                    <w:t>- terület: Múzeum utcai szárny (nettó: 774+2236=3010m2) és Reviczky utcai szárny (nettó: 296+4035+66=4397m2), összesen: 7407 m2 nettó;</w:t>
                  </w:r>
                  <w:r w:rsidRPr="00352227">
                    <w:rPr>
                      <w:rFonts w:ascii="Tahoma" w:hAnsi="Tahoma" w:cs="Tahoma"/>
                      <w:sz w:val="18"/>
                      <w:szCs w:val="18"/>
                    </w:rPr>
                    <w:br/>
                    <w:t>- sajátosság: az épület műemléki védettségű.</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A KOMPLEX TERVEZÉSI FELADAT FŐBB FÁZISAI:</w:t>
                  </w:r>
                  <w:r w:rsidRPr="00352227">
                    <w:rPr>
                      <w:rFonts w:ascii="Tahoma" w:hAnsi="Tahoma" w:cs="Tahoma"/>
                      <w:sz w:val="18"/>
                      <w:szCs w:val="18"/>
                    </w:rPr>
                    <w:br/>
                    <w:t>o műemléki-koncepció terv összeállítása (mely alapját képezi az építészeti-, belsőépítészeti rekonstrukciós programtervnek);</w:t>
                  </w:r>
                  <w:r w:rsidRPr="00352227">
                    <w:rPr>
                      <w:rFonts w:ascii="Tahoma" w:hAnsi="Tahoma" w:cs="Tahoma"/>
                      <w:sz w:val="18"/>
                      <w:szCs w:val="18"/>
                    </w:rPr>
                    <w:br/>
                    <w:t>o építészeti-, belsőépítészeti rekonstrukciós programterv összeállítása;</w:t>
                  </w:r>
                  <w:r w:rsidRPr="00352227">
                    <w:rPr>
                      <w:rStyle w:val="apple-converted-space"/>
                      <w:rFonts w:ascii="Tahoma" w:hAnsi="Tahoma" w:cs="Tahoma"/>
                      <w:sz w:val="18"/>
                      <w:szCs w:val="18"/>
                    </w:rPr>
                    <w:t> </w:t>
                  </w:r>
                  <w:r w:rsidRPr="00352227">
                    <w:rPr>
                      <w:rFonts w:ascii="Tahoma" w:hAnsi="Tahoma" w:cs="Tahoma"/>
                      <w:sz w:val="18"/>
                      <w:szCs w:val="18"/>
                    </w:rPr>
                    <w:br/>
                    <w:t>o funkcionális-, és térszerkezeti vázlatterv (Megrendelői döntés-előkészítő);</w:t>
                  </w:r>
                  <w:r w:rsidRPr="00352227">
                    <w:rPr>
                      <w:rFonts w:ascii="Tahoma" w:hAnsi="Tahoma" w:cs="Tahoma"/>
                      <w:sz w:val="18"/>
                      <w:szCs w:val="18"/>
                    </w:rPr>
                    <w:br/>
                    <w:t>o építési engedélyezési tervdokumentáció összeállítása, különös hangsúllyal a műemlékvédelmi szempontokra, ill. tervezői költségbecslés összeállítása;</w:t>
                  </w:r>
                  <w:r w:rsidRPr="00352227">
                    <w:rPr>
                      <w:rFonts w:ascii="Tahoma" w:hAnsi="Tahoma" w:cs="Tahoma"/>
                      <w:sz w:val="18"/>
                      <w:szCs w:val="18"/>
                    </w:rPr>
                    <w:br/>
                    <w:t>o tenderterv dokumentáció összeállítása és az azon alapuló árazott-, és árazatlan költségvetés, ill. tervezői költségbecslés összeállítása;</w:t>
                  </w:r>
                  <w:r w:rsidRPr="00352227">
                    <w:rPr>
                      <w:rFonts w:ascii="Tahoma" w:hAnsi="Tahoma" w:cs="Tahoma"/>
                      <w:sz w:val="18"/>
                      <w:szCs w:val="18"/>
                    </w:rPr>
                    <w:br/>
                    <w:t>o kiviteli tervdokumentáció, és az azon alapuló árazott- és árazatlan költségvetés, ill. tervezői költségbecslés összeállítása;</w:t>
                  </w:r>
                  <w:r w:rsidRPr="00352227">
                    <w:rPr>
                      <w:rFonts w:ascii="Tahoma" w:hAnsi="Tahoma" w:cs="Tahoma"/>
                      <w:sz w:val="18"/>
                      <w:szCs w:val="18"/>
                    </w:rPr>
                    <w:br/>
                  </w:r>
                  <w:r w:rsidRPr="00352227">
                    <w:rPr>
                      <w:rFonts w:ascii="Tahoma" w:hAnsi="Tahoma" w:cs="Tahoma"/>
                      <w:sz w:val="18"/>
                      <w:szCs w:val="18"/>
                    </w:rPr>
                    <w:lastRenderedPageBreak/>
                    <w:t>o megvalósulási tervdokumentáció összeállítása;</w:t>
                  </w:r>
                  <w:r w:rsidRPr="00352227">
                    <w:rPr>
                      <w:rFonts w:ascii="Tahoma" w:hAnsi="Tahoma" w:cs="Tahoma"/>
                      <w:sz w:val="18"/>
                      <w:szCs w:val="18"/>
                    </w:rPr>
                    <w:br/>
                    <w:t>o a komplex tervezés tervezés-managementi feladatainak ellátása;</w:t>
                  </w:r>
                  <w:r w:rsidRPr="00352227">
                    <w:rPr>
                      <w:rStyle w:val="apple-converted-space"/>
                      <w:rFonts w:ascii="Tahoma" w:hAnsi="Tahoma" w:cs="Tahoma"/>
                      <w:sz w:val="18"/>
                      <w:szCs w:val="18"/>
                    </w:rPr>
                    <w:t> </w:t>
                  </w:r>
                  <w:r w:rsidRPr="00352227">
                    <w:rPr>
                      <w:rFonts w:ascii="Tahoma" w:hAnsi="Tahoma" w:cs="Tahoma"/>
                      <w:sz w:val="18"/>
                      <w:szCs w:val="18"/>
                    </w:rPr>
                    <w:br/>
                    <w:t>o a kivitelezés, megvalósítás során a tervezői művezetési feladatok ellátását (legfeljebb 40 mérnöknap; 4 óra alatt fél mérnöknapnak számítva)</w:t>
                  </w:r>
                  <w:r w:rsidRPr="00352227">
                    <w:rPr>
                      <w:rFonts w:ascii="Tahoma" w:hAnsi="Tahoma" w:cs="Tahoma"/>
                      <w:sz w:val="18"/>
                      <w:szCs w:val="18"/>
                    </w:rPr>
                    <w:br/>
                    <w:t>o a kivitelezési - kivitelező kiválasztására irányuló - közbeszerzési eljárásban Bíráló Bizottsági tag delegálását és feladatainak Kbt. szerinti ellátását, illetve a közbeszerzési eljárásra benyújtott ajánlatok költségvetésének vizsgálatát; az Ajánlattevők által feltett kérdésekre tervezői válaszok megadása;</w:t>
                  </w:r>
                  <w:r w:rsidRPr="00352227">
                    <w:rPr>
                      <w:rFonts w:ascii="Tahoma" w:hAnsi="Tahoma" w:cs="Tahoma"/>
                      <w:sz w:val="18"/>
                      <w:szCs w:val="18"/>
                    </w:rPr>
                    <w:br/>
                    <w:t>o a kivitelezési közbeszerzési eljárás lefolytatását követően a kiviteli tervdokumentáció alapján megvalósuló építési beruházás során felmerülő eltérések, esetleges „tervhibák” javítását, átvezetését.</w:t>
                  </w:r>
                  <w:r w:rsidRPr="00352227">
                    <w:rPr>
                      <w:rFonts w:ascii="Tahoma" w:hAnsi="Tahoma" w:cs="Tahoma"/>
                      <w:sz w:val="18"/>
                      <w:szCs w:val="18"/>
                    </w:rPr>
                    <w:br/>
                  </w:r>
                  <w:r w:rsidRPr="00352227">
                    <w:rPr>
                      <w:rFonts w:ascii="Tahoma" w:hAnsi="Tahoma" w:cs="Tahoma"/>
                      <w:sz w:val="18"/>
                      <w:szCs w:val="18"/>
                    </w:rPr>
                    <w:br/>
                    <w:t>AZ EGYES TERVEZÉSI-FÁZISOK RÉSZLETEI:</w:t>
                  </w:r>
                  <w:r w:rsidRPr="00352227">
                    <w:rPr>
                      <w:rFonts w:ascii="Tahoma" w:hAnsi="Tahoma" w:cs="Tahoma"/>
                      <w:sz w:val="18"/>
                      <w:szCs w:val="18"/>
                    </w:rPr>
                    <w:br/>
                  </w:r>
                  <w:r w:rsidRPr="00352227">
                    <w:rPr>
                      <w:rFonts w:ascii="Tahoma" w:hAnsi="Tahoma" w:cs="Tahoma"/>
                      <w:sz w:val="18"/>
                      <w:szCs w:val="18"/>
                    </w:rPr>
                    <w:br/>
                    <w:t>1. műemléki-koncepció terv (mely alapját képezi az építészeti-, belsőépítészeti rekonstrukciós programtervek):</w:t>
                  </w:r>
                  <w:r w:rsidRPr="00352227">
                    <w:rPr>
                      <w:rFonts w:ascii="Tahoma" w:hAnsi="Tahoma" w:cs="Tahoma"/>
                      <w:sz w:val="18"/>
                      <w:szCs w:val="18"/>
                    </w:rPr>
                    <w:br/>
                    <w:t>A Tervező az engedélyezési dokumentáció elkészítését megelőzően köteles műemléki-koncepciótervet kidolgozni, melyben - építésügyi műemléki szakértő bevonásával - meg kell határozni az épületegyüttes megmaradó-, felújítandó-, átépítendő- és bontandó részeit, a műemlékvédelmi- és fejlesztési koncepciót, valamint a funkcionális egységeket, és azok egymáshoz való viszonyát. Ábrázolni kell a főbb alaprajzi elemeket, helyiségeket, és funkció-egységeket. Ismertetni kell a beavatkozás főbb szerkezeti megoldásait, alkalmazott anyagait. Az elkészült javaslat a Megrendelőnek véleményezés céljára benyújtandó, Megrendelő észrevételei, instrukciói alapján módosításra kerülhet sor, ezek átvezetése után véglegesíthető a tervezési fázis dokumentációja.</w:t>
                  </w:r>
                  <w:r w:rsidRPr="00352227">
                    <w:rPr>
                      <w:rFonts w:ascii="Tahoma" w:hAnsi="Tahoma" w:cs="Tahoma"/>
                      <w:sz w:val="18"/>
                      <w:szCs w:val="18"/>
                    </w:rPr>
                    <w:br/>
                    <w:t>Megrendelő - amennyiben a műemléki-koncepciótervben foglaltakkal nem ért egyet − jogosult azokra észrevételeket tenni, és a Tervezőt utasíthatja azok módosítására, kijavítására, kiegészítésére. A Tervező köteles a koncepciótervet Megrendelő utasításának megfelelően módosítani és jóváhagyásra ismételten benyújtani.</w:t>
                  </w:r>
                  <w:r w:rsidRPr="00352227">
                    <w:rPr>
                      <w:rStyle w:val="apple-converted-space"/>
                      <w:rFonts w:ascii="Tahoma" w:hAnsi="Tahoma" w:cs="Tahoma"/>
                      <w:sz w:val="18"/>
                      <w:szCs w:val="18"/>
                    </w:rPr>
                    <w:t> </w:t>
                  </w:r>
                  <w:r w:rsidRPr="00352227">
                    <w:rPr>
                      <w:rFonts w:ascii="Tahoma" w:hAnsi="Tahoma" w:cs="Tahoma"/>
                      <w:sz w:val="18"/>
                      <w:szCs w:val="18"/>
                    </w:rPr>
                    <w:br/>
                    <w:t>Tervező köteles ezen tervfejezet részeként műemlékvédelmi- és fejlesztési koncepciót, tanulmánytervet, illetve javaslato(ka)t készíteni. A tervezés során szükséges felhasználni, ill. figyelembe venni az - előzetes roncsolásos- és roncsolásmentes műemléki- és műszaki - kutatási dokumentációkban foglaltakat; illetve a teljeskörűség igényelte szükséges kiegészítő kutatásokat - ezen feladat/vállalás részeként - elvégezni bármely érintett szakterületen esetében (pl.: falkutatás; farestaurátori-, kőrestaurátori-, festőrestaurátori-, fémrestaurátori-, szilikát- és üvegrestaurátori-, kerttörténeti-, műemléki- és műszaki épület diagnosztikai stb. kutatás).</w:t>
                  </w:r>
                  <w:r w:rsidRPr="00352227">
                    <w:rPr>
                      <w:rFonts w:ascii="Tahoma" w:hAnsi="Tahoma" w:cs="Tahoma"/>
                      <w:sz w:val="18"/>
                      <w:szCs w:val="18"/>
                    </w:rPr>
                    <w:br/>
                    <w:t>A kutatási eredményeket a tervekbe be kell építeni, annak alapján műemléki-műszaki alternatívákat, javaslatokat szükséges kidolgozni. A tervfázis készítése során szempont, hogy a meglévő - korabeli - technológiák, és a modern kori újkori technikák összhangja, összehangolása, együtt-dolgozása megoldásra, kidolgozásra - illetve alapelvei meghatározásra - kerüljenek (pl.: kettős tetőszerkezet és légtechnika; vagy rejtett légkürtők és szellőz(tet)és, friss levegő utánpótlás kapcsolata stb.), az érintett, illetve alkalmazni kívánt konstrukció tudományosan megalapozott alátámasztásával.</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beépítési terv;</w:t>
                  </w:r>
                  <w:r w:rsidRPr="00352227">
                    <w:rPr>
                      <w:rFonts w:ascii="Tahoma" w:hAnsi="Tahoma" w:cs="Tahoma"/>
                      <w:sz w:val="18"/>
                      <w:szCs w:val="18"/>
                    </w:rPr>
                    <w:br/>
                    <w:t>− minden szint alaprajza;</w:t>
                  </w:r>
                  <w:r w:rsidRPr="00352227">
                    <w:rPr>
                      <w:rFonts w:ascii="Tahoma" w:hAnsi="Tahoma" w:cs="Tahoma"/>
                      <w:sz w:val="18"/>
                      <w:szCs w:val="18"/>
                    </w:rPr>
                    <w:br/>
                    <w:t>− jellemző metszetek, az értelmezéshez szükséges pozíciókban, és számban;</w:t>
                  </w:r>
                  <w:r w:rsidRPr="00352227">
                    <w:rPr>
                      <w:rFonts w:ascii="Tahoma" w:hAnsi="Tahoma" w:cs="Tahoma"/>
                      <w:sz w:val="18"/>
                      <w:szCs w:val="18"/>
                    </w:rPr>
                    <w:br/>
                    <w:t>− utcafronti-, és udvari homlokzatok;</w:t>
                  </w:r>
                  <w:r w:rsidRPr="00352227">
                    <w:rPr>
                      <w:rFonts w:ascii="Tahoma" w:hAnsi="Tahoma" w:cs="Tahoma"/>
                      <w:sz w:val="18"/>
                      <w:szCs w:val="18"/>
                    </w:rPr>
                    <w:br/>
                    <w:t>− méretarány: M 1:200, vagy M 1:100-as léptékben;</w:t>
                  </w:r>
                  <w:r w:rsidRPr="00352227">
                    <w:rPr>
                      <w:rFonts w:ascii="Tahoma" w:hAnsi="Tahoma" w:cs="Tahoma"/>
                      <w:sz w:val="18"/>
                      <w:szCs w:val="18"/>
                    </w:rPr>
                    <w:br/>
                    <w:t>− látványtervek, tömegvázlat;</w:t>
                  </w:r>
                  <w:r w:rsidRPr="00352227">
                    <w:rPr>
                      <w:rFonts w:ascii="Tahoma" w:hAnsi="Tahoma" w:cs="Tahoma"/>
                      <w:sz w:val="18"/>
                      <w:szCs w:val="18"/>
                    </w:rPr>
                    <w:br/>
                    <w:t>− műleírások: építészet-, statika-, elektromos- és gépész szakágakban, a szükséges alátámasztó számításokkal;</w:t>
                  </w:r>
                  <w:r w:rsidRPr="00352227">
                    <w:rPr>
                      <w:rFonts w:ascii="Tahoma" w:hAnsi="Tahoma" w:cs="Tahoma"/>
                      <w:sz w:val="18"/>
                      <w:szCs w:val="18"/>
                    </w:rPr>
                    <w:br/>
                    <w:t>− előzetes hatósági állásfoglalások, egyeztetések jegyzőkönyvekkel;</w:t>
                  </w:r>
                  <w:r w:rsidRPr="00352227">
                    <w:rPr>
                      <w:rFonts w:ascii="Tahoma" w:hAnsi="Tahoma" w:cs="Tahoma"/>
                      <w:sz w:val="18"/>
                      <w:szCs w:val="18"/>
                    </w:rPr>
                    <w:br/>
                    <w:t>− előzetes költségkalkuláció a beruházás várható összegéről.</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2. építészeti-, belsőépítészeti rekonstrukciós programterv:</w:t>
                  </w:r>
                  <w:r w:rsidRPr="00352227">
                    <w:rPr>
                      <w:rFonts w:ascii="Tahoma" w:hAnsi="Tahoma" w:cs="Tahoma"/>
                      <w:sz w:val="18"/>
                      <w:szCs w:val="18"/>
                    </w:rPr>
                    <w:br/>
                    <w:t>Az építészeti-, belsőépítészeti rekonstrukciós programterv fázisa tartalmazza az építménnyel szemben előírt alapvető követelmények meghatározását, valamint a Megrendelői elvárások mennyiségi-, és minőségi részletezését.</w:t>
                  </w:r>
                  <w:r w:rsidRPr="00352227">
                    <w:rPr>
                      <w:rStyle w:val="apple-converted-space"/>
                      <w:rFonts w:ascii="Tahoma" w:hAnsi="Tahoma" w:cs="Tahoma"/>
                      <w:sz w:val="18"/>
                      <w:szCs w:val="18"/>
                    </w:rPr>
                    <w:t> </w:t>
                  </w:r>
                  <w:r w:rsidRPr="00352227">
                    <w:rPr>
                      <w:rFonts w:ascii="Tahoma" w:hAnsi="Tahoma" w:cs="Tahoma"/>
                      <w:sz w:val="18"/>
                      <w:szCs w:val="18"/>
                    </w:rPr>
                    <w:br/>
                    <w:t xml:space="preserve">Megrendelő az önálló, korábbi eljárás részeként elvégzett műszaki- és műemléki kutatások eredményét, illetve részeredményeit, és dokumentációját a tervezési szerződés megkötésével a Tervező rendelkezésére bocsátja; a kutatási eredmények tervezés során történő műszaki-, és tudományos értelmezése, értékelése és felhasználása céljával. Amennyiben a kutatási felmérés, ill. valamely kutatási terület további kiegészítő kutatási-feltárási munkát igényel, úgy annak beszerzése, elvégzése már tervezői-, tervezési feladat, tehát jelen tervfázis - és a tervezési vállalás - részét képezi. Ez azt jelenti, hogy ezen vállalás részeként kell elvégezni, ill. a </w:t>
                  </w:r>
                  <w:r w:rsidRPr="00352227">
                    <w:rPr>
                      <w:rFonts w:ascii="Tahoma" w:hAnsi="Tahoma" w:cs="Tahoma"/>
                      <w:sz w:val="18"/>
                      <w:szCs w:val="18"/>
                    </w:rPr>
                    <w:lastRenderedPageBreak/>
                    <w:t>Tervező által javasolt szükséges további információkat beszerezni. Ezen tervfázis teljesítése igényli a műemlékvédelem, örökségvédelem területén szerzett tapasztalatot, tudományos felkészültséget, valamint a tárgyi épületegyüttes speciális tervezési feladatához, stílusához kapcsolódó publikációk e témában gyakorolt hatásának kezelését, ismeretét.</w:t>
                  </w:r>
                  <w:r w:rsidRPr="00352227">
                    <w:rPr>
                      <w:rFonts w:ascii="Tahoma" w:hAnsi="Tahoma" w:cs="Tahoma"/>
                      <w:sz w:val="18"/>
                      <w:szCs w:val="18"/>
                    </w:rPr>
                    <w:br/>
                    <w:t>Tárgyi tervfázisban meghatározandók a Palotaegyüttes működési egységei, azon belül a szervezeti egységek elhelyezkedése, az azokhoz szükséges helyiségek funkciója, és mérete; valamint a két épületszárny (Reviczky u. és Múzeum u.) együttműködésének módja, alapelve, rendszere és kialakítása, és az akadálymentes használat elvei. Meghatározandóak továbbá az épületegyüttes - tudományosan alátámasztott - energetikai irányelvei, és alapelvei, valamint a komfort növelés alternatívái.</w:t>
                  </w:r>
                  <w:r w:rsidRPr="00352227">
                    <w:rPr>
                      <w:rFonts w:ascii="Tahoma" w:hAnsi="Tahoma" w:cs="Tahoma"/>
                      <w:sz w:val="18"/>
                      <w:szCs w:val="18"/>
                    </w:rPr>
                    <w:br/>
                    <w:t>A tervfázis része a belsőépítészeti program összeállítása; a berendezési alaprajz, burkolattervek, falnézetek, álmennyezeti tervek, bútorozás, technológiai berendezések elhelyezése, bútorok, felszerelés kiválasztása, egyedi bútorok nézet rajza, felirati rendszerek, kiírások, leírások tervfázis szintű kidolgozása.</w:t>
                  </w:r>
                  <w:r w:rsidRPr="00352227">
                    <w:rPr>
                      <w:rFonts w:ascii="Tahoma" w:hAnsi="Tahoma" w:cs="Tahoma"/>
                      <w:sz w:val="18"/>
                      <w:szCs w:val="18"/>
                    </w:rPr>
                    <w:br/>
                    <w:t>Az építészeti-, belsőépítészeti rekonstrukciós programterv a Megrendelővel történő egyeztetés alapján, Megrendelői véleményezés és jóváhagyás után kerül véglegesítésre.</w:t>
                  </w:r>
                  <w:r w:rsidRPr="00352227">
                    <w:rPr>
                      <w:rStyle w:val="apple-converted-space"/>
                      <w:rFonts w:ascii="Tahoma" w:hAnsi="Tahoma" w:cs="Tahoma"/>
                      <w:sz w:val="18"/>
                      <w:szCs w:val="18"/>
                    </w:rPr>
                    <w:t> </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ezen tervfázis a fentiekben foglaltak és</w:t>
                  </w:r>
                  <w:r w:rsidRPr="00352227">
                    <w:rPr>
                      <w:rStyle w:val="apple-converted-space"/>
                      <w:rFonts w:ascii="Tahoma" w:hAnsi="Tahoma" w:cs="Tahoma"/>
                      <w:sz w:val="18"/>
                      <w:szCs w:val="18"/>
                    </w:rPr>
                    <w:t> </w:t>
                  </w:r>
                  <w:r w:rsidRPr="00352227">
                    <w:rPr>
                      <w:rFonts w:ascii="Tahoma" w:hAnsi="Tahoma" w:cs="Tahoma"/>
                      <w:sz w:val="18"/>
                      <w:szCs w:val="18"/>
                    </w:rPr>
                    <w:br/>
                    <w:t>− a 253/1997. (XII. 20.) Korm. rendelet, OTÉK, valamint szakmai irányelvek, kamarai ajánlások tartalmi követelményei szerint teljesítendő.</w:t>
                  </w:r>
                  <w:r w:rsidRPr="00352227">
                    <w:rPr>
                      <w:rFonts w:ascii="Tahoma" w:hAnsi="Tahoma" w:cs="Tahoma"/>
                      <w:sz w:val="18"/>
                      <w:szCs w:val="18"/>
                    </w:rPr>
                    <w:br/>
                  </w:r>
                  <w:r w:rsidRPr="00352227">
                    <w:rPr>
                      <w:rFonts w:ascii="Tahoma" w:hAnsi="Tahoma" w:cs="Tahoma"/>
                      <w:sz w:val="18"/>
                      <w:szCs w:val="18"/>
                    </w:rPr>
                    <w:br/>
                    <w:t>3. funkcionális-, és térszerkezeti vázlatterv, Megrendelői döntés-előkészítő program:</w:t>
                  </w:r>
                  <w:r w:rsidRPr="00352227">
                    <w:rPr>
                      <w:rFonts w:ascii="Tahoma" w:hAnsi="Tahoma" w:cs="Tahoma"/>
                      <w:sz w:val="18"/>
                      <w:szCs w:val="18"/>
                    </w:rPr>
                    <w:br/>
                    <w:t>A műemléki-koncepció magasabb, emelt szintű kidolgozásával állítandó össze a funkcionális-, és térszerkezeti vázlatterv, mely részletesebb a korábban felsorolt tervfázisoknál, a helyiségek méretei és kapcsolatai jobban pontosítottak. Ezen tervfázis részét kell, képezze a tömegmodell, a látványtervek, és a műemléki rekonstrukciós tervek.</w:t>
                  </w:r>
                  <w:r w:rsidRPr="00352227">
                    <w:rPr>
                      <w:rFonts w:ascii="Tahoma" w:hAnsi="Tahoma" w:cs="Tahoma"/>
                      <w:sz w:val="18"/>
                      <w:szCs w:val="18"/>
                    </w:rPr>
                    <w:br/>
                    <w:t>A funkcionális-, és térszerkezeti vázlatterv készítésének folyamatában a Palotaegyüttesről felújításáról több alternatíva - 2-3 markánsan különböző változatot kell kidolgozni és a Megbízó felé bemutatni, melyek alapján - Megrendelői konzultáció, véleményezés és jóváhagyás után - kerül kiválasztásra a leginkább megfelelő alternatíva, illetve állítható össze a végleges - Megrendelő igényeihez illesztett - program. Megrendelő a funkcionális-, és térszerkezeti vázlattervek alapján határozza meg a továbbtervezés irányát.</w:t>
                  </w:r>
                  <w:r w:rsidRPr="00352227">
                    <w:rPr>
                      <w:rFonts w:ascii="Tahoma" w:hAnsi="Tahoma" w:cs="Tahoma"/>
                      <w:sz w:val="18"/>
                      <w:szCs w:val="18"/>
                    </w:rPr>
                    <w:br/>
                    <w:t>Ezen tervfázis keretében meghatározandóak az épületegyüttes részletes energetikai irányelvei, elvégzendő a komplex energetikai vizsgálat, valamint elkészítendő az energia hatékonysági szakvélemény, és energia gazdálkodási szakvélemény.</w:t>
                  </w:r>
                  <w:r w:rsidRPr="00352227">
                    <w:rPr>
                      <w:rFonts w:ascii="Tahoma" w:hAnsi="Tahoma" w:cs="Tahoma"/>
                      <w:sz w:val="18"/>
                      <w:szCs w:val="18"/>
                    </w:rPr>
                    <w:br/>
                    <w:t>A tervfázis részeként elvégzendő a vonatkozó tartalom modellezése, vizuális- kommunikációs feldolgozása; többek között építészeti modellalkotás, építészeti videó, 3D-s ábrázolás, illetve CNC-technológiával való megjelenítés.</w:t>
                  </w:r>
                  <w:r w:rsidRPr="00352227">
                    <w:rPr>
                      <w:rStyle w:val="apple-converted-space"/>
                      <w:rFonts w:ascii="Tahoma" w:hAnsi="Tahoma" w:cs="Tahoma"/>
                      <w:sz w:val="18"/>
                      <w:szCs w:val="18"/>
                    </w:rPr>
                    <w:t> </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minden szint alaprajza, méretarány M 1:200;</w:t>
                  </w:r>
                  <w:r w:rsidRPr="00352227">
                    <w:rPr>
                      <w:rFonts w:ascii="Tahoma" w:hAnsi="Tahoma" w:cs="Tahoma"/>
                      <w:sz w:val="18"/>
                      <w:szCs w:val="18"/>
                    </w:rPr>
                    <w:br/>
                    <w:t>− jellemző metszetek, az értelmezéshez szükséges pozíciókban, és számban, méretarány M 1:200;</w:t>
                  </w:r>
                  <w:r w:rsidRPr="00352227">
                    <w:rPr>
                      <w:rFonts w:ascii="Tahoma" w:hAnsi="Tahoma" w:cs="Tahoma"/>
                      <w:sz w:val="18"/>
                      <w:szCs w:val="18"/>
                    </w:rPr>
                    <w:br/>
                    <w:t>− látványtervek a Palotaegyüttesről;</w:t>
                  </w:r>
                  <w:r w:rsidRPr="00352227">
                    <w:rPr>
                      <w:rFonts w:ascii="Tahoma" w:hAnsi="Tahoma" w:cs="Tahoma"/>
                      <w:sz w:val="18"/>
                      <w:szCs w:val="18"/>
                    </w:rPr>
                    <w:br/>
                    <w:t>− részletes műemlékvédelmi helyreállítási és rekonstrukciós terv;</w:t>
                  </w:r>
                  <w:r w:rsidRPr="00352227">
                    <w:rPr>
                      <w:rFonts w:ascii="Tahoma" w:hAnsi="Tahoma" w:cs="Tahoma"/>
                      <w:sz w:val="18"/>
                      <w:szCs w:val="18"/>
                    </w:rPr>
                    <w:br/>
                    <w:t>− minden „történeti tér” falnézeti terve, méretarány M 1:50;</w:t>
                  </w:r>
                  <w:r w:rsidRPr="00352227">
                    <w:rPr>
                      <w:rStyle w:val="apple-converted-space"/>
                      <w:rFonts w:ascii="Tahoma" w:hAnsi="Tahoma" w:cs="Tahoma"/>
                      <w:sz w:val="18"/>
                      <w:szCs w:val="18"/>
                    </w:rPr>
                    <w:t> </w:t>
                  </w:r>
                  <w:r w:rsidRPr="00352227">
                    <w:rPr>
                      <w:rFonts w:ascii="Tahoma" w:hAnsi="Tahoma" w:cs="Tahoma"/>
                      <w:sz w:val="18"/>
                      <w:szCs w:val="18"/>
                    </w:rPr>
                    <w:br/>
                    <w:t>− minden „történeti tér” 3D-os terve;</w:t>
                  </w:r>
                  <w:r w:rsidRPr="00352227">
                    <w:rPr>
                      <w:rFonts w:ascii="Tahoma" w:hAnsi="Tahoma" w:cs="Tahoma"/>
                      <w:sz w:val="18"/>
                      <w:szCs w:val="18"/>
                    </w:rPr>
                    <w:br/>
                    <w:t>− műleírások: építészet-, statika-, elektromos-, gépész szakágakban, a szükséges alátámasztó számításokkal;</w:t>
                  </w:r>
                  <w:r w:rsidRPr="00352227">
                    <w:rPr>
                      <w:rFonts w:ascii="Tahoma" w:hAnsi="Tahoma" w:cs="Tahoma"/>
                      <w:sz w:val="18"/>
                      <w:szCs w:val="18"/>
                    </w:rPr>
                    <w:br/>
                    <w:t>− előzetes költségkalkuláció a beruházás várható összegéről.</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4. építési engedélyezési tervdokumentáció összeállítása; és az azon alapuló árazott- és árazatlan költségvetés, ill. tervezői költségbecslés összeállítása:</w:t>
                  </w:r>
                  <w:r w:rsidRPr="00352227">
                    <w:rPr>
                      <w:rFonts w:ascii="Tahoma" w:hAnsi="Tahoma" w:cs="Tahoma"/>
                      <w:sz w:val="18"/>
                      <w:szCs w:val="18"/>
                    </w:rPr>
                    <w:br/>
                    <w:t>A fentiekben körülírt tervfázisok tartalmának figyelembevételével állítandó össze az engedélyezési tervdokumentáció. Ezen tervfázisnak és formájának meg kell felelnie a vonatkozó hatályos jogszabályokban, a 312/2012. (XI.8.) a kormányrendelet hatályos verziójában foglaltaknak, a szükséges szakági fejezetekkel együtt.</w:t>
                  </w:r>
                  <w:r w:rsidRPr="00352227">
                    <w:rPr>
                      <w:rFonts w:ascii="Tahoma" w:hAnsi="Tahoma" w:cs="Tahoma"/>
                      <w:sz w:val="18"/>
                      <w:szCs w:val="18"/>
                    </w:rPr>
                    <w:br/>
                    <w:t>A tervdokumentációk elkészítése során betartandó a Magyar Mérnök Kamara, valamint a Magyar Építész Kamara Építési engedélyezési és építési műszaki kivitelezési tervdokumentációk tartalmi és formai követelményei szabályzata (I. kötet: épületekre vonatkozó szabályok). Bontási tevékenységekre vonatkozóan, a dokumentációnak a bontási terveket is tartalmaznia kell a fenti kormányrendelet előírásai szerinti tartalommal.</w:t>
                  </w:r>
                  <w:r w:rsidRPr="00352227">
                    <w:rPr>
                      <w:rFonts w:ascii="Tahoma" w:hAnsi="Tahoma" w:cs="Tahoma"/>
                      <w:sz w:val="18"/>
                      <w:szCs w:val="18"/>
                    </w:rPr>
                    <w:br/>
                    <w:t xml:space="preserve">Az engedélyezési tervfázis részét képezi az illetékes építési hatóságokkal és szakhatóságokkal, szolgáltatókkal történő egyeztetések lefolytatása, valamint a folyamatosan kapcsolattartás és együttműködés ezen </w:t>
                  </w:r>
                  <w:r w:rsidRPr="00352227">
                    <w:rPr>
                      <w:rFonts w:ascii="Tahoma" w:hAnsi="Tahoma" w:cs="Tahoma"/>
                      <w:sz w:val="18"/>
                      <w:szCs w:val="18"/>
                    </w:rPr>
                    <w:lastRenderedPageBreak/>
                    <w:t>szervezetekkel (hatósági ügyintézés), ill. az engedélyeztetési eljárásokkal összefüggésben felmerülő bármely egyéb szükséges intézkedés megtétele (pl. esetleges hiánypótlások teljesítése, kikötéseknek való megfelelés, stb.).</w:t>
                  </w:r>
                  <w:r w:rsidRPr="00352227">
                    <w:rPr>
                      <w:rStyle w:val="apple-converted-space"/>
                      <w:rFonts w:ascii="Tahoma" w:hAnsi="Tahoma" w:cs="Tahoma"/>
                      <w:sz w:val="18"/>
                      <w:szCs w:val="18"/>
                    </w:rPr>
                    <w:t> </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alaprajzok, méretarány M 1:100;</w:t>
                  </w:r>
                  <w:r w:rsidRPr="00352227">
                    <w:rPr>
                      <w:rFonts w:ascii="Tahoma" w:hAnsi="Tahoma" w:cs="Tahoma"/>
                      <w:sz w:val="18"/>
                      <w:szCs w:val="18"/>
                    </w:rPr>
                    <w:br/>
                    <w:t>− metszetek, az értelmezéshez szükséges pozíciókban, és számban, M 1:100;</w:t>
                  </w:r>
                  <w:r w:rsidRPr="00352227">
                    <w:rPr>
                      <w:rFonts w:ascii="Tahoma" w:hAnsi="Tahoma" w:cs="Tahoma"/>
                      <w:sz w:val="18"/>
                      <w:szCs w:val="18"/>
                    </w:rPr>
                    <w:br/>
                    <w:t>− homlokzati tervek, méretarány M 1:100;</w:t>
                  </w:r>
                  <w:r w:rsidRPr="00352227">
                    <w:rPr>
                      <w:rFonts w:ascii="Tahoma" w:hAnsi="Tahoma" w:cs="Tahoma"/>
                      <w:sz w:val="18"/>
                      <w:szCs w:val="18"/>
                    </w:rPr>
                    <w:br/>
                    <w:t>− helyszínrajz, méretarány M 1:500;</w:t>
                  </w:r>
                  <w:r w:rsidRPr="00352227">
                    <w:rPr>
                      <w:rFonts w:ascii="Tahoma" w:hAnsi="Tahoma" w:cs="Tahoma"/>
                      <w:sz w:val="18"/>
                      <w:szCs w:val="18"/>
                    </w:rPr>
                    <w:br/>
                    <w:t>− látványtervek, tömegvázlat;</w:t>
                  </w:r>
                  <w:r w:rsidRPr="00352227">
                    <w:rPr>
                      <w:rFonts w:ascii="Tahoma" w:hAnsi="Tahoma" w:cs="Tahoma"/>
                      <w:sz w:val="18"/>
                      <w:szCs w:val="18"/>
                    </w:rPr>
                    <w:br/>
                    <w:t>− műemlékvédelmi leírások, tervek;</w:t>
                  </w:r>
                  <w:r w:rsidRPr="00352227">
                    <w:rPr>
                      <w:rFonts w:ascii="Tahoma" w:hAnsi="Tahoma" w:cs="Tahoma"/>
                      <w:sz w:val="18"/>
                      <w:szCs w:val="18"/>
                    </w:rPr>
                    <w:br/>
                    <w:t>− műleírások: építészet-, statika-, elektromos-, gépész szakágakban,</w:t>
                  </w:r>
                  <w:r w:rsidRPr="00352227">
                    <w:rPr>
                      <w:rStyle w:val="apple-converted-space"/>
                      <w:rFonts w:ascii="Tahoma" w:hAnsi="Tahoma" w:cs="Tahoma"/>
                      <w:sz w:val="18"/>
                      <w:szCs w:val="18"/>
                    </w:rPr>
                    <w:t> </w:t>
                  </w:r>
                  <w:r w:rsidRPr="00352227">
                    <w:rPr>
                      <w:rFonts w:ascii="Tahoma" w:hAnsi="Tahoma" w:cs="Tahoma"/>
                      <w:sz w:val="18"/>
                      <w:szCs w:val="18"/>
                    </w:rPr>
                    <w:br/>
                    <w:t>− alátámasztó számítások;</w:t>
                  </w:r>
                  <w:r w:rsidRPr="00352227">
                    <w:rPr>
                      <w:rFonts w:ascii="Tahoma" w:hAnsi="Tahoma" w:cs="Tahoma"/>
                      <w:sz w:val="18"/>
                      <w:szCs w:val="18"/>
                    </w:rPr>
                    <w:br/>
                    <w:t>− helységlisták, rétegrendek;</w:t>
                  </w:r>
                  <w:r w:rsidRPr="00352227">
                    <w:rPr>
                      <w:rFonts w:ascii="Tahoma" w:hAnsi="Tahoma" w:cs="Tahoma"/>
                      <w:sz w:val="18"/>
                      <w:szCs w:val="18"/>
                    </w:rPr>
                    <w:br/>
                    <w:t>− üzemeltetési leírás;</w:t>
                  </w:r>
                  <w:r w:rsidRPr="00352227">
                    <w:rPr>
                      <w:rFonts w:ascii="Tahoma" w:hAnsi="Tahoma" w:cs="Tahoma"/>
                      <w:sz w:val="18"/>
                      <w:szCs w:val="18"/>
                    </w:rPr>
                    <w:br/>
                    <w:t>− hatósági-, szolgáltatói egyeztetések, jegyzőkönyvek.</w:t>
                  </w:r>
                  <w:r w:rsidRPr="00352227">
                    <w:rPr>
                      <w:rFonts w:ascii="Tahoma" w:hAnsi="Tahoma" w:cs="Tahoma"/>
                      <w:sz w:val="18"/>
                      <w:szCs w:val="18"/>
                    </w:rPr>
                    <w:br/>
                  </w:r>
                  <w:r w:rsidRPr="00352227">
                    <w:rPr>
                      <w:rFonts w:ascii="Tahoma" w:hAnsi="Tahoma" w:cs="Tahoma"/>
                      <w:sz w:val="18"/>
                      <w:szCs w:val="18"/>
                    </w:rPr>
                    <w:br/>
                    <w:t>5. tenderterv dokumentáció összeállítása:</w:t>
                  </w:r>
                  <w:r w:rsidRPr="00352227">
                    <w:rPr>
                      <w:rFonts w:ascii="Tahoma" w:hAnsi="Tahoma" w:cs="Tahoma"/>
                      <w:sz w:val="18"/>
                      <w:szCs w:val="18"/>
                    </w:rPr>
                    <w:br/>
                    <w:t>A tenderterv a kivitelezői közbeszerzési eljáráshoz, a kivitelező kiválasztásához készítendő, ill. arra alkalmas tervdokumentáció. A tender terv két fő, önálló tender lefolytatására alkalmas részre bontottan állítandó össze; első fejezet bontási tender; második fejezet építési-felújítási tender dokumentáció; Megrendelő a későbbiekben dönthet ezen két - önálló - fejezet összevonásáról, egyben kezeléséről is, melynek megvalósítása szintén részét képezi tárgyi teljesítésnek, ill. vállalásnak.</w:t>
                  </w:r>
                  <w:r w:rsidRPr="00352227">
                    <w:rPr>
                      <w:rStyle w:val="apple-converted-space"/>
                      <w:rFonts w:ascii="Tahoma" w:hAnsi="Tahoma" w:cs="Tahoma"/>
                      <w:sz w:val="18"/>
                      <w:szCs w:val="18"/>
                    </w:rPr>
                    <w:t> </w:t>
                  </w:r>
                  <w:r w:rsidRPr="00352227">
                    <w:rPr>
                      <w:rFonts w:ascii="Tahoma" w:hAnsi="Tahoma" w:cs="Tahoma"/>
                      <w:sz w:val="18"/>
                      <w:szCs w:val="18"/>
                    </w:rPr>
                    <w:br/>
                    <w:t>E tervfázis tartalmazza a Palotaegyüttes felújításával kapcsolatos összes ajánlattételi információt, egyúttal a tenderterv a kivitelezői közbeszerzési versenykiírás műszaki melléklete.</w:t>
                  </w:r>
                  <w:r w:rsidRPr="00352227">
                    <w:rPr>
                      <w:rStyle w:val="apple-converted-space"/>
                      <w:rFonts w:ascii="Tahoma" w:hAnsi="Tahoma" w:cs="Tahoma"/>
                      <w:sz w:val="18"/>
                      <w:szCs w:val="18"/>
                    </w:rPr>
                    <w:t> </w:t>
                  </w:r>
                  <w:r w:rsidRPr="00352227">
                    <w:rPr>
                      <w:rFonts w:ascii="Tahoma" w:hAnsi="Tahoma" w:cs="Tahoma"/>
                      <w:sz w:val="18"/>
                      <w:szCs w:val="18"/>
                    </w:rPr>
                    <w:br/>
                    <w:t>Mivel tender tervdokumentáció képezi a kivitelező kiválasztására irányuló közbeszerzési eljárás - vonatkozó törvény szerinti - műszaki leírását, ezért a tender tervdokumentációnak tartalmaznia kell valamennyi - a vonatkozó törvényben, rendeletben és szakmai ajánlásban foglalt - alkalmassági elemet, illetve meg kell felelnie az ezen jogszabályhelyek mindenkori vonatkozó előírásainak is. A Tervező által készítendő tervezői költségbecslés szolgál a Palotaegyüttes beruházás Korm. rendelet, ill. jogszabály szerinti becsült értékének meghatározására, ezért alkalmasnak kell lennie ezen cél betöltésére.</w:t>
                  </w:r>
                  <w:r w:rsidRPr="00352227">
                    <w:rPr>
                      <w:rFonts w:ascii="Tahoma" w:hAnsi="Tahoma" w:cs="Tahoma"/>
                      <w:sz w:val="18"/>
                      <w:szCs w:val="18"/>
                    </w:rPr>
                    <w:br/>
                  </w:r>
                  <w:r w:rsidRPr="00352227">
                    <w:rPr>
                      <w:rFonts w:ascii="Tahoma" w:hAnsi="Tahoma" w:cs="Tahoma"/>
                      <w:sz w:val="18"/>
                      <w:szCs w:val="18"/>
                    </w:rPr>
                    <w:br/>
                    <w:t>A tenderterv a korábbi tervfázisok tartalmán túlmenően tartalmazza azokat az adatokat és részleteket, amelyeket a Megrendelő és Tervező rögzíteni kíván a kiírásában, illetve amelyek a szokásostól eltérőek, és ismeretük fontos az ajánlatadáshoz.</w:t>
                  </w:r>
                  <w:r w:rsidRPr="00352227">
                    <w:rPr>
                      <w:rFonts w:ascii="Tahoma" w:hAnsi="Tahoma" w:cs="Tahoma"/>
                      <w:sz w:val="18"/>
                      <w:szCs w:val="18"/>
                    </w:rPr>
                    <w:br/>
                    <w:t>Ez a terv részletesebb kell, legyen az engedélyezési tervnél, de nem annyira kidolgozott, mint a kiviteli terv; tartalmaznia kell az árazatlan tételes költségkiírást, mely pontos megnevezéseket és mennyiségeket, számokat tartalmaz a Palotaegyüttes felújítása során beépítésre kerülő összes anyagról, munkafolyamatról és technológiáról.</w:t>
                  </w:r>
                  <w:r w:rsidRPr="00352227">
                    <w:rPr>
                      <w:rStyle w:val="apple-converted-space"/>
                      <w:rFonts w:ascii="Tahoma" w:hAnsi="Tahoma" w:cs="Tahoma"/>
                      <w:sz w:val="18"/>
                      <w:szCs w:val="18"/>
                    </w:rPr>
                    <w:t> </w:t>
                  </w:r>
                  <w:r w:rsidRPr="00352227">
                    <w:rPr>
                      <w:rFonts w:ascii="Tahoma" w:hAnsi="Tahoma" w:cs="Tahoma"/>
                      <w:sz w:val="18"/>
                      <w:szCs w:val="18"/>
                    </w:rPr>
                    <w:br/>
                    <w:t>A tervdokumentációk elkészítése során betartandó a Magyar Mérnök Kamara vonatkozó irányelve, az Építési engedélyezési-építési műszaki kivitelezési tervdokumentációk tartalmi és formai követelményei szabályzata. (pl.: I.kötet: épületekre vonatkozó szabályok).</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t>A tervfázis minimális tartalmi elemei:</w:t>
                  </w:r>
                  <w:r w:rsidRPr="00352227">
                    <w:rPr>
                      <w:rFonts w:ascii="Tahoma" w:hAnsi="Tahoma" w:cs="Tahoma"/>
                      <w:sz w:val="18"/>
                      <w:szCs w:val="18"/>
                    </w:rPr>
                    <w:br/>
                    <w:t>− pallértervek/alaprajzok, tetőfelülnézet, méretarány M 1:100, M 1:50;</w:t>
                  </w:r>
                  <w:r w:rsidRPr="00352227">
                    <w:rPr>
                      <w:rFonts w:ascii="Tahoma" w:hAnsi="Tahoma" w:cs="Tahoma"/>
                      <w:sz w:val="18"/>
                      <w:szCs w:val="18"/>
                    </w:rPr>
                    <w:br/>
                    <w:t>− pallértervek/metszetek, Megrendelő által jóváhagyott pozíciókban, és számban, M 1:100, M 1:50;</w:t>
                  </w:r>
                  <w:r w:rsidRPr="00352227">
                    <w:rPr>
                      <w:rFonts w:ascii="Tahoma" w:hAnsi="Tahoma" w:cs="Tahoma"/>
                      <w:sz w:val="18"/>
                      <w:szCs w:val="18"/>
                    </w:rPr>
                    <w:br/>
                    <w:t>− homlokzati tervek, méretarány M 1:50; 1:25;</w:t>
                  </w:r>
                  <w:r w:rsidRPr="00352227">
                    <w:rPr>
                      <w:rFonts w:ascii="Tahoma" w:hAnsi="Tahoma" w:cs="Tahoma"/>
                      <w:sz w:val="18"/>
                      <w:szCs w:val="18"/>
                    </w:rPr>
                    <w:br/>
                    <w:t>− lakatos-, asztalos stb. konszignációs rajzok, tervek;</w:t>
                  </w:r>
                  <w:r w:rsidRPr="00352227">
                    <w:rPr>
                      <w:rFonts w:ascii="Tahoma" w:hAnsi="Tahoma" w:cs="Tahoma"/>
                      <w:sz w:val="18"/>
                      <w:szCs w:val="18"/>
                    </w:rPr>
                    <w:br/>
                    <w:t>− jellemzőbb részletrajzok;</w:t>
                  </w:r>
                  <w:r w:rsidRPr="00352227">
                    <w:rPr>
                      <w:rFonts w:ascii="Tahoma" w:hAnsi="Tahoma" w:cs="Tahoma"/>
                      <w:sz w:val="18"/>
                      <w:szCs w:val="18"/>
                    </w:rPr>
                    <w:br/>
                    <w:t>− látványtervek, tömegvázlat;</w:t>
                  </w:r>
                  <w:r w:rsidRPr="00352227">
                    <w:rPr>
                      <w:rFonts w:ascii="Tahoma" w:hAnsi="Tahoma" w:cs="Tahoma"/>
                      <w:sz w:val="18"/>
                      <w:szCs w:val="18"/>
                    </w:rPr>
                    <w:br/>
                    <w:t>− műemlékvédelmi helyreállítási terv, -koncepció és -leírások;</w:t>
                  </w:r>
                  <w:r w:rsidRPr="00352227">
                    <w:rPr>
                      <w:rFonts w:ascii="Tahoma" w:hAnsi="Tahoma" w:cs="Tahoma"/>
                      <w:sz w:val="18"/>
                      <w:szCs w:val="18"/>
                    </w:rPr>
                    <w:br/>
                    <w:t>− belsőépítészeti tervfejezet;</w:t>
                  </w:r>
                  <w:r w:rsidRPr="00352227">
                    <w:rPr>
                      <w:rFonts w:ascii="Tahoma" w:hAnsi="Tahoma" w:cs="Tahoma"/>
                      <w:sz w:val="18"/>
                      <w:szCs w:val="18"/>
                    </w:rPr>
                    <w:br/>
                    <w:t>− alátámasztó számítások;</w:t>
                  </w:r>
                  <w:r w:rsidRPr="00352227">
                    <w:rPr>
                      <w:rFonts w:ascii="Tahoma" w:hAnsi="Tahoma" w:cs="Tahoma"/>
                      <w:sz w:val="18"/>
                      <w:szCs w:val="18"/>
                    </w:rPr>
                    <w:br/>
                    <w:t>− helységlisták, rétegrendek;</w:t>
                  </w:r>
                  <w:r w:rsidRPr="00352227">
                    <w:rPr>
                      <w:rFonts w:ascii="Tahoma" w:hAnsi="Tahoma" w:cs="Tahoma"/>
                      <w:sz w:val="18"/>
                      <w:szCs w:val="18"/>
                    </w:rPr>
                    <w:br/>
                    <w:t>− hatósági-, szolgáltatói egyeztetések, jegyzőkönyvek.</w:t>
                  </w:r>
                  <w:r w:rsidRPr="00352227">
                    <w:rPr>
                      <w:rFonts w:ascii="Tahoma" w:hAnsi="Tahoma" w:cs="Tahoma"/>
                      <w:sz w:val="18"/>
                      <w:szCs w:val="18"/>
                    </w:rPr>
                    <w:br/>
                    <w:t>− rekonstrukciós terv;</w:t>
                  </w:r>
                  <w:r w:rsidRPr="00352227">
                    <w:rPr>
                      <w:rFonts w:ascii="Tahoma" w:hAnsi="Tahoma" w:cs="Tahoma"/>
                      <w:sz w:val="18"/>
                      <w:szCs w:val="18"/>
                    </w:rPr>
                    <w:br/>
                    <w:t>− minden „történeti tér” falnézeti terve, méretarány M 1:50;</w:t>
                  </w:r>
                  <w:r w:rsidRPr="00352227">
                    <w:rPr>
                      <w:rStyle w:val="apple-converted-space"/>
                      <w:rFonts w:ascii="Tahoma" w:hAnsi="Tahoma" w:cs="Tahoma"/>
                      <w:sz w:val="18"/>
                      <w:szCs w:val="18"/>
                    </w:rPr>
                    <w:t> </w:t>
                  </w:r>
                  <w:r w:rsidRPr="00352227">
                    <w:rPr>
                      <w:rFonts w:ascii="Tahoma" w:hAnsi="Tahoma" w:cs="Tahoma"/>
                      <w:sz w:val="18"/>
                      <w:szCs w:val="18"/>
                    </w:rPr>
                    <w:br/>
                    <w:t>− minden „történeti tér” 3D-os terve;</w:t>
                  </w:r>
                  <w:r w:rsidRPr="00352227">
                    <w:rPr>
                      <w:rFonts w:ascii="Tahoma" w:hAnsi="Tahoma" w:cs="Tahoma"/>
                      <w:sz w:val="18"/>
                      <w:szCs w:val="18"/>
                    </w:rPr>
                    <w:br/>
                    <w:t>− műleírások: minden érintett szakágban, a szükséges alátámasztó számításokkal;</w:t>
                  </w:r>
                  <w:r w:rsidRPr="00352227">
                    <w:rPr>
                      <w:rFonts w:ascii="Tahoma" w:hAnsi="Tahoma" w:cs="Tahoma"/>
                      <w:sz w:val="18"/>
                      <w:szCs w:val="18"/>
                    </w:rPr>
                    <w:br/>
                    <w:t>− előzetes költségkalkuláció a beruházás várható összegéről;</w:t>
                  </w:r>
                  <w:r w:rsidRPr="00352227">
                    <w:rPr>
                      <w:rFonts w:ascii="Tahoma" w:hAnsi="Tahoma" w:cs="Tahoma"/>
                      <w:sz w:val="18"/>
                      <w:szCs w:val="18"/>
                    </w:rPr>
                    <w:br/>
                    <w:t>− árazott-, és árazatlan tételes költségkiírás minden érintett szakágra vonatkozóan;</w:t>
                  </w:r>
                  <w:r w:rsidRPr="00352227">
                    <w:rPr>
                      <w:rFonts w:ascii="Tahoma" w:hAnsi="Tahoma" w:cs="Tahoma"/>
                      <w:sz w:val="18"/>
                      <w:szCs w:val="18"/>
                    </w:rPr>
                    <w:br/>
                  </w:r>
                  <w:r w:rsidRPr="00352227">
                    <w:rPr>
                      <w:rFonts w:ascii="Tahoma" w:hAnsi="Tahoma" w:cs="Tahoma"/>
                      <w:sz w:val="18"/>
                      <w:szCs w:val="18"/>
                    </w:rPr>
                    <w:lastRenderedPageBreak/>
                    <w:br/>
                  </w:r>
                  <w:r w:rsidRPr="00352227">
                    <w:rPr>
                      <w:rFonts w:ascii="Tahoma" w:hAnsi="Tahoma" w:cs="Tahoma"/>
                      <w:sz w:val="18"/>
                      <w:szCs w:val="18"/>
                    </w:rPr>
                    <w:br/>
                    <w:t>6. kiviteli tervdokumentáció, és az azon alapuló árazott- és árazatlan költségvetés, ill. tervezői költségbecslés összeállítása:</w:t>
                  </w:r>
                  <w:r w:rsidRPr="00352227">
                    <w:rPr>
                      <w:rFonts w:ascii="Tahoma" w:hAnsi="Tahoma" w:cs="Tahoma"/>
                      <w:sz w:val="18"/>
                      <w:szCs w:val="18"/>
                    </w:rPr>
                    <w:br/>
                    <w:t>A kiviteli terv nem más, mint a pontos leirat, „recept” a beruházás megvalósításához. Tartalmaznia kell a konkrét megoldásokat és anyagokat, a technológiai utasításokat. A kiviteli terv összhangban kell, legyen az építési engedélyezési tervvel és az arra kiadott építési engedéllyel, valamint a tenderterv dokumentációban részletezett követelményekkel.</w:t>
                  </w:r>
                  <w:r w:rsidRPr="00352227">
                    <w:rPr>
                      <w:rFonts w:ascii="Tahoma" w:hAnsi="Tahoma" w:cs="Tahoma"/>
                      <w:sz w:val="18"/>
                      <w:szCs w:val="18"/>
                    </w:rPr>
                    <w:br/>
                    <w:t>A tervfázis része az épületinformációs modell (BIM) létesítése, mely a felelős döntéshozást segítő információforrás, tartalmazva az összes szakág tervét, valamint a különféle, részletezett tulajdonságokat és információkat.</w:t>
                  </w:r>
                  <w:r w:rsidRPr="00352227">
                    <w:rPr>
                      <w:rFonts w:ascii="Tahoma" w:hAnsi="Tahoma" w:cs="Tahoma"/>
                      <w:sz w:val="18"/>
                      <w:szCs w:val="18"/>
                    </w:rPr>
                    <w:br/>
                    <w:t>A kiviteli tervdokumentáció tartalmát a 191/2009. (IX.15.) Kormányrendelet szabályozza, e rendelet hatályos verziója szerint kell összeállítani, a vonatkozó szakági részekkel együtt. A tervdokumentációk elkészítése során betartandó a Magyar Mérnök Kamara Építési engedélyezési - építési műszaki kivitelezési tervdokumentációk tartalmi és formai követelményei szabályzata. (I. kötet: épületekre vonatkozó szabályok). A tervfázis teljesítésének, végleges változatának feltétele az építésügyi műemléki szakértői jóváhagyás, illetve nyilatkozat megléte. A tervfázis minimális tartalmi elemei:</w:t>
                  </w:r>
                  <w:r w:rsidRPr="00352227">
                    <w:rPr>
                      <w:rFonts w:ascii="Tahoma" w:hAnsi="Tahoma" w:cs="Tahoma"/>
                      <w:sz w:val="18"/>
                      <w:szCs w:val="18"/>
                    </w:rPr>
                    <w:br/>
                    <w:t>− pallértervek/alaprajzok, tetőfelülnézet, méretarány, M 1:50;</w:t>
                  </w:r>
                  <w:r w:rsidRPr="00352227">
                    <w:rPr>
                      <w:rFonts w:ascii="Tahoma" w:hAnsi="Tahoma" w:cs="Tahoma"/>
                      <w:sz w:val="18"/>
                      <w:szCs w:val="18"/>
                    </w:rPr>
                    <w:br/>
                    <w:t>− pallértervek/metszetek - hossz- és kereszt irányú - Megrendelő által jóváhagyott pozíciókban, és számban, M 1:50;</w:t>
                  </w:r>
                  <w:r w:rsidRPr="00352227">
                    <w:rPr>
                      <w:rFonts w:ascii="Tahoma" w:hAnsi="Tahoma" w:cs="Tahoma"/>
                      <w:sz w:val="18"/>
                      <w:szCs w:val="18"/>
                    </w:rPr>
                    <w:br/>
                    <w:t>− homlokzati tervek, méretarány M 1:50; 1:25;</w:t>
                  </w:r>
                  <w:r w:rsidRPr="00352227">
                    <w:rPr>
                      <w:rFonts w:ascii="Tahoma" w:hAnsi="Tahoma" w:cs="Tahoma"/>
                      <w:sz w:val="18"/>
                      <w:szCs w:val="18"/>
                    </w:rPr>
                    <w:br/>
                    <w:t>− nyílászáró-, lakatos- és asztalos stb. konszignációs rajzok, tervek;</w:t>
                  </w:r>
                  <w:r w:rsidRPr="00352227">
                    <w:rPr>
                      <w:rFonts w:ascii="Tahoma" w:hAnsi="Tahoma" w:cs="Tahoma"/>
                      <w:sz w:val="18"/>
                      <w:szCs w:val="18"/>
                    </w:rPr>
                    <w:br/>
                    <w:t>− jellemzőbb részletrajzok, M1:10, M 1:5;</w:t>
                  </w:r>
                  <w:r w:rsidRPr="00352227">
                    <w:rPr>
                      <w:rFonts w:ascii="Tahoma" w:hAnsi="Tahoma" w:cs="Tahoma"/>
                      <w:sz w:val="18"/>
                      <w:szCs w:val="18"/>
                    </w:rPr>
                    <w:br/>
                    <w:t>− látványtervek;</w:t>
                  </w:r>
                  <w:r w:rsidRPr="00352227">
                    <w:rPr>
                      <w:rFonts w:ascii="Tahoma" w:hAnsi="Tahoma" w:cs="Tahoma"/>
                      <w:sz w:val="18"/>
                      <w:szCs w:val="18"/>
                    </w:rPr>
                    <w:br/>
                    <w:t>− műemlékvédelmi leírások, koncepció, tervek;</w:t>
                  </w:r>
                  <w:r w:rsidRPr="00352227">
                    <w:rPr>
                      <w:rFonts w:ascii="Tahoma" w:hAnsi="Tahoma" w:cs="Tahoma"/>
                      <w:sz w:val="18"/>
                      <w:szCs w:val="18"/>
                    </w:rPr>
                    <w:br/>
                    <w:t>− szakági tervek: alaprajzok, metszetek, részletrajzok, csomópontok, kapcsolási rajzok stb. statika-, épületgépészet-, épületvillamosság-, közmű-, konyha-, akusztika-, tűzvédelem, felvonó kiviteli és eng. tervek beleértve az engedélyeztetési eljárást is stb.</w:t>
                  </w:r>
                  <w:r w:rsidRPr="00352227">
                    <w:rPr>
                      <w:rFonts w:ascii="Tahoma" w:hAnsi="Tahoma" w:cs="Tahoma"/>
                      <w:sz w:val="18"/>
                      <w:szCs w:val="18"/>
                    </w:rPr>
                    <w:br/>
                    <w:t>− teljeskörű belsőépítészeti tervfejezet;</w:t>
                  </w:r>
                  <w:r w:rsidRPr="00352227">
                    <w:rPr>
                      <w:rFonts w:ascii="Tahoma" w:hAnsi="Tahoma" w:cs="Tahoma"/>
                      <w:sz w:val="18"/>
                      <w:szCs w:val="18"/>
                    </w:rPr>
                    <w:br/>
                    <w:t>− részlettervek, az építmény olyan részeinek, szerkezeteinek és azok összeépítésének rajzai, melyek az általános terveken kellően nem ábrázolhatok</w:t>
                  </w:r>
                  <w:r w:rsidRPr="00352227">
                    <w:rPr>
                      <w:rFonts w:ascii="Tahoma" w:hAnsi="Tahoma" w:cs="Tahoma"/>
                      <w:sz w:val="18"/>
                      <w:szCs w:val="18"/>
                    </w:rPr>
                    <w:br/>
                    <w:t>− genplan - alaprajzi- és metszet - tervek, mely terven minden szakági nyomvonal szerepel, elkülöníthető jelöléssel, egyértelmű beazonosíthatósággal (M 1:50). Minden szakági nyomvonalterv, és a genplan-terv 3D kidolgozással.</w:t>
                  </w:r>
                  <w:r w:rsidRPr="00352227">
                    <w:rPr>
                      <w:rFonts w:ascii="Tahoma" w:hAnsi="Tahoma" w:cs="Tahoma"/>
                      <w:sz w:val="18"/>
                      <w:szCs w:val="18"/>
                    </w:rPr>
                    <w:br/>
                    <w:t>− helységlisták, helységkönyvek, rétegrendek;</w:t>
                  </w:r>
                  <w:r w:rsidRPr="00352227">
                    <w:rPr>
                      <w:rFonts w:ascii="Tahoma" w:hAnsi="Tahoma" w:cs="Tahoma"/>
                      <w:sz w:val="18"/>
                      <w:szCs w:val="18"/>
                    </w:rPr>
                    <w:br/>
                    <w:t>− hatósági-, szolgáltatói egyeztetések, jegyzőkönyvek.</w:t>
                  </w:r>
                  <w:r w:rsidRPr="00352227">
                    <w:rPr>
                      <w:rFonts w:ascii="Tahoma" w:hAnsi="Tahoma" w:cs="Tahoma"/>
                      <w:sz w:val="18"/>
                      <w:szCs w:val="18"/>
                    </w:rPr>
                    <w:br/>
                    <w:t>− rekonstrukciós terv, alaprajzok (M 1:50; M 1:25), metszetek, részletrajzok, csomópontok (M 1:10; M 1:5);</w:t>
                  </w:r>
                  <w:r w:rsidRPr="00352227">
                    <w:rPr>
                      <w:rFonts w:ascii="Tahoma" w:hAnsi="Tahoma" w:cs="Tahoma"/>
                      <w:sz w:val="18"/>
                      <w:szCs w:val="18"/>
                    </w:rPr>
                    <w:br/>
                    <w:t>− minden „történeti tér” falnézeti terve, méretarány M 1:50; részletek M 1:10, M1:5;</w:t>
                  </w:r>
                  <w:r w:rsidRPr="00352227">
                    <w:rPr>
                      <w:rFonts w:ascii="Tahoma" w:hAnsi="Tahoma" w:cs="Tahoma"/>
                      <w:sz w:val="18"/>
                      <w:szCs w:val="18"/>
                    </w:rPr>
                    <w:br/>
                    <w:t>− minden „történeti tér” 3D-os terve;</w:t>
                  </w:r>
                  <w:r w:rsidRPr="00352227">
                    <w:rPr>
                      <w:rFonts w:ascii="Tahoma" w:hAnsi="Tahoma" w:cs="Tahoma"/>
                      <w:sz w:val="18"/>
                      <w:szCs w:val="18"/>
                    </w:rPr>
                    <w:br/>
                    <w:t>− műleírások: minden érintett szakágban, a szükséges alátámasztó számításokkal;</w:t>
                  </w:r>
                  <w:r w:rsidRPr="00352227">
                    <w:rPr>
                      <w:rFonts w:ascii="Tahoma" w:hAnsi="Tahoma" w:cs="Tahoma"/>
                      <w:sz w:val="18"/>
                      <w:szCs w:val="18"/>
                    </w:rPr>
                    <w:br/>
                    <w:t>− előzetes költségkalkuláció a beruházás várható összegéről szakágankénti bontásban;</w:t>
                  </w:r>
                  <w:r w:rsidRPr="00352227">
                    <w:rPr>
                      <w:rFonts w:ascii="Tahoma" w:hAnsi="Tahoma" w:cs="Tahoma"/>
                      <w:sz w:val="18"/>
                      <w:szCs w:val="18"/>
                    </w:rPr>
                    <w:br/>
                    <w:t>− árazott-, és árazatlan tételes költségkiírás, mennyiségi kimutatás minden érintett szakágra vonatkozóan;</w:t>
                  </w:r>
                  <w:r w:rsidRPr="00352227">
                    <w:rPr>
                      <w:rFonts w:ascii="Tahoma" w:hAnsi="Tahoma" w:cs="Tahoma"/>
                      <w:sz w:val="18"/>
                      <w:szCs w:val="18"/>
                    </w:rPr>
                    <w:br/>
                    <w:t>− minőségbiztosítási-, munkavédelmi- és biztonsági követelmények, ill. biztonsági- és egészségvédelmi tervfejezet;</w:t>
                  </w:r>
                  <w:r w:rsidRPr="00352227">
                    <w:rPr>
                      <w:rFonts w:ascii="Tahoma" w:hAnsi="Tahoma" w:cs="Tahoma"/>
                      <w:sz w:val="18"/>
                      <w:szCs w:val="18"/>
                    </w:rPr>
                    <w:br/>
                  </w:r>
                  <w:r w:rsidRPr="00352227">
                    <w:rPr>
                      <w:rFonts w:ascii="Tahoma" w:hAnsi="Tahoma" w:cs="Tahoma"/>
                      <w:sz w:val="18"/>
                      <w:szCs w:val="18"/>
                    </w:rPr>
                    <w:br/>
                    <w:t>7. megvalósulási tervdokumentáció összeállítása:</w:t>
                  </w:r>
                  <w:r w:rsidRPr="00352227">
                    <w:rPr>
                      <w:rFonts w:ascii="Tahoma" w:hAnsi="Tahoma" w:cs="Tahoma"/>
                      <w:sz w:val="18"/>
                      <w:szCs w:val="18"/>
                    </w:rPr>
                    <w:br/>
                    <w:t>Az építés közbeni műszaki módosításokat, illetve az aktuálisan megvalósult pontos állapotot a megvalósulási terven kell rögzíteni, ami a használatbavételi engedélykérelemhez kötelezően benyújtandó munkarész.</w:t>
                  </w:r>
                  <w:r w:rsidRPr="00352227">
                    <w:rPr>
                      <w:rStyle w:val="apple-converted-space"/>
                      <w:rFonts w:ascii="Tahoma" w:hAnsi="Tahoma" w:cs="Tahoma"/>
                      <w:sz w:val="18"/>
                      <w:szCs w:val="18"/>
                    </w:rPr>
                    <w:t> </w:t>
                  </w:r>
                  <w:r w:rsidRPr="00352227">
                    <w:rPr>
                      <w:rFonts w:ascii="Tahoma" w:hAnsi="Tahoma" w:cs="Tahoma"/>
                      <w:sz w:val="18"/>
                      <w:szCs w:val="18"/>
                    </w:rPr>
                    <w:br/>
                    <w:t>A tervnek a Kivitelező által szolgáltatott - kivitelezés során készített - szakágankénti dokumentáció képezi az alapját.</w:t>
                  </w:r>
                  <w:r w:rsidRPr="00352227">
                    <w:rPr>
                      <w:rFonts w:ascii="Tahoma" w:hAnsi="Tahoma" w:cs="Tahoma"/>
                      <w:sz w:val="18"/>
                      <w:szCs w:val="18"/>
                    </w:rPr>
                    <w:br/>
                    <w:t>Tartalmi részeit a 191/2009. (IX. 15.) kormányrendelet hatályos verziója szerint kell összeállítani, a vonatkozó szakági részekkel együtt.</w:t>
                  </w:r>
                  <w:r w:rsidRPr="00352227">
                    <w:rPr>
                      <w:rFonts w:ascii="Tahoma" w:hAnsi="Tahoma" w:cs="Tahoma"/>
                      <w:sz w:val="18"/>
                      <w:szCs w:val="18"/>
                    </w:rPr>
                    <w:br/>
                    <w:t>A tervdokumentációk elkészítése során betartandó a Magyar Mérnök Kamara Építési engedélyezési - építési műszaki kivitelezési tervdokumentációk tartalmi és formai követelményei szabályzata. (I. kötet: épületekre vonatkozó szabályok)</w:t>
                  </w:r>
                  <w:r w:rsidRPr="00352227">
                    <w:rPr>
                      <w:rFonts w:ascii="Tahoma" w:hAnsi="Tahoma" w:cs="Tahoma"/>
                      <w:sz w:val="18"/>
                      <w:szCs w:val="18"/>
                    </w:rPr>
                    <w:br/>
                    <w:t>A tervfázis teljesítésének, végleges változatának feltétele az építésügyi műemléki szakértői jóváhagyás, illetve nyilatkozat megléte.</w:t>
                  </w:r>
                  <w:r w:rsidRPr="00352227">
                    <w:rPr>
                      <w:rFonts w:ascii="Tahoma" w:hAnsi="Tahoma" w:cs="Tahoma"/>
                      <w:sz w:val="18"/>
                      <w:szCs w:val="18"/>
                    </w:rPr>
                    <w:br/>
                  </w:r>
                  <w:r w:rsidRPr="00352227">
                    <w:rPr>
                      <w:rFonts w:ascii="Tahoma" w:hAnsi="Tahoma" w:cs="Tahoma"/>
                      <w:sz w:val="18"/>
                      <w:szCs w:val="18"/>
                    </w:rPr>
                    <w:br/>
                    <w:t>8. tervezői művezetés:</w:t>
                  </w:r>
                  <w:r w:rsidRPr="00352227">
                    <w:rPr>
                      <w:rStyle w:val="apple-converted-space"/>
                      <w:rFonts w:ascii="Tahoma" w:hAnsi="Tahoma" w:cs="Tahoma"/>
                      <w:sz w:val="18"/>
                      <w:szCs w:val="18"/>
                    </w:rPr>
                    <w:t> </w:t>
                  </w:r>
                  <w:r w:rsidRPr="00352227">
                    <w:rPr>
                      <w:rFonts w:ascii="Tahoma" w:hAnsi="Tahoma" w:cs="Tahoma"/>
                      <w:sz w:val="18"/>
                      <w:szCs w:val="18"/>
                    </w:rPr>
                    <w:br/>
                    <w:t>Tervező a Feladat részeként a kiviteli tervdokumentáció alapján megvalósuló építési beruházás során az általa készített kivitelezési dokumentációval kapcsolatban - az épített környezet alakításáról és védelméről szóló 1997.évi LXXVIII. tv. 33.§ (4) bekezdése szerinti generáltervezői és szakági művezetés végzésére köteles a kivitelezés időszakában - folyamatos műemléki szakértő felügyelettel - a Megrendelő igényeinek megfelelően.</w:t>
                  </w:r>
                  <w:r w:rsidRPr="00352227">
                    <w:rPr>
                      <w:rFonts w:ascii="Tahoma" w:hAnsi="Tahoma" w:cs="Tahoma"/>
                      <w:sz w:val="18"/>
                      <w:szCs w:val="18"/>
                    </w:rPr>
                    <w:br/>
                  </w:r>
                  <w:r w:rsidRPr="00352227">
                    <w:rPr>
                      <w:rFonts w:ascii="Tahoma" w:hAnsi="Tahoma" w:cs="Tahoma"/>
                      <w:sz w:val="18"/>
                      <w:szCs w:val="18"/>
                    </w:rPr>
                    <w:lastRenderedPageBreak/>
                    <w:t>A tervező művezetés során alapvetően a tervdokumentációban nem szereplő, valamint a helyszínen előre nem látható okokból kialakult helyzet megoldásait tárgyalják meg, és jutnak konszenzusra a résztvevők.</w:t>
                  </w:r>
                  <w:r w:rsidRPr="00352227">
                    <w:rPr>
                      <w:rStyle w:val="apple-converted-space"/>
                      <w:rFonts w:ascii="Tahoma" w:hAnsi="Tahoma" w:cs="Tahoma"/>
                      <w:sz w:val="18"/>
                      <w:szCs w:val="18"/>
                    </w:rPr>
                    <w:t> </w:t>
                  </w:r>
                  <w:r w:rsidRPr="00352227">
                    <w:rPr>
                      <w:rFonts w:ascii="Tahoma" w:hAnsi="Tahoma" w:cs="Tahoma"/>
                      <w:sz w:val="18"/>
                      <w:szCs w:val="18"/>
                    </w:rPr>
                    <w:br/>
                    <w:t>Figyelembe véve a tervezés során még nem ismert az - előzetes roncsolásos- és roncsolásmentes műemléki- és műszaki kutatási dokumentációkban meg nem ismert - a kivitelezés során felmerülő adottságok, illetve a teljeskörűség igényelte, szükséges kiegészítő kutatások során szakági-kutatási művezetési feladatokat (pl.: falkutatás; farestaurátori-, kőrestaurátori-, festőrestaurátori-, fémrestaurátori-, szilikát- és üvegrestaurátori-, kerttörténeti-, műemléki- és műszaki épület diagnosztikai stb. kutatás).</w:t>
                  </w:r>
                  <w:r w:rsidRPr="00352227">
                    <w:rPr>
                      <w:rFonts w:ascii="Tahoma" w:hAnsi="Tahoma" w:cs="Tahoma"/>
                      <w:sz w:val="18"/>
                      <w:szCs w:val="18"/>
                    </w:rPr>
                    <w:br/>
                    <w:t>Tervező a tervezői művezetés feladatainak ellátása keretében közreműködik az építészeti-műszaki tervekben, valamint a műemléki tervekben foglaltak maradéktalan megvalósítása érdekében, valamint elősegíti a kivitelezés során a tervekkel kapcsolatban felmerült szakkérdések megoldását; továbbá ellenőrizni, hogy a kivitelezés a tervdokumentációnak megfelelően történik-e, valamint a tervdokumentáció helyes értelmezését elősegítendő iránymutatást nyújt.</w:t>
                  </w:r>
                  <w:r w:rsidRPr="00352227">
                    <w:rPr>
                      <w:rStyle w:val="apple-converted-space"/>
                      <w:rFonts w:ascii="Tahoma" w:hAnsi="Tahoma" w:cs="Tahoma"/>
                      <w:sz w:val="18"/>
                      <w:szCs w:val="18"/>
                    </w:rPr>
                    <w:t> </w:t>
                  </w:r>
                  <w:r w:rsidRPr="00352227">
                    <w:rPr>
                      <w:rFonts w:ascii="Tahoma" w:hAnsi="Tahoma" w:cs="Tahoma"/>
                      <w:sz w:val="18"/>
                      <w:szCs w:val="18"/>
                    </w:rPr>
                    <w:br/>
                    <w:t>A tervezői művezetés magában foglalja a kivitelezés során a szükséges tervismertetések megtartását, a szükséges kiegészítő- vagy részlettervek elkészítését, melyek szükségesek minden tervezési terület kivitelezhetőségéhez vagy a kivitelező által készítendő gyártmánytervek elkészíthetőségéhez.</w:t>
                  </w:r>
                  <w:r w:rsidRPr="00352227">
                    <w:rPr>
                      <w:rStyle w:val="apple-converted-space"/>
                      <w:rFonts w:ascii="Tahoma" w:hAnsi="Tahoma" w:cs="Tahoma"/>
                      <w:sz w:val="18"/>
                      <w:szCs w:val="18"/>
                    </w:rPr>
                    <w:t> </w:t>
                  </w:r>
                  <w:r w:rsidRPr="00352227">
                    <w:rPr>
                      <w:rFonts w:ascii="Tahoma" w:hAnsi="Tahoma" w:cs="Tahoma"/>
                      <w:sz w:val="18"/>
                      <w:szCs w:val="18"/>
                    </w:rPr>
                    <w:br/>
                    <w:t>A generáltervezői- és szakági tervezői művezetés tervezett intervalluma: 2016.08.01-2018.03.15., amely a kivitelezésre vonatkozó tervezett időtartam, és a generáltervezői és szakági tervezői művezetés ehhez az időtartamhoz igazodik, amely változhat (legfeljebb 40 mérnöknap; 4 óra alatt fél mérnöknapnak számítva).</w:t>
                  </w:r>
                  <w:r w:rsidRPr="00352227">
                    <w:rPr>
                      <w:rFonts w:ascii="Tahoma" w:hAnsi="Tahoma" w:cs="Tahoma"/>
                      <w:sz w:val="18"/>
                      <w:szCs w:val="18"/>
                    </w:rPr>
                    <w:br/>
                    <w:t>A Feladat része külön díjazás nélkül a - Megrendelői egyeztetés szerinti sűrűséggel és alkalommal - kivitelezői kooperációkon való részvétel, mely megjelenések nem számítanak tervezői művezetési alkalmaknak.</w:t>
                  </w:r>
                  <w:r w:rsidRPr="00352227">
                    <w:rPr>
                      <w:rFonts w:ascii="Tahoma" w:hAnsi="Tahoma" w:cs="Tahoma"/>
                      <w:sz w:val="18"/>
                      <w:szCs w:val="18"/>
                    </w:rPr>
                    <w:br/>
                  </w:r>
                  <w:r w:rsidRPr="00352227">
                    <w:rPr>
                      <w:rFonts w:ascii="Tahoma" w:hAnsi="Tahoma" w:cs="Tahoma"/>
                      <w:sz w:val="18"/>
                      <w:szCs w:val="18"/>
                    </w:rPr>
                    <w:br/>
                    <w:t>9. közreműködés a kivitelezési közbeszerzési eljárás(ok)ban:</w:t>
                  </w:r>
                  <w:r w:rsidRPr="00352227">
                    <w:rPr>
                      <w:rStyle w:val="apple-converted-space"/>
                      <w:rFonts w:ascii="Tahoma" w:hAnsi="Tahoma" w:cs="Tahoma"/>
                      <w:sz w:val="18"/>
                      <w:szCs w:val="18"/>
                    </w:rPr>
                    <w:t> </w:t>
                  </w:r>
                  <w:r w:rsidRPr="00352227">
                    <w:rPr>
                      <w:rFonts w:ascii="Tahoma" w:hAnsi="Tahoma" w:cs="Tahoma"/>
                      <w:sz w:val="18"/>
                      <w:szCs w:val="18"/>
                    </w:rPr>
                    <w:br/>
                    <w:t>A Feladat része külön díjazás nélkül a kivitelezési közbeszerzési eljárásban Bíráló Bizottsági tag delegálása és feladatainak Kbt. szerinti ellátását, illetve a közbeszerzési eljárásra benyújtott ajánlatok költségvetésének vizsgálata, észrevételezése.</w:t>
                  </w:r>
                  <w:r w:rsidRPr="00352227">
                    <w:rPr>
                      <w:rFonts w:ascii="Tahoma" w:hAnsi="Tahoma" w:cs="Tahoma"/>
                      <w:sz w:val="18"/>
                      <w:szCs w:val="18"/>
                    </w:rPr>
                    <w:br/>
                    <w:t>Továbbá a Feladat része a kivitelező kiválasztására irányuló eljárás során a helyszíni szemlén történő részvétel, tervismertetést tartása, az eljárás során felmerülő, tervdokumentációval, műszaki megoldásokkal kapcsolatos ajánlattevői kérdések haladéktalan - de legkésőbb két munkanapon belül történő - megválaszolása.</w:t>
                  </w:r>
                  <w:r w:rsidRPr="00352227">
                    <w:rPr>
                      <w:rFonts w:ascii="Tahoma" w:hAnsi="Tahoma" w:cs="Tahoma"/>
                      <w:sz w:val="18"/>
                      <w:szCs w:val="18"/>
                    </w:rPr>
                    <w:br/>
                    <w:t>A Feladat részeként az esetlegesen szükséges költségvetési pontosításokat, kivitelező által javasolt, funkcionális használhatóságot és minőséget nem befolyásoló módosításokat tervező külön díjazás nélkül javítja és a változásokat tartalmazó szükséges részleteket külön dokumentálja.</w:t>
                  </w:r>
                  <w:r w:rsidRPr="00352227">
                    <w:rPr>
                      <w:rFonts w:ascii="Tahoma" w:hAnsi="Tahoma" w:cs="Tahoma"/>
                      <w:sz w:val="18"/>
                      <w:szCs w:val="18"/>
                    </w:rPr>
                    <w:br/>
                    <w:t>A Feladat részeként a kiviteli tervdokumentáció alapján kiírásra kerülő építési közbeszerzési eljárás során a Tervező külön díjazás nélkül ellátja a tervezői szakértői</w:t>
                  </w:r>
                  <w:r w:rsidRPr="00352227">
                    <w:rPr>
                      <w:rStyle w:val="apple-converted-space"/>
                      <w:rFonts w:ascii="Tahoma" w:hAnsi="Tahoma" w:cs="Tahoma"/>
                      <w:sz w:val="18"/>
                      <w:szCs w:val="18"/>
                    </w:rPr>
                    <w:t> </w:t>
                  </w:r>
                  <w:r w:rsidRPr="00352227">
                    <w:rPr>
                      <w:rFonts w:ascii="Tahoma" w:hAnsi="Tahoma" w:cs="Tahoma"/>
                      <w:sz w:val="18"/>
                      <w:szCs w:val="18"/>
                    </w:rPr>
                    <w:br/>
                    <w:t>feladatokat, úgymint a kiviteli tervdokumentációt érintő kiegészítő tájékoztatás iránti kérdések megválaszolása, a tervek és az árazatlan költségvetési kiírás szükség szerinti javítása/módosítása.</w:t>
                  </w:r>
                  <w:r w:rsidRPr="00352227">
                    <w:rPr>
                      <w:rFonts w:ascii="Tahoma" w:hAnsi="Tahoma" w:cs="Tahoma"/>
                      <w:sz w:val="18"/>
                      <w:szCs w:val="18"/>
                    </w:rPr>
                    <w:br/>
                  </w:r>
                  <w:r w:rsidRPr="00352227">
                    <w:rPr>
                      <w:rFonts w:ascii="Tahoma" w:hAnsi="Tahoma" w:cs="Tahoma"/>
                      <w:sz w:val="18"/>
                      <w:szCs w:val="18"/>
                    </w:rPr>
                    <w:br/>
                    <w:t>10. a tervezési fázisok általános - fentiekben foglaltakon túli - alap követelményei:</w:t>
                  </w:r>
                  <w:r w:rsidRPr="00352227">
                    <w:rPr>
                      <w:rFonts w:ascii="Tahoma" w:hAnsi="Tahoma" w:cs="Tahoma"/>
                      <w:sz w:val="18"/>
                      <w:szCs w:val="18"/>
                    </w:rPr>
                    <w:br/>
                    <w:t>− Ajánlattevői/Tervező/Vállalkozói kötelezettség: a tervezési munkákhoz, tervfázisokhoz szükséges összes hatósági- és szakhatósági, valamint szolgáltatói engedélyek, állásfoglalások megszerzése; fokozott tekintettel az épület műemléki jellegére vonatkozóan.</w:t>
                  </w:r>
                  <w:r w:rsidRPr="00352227">
                    <w:rPr>
                      <w:rStyle w:val="apple-converted-space"/>
                      <w:rFonts w:ascii="Tahoma" w:hAnsi="Tahoma" w:cs="Tahoma"/>
                      <w:sz w:val="18"/>
                      <w:szCs w:val="18"/>
                    </w:rPr>
                    <w:t> </w:t>
                  </w:r>
                  <w:r w:rsidRPr="00352227">
                    <w:rPr>
                      <w:rFonts w:ascii="Tahoma" w:hAnsi="Tahoma" w:cs="Tahoma"/>
                      <w:sz w:val="18"/>
                      <w:szCs w:val="18"/>
                    </w:rPr>
                    <w:br/>
                    <w:t>− A tervdokumentációk fő szakági elemei: minden szakági tervezési feladatban a jogszabályban rögzített kötelező műszaki tartalom az irányadó, valamint ezt kiegészítve az alábbi szakági igények:</w:t>
                  </w:r>
                  <w:r w:rsidRPr="00352227">
                    <w:rPr>
                      <w:rFonts w:ascii="Tahoma" w:hAnsi="Tahoma" w:cs="Tahoma"/>
                      <w:sz w:val="18"/>
                      <w:szCs w:val="18"/>
                    </w:rPr>
                    <w:br/>
                    <w:t>o Építészet- és épületszerkezet szakág;</w:t>
                  </w:r>
                  <w:r w:rsidRPr="00352227">
                    <w:rPr>
                      <w:rFonts w:ascii="Tahoma" w:hAnsi="Tahoma" w:cs="Tahoma"/>
                      <w:sz w:val="18"/>
                      <w:szCs w:val="18"/>
                    </w:rPr>
                    <w:br/>
                    <w:t>o Belsőépítészeti szakág;</w:t>
                  </w:r>
                  <w:r w:rsidRPr="00352227">
                    <w:rPr>
                      <w:rFonts w:ascii="Tahoma" w:hAnsi="Tahoma" w:cs="Tahoma"/>
                      <w:sz w:val="18"/>
                      <w:szCs w:val="18"/>
                    </w:rPr>
                    <w:br/>
                    <w:t>o Tartószerkezet szakág;</w:t>
                  </w:r>
                  <w:r w:rsidRPr="00352227">
                    <w:rPr>
                      <w:rFonts w:ascii="Tahoma" w:hAnsi="Tahoma" w:cs="Tahoma"/>
                      <w:sz w:val="18"/>
                      <w:szCs w:val="18"/>
                    </w:rPr>
                    <w:br/>
                    <w:t>o Épületgépészet szakág;</w:t>
                  </w:r>
                  <w:r w:rsidRPr="00352227">
                    <w:rPr>
                      <w:rFonts w:ascii="Tahoma" w:hAnsi="Tahoma" w:cs="Tahoma"/>
                      <w:sz w:val="18"/>
                      <w:szCs w:val="18"/>
                    </w:rPr>
                    <w:br/>
                    <w:t>o Épületvillamosság szakág: erős- és gyengeáramú rendszerek;</w:t>
                  </w:r>
                  <w:r w:rsidRPr="00352227">
                    <w:rPr>
                      <w:rFonts w:ascii="Tahoma" w:hAnsi="Tahoma" w:cs="Tahoma"/>
                      <w:sz w:val="18"/>
                      <w:szCs w:val="18"/>
                    </w:rPr>
                    <w:br/>
                    <w:t>o Közművek;</w:t>
                  </w:r>
                  <w:r w:rsidRPr="00352227">
                    <w:rPr>
                      <w:rFonts w:ascii="Tahoma" w:hAnsi="Tahoma" w:cs="Tahoma"/>
                      <w:sz w:val="18"/>
                      <w:szCs w:val="18"/>
                    </w:rPr>
                    <w:br/>
                    <w:t>o Konyhatechnológia szakág;</w:t>
                  </w:r>
                  <w:r w:rsidRPr="00352227">
                    <w:rPr>
                      <w:rFonts w:ascii="Tahoma" w:hAnsi="Tahoma" w:cs="Tahoma"/>
                      <w:sz w:val="18"/>
                      <w:szCs w:val="18"/>
                    </w:rPr>
                    <w:br/>
                    <w:t>o Akusztika szakág;</w:t>
                  </w:r>
                  <w:r w:rsidRPr="00352227">
                    <w:rPr>
                      <w:rFonts w:ascii="Tahoma" w:hAnsi="Tahoma" w:cs="Tahoma"/>
                      <w:sz w:val="18"/>
                      <w:szCs w:val="18"/>
                    </w:rPr>
                    <w:br/>
                    <w:t>o Tűzvédelem szakág;</w:t>
                  </w:r>
                  <w:r w:rsidRPr="00352227">
                    <w:rPr>
                      <w:rFonts w:ascii="Tahoma" w:hAnsi="Tahoma" w:cs="Tahoma"/>
                      <w:sz w:val="18"/>
                      <w:szCs w:val="18"/>
                    </w:rPr>
                    <w:br/>
                    <w:t>o Környezetrendezés szakág: belső udvar és utcafrontok</w:t>
                  </w:r>
                  <w:r w:rsidRPr="00352227">
                    <w:rPr>
                      <w:rStyle w:val="apple-converted-space"/>
                      <w:rFonts w:ascii="Tahoma" w:hAnsi="Tahoma" w:cs="Tahoma"/>
                      <w:sz w:val="18"/>
                      <w:szCs w:val="18"/>
                    </w:rPr>
                    <w:t> </w:t>
                  </w:r>
                  <w:r w:rsidRPr="00352227">
                    <w:rPr>
                      <w:rFonts w:ascii="Tahoma" w:hAnsi="Tahoma" w:cs="Tahoma"/>
                      <w:sz w:val="18"/>
                      <w:szCs w:val="18"/>
                    </w:rPr>
                    <w:br/>
                    <w:t>o Farestaurátori szakág;</w:t>
                  </w:r>
                  <w:r w:rsidRPr="00352227">
                    <w:rPr>
                      <w:rFonts w:ascii="Tahoma" w:hAnsi="Tahoma" w:cs="Tahoma"/>
                      <w:sz w:val="18"/>
                      <w:szCs w:val="18"/>
                    </w:rPr>
                    <w:br/>
                    <w:t>o Kőrestaurátori szakág;</w:t>
                  </w:r>
                  <w:r w:rsidRPr="00352227">
                    <w:rPr>
                      <w:rFonts w:ascii="Tahoma" w:hAnsi="Tahoma" w:cs="Tahoma"/>
                      <w:sz w:val="18"/>
                      <w:szCs w:val="18"/>
                    </w:rPr>
                    <w:br/>
                    <w:t>o Festőrestaurátori szakág;</w:t>
                  </w:r>
                  <w:r w:rsidRPr="00352227">
                    <w:rPr>
                      <w:rFonts w:ascii="Tahoma" w:hAnsi="Tahoma" w:cs="Tahoma"/>
                      <w:sz w:val="18"/>
                      <w:szCs w:val="18"/>
                    </w:rPr>
                    <w:br/>
                    <w:t>o Fémrestaurátori szakág;</w:t>
                  </w:r>
                  <w:r w:rsidRPr="00352227">
                    <w:rPr>
                      <w:rFonts w:ascii="Tahoma" w:hAnsi="Tahoma" w:cs="Tahoma"/>
                      <w:sz w:val="18"/>
                      <w:szCs w:val="18"/>
                    </w:rPr>
                    <w:br/>
                    <w:t>o Szilikát- és üvegrestaurátori szakág;</w:t>
                  </w:r>
                  <w:r w:rsidRPr="00352227">
                    <w:rPr>
                      <w:rFonts w:ascii="Tahoma" w:hAnsi="Tahoma" w:cs="Tahoma"/>
                      <w:sz w:val="18"/>
                      <w:szCs w:val="18"/>
                    </w:rPr>
                    <w:br/>
                  </w:r>
                  <w:r w:rsidRPr="00352227">
                    <w:rPr>
                      <w:rFonts w:ascii="Tahoma" w:hAnsi="Tahoma" w:cs="Tahoma"/>
                      <w:sz w:val="18"/>
                      <w:szCs w:val="18"/>
                    </w:rPr>
                    <w:br/>
                    <w:t>− a teljes megvalósulásra vonatkozó részletes és tételes tervezői árazott és árazatlan költségvetés készítendő, a fentiekben jelzett tervfázisokban; amelynek tartalmaznia kell mind az építési-, mind a berendezési költségeket egyaránt valamennyi szakágra kiterjedően (formátuma szerkeszthető Excel fájl).</w:t>
                  </w:r>
                  <w:r w:rsidRPr="00352227">
                    <w:rPr>
                      <w:rFonts w:ascii="Tahoma" w:hAnsi="Tahoma" w:cs="Tahoma"/>
                      <w:sz w:val="18"/>
                      <w:szCs w:val="18"/>
                    </w:rPr>
                    <w:br/>
                    <w:t xml:space="preserve">− a tervszállítási határidők előtt 8 munkanappal a Megrendelő számára a terveket bírálati tervként a Tervezőnek be kell mutatnia, ill. tervismertetést kell tartania (példányszám, formátum: 2-2 pld. nyomtatott és </w:t>
                  </w:r>
                  <w:r w:rsidRPr="00352227">
                    <w:rPr>
                      <w:rFonts w:ascii="Tahoma" w:hAnsi="Tahoma" w:cs="Tahoma"/>
                      <w:sz w:val="18"/>
                      <w:szCs w:val="18"/>
                    </w:rPr>
                    <w:lastRenderedPageBreak/>
                    <w:t>digitális). Megrendelő megvizsgálja a terveket, ezek után átadja a Tervezőnek a tervdokumentációt érintő észrevételeit, Tervező ezeket köteles javítani. A tervek csak ezen jóváhagyások után tekinthetők véglegesnek. A tervbírálat után javított kiviteli terveket a megrendelő részére nyomtatottan, tervezői árazott és árazatlan költségvetéssel a 2.10.1.pontban megadott példányban, valamint elektronikus formában kell leszállítani.</w:t>
                  </w:r>
                  <w:r w:rsidRPr="00352227">
                    <w:rPr>
                      <w:rFonts w:ascii="Tahoma" w:hAnsi="Tahoma" w:cs="Tahoma"/>
                      <w:sz w:val="18"/>
                      <w:szCs w:val="18"/>
                    </w:rPr>
                    <w:br/>
                    <w:t>− Ajánlattevő/Tervező/Vállalkozó feladata a fenti, és alábbi tevékenységek elvégzéséhez tartozó, és az azok teljesítése által generált járulékos feladatok, és munkanemek teljeskörű elvégzése.</w:t>
                  </w:r>
                  <w:r w:rsidRPr="00352227">
                    <w:rPr>
                      <w:rFonts w:ascii="Tahoma" w:hAnsi="Tahoma" w:cs="Tahoma"/>
                      <w:sz w:val="18"/>
                      <w:szCs w:val="18"/>
                    </w:rPr>
                    <w:br/>
                    <w:t>− Ajánlattevő/Tervező/Vállalkozó feladata - külön díjazás nélkül - a folyamatos irodai rendelkezésre állás (tervkiegészítés, helyszíni akadályok miatti tervmódosítások teljes körűen, gyártmánytervek véleményezése stb.)</w:t>
                  </w:r>
                  <w:r w:rsidRPr="00352227">
                    <w:rPr>
                      <w:rFonts w:ascii="Tahoma" w:hAnsi="Tahoma" w:cs="Tahoma"/>
                      <w:sz w:val="18"/>
                      <w:szCs w:val="18"/>
                    </w:rPr>
                    <w:br/>
                    <w:t>− Ajánlattevői/Tervező/Vállalkozói kötelezettség - külön díjazás nélkül - a beruházás, ill. Feladat megvalósítása során személyes konzultáció, kooperáció folytatása, minimum heti rendszerességgel a beruházást koordináló szervezeti egységgel (Miniszteri Biztosi Titkárság/Miniszterelnökség; Budapest, Báthory utca 12.sz.; vagy a beruházás helyszínén).</w:t>
                  </w:r>
                  <w:r w:rsidRPr="00352227">
                    <w:rPr>
                      <w:rFonts w:ascii="Tahoma" w:hAnsi="Tahoma" w:cs="Tahoma"/>
                      <w:sz w:val="18"/>
                      <w:szCs w:val="18"/>
                    </w:rPr>
                    <w:br/>
                    <w:t>− kommunikáció nyelve: magyar</w:t>
                  </w:r>
                  <w:r w:rsidRPr="00352227">
                    <w:rPr>
                      <w:rFonts w:ascii="Tahoma" w:hAnsi="Tahoma" w:cs="Tahoma"/>
                      <w:sz w:val="18"/>
                      <w:szCs w:val="18"/>
                    </w:rPr>
                    <w:br/>
                  </w:r>
                  <w:r w:rsidRPr="00352227">
                    <w:rPr>
                      <w:rFonts w:ascii="Tahoma" w:hAnsi="Tahoma" w:cs="Tahoma"/>
                      <w:sz w:val="18"/>
                      <w:szCs w:val="18"/>
                    </w:rPr>
                    <w:br/>
                    <w:t>A részletes feladatleírást a „tervezési közbeszerzési műszaki leírás” c. dokumentum (KÖZBESZERZÉSI DOKUMENTUMOK / 5. KÖTET) tartalmazza.</w:t>
                  </w:r>
                </w:p>
                <w:p w14:paraId="5A990289"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w:t>
                  </w:r>
                  <w:r w:rsidRPr="00352227">
                    <w:rPr>
                      <w:rFonts w:ascii="Tahoma" w:hAnsi="Tahoma" w:cs="Tahoma"/>
                      <w:i/>
                      <w:iCs/>
                      <w:sz w:val="18"/>
                      <w:szCs w:val="18"/>
                    </w:rPr>
                    <w:t>adott esetben, csak számokkal</w:t>
                  </w:r>
                  <w:r w:rsidRPr="00352227">
                    <w:rPr>
                      <w:rFonts w:ascii="Tahoma" w:hAnsi="Tahoma" w:cs="Tahoma"/>
                      <w:sz w:val="18"/>
                      <w:szCs w:val="18"/>
                    </w:rPr>
                    <w:t>)</w:t>
                  </w:r>
                </w:p>
                <w:p w14:paraId="3B031564"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Becsült érték áfa nélkül: Pénznem:</w:t>
                  </w:r>
                </w:p>
                <w:p w14:paraId="00586C15"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vagy</w:t>
                  </w:r>
                </w:p>
                <w:p w14:paraId="5B37116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és között Pénznem:</w:t>
                  </w:r>
                </w:p>
              </w:tc>
            </w:tr>
            <w:tr w:rsidR="00CE7E58" w:rsidRPr="00352227" w14:paraId="242A526D" w14:textId="77777777" w:rsidTr="00713ED0">
              <w:trPr>
                <w:trHeight w:val="695"/>
                <w:tblCellSpacing w:w="0" w:type="dxa"/>
              </w:trPr>
              <w:tc>
                <w:tcPr>
                  <w:tcW w:w="0" w:type="auto"/>
                  <w:tcBorders>
                    <w:top w:val="single" w:sz="8" w:space="0" w:color="000000"/>
                    <w:left w:val="single" w:sz="8" w:space="0" w:color="000000"/>
                    <w:bottom w:val="nil"/>
                    <w:right w:val="single" w:sz="8" w:space="0" w:color="000000"/>
                  </w:tcBorders>
                  <w:tcMar>
                    <w:top w:w="108" w:type="dxa"/>
                    <w:left w:w="108" w:type="dxa"/>
                    <w:bottom w:w="108" w:type="dxa"/>
                    <w:right w:w="108" w:type="dxa"/>
                  </w:tcMar>
                  <w:hideMark/>
                </w:tcPr>
                <w:p w14:paraId="4953D7D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lastRenderedPageBreak/>
                    <w:t>II.2.2)</w:t>
                  </w:r>
                  <w:r w:rsidRPr="00352227">
                    <w:rPr>
                      <w:rStyle w:val="apple-converted-space"/>
                      <w:rFonts w:ascii="Tahoma" w:hAnsi="Tahoma" w:cs="Tahoma"/>
                      <w:b/>
                      <w:bCs/>
                      <w:sz w:val="18"/>
                      <w:szCs w:val="18"/>
                    </w:rPr>
                    <w:t> </w:t>
                  </w:r>
                  <w:r w:rsidRPr="00352227">
                    <w:rPr>
                      <w:rFonts w:ascii="Tahoma" w:hAnsi="Tahoma" w:cs="Tahoma"/>
                      <w:b/>
                      <w:bCs/>
                      <w:sz w:val="18"/>
                      <w:szCs w:val="18"/>
                    </w:rPr>
                    <w:t>Vételi jogra (opcióra) vonatkozó</w:t>
                  </w:r>
                  <w:r w:rsidRPr="00352227">
                    <w:rPr>
                      <w:rStyle w:val="apple-converted-space"/>
                      <w:rFonts w:ascii="Tahoma" w:hAnsi="Tahoma" w:cs="Tahoma"/>
                      <w:b/>
                      <w:bCs/>
                      <w:sz w:val="18"/>
                      <w:szCs w:val="18"/>
                    </w:rPr>
                    <w:t> </w:t>
                  </w:r>
                  <w:r w:rsidRPr="00352227">
                    <w:rPr>
                      <w:rFonts w:ascii="Tahoma" w:hAnsi="Tahoma" w:cs="Tahoma"/>
                      <w:b/>
                      <w:bCs/>
                      <w:sz w:val="18"/>
                      <w:szCs w:val="18"/>
                    </w:rPr>
                    <w:t>információ</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308B4A5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Vételi jog (opció)</w:t>
                  </w:r>
                  <w:r w:rsidRPr="00352227">
                    <w:rPr>
                      <w:rStyle w:val="apple-converted-space"/>
                      <w:rFonts w:ascii="Tahoma" w:hAnsi="Tahoma" w:cs="Tahoma"/>
                      <w:sz w:val="18"/>
                      <w:szCs w:val="18"/>
                    </w:rPr>
                    <w:t> </w:t>
                  </w:r>
                  <w:r w:rsidRPr="00352227">
                    <w:rPr>
                      <w:rFonts w:ascii="Tahoma" w:hAnsi="Tahoma" w:cs="Tahoma"/>
                      <w:sz w:val="18"/>
                      <w:szCs w:val="18"/>
                    </w:rPr>
                    <w:t>[ ] igen [x] nem</w:t>
                  </w:r>
                </w:p>
                <w:p w14:paraId="6AB098A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w:t>
                  </w:r>
                  <w:r w:rsidRPr="00352227">
                    <w:rPr>
                      <w:rFonts w:ascii="Tahoma" w:hAnsi="Tahoma" w:cs="Tahoma"/>
                      <w:i/>
                      <w:iCs/>
                      <w:sz w:val="18"/>
                      <w:szCs w:val="18"/>
                    </w:rPr>
                    <w:t>igen válasz esetén</w:t>
                  </w:r>
                  <w:r w:rsidRPr="00352227">
                    <w:rPr>
                      <w:rFonts w:ascii="Tahoma" w:hAnsi="Tahoma" w:cs="Tahoma"/>
                      <w:sz w:val="18"/>
                      <w:szCs w:val="18"/>
                    </w:rPr>
                    <w:t>) A</w:t>
                  </w:r>
                  <w:r w:rsidRPr="00352227">
                    <w:rPr>
                      <w:rStyle w:val="apple-converted-space"/>
                      <w:rFonts w:ascii="Tahoma" w:hAnsi="Tahoma" w:cs="Tahoma"/>
                      <w:sz w:val="18"/>
                      <w:szCs w:val="18"/>
                    </w:rPr>
                    <w:t> </w:t>
                  </w:r>
                  <w:r w:rsidRPr="00352227">
                    <w:rPr>
                      <w:rFonts w:ascii="Tahoma" w:hAnsi="Tahoma" w:cs="Tahoma"/>
                      <w:sz w:val="18"/>
                      <w:szCs w:val="18"/>
                    </w:rPr>
                    <w:t>vételi jog</w:t>
                  </w:r>
                  <w:r w:rsidRPr="00352227">
                    <w:rPr>
                      <w:rStyle w:val="apple-converted-space"/>
                      <w:rFonts w:ascii="Tahoma" w:hAnsi="Tahoma" w:cs="Tahoma"/>
                      <w:sz w:val="18"/>
                      <w:szCs w:val="18"/>
                    </w:rPr>
                    <w:t> </w:t>
                  </w:r>
                  <w:r w:rsidRPr="00352227">
                    <w:rPr>
                      <w:rFonts w:ascii="Tahoma" w:hAnsi="Tahoma" w:cs="Tahoma"/>
                      <w:sz w:val="18"/>
                      <w:szCs w:val="18"/>
                    </w:rPr>
                    <w:t>meghatározása:</w:t>
                  </w:r>
                </w:p>
                <w:p w14:paraId="13DDAB85"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i/>
                      <w:iCs/>
                      <w:sz w:val="18"/>
                      <w:szCs w:val="18"/>
                    </w:rPr>
                    <w:t>(ha ismert)</w:t>
                  </w:r>
                  <w:r w:rsidRPr="00352227">
                    <w:rPr>
                      <w:rStyle w:val="apple-converted-space"/>
                      <w:rFonts w:ascii="Tahoma" w:hAnsi="Tahoma" w:cs="Tahoma"/>
                      <w:sz w:val="18"/>
                      <w:szCs w:val="18"/>
                    </w:rPr>
                    <w:t> </w:t>
                  </w:r>
                  <w:r w:rsidRPr="00352227">
                    <w:rPr>
                      <w:rFonts w:ascii="Tahoma" w:hAnsi="Tahoma" w:cs="Tahoma"/>
                      <w:sz w:val="18"/>
                      <w:szCs w:val="18"/>
                    </w:rPr>
                    <w:t>A vételi jog (opció) gyakorlásának tervezett ideje:</w:t>
                  </w:r>
                </w:p>
                <w:p w14:paraId="3A09C729"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hónapban:</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i/>
                      <w:iCs/>
                      <w:sz w:val="18"/>
                      <w:szCs w:val="18"/>
                    </w:rPr>
                    <w:t> </w:t>
                  </w:r>
                  <w:r w:rsidRPr="00352227">
                    <w:rPr>
                      <w:rFonts w:ascii="Tahoma" w:hAnsi="Tahoma" w:cs="Tahoma"/>
                      <w:sz w:val="18"/>
                      <w:szCs w:val="18"/>
                    </w:rPr>
                    <w:t>napban:</w:t>
                  </w:r>
                  <w:r w:rsidRPr="00352227">
                    <w:rPr>
                      <w:rStyle w:val="apple-converted-space"/>
                      <w:rFonts w:ascii="Tahoma" w:hAnsi="Tahoma" w:cs="Tahoma"/>
                      <w:sz w:val="18"/>
                      <w:szCs w:val="18"/>
                    </w:rPr>
                    <w:t> </w:t>
                  </w:r>
                  <w:r w:rsidRPr="00352227">
                    <w:rPr>
                      <w:rFonts w:ascii="Tahoma" w:hAnsi="Tahoma" w:cs="Tahoma"/>
                      <w:sz w:val="18"/>
                      <w:szCs w:val="18"/>
                    </w:rPr>
                    <w:t>(a szerződés megkötésétől számítva)</w:t>
                  </w:r>
                </w:p>
              </w:tc>
            </w:tr>
            <w:tr w:rsidR="00CE7E58" w:rsidRPr="00352227" w14:paraId="73F00D85" w14:textId="77777777" w:rsidTr="00713ED0">
              <w:trPr>
                <w:trHeight w:val="695"/>
                <w:tblCellSpacing w:w="0" w:type="dxa"/>
              </w:trPr>
              <w:tc>
                <w:tcPr>
                  <w:tcW w:w="0" w:type="auto"/>
                  <w:tcBorders>
                    <w:top w:val="single" w:sz="8" w:space="0" w:color="000000"/>
                    <w:left w:val="single" w:sz="8" w:space="0" w:color="000000"/>
                    <w:bottom w:val="single" w:sz="8" w:space="0" w:color="000000"/>
                    <w:right w:val="single" w:sz="8" w:space="0" w:color="000000"/>
                  </w:tcBorders>
                  <w:tcMar>
                    <w:top w:w="108" w:type="dxa"/>
                    <w:left w:w="108" w:type="dxa"/>
                    <w:bottom w:w="108" w:type="dxa"/>
                    <w:right w:w="108" w:type="dxa"/>
                  </w:tcMar>
                  <w:hideMark/>
                </w:tcPr>
                <w:p w14:paraId="06A8F3F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II.2.3)</w:t>
                  </w:r>
                  <w:r w:rsidRPr="00352227">
                    <w:rPr>
                      <w:rStyle w:val="apple-converted-space"/>
                      <w:rFonts w:ascii="Tahoma" w:hAnsi="Tahoma" w:cs="Tahoma"/>
                      <w:b/>
                      <w:bCs/>
                      <w:sz w:val="18"/>
                      <w:szCs w:val="18"/>
                    </w:rPr>
                    <w:t> </w:t>
                  </w:r>
                  <w:r w:rsidRPr="00352227">
                    <w:rPr>
                      <w:rFonts w:ascii="Tahoma" w:hAnsi="Tahoma" w:cs="Tahoma"/>
                      <w:b/>
                      <w:bCs/>
                      <w:sz w:val="18"/>
                      <w:szCs w:val="18"/>
                    </w:rPr>
                    <w:t>Meghosszabításra vonatkozó információk</w:t>
                  </w:r>
                  <w:r w:rsidRPr="00352227">
                    <w:rPr>
                      <w:rStyle w:val="apple-converted-space"/>
                      <w:rFonts w:ascii="Tahoma" w:hAnsi="Tahoma" w:cs="Tahoma"/>
                      <w:b/>
                      <w:bCs/>
                      <w:sz w:val="18"/>
                      <w:szCs w:val="18"/>
                    </w:rPr>
                    <w:t> </w:t>
                  </w:r>
                  <w:r w:rsidRPr="00352227">
                    <w:rPr>
                      <w:rFonts w:ascii="Tahoma" w:hAnsi="Tahoma" w:cs="Tahoma"/>
                      <w:sz w:val="18"/>
                      <w:szCs w:val="18"/>
                    </w:rPr>
                    <w:t>(adott esetben)</w:t>
                  </w:r>
                </w:p>
                <w:p w14:paraId="1AA438C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szerződés meghosszabítható</w:t>
                  </w:r>
                  <w:r w:rsidRPr="00352227">
                    <w:rPr>
                      <w:rStyle w:val="apple-converted-space"/>
                      <w:rFonts w:ascii="Tahoma" w:hAnsi="Tahoma" w:cs="Tahoma"/>
                      <w:sz w:val="18"/>
                      <w:szCs w:val="18"/>
                    </w:rPr>
                    <w:t> </w:t>
                  </w:r>
                  <w:r w:rsidRPr="00352227">
                    <w:rPr>
                      <w:rFonts w:ascii="Tahoma" w:hAnsi="Tahoma" w:cs="Tahoma"/>
                      <w:sz w:val="18"/>
                      <w:szCs w:val="18"/>
                    </w:rPr>
                    <w:t>[ ] igen [x] nem</w:t>
                  </w:r>
                </w:p>
                <w:p w14:paraId="2923E3C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lehetséges meghosszabbítások száma: (</w:t>
                  </w:r>
                  <w:r w:rsidRPr="00352227">
                    <w:rPr>
                      <w:rFonts w:ascii="Tahoma" w:hAnsi="Tahoma" w:cs="Tahoma"/>
                      <w:i/>
                      <w:iCs/>
                      <w:sz w:val="18"/>
                      <w:szCs w:val="18"/>
                    </w:rPr>
                    <w:t>ha ismert</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i/>
                      <w:iCs/>
                      <w:sz w:val="18"/>
                      <w:szCs w:val="18"/>
                    </w:rPr>
                    <w:t> </w:t>
                  </w:r>
                  <w:r w:rsidRPr="00352227">
                    <w:rPr>
                      <w:rFonts w:ascii="Tahoma" w:hAnsi="Tahoma" w:cs="Tahoma"/>
                      <w:sz w:val="18"/>
                      <w:szCs w:val="18"/>
                    </w:rPr>
                    <w:t>és között</w:t>
                  </w:r>
                </w:p>
                <w:p w14:paraId="60E6BBFC" w14:textId="77777777" w:rsidR="00CE7E58" w:rsidRPr="00352227" w:rsidRDefault="00CE7E58">
                  <w:pPr>
                    <w:pStyle w:val="standard"/>
                    <w:spacing w:before="0" w:after="0"/>
                    <w:rPr>
                      <w:rFonts w:ascii="Tahoma" w:hAnsi="Tahoma" w:cs="Tahoma"/>
                      <w:sz w:val="18"/>
                      <w:szCs w:val="18"/>
                    </w:rPr>
                  </w:pPr>
                  <w:r w:rsidRPr="00352227">
                    <w:rPr>
                      <w:rFonts w:ascii="Tahoma" w:hAnsi="Tahoma" w:cs="Tahoma"/>
                      <w:i/>
                      <w:iCs/>
                      <w:sz w:val="18"/>
                      <w:szCs w:val="18"/>
                    </w:rPr>
                    <w:t>(ha ismert)</w:t>
                  </w:r>
                  <w:r w:rsidRPr="00352227">
                    <w:rPr>
                      <w:rStyle w:val="apple-converted-space"/>
                      <w:rFonts w:ascii="Tahoma" w:hAnsi="Tahoma" w:cs="Tahoma"/>
                      <w:sz w:val="18"/>
                      <w:szCs w:val="18"/>
                    </w:rPr>
                    <w:t> </w:t>
                  </w:r>
                  <w:r w:rsidRPr="00352227">
                    <w:rPr>
                      <w:rFonts w:ascii="Tahoma" w:hAnsi="Tahoma" w:cs="Tahoma"/>
                      <w:sz w:val="18"/>
                      <w:szCs w:val="18"/>
                    </w:rPr>
                    <w:t>Az árubeszerzésre vagy szolgáltatásmegrendelésre irányuló meghosszabbítható szerződések esetében a további szerződések tervezett ütemezése:</w:t>
                  </w:r>
                </w:p>
                <w:p w14:paraId="0EC69934"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hónapban:</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sz w:val="18"/>
                      <w:szCs w:val="18"/>
                    </w:rPr>
                    <w:t> </w:t>
                  </w:r>
                  <w:r w:rsidRPr="00352227">
                    <w:rPr>
                      <w:rFonts w:ascii="Tahoma" w:hAnsi="Tahoma" w:cs="Tahoma"/>
                      <w:sz w:val="18"/>
                      <w:szCs w:val="18"/>
                    </w:rPr>
                    <w:t>napban:</w:t>
                  </w:r>
                  <w:r w:rsidRPr="00352227">
                    <w:rPr>
                      <w:rStyle w:val="apple-converted-space"/>
                      <w:rFonts w:ascii="Tahoma" w:hAnsi="Tahoma" w:cs="Tahoma"/>
                      <w:sz w:val="18"/>
                      <w:szCs w:val="18"/>
                    </w:rPr>
                    <w:t> </w:t>
                  </w:r>
                  <w:r w:rsidRPr="00352227">
                    <w:rPr>
                      <w:rFonts w:ascii="Tahoma" w:hAnsi="Tahoma" w:cs="Tahoma"/>
                      <w:sz w:val="18"/>
                      <w:szCs w:val="18"/>
                    </w:rPr>
                    <w:t>(a szerződés megkötésétől számítva)</w:t>
                  </w:r>
                </w:p>
              </w:tc>
            </w:tr>
          </w:tbl>
          <w:p w14:paraId="5B4398E8"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 </w:t>
            </w:r>
          </w:p>
          <w:p w14:paraId="4B4DE435" w14:textId="77777777" w:rsidR="00CE7E58" w:rsidRPr="00352227" w:rsidRDefault="00CE7E58">
            <w:pPr>
              <w:pStyle w:val="standard"/>
              <w:spacing w:before="120" w:after="240"/>
              <w:rPr>
                <w:rFonts w:ascii="Tahoma" w:hAnsi="Tahoma" w:cs="Tahoma"/>
                <w:b/>
                <w:bCs/>
                <w:smallCaps/>
                <w:sz w:val="18"/>
                <w:szCs w:val="18"/>
              </w:rPr>
            </w:pPr>
            <w:r w:rsidRPr="00352227">
              <w:rPr>
                <w:rFonts w:ascii="Tahoma" w:hAnsi="Tahoma" w:cs="Tahoma"/>
                <w:b/>
                <w:bCs/>
                <w:smallCaps/>
                <w:sz w:val="18"/>
                <w:szCs w:val="18"/>
              </w:rPr>
              <w:t>II.3)</w:t>
            </w:r>
            <w:r w:rsidRPr="00352227">
              <w:rPr>
                <w:rStyle w:val="apple-converted-space"/>
                <w:rFonts w:ascii="Tahoma" w:hAnsi="Tahoma" w:cs="Tahoma"/>
                <w:b/>
                <w:bCs/>
                <w:smallCaps/>
                <w:sz w:val="18"/>
                <w:szCs w:val="18"/>
              </w:rPr>
              <w:t> </w:t>
            </w:r>
            <w:r w:rsidRPr="00352227">
              <w:rPr>
                <w:rFonts w:ascii="Tahoma" w:hAnsi="Tahoma" w:cs="Tahoma"/>
                <w:b/>
                <w:bCs/>
                <w:sz w:val="18"/>
                <w:szCs w:val="18"/>
              </w:rPr>
              <w:t>A szerződés időtartama vagy a befejezés határideje</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8975"/>
            </w:tblGrid>
            <w:tr w:rsidR="00CE7E58" w:rsidRPr="00352227" w14:paraId="44DD51A9" w14:textId="77777777">
              <w:trPr>
                <w:tblHeader/>
                <w:tblCellSpacing w:w="0" w:type="dxa"/>
              </w:trPr>
              <w:tc>
                <w:tcPr>
                  <w:tcW w:w="10110" w:type="dxa"/>
                  <w:vAlign w:val="center"/>
                  <w:hideMark/>
                </w:tcPr>
                <w:p w14:paraId="06389CA0" w14:textId="77777777" w:rsidR="00CE7E58" w:rsidRPr="00352227" w:rsidRDefault="00CE7E58">
                  <w:pPr>
                    <w:rPr>
                      <w:rFonts w:ascii="Tahoma" w:hAnsi="Tahoma" w:cs="Tahoma"/>
                      <w:b/>
                      <w:bCs/>
                      <w:smallCaps/>
                      <w:sz w:val="18"/>
                      <w:szCs w:val="18"/>
                    </w:rPr>
                  </w:pPr>
                </w:p>
              </w:tc>
            </w:tr>
            <w:tr w:rsidR="00CE7E58" w:rsidRPr="00352227" w14:paraId="20AFB663" w14:textId="77777777">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9928853"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Az időtartam hónapban: 30</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sz w:val="18"/>
                      <w:szCs w:val="18"/>
                    </w:rPr>
                    <w:t> </w:t>
                  </w:r>
                  <w:r w:rsidRPr="00352227">
                    <w:rPr>
                      <w:rFonts w:ascii="Tahoma" w:hAnsi="Tahoma" w:cs="Tahoma"/>
                      <w:sz w:val="18"/>
                      <w:szCs w:val="18"/>
                    </w:rPr>
                    <w:t>napban:</w:t>
                  </w:r>
                  <w:r w:rsidRPr="00352227">
                    <w:rPr>
                      <w:rStyle w:val="apple-converted-space"/>
                      <w:rFonts w:ascii="Tahoma" w:hAnsi="Tahoma" w:cs="Tahoma"/>
                      <w:sz w:val="18"/>
                      <w:szCs w:val="18"/>
                    </w:rPr>
                    <w:t> </w:t>
                  </w:r>
                  <w:r w:rsidRPr="00352227">
                    <w:rPr>
                      <w:rFonts w:ascii="Tahoma" w:hAnsi="Tahoma" w:cs="Tahoma"/>
                      <w:sz w:val="18"/>
                      <w:szCs w:val="18"/>
                    </w:rPr>
                    <w:t>(a szerződés megkötésétől számítva)</w:t>
                  </w:r>
                </w:p>
                <w:p w14:paraId="0584C062" w14:textId="77777777" w:rsidR="00CE7E58" w:rsidRPr="00352227" w:rsidRDefault="00CE7E58">
                  <w:pPr>
                    <w:pStyle w:val="standard"/>
                    <w:spacing w:before="120" w:after="0"/>
                    <w:rPr>
                      <w:rFonts w:ascii="Tahoma" w:hAnsi="Tahoma" w:cs="Tahoma"/>
                      <w:i/>
                      <w:iCs/>
                      <w:sz w:val="18"/>
                      <w:szCs w:val="18"/>
                    </w:rPr>
                  </w:pPr>
                  <w:r w:rsidRPr="00352227">
                    <w:rPr>
                      <w:rFonts w:ascii="Tahoma" w:hAnsi="Tahoma" w:cs="Tahoma"/>
                      <w:i/>
                      <w:iCs/>
                      <w:sz w:val="18"/>
                      <w:szCs w:val="18"/>
                    </w:rPr>
                    <w:t>vagy</w:t>
                  </w:r>
                </w:p>
                <w:p w14:paraId="50D51630"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Kezdés</w:t>
                  </w:r>
                  <w:r w:rsidRPr="00352227">
                    <w:rPr>
                      <w:rStyle w:val="apple-converted-space"/>
                      <w:rFonts w:ascii="Tahoma" w:hAnsi="Tahoma" w:cs="Tahoma"/>
                      <w:sz w:val="18"/>
                      <w:szCs w:val="18"/>
                    </w:rPr>
                    <w:t> </w:t>
                  </w:r>
                  <w:r w:rsidRPr="00352227">
                    <w:rPr>
                      <w:rFonts w:ascii="Tahoma" w:hAnsi="Tahoma" w:cs="Tahoma"/>
                      <w:i/>
                      <w:iCs/>
                      <w:sz w:val="18"/>
                      <w:szCs w:val="18"/>
                    </w:rPr>
                    <w:t>(nap/hónap/év)</w:t>
                  </w:r>
                </w:p>
                <w:p w14:paraId="19C11E2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Befejezés</w:t>
                  </w:r>
                  <w:r w:rsidRPr="00352227">
                    <w:rPr>
                      <w:rStyle w:val="apple-converted-space"/>
                      <w:rFonts w:ascii="Tahoma" w:hAnsi="Tahoma" w:cs="Tahoma"/>
                      <w:sz w:val="18"/>
                      <w:szCs w:val="18"/>
                    </w:rPr>
                    <w:t> </w:t>
                  </w:r>
                  <w:r w:rsidRPr="00352227">
                    <w:rPr>
                      <w:rFonts w:ascii="Tahoma" w:hAnsi="Tahoma" w:cs="Tahoma"/>
                      <w:i/>
                      <w:iCs/>
                      <w:sz w:val="18"/>
                      <w:szCs w:val="18"/>
                    </w:rPr>
                    <w:t>(nap/hónap/év)</w:t>
                  </w:r>
                </w:p>
              </w:tc>
            </w:tr>
          </w:tbl>
          <w:p w14:paraId="0FF4A81E"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37E24A8F"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tc>
      </w:tr>
      <w:tr w:rsidR="00CE7E58" w:rsidRPr="00352227" w14:paraId="21B63D4B" w14:textId="77777777" w:rsidTr="00CE7E58">
        <w:trPr>
          <w:tblCellSpacing w:w="15" w:type="dxa"/>
        </w:trPr>
        <w:tc>
          <w:tcPr>
            <w:tcW w:w="4969" w:type="pct"/>
            <w:vAlign w:val="center"/>
            <w:hideMark/>
          </w:tcPr>
          <w:p w14:paraId="34969AA2" w14:textId="77777777" w:rsidR="00CE7E58" w:rsidRPr="00352227" w:rsidRDefault="00CE7E58">
            <w:pPr>
              <w:pStyle w:val="standard"/>
              <w:spacing w:before="0" w:after="360"/>
              <w:rPr>
                <w:rFonts w:ascii="Tahoma" w:hAnsi="Tahoma" w:cs="Tahoma"/>
                <w:sz w:val="18"/>
                <w:szCs w:val="18"/>
              </w:rPr>
            </w:pPr>
            <w:r w:rsidRPr="00352227">
              <w:rPr>
                <w:rFonts w:ascii="Tahoma" w:hAnsi="Tahoma" w:cs="Tahoma"/>
                <w:b/>
                <w:bCs/>
                <w:sz w:val="18"/>
                <w:szCs w:val="18"/>
              </w:rPr>
              <w:lastRenderedPageBreak/>
              <w:t>III.</w:t>
            </w:r>
            <w:r w:rsidRPr="00352227">
              <w:rPr>
                <w:rStyle w:val="apple-converted-space"/>
                <w:rFonts w:ascii="Tahoma" w:hAnsi="Tahoma" w:cs="Tahoma"/>
                <w:b/>
                <w:bCs/>
                <w:sz w:val="18"/>
                <w:szCs w:val="18"/>
              </w:rPr>
              <w:t> </w:t>
            </w:r>
            <w:r w:rsidRPr="00352227">
              <w:rPr>
                <w:rFonts w:ascii="Tahoma" w:hAnsi="Tahoma" w:cs="Tahoma"/>
                <w:b/>
                <w:bCs/>
                <w:caps/>
                <w:sz w:val="18"/>
                <w:szCs w:val="18"/>
              </w:rPr>
              <w:t>SZAKASZ</w:t>
            </w:r>
            <w:r w:rsidRPr="00352227">
              <w:rPr>
                <w:rStyle w:val="apple-converted-space"/>
                <w:rFonts w:ascii="Tahoma" w:hAnsi="Tahoma" w:cs="Tahoma"/>
                <w:sz w:val="18"/>
                <w:szCs w:val="18"/>
              </w:rPr>
              <w:t> </w:t>
            </w:r>
            <w:r w:rsidRPr="00352227">
              <w:rPr>
                <w:rFonts w:ascii="Tahoma" w:hAnsi="Tahoma" w:cs="Tahoma"/>
                <w:b/>
                <w:bCs/>
                <w:sz w:val="18"/>
                <w:szCs w:val="18"/>
              </w:rPr>
              <w:t>:</w:t>
            </w:r>
            <w:r w:rsidRPr="00352227">
              <w:rPr>
                <w:rStyle w:val="apple-converted-space"/>
                <w:rFonts w:ascii="Tahoma" w:hAnsi="Tahoma" w:cs="Tahoma"/>
                <w:b/>
                <w:bCs/>
                <w:sz w:val="18"/>
                <w:szCs w:val="18"/>
              </w:rPr>
              <w:t> </w:t>
            </w:r>
            <w:r w:rsidRPr="00352227">
              <w:rPr>
                <w:rFonts w:ascii="Tahoma" w:hAnsi="Tahoma" w:cs="Tahoma"/>
                <w:b/>
                <w:bCs/>
                <w:caps/>
                <w:sz w:val="18"/>
                <w:szCs w:val="18"/>
              </w:rPr>
              <w:t>JOGI, GAZDASÁGI, PÉNZÜGYI ÉS MŰSZAKI INFORMÁCIÓK</w:t>
            </w:r>
          </w:p>
          <w:p w14:paraId="10B70B5A"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mallCaps/>
                <w:sz w:val="18"/>
                <w:szCs w:val="18"/>
              </w:rPr>
              <w:t>III.1)</w:t>
            </w:r>
            <w:r w:rsidRPr="00352227">
              <w:rPr>
                <w:rStyle w:val="apple-converted-space"/>
                <w:rFonts w:ascii="Tahoma" w:hAnsi="Tahoma" w:cs="Tahoma"/>
                <w:b/>
                <w:bCs/>
                <w:smallCaps/>
                <w:sz w:val="18"/>
                <w:szCs w:val="18"/>
              </w:rPr>
              <w:t> </w:t>
            </w:r>
            <w:r w:rsidRPr="00352227">
              <w:rPr>
                <w:rFonts w:ascii="Tahoma" w:hAnsi="Tahoma" w:cs="Tahoma"/>
                <w:b/>
                <w:bCs/>
                <w:sz w:val="18"/>
                <w:szCs w:val="18"/>
              </w:rPr>
              <w:t>Az alvállalkozói szerződéssel kapcsolatos feltételek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4E795D90" w14:textId="77777777" w:rsidTr="00713ED0">
              <w:trPr>
                <w:tblHeader/>
                <w:tblCellSpacing w:w="0" w:type="dxa"/>
              </w:trPr>
              <w:tc>
                <w:tcPr>
                  <w:tcW w:w="0" w:type="auto"/>
                  <w:vAlign w:val="center"/>
                  <w:hideMark/>
                </w:tcPr>
                <w:p w14:paraId="593B2EA5" w14:textId="77777777" w:rsidR="00CE7E58" w:rsidRPr="00352227" w:rsidRDefault="00CE7E58">
                  <w:pPr>
                    <w:rPr>
                      <w:rFonts w:ascii="Tahoma" w:hAnsi="Tahoma" w:cs="Tahoma"/>
                      <w:sz w:val="18"/>
                      <w:szCs w:val="18"/>
                    </w:rPr>
                  </w:pPr>
                </w:p>
              </w:tc>
            </w:tr>
            <w:tr w:rsidR="00CE7E58" w:rsidRPr="00352227" w14:paraId="36BAA20A" w14:textId="77777777" w:rsidTr="00713ED0">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1072D3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III.1.1) A szerződést biztosító mellékkötelezettségek: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2B5D560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lastRenderedPageBreak/>
                    <w:t>A tervezési határidők, valamint a Megrendelő részére leadott Tervdokumentáció (vagy annak egyes részei) kijavítására megszabott határidők Tervező általi elmulasztása esetén Megrendelő késedelmi kötbérre jogosult. Késedelmes teljesítés esetén - ha a késedelem olyan okból következik be, amelyért a Tervező a felelős - késedelmi kötbér fizetendő, a késedelmi kötbér napi mértéke a késedelemmel érintett Teljesítési Szakasz nettó Szerződéses értékének a 0,5%-a. A késedelmi kötbér a késedelembe esés első napjától esedékes és a késedelmes teljesítés teljes időtartamára fizetendő. A késedelmi kötbér jogcímén követelt összeg nem haladhatja meg a teljes nettó Tervezési Díj 15%-át.</w:t>
                  </w:r>
                  <w:r w:rsidRPr="00352227">
                    <w:rPr>
                      <w:rStyle w:val="apple-converted-space"/>
                      <w:rFonts w:ascii="Tahoma" w:hAnsi="Tahoma" w:cs="Tahoma"/>
                      <w:sz w:val="18"/>
                      <w:szCs w:val="18"/>
                    </w:rPr>
                    <w:t> </w:t>
                  </w:r>
                  <w:r w:rsidRPr="00352227">
                    <w:rPr>
                      <w:rFonts w:ascii="Tahoma" w:hAnsi="Tahoma" w:cs="Tahoma"/>
                      <w:sz w:val="18"/>
                      <w:szCs w:val="18"/>
                    </w:rPr>
                    <w:br/>
                  </w:r>
                  <w:r w:rsidRPr="00352227">
                    <w:rPr>
                      <w:rFonts w:ascii="Tahoma" w:hAnsi="Tahoma" w:cs="Tahoma"/>
                      <w:sz w:val="18"/>
                      <w:szCs w:val="18"/>
                    </w:rPr>
                    <w:br/>
                    <w:t>Bármely tervezési fázisban a Tervező tervszolgáltatási kötelezettsége teljesítésének tekintetében bekövetkező harminc (30) naptári napot meghaladó késedelem esetén a Megrendelő felmondhatja a szerződést, és követelheti a Tervezői szerződésszegés következtében felmerült valamennyi igazolt kárának megtérítését. Ebben az esetben továbbá a Tervező a szerződésszegéssel érintett Teljesítési Szakasz vonatkozásában díjazásra nem jogosult, kártérítést, kártalanítást nem követelhet, továbbá meghiúsulási kötbér fizetésére köteles.</w:t>
                  </w:r>
                  <w:r w:rsidRPr="00352227">
                    <w:rPr>
                      <w:rFonts w:ascii="Tahoma" w:hAnsi="Tahoma" w:cs="Tahoma"/>
                      <w:sz w:val="18"/>
                      <w:szCs w:val="18"/>
                    </w:rPr>
                    <w:br/>
                  </w:r>
                  <w:r w:rsidRPr="00352227">
                    <w:rPr>
                      <w:rFonts w:ascii="Tahoma" w:hAnsi="Tahoma" w:cs="Tahoma"/>
                      <w:sz w:val="18"/>
                      <w:szCs w:val="18"/>
                    </w:rPr>
                    <w:br/>
                    <w:t>A Tervező hibás teljesítése esetén - a kellékszavatosságból és jótállásból eredő jogosultságokon túl - a Megrendelő hibás teljesítési kötbérre jogosult. Nem tekinthető hibásnak a teljesítés a jóváhagyási folyamat során kért kijavítások esetén. A hibás teljesítési kötbér napi mértéke a hibás teljesítéssel érintett Teljesítési Szakasz nettó Szerződéses értékének az 0,5%-a. A hibás teljesítési kötbér a Megrendelő által kezdeményezett kijavítás ideje alatt fizetendő mindaddig, amíg a kijavítás megtörténik. A hibás teljesítési kötbér jogcímén követelt összeg nem haladhatja meg a teljes nettó Tervezési Díj 15%-át.</w:t>
                  </w:r>
                  <w:r w:rsidRPr="00352227">
                    <w:rPr>
                      <w:rFonts w:ascii="Tahoma" w:hAnsi="Tahoma" w:cs="Tahoma"/>
                      <w:sz w:val="18"/>
                      <w:szCs w:val="18"/>
                    </w:rPr>
                    <w:br/>
                  </w:r>
                  <w:r w:rsidRPr="00352227">
                    <w:rPr>
                      <w:rFonts w:ascii="Tahoma" w:hAnsi="Tahoma" w:cs="Tahoma"/>
                      <w:sz w:val="18"/>
                      <w:szCs w:val="18"/>
                    </w:rPr>
                    <w:br/>
                    <w:t>Bármely tervezési fázisban a Tervező tervszolgáltatási kötelezettsége teljesítésének tekintetében bekövetkező harminc (30) naptári napot meghaladó hibás teljesítés esetén a Megrendelő felmondhatja a Szerződést, és követelheti a Tervezői szerződésszegés következtében felmerült valamennyi igazolt Kárának megtérítését. Ebben az esetben továbbá a Tervező a szerződésszegéssel érintett Teljesítési Szakasz vonatkozásában díjazásra nem jogosult, kártérítést, kártalanítást nem követelhet, továbbá a meghiúsulási kötbér fizetésére köteles.</w:t>
                  </w:r>
                  <w:r w:rsidRPr="00352227">
                    <w:rPr>
                      <w:rFonts w:ascii="Tahoma" w:hAnsi="Tahoma" w:cs="Tahoma"/>
                      <w:sz w:val="18"/>
                      <w:szCs w:val="18"/>
                    </w:rPr>
                    <w:br/>
                  </w:r>
                  <w:r w:rsidRPr="00352227">
                    <w:rPr>
                      <w:rFonts w:ascii="Tahoma" w:hAnsi="Tahoma" w:cs="Tahoma"/>
                      <w:sz w:val="18"/>
                      <w:szCs w:val="18"/>
                    </w:rPr>
                    <w:br/>
                    <w:t>Amennyiben a Szerződés vagy valamely Teljesítési Szakasz teljesítése olyan okból, amiért Tervező felelős meghiúsul vagy lehetetlenül, vagy a Tervező fenti pontokban meghatározott késedelme vagy egyéb szerződésszegése miatt a Megrendelő a Szerződést felmondja, vagy - amennyiben még nem történt teljesítés - a Szerződéstől vagy az adott Teljesítési Szakaszra eső megrendeléstől eláll, úgy a Tervező meghiúsulási kötbér jogcímén a teljes illetve az adott meghiúsult Teljesítési Szakaszra eső nettó Tervezési Díj 15%-át kitevő összeg Megrendelő részére történő megfizetésére köteles. A meghiúsulási kötbér érvényesítése a késedelmi kötbér és a hibás teljesítési kötbér érvényesítését kizárja.</w:t>
                  </w:r>
                  <w:r w:rsidRPr="00352227">
                    <w:rPr>
                      <w:rFonts w:ascii="Tahoma" w:hAnsi="Tahoma" w:cs="Tahoma"/>
                      <w:sz w:val="18"/>
                      <w:szCs w:val="18"/>
                    </w:rPr>
                    <w:br/>
                  </w:r>
                  <w:r w:rsidRPr="00352227">
                    <w:rPr>
                      <w:rFonts w:ascii="Tahoma" w:hAnsi="Tahoma" w:cs="Tahoma"/>
                      <w:sz w:val="18"/>
                      <w:szCs w:val="18"/>
                    </w:rPr>
                    <w:br/>
                    <w:t>A szerződést biztosító mellékkötelezettségek részletes leírását a közbeszerzési dokumentumok részét képező szerződéstervezet tartalmazza.</w:t>
                  </w:r>
                </w:p>
              </w:tc>
            </w:tr>
            <w:tr w:rsidR="00CE7E58" w:rsidRPr="00352227" w14:paraId="03EBE58F"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0E71C65"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lastRenderedPageBreak/>
                    <w:t>III.1.2) Fő finanszírozási és fizetési feltételek és/vagy hivatkozás a vonatkozó jogszabályi rendelkezésekre:</w:t>
                  </w:r>
                </w:p>
                <w:p w14:paraId="2D392276"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Ajánlatkérő előleget nem biztosít.</w:t>
                  </w:r>
                  <w:r w:rsidRPr="00352227">
                    <w:rPr>
                      <w:rFonts w:ascii="Tahoma" w:hAnsi="Tahoma" w:cs="Tahoma"/>
                      <w:sz w:val="18"/>
                      <w:szCs w:val="18"/>
                    </w:rPr>
                    <w:br/>
                    <w:t>Az ajánlattétel, a szerződés és a kifizetések pénzneme magyar forint (HUF).</w:t>
                  </w:r>
                  <w:r w:rsidRPr="00352227">
                    <w:rPr>
                      <w:rFonts w:ascii="Tahoma" w:hAnsi="Tahoma" w:cs="Tahoma"/>
                      <w:sz w:val="18"/>
                      <w:szCs w:val="18"/>
                    </w:rPr>
                    <w:br/>
                    <w:t>Ajánlatkérő közli, hogy az anyagi fedezet összege a 2016. évi költségvetésből fog rendelkezésre állni.</w:t>
                  </w:r>
                  <w:r w:rsidRPr="00352227">
                    <w:rPr>
                      <w:rStyle w:val="apple-converted-space"/>
                      <w:rFonts w:ascii="Tahoma" w:hAnsi="Tahoma" w:cs="Tahoma"/>
                      <w:sz w:val="18"/>
                      <w:szCs w:val="18"/>
                    </w:rPr>
                    <w:t> </w:t>
                  </w:r>
                  <w:r w:rsidRPr="00352227">
                    <w:rPr>
                      <w:rFonts w:ascii="Tahoma" w:hAnsi="Tahoma" w:cs="Tahoma"/>
                      <w:sz w:val="18"/>
                      <w:szCs w:val="18"/>
                    </w:rPr>
                    <w:br/>
                    <w:t>Ajánlatkérő részszámlázási lehetőséget biztosít. Ajánlatkérő a tervezési díjat a szerződéstervezetben meghatározott számlázási rend figyelembevételével kiállított számlák alapján fizeti meg átutalással a Kbt. 135. § (1), (5)-(6) bekezdései, továbbá a Ptk. 6:130. § (1)-(2) bekezdés szerint.</w:t>
                  </w:r>
                  <w:r w:rsidRPr="00352227">
                    <w:rPr>
                      <w:rFonts w:ascii="Tahoma" w:hAnsi="Tahoma" w:cs="Tahoma"/>
                      <w:sz w:val="18"/>
                      <w:szCs w:val="18"/>
                    </w:rPr>
                    <w:br/>
                    <w:t>A szerződés pénzügyi fedezetét Ajánlatkérő saját forrásból biztosítja.</w:t>
                  </w:r>
                  <w:r w:rsidRPr="00352227">
                    <w:rPr>
                      <w:rFonts w:ascii="Tahoma" w:hAnsi="Tahoma" w:cs="Tahoma"/>
                      <w:sz w:val="18"/>
                      <w:szCs w:val="18"/>
                    </w:rPr>
                    <w:br/>
                    <w:t>Ajánlatkérő a kifizetés során az adózás rendjéről szóló 2003. évi XCII. törvény (a továbbiakban: Art.) 36/A. §-ában foglaltakat teljes körben alkalmazza.</w:t>
                  </w:r>
                  <w:r w:rsidRPr="00352227">
                    <w:rPr>
                      <w:rFonts w:ascii="Tahoma" w:hAnsi="Tahoma" w:cs="Tahoma"/>
                      <w:sz w:val="18"/>
                      <w:szCs w:val="18"/>
                    </w:rPr>
                    <w:br/>
                    <w:t>Késedelmes fizetés esetén Ajánlatkérő a Ptk-ban meghatározott (6:155. §) mértékű, és a késedelem időtartamához igazodó késedelmi kamatot fizet.</w:t>
                  </w:r>
                  <w:r w:rsidRPr="00352227">
                    <w:rPr>
                      <w:rFonts w:ascii="Tahoma" w:hAnsi="Tahoma" w:cs="Tahoma"/>
                      <w:sz w:val="18"/>
                      <w:szCs w:val="18"/>
                    </w:rPr>
                    <w:br/>
                    <w:t>Vonatkozó jogszabályok különösen:</w:t>
                  </w:r>
                  <w:r w:rsidRPr="00352227">
                    <w:rPr>
                      <w:rFonts w:ascii="Tahoma" w:hAnsi="Tahoma" w:cs="Tahoma"/>
                      <w:sz w:val="18"/>
                      <w:szCs w:val="18"/>
                    </w:rPr>
                    <w:br/>
                    <w:t>Az adózás rendjéről szóló 2003. évi XCII. törvény 36/A. §,</w:t>
                  </w:r>
                  <w:r w:rsidRPr="00352227">
                    <w:rPr>
                      <w:rFonts w:ascii="Tahoma" w:hAnsi="Tahoma" w:cs="Tahoma"/>
                      <w:sz w:val="18"/>
                      <w:szCs w:val="18"/>
                    </w:rPr>
                    <w:br/>
                    <w:t>A Közbeszerzésekről szóló 2015. évi CXLIII. törvény,</w:t>
                  </w:r>
                  <w:r w:rsidRPr="00352227">
                    <w:rPr>
                      <w:rFonts w:ascii="Tahoma" w:hAnsi="Tahoma" w:cs="Tahoma"/>
                      <w:sz w:val="18"/>
                      <w:szCs w:val="18"/>
                    </w:rPr>
                    <w:br/>
                    <w:t>Az általános forgalmi adóról szóló 2007. évi CXXVII. törvény,</w:t>
                  </w:r>
                  <w:r w:rsidRPr="00352227">
                    <w:rPr>
                      <w:rFonts w:ascii="Tahoma" w:hAnsi="Tahoma" w:cs="Tahoma"/>
                      <w:sz w:val="18"/>
                      <w:szCs w:val="18"/>
                    </w:rPr>
                    <w:br/>
                    <w:t>A Polgári Törvénykönyvről szóló 2013. évi V. törvény.</w:t>
                  </w:r>
                  <w:r w:rsidRPr="00352227">
                    <w:rPr>
                      <w:rFonts w:ascii="Tahoma" w:hAnsi="Tahoma" w:cs="Tahoma"/>
                      <w:sz w:val="18"/>
                      <w:szCs w:val="18"/>
                    </w:rPr>
                    <w:br/>
                    <w:t>A részletes fizetési feltételeket a közbeszerzési dokumentumok részét képező szerződéstervezet tartalmazza.</w:t>
                  </w:r>
                </w:p>
              </w:tc>
            </w:tr>
          </w:tbl>
          <w:p w14:paraId="0BD24684"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0768F8D8" w14:textId="77777777" w:rsidTr="00713ED0">
              <w:trPr>
                <w:tblHeader/>
                <w:tblCellSpacing w:w="0" w:type="dxa"/>
              </w:trPr>
              <w:tc>
                <w:tcPr>
                  <w:tcW w:w="0" w:type="auto"/>
                  <w:vAlign w:val="center"/>
                  <w:hideMark/>
                </w:tcPr>
                <w:p w14:paraId="1CE7E5D6" w14:textId="77777777" w:rsidR="00CE7E58" w:rsidRPr="00352227" w:rsidRDefault="00CE7E58">
                  <w:pPr>
                    <w:rPr>
                      <w:rFonts w:ascii="Tahoma" w:hAnsi="Tahoma" w:cs="Tahoma"/>
                      <w:sz w:val="18"/>
                      <w:szCs w:val="18"/>
                    </w:rPr>
                  </w:pPr>
                </w:p>
              </w:tc>
            </w:tr>
            <w:tr w:rsidR="00CE7E58" w:rsidRPr="00352227" w14:paraId="7F2CC1CA" w14:textId="77777777" w:rsidTr="00713ED0">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11F2F7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III.1.3) A</w:t>
                  </w:r>
                  <w:r w:rsidRPr="00352227">
                    <w:rPr>
                      <w:rStyle w:val="apple-converted-space"/>
                      <w:rFonts w:ascii="Tahoma" w:hAnsi="Tahoma" w:cs="Tahoma"/>
                      <w:sz w:val="18"/>
                      <w:szCs w:val="18"/>
                    </w:rPr>
                    <w:t> </w:t>
                  </w:r>
                  <w:r w:rsidRPr="00352227">
                    <w:rPr>
                      <w:rFonts w:ascii="Tahoma" w:hAnsi="Tahoma" w:cs="Tahoma"/>
                      <w:b/>
                      <w:bCs/>
                      <w:sz w:val="18"/>
                      <w:szCs w:val="18"/>
                    </w:rPr>
                    <w:t xml:space="preserve">közös ajánlatot tevő nyertesek által létrehozandó gazdasági társaság, illetve jogi </w:t>
                  </w:r>
                  <w:r w:rsidRPr="00352227">
                    <w:rPr>
                      <w:rFonts w:ascii="Tahoma" w:hAnsi="Tahoma" w:cs="Tahoma"/>
                      <w:b/>
                      <w:bCs/>
                      <w:sz w:val="18"/>
                      <w:szCs w:val="18"/>
                    </w:rPr>
                    <w:lastRenderedPageBreak/>
                    <w:t>személy:</w:t>
                  </w:r>
                  <w:r w:rsidRPr="00352227">
                    <w:rPr>
                      <w:rStyle w:val="apple-converted-space"/>
                      <w:rFonts w:ascii="Tahoma" w:hAnsi="Tahoma" w:cs="Tahoma"/>
                      <w:sz w:val="18"/>
                      <w:szCs w:val="18"/>
                    </w:rPr>
                    <w:t> </w:t>
                  </w:r>
                  <w:r w:rsidRPr="00352227">
                    <w:rPr>
                      <w:rFonts w:ascii="Tahoma" w:hAnsi="Tahoma" w:cs="Tahoma"/>
                      <w:i/>
                      <w:iCs/>
                      <w:sz w:val="18"/>
                      <w:szCs w:val="18"/>
                    </w:rPr>
                    <w:t>(adott esetben)</w:t>
                  </w:r>
                </w:p>
                <w:p w14:paraId="046DB10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Ajánlatkérő projekttársaság létrehozását kizárja mind ajánlattevő, mind közös ajánlattevők vonatkozásában. [Kbt. 35. § (9) bekezdés]</w:t>
                  </w:r>
                </w:p>
              </w:tc>
            </w:tr>
            <w:tr w:rsidR="00CE7E58" w:rsidRPr="00352227" w14:paraId="0D3BFFF7" w14:textId="77777777" w:rsidTr="00713ED0">
              <w:trPr>
                <w:trHeight w:val="164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134C54"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lastRenderedPageBreak/>
                    <w:t>III.1.4)</w:t>
                  </w:r>
                  <w:r w:rsidRPr="00352227">
                    <w:rPr>
                      <w:rStyle w:val="apple-converted-space"/>
                      <w:rFonts w:ascii="Tahoma" w:hAnsi="Tahoma" w:cs="Tahoma"/>
                      <w:b/>
                      <w:bCs/>
                      <w:sz w:val="18"/>
                      <w:szCs w:val="18"/>
                    </w:rPr>
                    <w:t> </w:t>
                  </w:r>
                  <w:r w:rsidRPr="00352227">
                    <w:rPr>
                      <w:rFonts w:ascii="Tahoma" w:hAnsi="Tahoma" w:cs="Tahoma"/>
                      <w:b/>
                      <w:bCs/>
                      <w:sz w:val="18"/>
                      <w:szCs w:val="18"/>
                    </w:rPr>
                    <w:t>Egyéb</w:t>
                  </w:r>
                  <w:r w:rsidRPr="00352227">
                    <w:rPr>
                      <w:rStyle w:val="apple-converted-space"/>
                      <w:rFonts w:ascii="Tahoma" w:hAnsi="Tahoma" w:cs="Tahoma"/>
                      <w:sz w:val="18"/>
                      <w:szCs w:val="18"/>
                    </w:rPr>
                    <w:t> </w:t>
                  </w:r>
                  <w:r w:rsidRPr="00352227">
                    <w:rPr>
                      <w:rFonts w:ascii="Tahoma" w:hAnsi="Tahoma" w:cs="Tahoma"/>
                      <w:b/>
                      <w:bCs/>
                      <w:sz w:val="18"/>
                      <w:szCs w:val="18"/>
                    </w:rPr>
                    <w:t>különleges feltételek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46642CB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szerződés teljesítésére különleges feltételek vonatkoznak</w:t>
                  </w:r>
                  <w:r w:rsidRPr="00352227">
                    <w:rPr>
                      <w:rStyle w:val="apple-converted-space"/>
                      <w:rFonts w:ascii="Tahoma" w:hAnsi="Tahoma" w:cs="Tahoma"/>
                      <w:sz w:val="18"/>
                      <w:szCs w:val="18"/>
                    </w:rPr>
                    <w:t> </w:t>
                  </w:r>
                  <w:r w:rsidRPr="00352227">
                    <w:rPr>
                      <w:rFonts w:ascii="Tahoma" w:hAnsi="Tahoma" w:cs="Tahoma"/>
                      <w:sz w:val="18"/>
                      <w:szCs w:val="18"/>
                    </w:rPr>
                    <w:t>[ ] igen [x] nem</w:t>
                  </w:r>
                </w:p>
                <w:p w14:paraId="0C1498F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(igen válasz esetén)</w:t>
                  </w:r>
                  <w:r w:rsidRPr="00352227">
                    <w:rPr>
                      <w:rStyle w:val="apple-converted-space"/>
                      <w:rFonts w:ascii="Tahoma" w:hAnsi="Tahoma" w:cs="Tahoma"/>
                      <w:sz w:val="18"/>
                      <w:szCs w:val="18"/>
                    </w:rPr>
                    <w:t> </w:t>
                  </w:r>
                  <w:r w:rsidRPr="00352227">
                    <w:rPr>
                      <w:rFonts w:ascii="Tahoma" w:hAnsi="Tahoma" w:cs="Tahoma"/>
                      <w:sz w:val="18"/>
                      <w:szCs w:val="18"/>
                    </w:rPr>
                    <w:t>A</w:t>
                  </w:r>
                  <w:r w:rsidRPr="00352227">
                    <w:rPr>
                      <w:rStyle w:val="apple-converted-space"/>
                      <w:rFonts w:ascii="Tahoma" w:hAnsi="Tahoma" w:cs="Tahoma"/>
                      <w:sz w:val="18"/>
                      <w:szCs w:val="18"/>
                    </w:rPr>
                    <w:t> </w:t>
                  </w:r>
                  <w:r w:rsidRPr="00352227">
                    <w:rPr>
                      <w:rFonts w:ascii="Tahoma" w:hAnsi="Tahoma" w:cs="Tahoma"/>
                      <w:sz w:val="18"/>
                      <w:szCs w:val="18"/>
                    </w:rPr>
                    <w:t>különleges feltételek meghatározása</w:t>
                  </w:r>
                </w:p>
              </w:tc>
            </w:tr>
          </w:tbl>
          <w:p w14:paraId="51D752D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p>
          <w:p w14:paraId="4C92C199"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III.2)</w:t>
            </w:r>
            <w:r w:rsidRPr="00352227">
              <w:rPr>
                <w:rStyle w:val="apple-converted-space"/>
                <w:rFonts w:ascii="Tahoma" w:hAnsi="Tahoma" w:cs="Tahoma"/>
                <w:b/>
                <w:bCs/>
                <w:sz w:val="18"/>
                <w:szCs w:val="18"/>
              </w:rPr>
              <w:t> </w:t>
            </w:r>
            <w:r w:rsidRPr="00352227">
              <w:rPr>
                <w:rFonts w:ascii="Tahoma" w:hAnsi="Tahoma" w:cs="Tahoma"/>
                <w:b/>
                <w:bCs/>
                <w:sz w:val="18"/>
                <w:szCs w:val="18"/>
              </w:rPr>
              <w:t>Részvételi feltételek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5934"/>
              <w:gridCol w:w="348"/>
              <w:gridCol w:w="2790"/>
            </w:tblGrid>
            <w:tr w:rsidR="00CE7E58" w:rsidRPr="00352227" w14:paraId="55D9C73D" w14:textId="77777777" w:rsidTr="00713ED0">
              <w:trPr>
                <w:tblHeader/>
                <w:tblCellSpacing w:w="0" w:type="dxa"/>
              </w:trPr>
              <w:tc>
                <w:tcPr>
                  <w:tcW w:w="0" w:type="auto"/>
                  <w:vAlign w:val="center"/>
                  <w:hideMark/>
                </w:tcPr>
                <w:p w14:paraId="3519F834" w14:textId="77777777" w:rsidR="00CE7E58" w:rsidRPr="00352227" w:rsidRDefault="00CE7E58">
                  <w:pPr>
                    <w:rPr>
                      <w:rFonts w:ascii="Tahoma" w:hAnsi="Tahoma" w:cs="Tahoma"/>
                      <w:sz w:val="18"/>
                      <w:szCs w:val="18"/>
                    </w:rPr>
                  </w:pPr>
                </w:p>
              </w:tc>
              <w:tc>
                <w:tcPr>
                  <w:tcW w:w="0" w:type="auto"/>
                  <w:vAlign w:val="center"/>
                  <w:hideMark/>
                </w:tcPr>
                <w:p w14:paraId="4053B2C4" w14:textId="77777777" w:rsidR="00CE7E58" w:rsidRPr="00352227" w:rsidRDefault="00CE7E58">
                  <w:pPr>
                    <w:rPr>
                      <w:rFonts w:ascii="Tahoma" w:hAnsi="Tahoma" w:cs="Tahoma"/>
                      <w:sz w:val="20"/>
                      <w:szCs w:val="20"/>
                    </w:rPr>
                  </w:pPr>
                </w:p>
              </w:tc>
              <w:tc>
                <w:tcPr>
                  <w:tcW w:w="0" w:type="auto"/>
                  <w:vAlign w:val="center"/>
                  <w:hideMark/>
                </w:tcPr>
                <w:p w14:paraId="65FDD4CE" w14:textId="77777777" w:rsidR="00CE7E58" w:rsidRPr="00352227" w:rsidRDefault="00CE7E58">
                  <w:pPr>
                    <w:rPr>
                      <w:rFonts w:ascii="Tahoma" w:hAnsi="Tahoma" w:cs="Tahoma"/>
                      <w:sz w:val="20"/>
                      <w:szCs w:val="20"/>
                    </w:rPr>
                  </w:pPr>
                </w:p>
              </w:tc>
            </w:tr>
            <w:tr w:rsidR="00CE7E58" w:rsidRPr="00352227" w14:paraId="60F0BC4A" w14:textId="77777777" w:rsidTr="00713ED0">
              <w:trPr>
                <w:trHeight w:val="705"/>
                <w:tblCellSpacing w:w="0" w:type="dxa"/>
              </w:trPr>
              <w:tc>
                <w:tcPr>
                  <w:tcW w:w="0" w:type="auto"/>
                  <w:gridSpan w:val="3"/>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1EBD5849"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III.2.1)</w:t>
                  </w:r>
                  <w:r w:rsidRPr="00352227">
                    <w:rPr>
                      <w:rStyle w:val="apple-converted-space"/>
                      <w:rFonts w:ascii="Tahoma" w:hAnsi="Tahoma" w:cs="Tahoma"/>
                      <w:b/>
                      <w:bCs/>
                      <w:sz w:val="18"/>
                      <w:szCs w:val="18"/>
                    </w:rPr>
                    <w:t> </w:t>
                  </w:r>
                  <w:r w:rsidRPr="00352227">
                    <w:rPr>
                      <w:rFonts w:ascii="Tahoma" w:hAnsi="Tahoma" w:cs="Tahoma"/>
                      <w:b/>
                      <w:bCs/>
                      <w:sz w:val="18"/>
                      <w:szCs w:val="18"/>
                    </w:rPr>
                    <w:t>Az ajánlattevő/részvételre jelentkező személyes helyzetére vonatkozó adatok (kizáró okok), ideértve a szakmai és cégnyilvántartásokba történő bejegyzésre</w:t>
                  </w:r>
                  <w:r w:rsidRPr="00352227">
                    <w:rPr>
                      <w:rStyle w:val="apple-converted-space"/>
                      <w:rFonts w:ascii="Tahoma" w:hAnsi="Tahoma" w:cs="Tahoma"/>
                      <w:sz w:val="18"/>
                      <w:szCs w:val="18"/>
                    </w:rPr>
                    <w:t> </w:t>
                  </w:r>
                  <w:r w:rsidRPr="00352227">
                    <w:rPr>
                      <w:rFonts w:ascii="Tahoma" w:hAnsi="Tahoma" w:cs="Tahoma"/>
                      <w:b/>
                      <w:bCs/>
                      <w:sz w:val="18"/>
                      <w:szCs w:val="18"/>
                    </w:rPr>
                    <w:t>vonatkozó előírásokat is</w:t>
                  </w:r>
                </w:p>
              </w:tc>
            </w:tr>
            <w:tr w:rsidR="00CE7E58" w:rsidRPr="00352227" w14:paraId="496786F9" w14:textId="77777777" w:rsidTr="00713ED0">
              <w:trPr>
                <w:trHeight w:val="1335"/>
                <w:tblCellSpacing w:w="0" w:type="dxa"/>
              </w:trPr>
              <w:tc>
                <w:tcPr>
                  <w:tcW w:w="0" w:type="auto"/>
                  <w:gridSpan w:val="3"/>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743F93"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alkalmasság megítéléséhez szükséges adatok és a megkövetelt igazolási mód:</w:t>
                  </w:r>
                </w:p>
                <w:p w14:paraId="1CB791F8"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eljárásban nem lehet ajánlattevő, alvállalkozó, és nem vehet részt alkalmasság igazolásában olyan gazdasági szereplő, aki a Kbt. 62. § (1)-(2) bekezdésben és a Kbt. 63. § (1) bekezdésében meghatározott kizáró okok hatálya alatt áll.</w:t>
                  </w:r>
                  <w:r w:rsidRPr="00352227">
                    <w:rPr>
                      <w:rFonts w:ascii="Tahoma" w:hAnsi="Tahoma" w:cs="Tahoma"/>
                      <w:sz w:val="18"/>
                      <w:szCs w:val="18"/>
                    </w:rPr>
                    <w:br/>
                  </w:r>
                  <w:r w:rsidRPr="00352227">
                    <w:rPr>
                      <w:rFonts w:ascii="Tahoma" w:hAnsi="Tahoma" w:cs="Tahoma"/>
                      <w:sz w:val="18"/>
                      <w:szCs w:val="18"/>
                    </w:rPr>
                    <w:br/>
                    <w:t>Öntisztázás: a Kbt. 64. § (1)-(2) bekezdés alapján a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 Ha a Közbeszerzési Hatóság a 188. § (4) bekezdése szerinti - vagy bírósági felülvizsgálata esetén a bíróság a 188. § (5) bekezdése szerinti - jogerős határozata kimondja az adott kizáró ok hatálya alatt álló gazdasági szereplő megbízhatóságát, az ajánlatkérő mérlegelés nélkül köteles azt elfogadni. A jogerős határozatot a gazdasági szereplő az egységes európai közbeszerzési dokumentummal egyidejűleg köteles benyújtani.</w:t>
                  </w:r>
                  <w:r w:rsidRPr="00352227">
                    <w:rPr>
                      <w:rFonts w:ascii="Tahoma" w:hAnsi="Tahoma" w:cs="Tahoma"/>
                      <w:sz w:val="18"/>
                      <w:szCs w:val="18"/>
                    </w:rPr>
                    <w:br/>
                  </w:r>
                  <w:r w:rsidRPr="00352227">
                    <w:rPr>
                      <w:rFonts w:ascii="Tahoma" w:hAnsi="Tahoma" w:cs="Tahoma"/>
                      <w:sz w:val="18"/>
                      <w:szCs w:val="18"/>
                    </w:rPr>
                    <w:br/>
                    <w:t>Igazolás: a 321/2015. (X. 30.) Korm. rendelet 1. § (1) bekezdése alapján az ajánlattevőnek az ajánlatában a Kbt. Második Része szerint lefolytatott közbeszerzési eljárásban ajánlatának benyújtásakor a rendelet II. Fejezetének megfelelően, az egységes európai közbeszerzési dokumentum (EEKD) benyújtásával kell előzetesen igazolnia, hogy nem tartozik a Kbt. 62. § (1) és (2) bekezdésének és 63. § (1) bekezdésének a hatálya alá.</w:t>
                  </w:r>
                  <w:r w:rsidRPr="00352227">
                    <w:rPr>
                      <w:rFonts w:ascii="Tahoma" w:hAnsi="Tahoma" w:cs="Tahoma"/>
                      <w:sz w:val="18"/>
                      <w:szCs w:val="18"/>
                    </w:rPr>
                    <w:br/>
                  </w:r>
                  <w:r w:rsidRPr="00352227">
                    <w:rPr>
                      <w:rFonts w:ascii="Tahoma" w:hAnsi="Tahoma" w:cs="Tahoma"/>
                      <w:sz w:val="18"/>
                      <w:szCs w:val="18"/>
                    </w:rPr>
                    <w:br/>
                    <w:t>A 321/2015. (X. 30.) Korm. rendelet 1. § (2) bekezdése alapján az ajánlatkérő által a Kbt. 69. § (4)-(8) bekezdése alapján a kizáró okokra vonatkozó igazolások benyújtására felhívott gazdasági szereplőnek a III. Fejezetnek megfelelően kell igazolnia, hogy nem tartozik az eljárásban előírt kizáró okok hatálya alá.</w:t>
                  </w:r>
                  <w:r w:rsidRPr="00352227">
                    <w:rPr>
                      <w:rFonts w:ascii="Tahoma" w:hAnsi="Tahoma" w:cs="Tahoma"/>
                      <w:sz w:val="18"/>
                      <w:szCs w:val="18"/>
                    </w:rPr>
                    <w:br/>
                  </w:r>
                  <w:r w:rsidRPr="00352227">
                    <w:rPr>
                      <w:rFonts w:ascii="Tahoma" w:hAnsi="Tahoma" w:cs="Tahoma"/>
                      <w:sz w:val="18"/>
                      <w:szCs w:val="18"/>
                    </w:rPr>
                    <w:b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r w:rsidRPr="00352227">
                    <w:rPr>
                      <w:rFonts w:ascii="Tahoma" w:hAnsi="Tahoma" w:cs="Tahoma"/>
                      <w:sz w:val="18"/>
                      <w:szCs w:val="18"/>
                    </w:rPr>
                    <w:br/>
                  </w:r>
                  <w:r w:rsidRPr="00352227">
                    <w:rPr>
                      <w:rFonts w:ascii="Tahoma" w:hAnsi="Tahoma" w:cs="Tahoma"/>
                      <w:sz w:val="18"/>
                      <w:szCs w:val="18"/>
                    </w:rPr>
                    <w:br/>
                    <w:t>A 321/2015. (X. 30.) Korm. rendelet 1. § (5) bekezdése alapján, nem Magyarországon letelepedett gazdasági szereplő esetén az ajánlatkérő az igazolások hitelességét a VI. Fejezetnek megfelelően ellenőrzi.</w:t>
                  </w:r>
                  <w:r w:rsidRPr="00352227">
                    <w:rPr>
                      <w:rFonts w:ascii="Tahoma" w:hAnsi="Tahoma" w:cs="Tahoma"/>
                      <w:sz w:val="18"/>
                      <w:szCs w:val="18"/>
                    </w:rPr>
                    <w:br/>
                  </w:r>
                  <w:r w:rsidRPr="00352227">
                    <w:rPr>
                      <w:rFonts w:ascii="Tahoma" w:hAnsi="Tahoma" w:cs="Tahoma"/>
                      <w:sz w:val="18"/>
                      <w:szCs w:val="18"/>
                    </w:rPr>
                    <w:br/>
                    <w:t>A kizáró okok fenn nem állására vonatkozó nyilatkozatot tárgyi eljárásra vonatkozóan szükséges megtenni, így az nem lehet korábbi az ajánlati felhívás feladásának napjánál.</w:t>
                  </w:r>
                  <w:r w:rsidRPr="00352227">
                    <w:rPr>
                      <w:rFonts w:ascii="Tahoma" w:hAnsi="Tahoma" w:cs="Tahoma"/>
                      <w:sz w:val="18"/>
                      <w:szCs w:val="18"/>
                    </w:rPr>
                    <w:br/>
                  </w:r>
                  <w:r w:rsidRPr="00352227">
                    <w:rPr>
                      <w:rFonts w:ascii="Tahoma" w:hAnsi="Tahoma" w:cs="Tahoma"/>
                      <w:sz w:val="18"/>
                      <w:szCs w:val="18"/>
                    </w:rPr>
                    <w:br/>
                    <w:t>A Kbt. 67. § (4) bekezdés alapján az be kell nyújtani az ajánlattevő arra vonatkozó nyilatkozatát, hogy nem vesz igénybe a szerződés teljesítéséhez a Kbt. 62. §, valamint a Kbt. 63. § szerinti kizáró okok hatálya alá eső alvállalkozót.</w:t>
                  </w:r>
                </w:p>
              </w:tc>
            </w:tr>
            <w:tr w:rsidR="00CE7E58" w:rsidRPr="00352227" w14:paraId="197BF6B9" w14:textId="77777777" w:rsidTr="00713ED0">
              <w:trPr>
                <w:trHeight w:val="435"/>
                <w:tblCellSpacing w:w="0" w:type="dxa"/>
              </w:trPr>
              <w:tc>
                <w:tcPr>
                  <w:tcW w:w="0" w:type="auto"/>
                  <w:gridSpan w:val="2"/>
                  <w:tcBorders>
                    <w:top w:val="nil"/>
                    <w:left w:val="single" w:sz="8" w:space="0" w:color="000000"/>
                    <w:bottom w:val="single" w:sz="6" w:space="0" w:color="000000"/>
                    <w:right w:val="nil"/>
                  </w:tcBorders>
                  <w:tcMar>
                    <w:top w:w="0" w:type="dxa"/>
                    <w:left w:w="108" w:type="dxa"/>
                    <w:bottom w:w="0" w:type="dxa"/>
                    <w:right w:w="108" w:type="dxa"/>
                  </w:tcMar>
                  <w:hideMark/>
                </w:tcPr>
                <w:p w14:paraId="23B1DAEC"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lastRenderedPageBreak/>
                    <w:t>III.2.2) Gazdasági és pénzügyi alkalmasság</w:t>
                  </w:r>
                </w:p>
              </w:tc>
              <w:tc>
                <w:tcPr>
                  <w:tcW w:w="0" w:type="auto"/>
                  <w:tcBorders>
                    <w:top w:val="nil"/>
                    <w:left w:val="nil"/>
                    <w:bottom w:val="single" w:sz="6" w:space="0" w:color="000000"/>
                    <w:right w:val="single" w:sz="8" w:space="0" w:color="000000"/>
                  </w:tcBorders>
                  <w:tcMar>
                    <w:top w:w="0" w:type="dxa"/>
                    <w:left w:w="108" w:type="dxa"/>
                    <w:bottom w:w="0" w:type="dxa"/>
                    <w:right w:w="108" w:type="dxa"/>
                  </w:tcMar>
                  <w:hideMark/>
                </w:tcPr>
                <w:p w14:paraId="792848C0"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tc>
            </w:tr>
            <w:tr w:rsidR="00CE7E58" w:rsidRPr="00352227" w14:paraId="397C2917" w14:textId="77777777" w:rsidTr="00713ED0">
              <w:trPr>
                <w:trHeight w:val="1815"/>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43B4CC2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alkalmasság megítéléséhez szükséges adatok és a megkövetelt igazolási mód:</w:t>
                  </w:r>
                </w:p>
              </w:tc>
              <w:tc>
                <w:tcPr>
                  <w:tcW w:w="0" w:type="auto"/>
                  <w:gridSpan w:val="2"/>
                  <w:tcBorders>
                    <w:top w:val="nil"/>
                    <w:left w:val="single" w:sz="6" w:space="0" w:color="000000"/>
                    <w:bottom w:val="single" w:sz="8" w:space="0" w:color="000000"/>
                    <w:right w:val="single" w:sz="8" w:space="0" w:color="000000"/>
                  </w:tcBorders>
                  <w:tcMar>
                    <w:top w:w="0" w:type="dxa"/>
                    <w:left w:w="108" w:type="dxa"/>
                    <w:bottom w:w="0" w:type="dxa"/>
                    <w:right w:w="108" w:type="dxa"/>
                  </w:tcMar>
                  <w:hideMark/>
                </w:tcPr>
                <w:p w14:paraId="0A09EAA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alkalmasság minimumkövetelménye(i):</w:t>
                  </w:r>
                  <w:r w:rsidRPr="00352227">
                    <w:rPr>
                      <w:rStyle w:val="apple-converted-space"/>
                      <w:rFonts w:ascii="Tahoma" w:hAnsi="Tahoma" w:cs="Tahoma"/>
                      <w:sz w:val="18"/>
                      <w:szCs w:val="18"/>
                    </w:rPr>
                    <w:t> </w:t>
                  </w:r>
                  <w:r w:rsidRPr="00352227">
                    <w:rPr>
                      <w:rFonts w:ascii="Tahoma" w:hAnsi="Tahoma" w:cs="Tahoma"/>
                      <w:i/>
                      <w:iCs/>
                      <w:sz w:val="18"/>
                      <w:szCs w:val="18"/>
                    </w:rPr>
                    <w:t>(adott esetben)</w:t>
                  </w:r>
                </w:p>
              </w:tc>
            </w:tr>
          </w:tbl>
          <w:p w14:paraId="6B412D12"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210"/>
              <w:gridCol w:w="539"/>
              <w:gridCol w:w="4323"/>
            </w:tblGrid>
            <w:tr w:rsidR="00CE7E58" w:rsidRPr="00352227" w14:paraId="5C50BB1D" w14:textId="77777777" w:rsidTr="00713ED0">
              <w:trPr>
                <w:tblHeader/>
                <w:tblCellSpacing w:w="0" w:type="dxa"/>
              </w:trPr>
              <w:tc>
                <w:tcPr>
                  <w:tcW w:w="0" w:type="auto"/>
                  <w:vAlign w:val="center"/>
                  <w:hideMark/>
                </w:tcPr>
                <w:p w14:paraId="3E6B03F3" w14:textId="77777777" w:rsidR="00CE7E58" w:rsidRPr="00352227" w:rsidRDefault="00CE7E58">
                  <w:pPr>
                    <w:rPr>
                      <w:rFonts w:ascii="Tahoma" w:hAnsi="Tahoma" w:cs="Tahoma"/>
                      <w:sz w:val="18"/>
                      <w:szCs w:val="18"/>
                    </w:rPr>
                  </w:pPr>
                </w:p>
              </w:tc>
              <w:tc>
                <w:tcPr>
                  <w:tcW w:w="0" w:type="auto"/>
                  <w:vAlign w:val="center"/>
                  <w:hideMark/>
                </w:tcPr>
                <w:p w14:paraId="2A835739" w14:textId="77777777" w:rsidR="00CE7E58" w:rsidRPr="00352227" w:rsidRDefault="00CE7E58">
                  <w:pPr>
                    <w:rPr>
                      <w:rFonts w:ascii="Tahoma" w:hAnsi="Tahoma" w:cs="Tahoma"/>
                      <w:sz w:val="20"/>
                      <w:szCs w:val="20"/>
                    </w:rPr>
                  </w:pPr>
                </w:p>
              </w:tc>
              <w:tc>
                <w:tcPr>
                  <w:tcW w:w="0" w:type="auto"/>
                  <w:vAlign w:val="center"/>
                  <w:hideMark/>
                </w:tcPr>
                <w:p w14:paraId="0BB5E64C" w14:textId="77777777" w:rsidR="00CE7E58" w:rsidRPr="00352227" w:rsidRDefault="00CE7E58">
                  <w:pPr>
                    <w:rPr>
                      <w:rFonts w:ascii="Tahoma" w:hAnsi="Tahoma" w:cs="Tahoma"/>
                      <w:sz w:val="20"/>
                      <w:szCs w:val="20"/>
                    </w:rPr>
                  </w:pPr>
                </w:p>
              </w:tc>
            </w:tr>
            <w:tr w:rsidR="00CE7E58" w:rsidRPr="00352227" w14:paraId="077FC0A6" w14:textId="77777777" w:rsidTr="00713ED0">
              <w:trPr>
                <w:trHeight w:val="50"/>
                <w:tblCellSpacing w:w="0" w:type="dxa"/>
              </w:trPr>
              <w:tc>
                <w:tcPr>
                  <w:tcW w:w="0" w:type="auto"/>
                  <w:gridSpan w:val="2"/>
                  <w:tcBorders>
                    <w:top w:val="single" w:sz="8" w:space="0" w:color="000000"/>
                    <w:left w:val="single" w:sz="8" w:space="0" w:color="000000"/>
                    <w:bottom w:val="single" w:sz="6" w:space="0" w:color="000000"/>
                    <w:right w:val="nil"/>
                  </w:tcBorders>
                  <w:tcMar>
                    <w:top w:w="0" w:type="dxa"/>
                    <w:left w:w="108" w:type="dxa"/>
                    <w:bottom w:w="0" w:type="dxa"/>
                    <w:right w:w="108" w:type="dxa"/>
                  </w:tcMar>
                  <w:hideMark/>
                </w:tcPr>
                <w:p w14:paraId="202728A5" w14:textId="77777777" w:rsidR="00CE7E58" w:rsidRPr="00352227" w:rsidRDefault="00CE7E58">
                  <w:pPr>
                    <w:pStyle w:val="Cmsor5"/>
                    <w:spacing w:before="120" w:after="120"/>
                    <w:ind w:right="-108"/>
                    <w:rPr>
                      <w:rFonts w:ascii="Tahoma" w:hAnsi="Tahoma" w:cs="Tahoma"/>
                      <w:sz w:val="18"/>
                      <w:szCs w:val="18"/>
                    </w:rPr>
                  </w:pPr>
                  <w:r w:rsidRPr="00352227">
                    <w:rPr>
                      <w:rFonts w:ascii="Tahoma" w:hAnsi="Tahoma" w:cs="Tahoma"/>
                      <w:sz w:val="18"/>
                      <w:szCs w:val="18"/>
                    </w:rPr>
                    <w:t>III.2.3) Műszaki, illetve szakmai alkalmasság</w:t>
                  </w:r>
                </w:p>
              </w:tc>
              <w:tc>
                <w:tcPr>
                  <w:tcW w:w="0" w:type="auto"/>
                  <w:tcBorders>
                    <w:top w:val="single" w:sz="8" w:space="0" w:color="000000"/>
                    <w:left w:val="nil"/>
                    <w:bottom w:val="single" w:sz="6" w:space="0" w:color="000000"/>
                    <w:right w:val="single" w:sz="8" w:space="0" w:color="000000"/>
                  </w:tcBorders>
                  <w:tcMar>
                    <w:top w:w="0" w:type="dxa"/>
                    <w:left w:w="108" w:type="dxa"/>
                    <w:bottom w:w="0" w:type="dxa"/>
                    <w:right w:w="108" w:type="dxa"/>
                  </w:tcMar>
                  <w:hideMark/>
                </w:tcPr>
                <w:p w14:paraId="194F0501"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tc>
            </w:tr>
            <w:tr w:rsidR="00CE7E58" w:rsidRPr="00352227" w14:paraId="1165EFB2" w14:textId="77777777" w:rsidTr="00713ED0">
              <w:trPr>
                <w:trHeight w:val="765"/>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4B0E462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alkalmasság megítéléséhez szükséges adatok és a megkövetelt igazolási mód:</w:t>
                  </w:r>
                </w:p>
                <w:p w14:paraId="7DA5C8D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M1. Ajánlattevő a 321/2015. (XI. 30.) Korm. rendelet 21. § (3) bekezdés b) pontja alapján mutassa be azokat a szakembereket, akiket be kíván vonni a teljesítésbe.</w:t>
                  </w:r>
                  <w:r w:rsidRPr="00352227">
                    <w:rPr>
                      <w:rFonts w:ascii="Tahoma" w:hAnsi="Tahoma" w:cs="Tahoma"/>
                      <w:sz w:val="18"/>
                      <w:szCs w:val="18"/>
                    </w:rPr>
                    <w:br/>
                    <w:t>Csatolandó dokumentumok:</w:t>
                  </w:r>
                  <w:r w:rsidRPr="00352227">
                    <w:rPr>
                      <w:rFonts w:ascii="Tahoma" w:hAnsi="Tahoma" w:cs="Tahoma"/>
                      <w:sz w:val="18"/>
                      <w:szCs w:val="18"/>
                    </w:rPr>
                    <w:br/>
                    <w:t>- a szakemberek bevonására, ismertetésére vonatkozó nyilatkozat;</w:t>
                  </w:r>
                  <w:r w:rsidRPr="00352227">
                    <w:rPr>
                      <w:rFonts w:ascii="Tahoma" w:hAnsi="Tahoma" w:cs="Tahoma"/>
                      <w:sz w:val="18"/>
                      <w:szCs w:val="18"/>
                    </w:rPr>
                    <w:br/>
                    <w:t>- a szakember szakmai tapasztalatát és végzettségét ismertető saját kezűleg aláírt szakmai önéletrajza;</w:t>
                  </w:r>
                  <w:r w:rsidRPr="00352227">
                    <w:rPr>
                      <w:rFonts w:ascii="Tahoma" w:hAnsi="Tahoma" w:cs="Tahoma"/>
                      <w:sz w:val="18"/>
                      <w:szCs w:val="18"/>
                    </w:rPr>
                    <w:br/>
                    <w:t>- tervezők esetében a névjegyzékbe vételt igazoló nyilvántartási szám megadása;</w:t>
                  </w:r>
                  <w:r w:rsidRPr="00352227">
                    <w:rPr>
                      <w:rFonts w:ascii="Tahoma" w:hAnsi="Tahoma" w:cs="Tahoma"/>
                      <w:sz w:val="18"/>
                      <w:szCs w:val="18"/>
                    </w:rPr>
                    <w:br/>
                    <w:t>- végzettséget (képzettséget) igazoló dokumentumok egyszerű másolata;</w:t>
                  </w:r>
                  <w:r w:rsidRPr="00352227">
                    <w:rPr>
                      <w:rFonts w:ascii="Tahoma" w:hAnsi="Tahoma" w:cs="Tahoma"/>
                      <w:sz w:val="18"/>
                      <w:szCs w:val="18"/>
                    </w:rPr>
                    <w:br/>
                    <w:t>- más tagállamban szerzett jogosultság esetében a küldő vagy származási országban szerzett, a fentiekkel egyenértékű jogosultságot igazoló dokumentum magyar nyelvű fordítása;</w:t>
                  </w:r>
                  <w:r w:rsidRPr="00352227">
                    <w:rPr>
                      <w:rFonts w:ascii="Tahoma" w:hAnsi="Tahoma" w:cs="Tahoma"/>
                      <w:sz w:val="18"/>
                      <w:szCs w:val="18"/>
                    </w:rPr>
                    <w:br/>
                    <w:t>- a szakember által aláírt rendelkezésre állási nyilatkozata, mely tartalmazza, hogy eljárásba történő bevonásáról tudomással bír.</w:t>
                  </w:r>
                  <w:r w:rsidRPr="00352227">
                    <w:rPr>
                      <w:rFonts w:ascii="Tahoma" w:hAnsi="Tahoma" w:cs="Tahoma"/>
                      <w:sz w:val="18"/>
                      <w:szCs w:val="18"/>
                    </w:rPr>
                    <w:br/>
                    <w:t>A bemutatott tervező jogosultságának meglétét és érvényességét, szükséges mértékű szakmai gyakorlatát ajánlatkérő ellenőrzi az illetékes szakmai szervezet (kamara) által vezetett nyilvántartás ellenőrzésével is. A szakemberek önéletrajzukban jelöljék meg, hogy a jogosultság mely elektronikus elérési úton ellenőrizhető. Amennyiben a szakember nem szerepel a nyilvántartásban, vagy az nem ellenőrizhető a nyilvántartáson keresztül, a jogosultságot igazoló dokumentum benyújtása szükséges.</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br/>
                    <w:t>M2. A 321/2015. (XI. 30.) Korm. rendelet 21. § (3) bekezdés i) pont alapján Ajánlattevő csatolja a teljesítéshez rendelkezésre álló eszközök, berendezések, illetve műszaki felszereltség leírását az alábbiak szerint:</w:t>
                  </w:r>
                  <w:r w:rsidRPr="00352227">
                    <w:rPr>
                      <w:rStyle w:val="apple-converted-space"/>
                      <w:rFonts w:ascii="Tahoma" w:hAnsi="Tahoma" w:cs="Tahoma"/>
                      <w:sz w:val="18"/>
                      <w:szCs w:val="18"/>
                    </w:rPr>
                    <w:t> </w:t>
                  </w:r>
                  <w:r w:rsidRPr="00352227">
                    <w:rPr>
                      <w:rFonts w:ascii="Tahoma" w:hAnsi="Tahoma" w:cs="Tahoma"/>
                      <w:sz w:val="18"/>
                      <w:szCs w:val="18"/>
                    </w:rPr>
                    <w:br/>
                    <w:t>- összefoglaló táblázatban (darabszám, műszaki paraméterek, típus, nyilvántartási szám megjelölésével) mutassa be a teljesítésre rendelkezésre álló eszközeit, berendezéseit illetőleg a műszaki felszereltségét;</w:t>
                  </w:r>
                  <w:r w:rsidRPr="00352227">
                    <w:rPr>
                      <w:rFonts w:ascii="Tahoma" w:hAnsi="Tahoma" w:cs="Tahoma"/>
                      <w:sz w:val="18"/>
                      <w:szCs w:val="18"/>
                    </w:rPr>
                    <w:br/>
                    <w:t xml:space="preserve">- a felsorolt eszközökkel való rendelkezés jogát igazolni kell, tulajdonjog esetén a nyilvántartási </w:t>
                  </w:r>
                  <w:r w:rsidRPr="00352227">
                    <w:rPr>
                      <w:rFonts w:ascii="Tahoma" w:hAnsi="Tahoma" w:cs="Tahoma"/>
                      <w:sz w:val="18"/>
                      <w:szCs w:val="18"/>
                    </w:rPr>
                    <w:lastRenderedPageBreak/>
                    <w:t>számot kell feltüntetni, bérlet esetén a szerződés, vagy kötelező erejű szándéknyilatkozat mellett a számvitelről szóló 2000. évi C. törvény szerinti tárgyi eszköz karton.</w:t>
                  </w:r>
                  <w:r w:rsidRPr="00352227">
                    <w:rPr>
                      <w:rFonts w:ascii="Tahoma" w:hAnsi="Tahoma" w:cs="Tahoma"/>
                      <w:sz w:val="18"/>
                      <w:szCs w:val="18"/>
                    </w:rPr>
                    <w:br/>
                  </w:r>
                  <w:r w:rsidRPr="00352227">
                    <w:rPr>
                      <w:rFonts w:ascii="Tahoma" w:hAnsi="Tahoma" w:cs="Tahoma"/>
                      <w:sz w:val="18"/>
                      <w:szCs w:val="18"/>
                    </w:rPr>
                    <w:br/>
                    <w:t>A 321/2015. (X. 30.) Korm. rendelet 24. § (1) bekezdése alapján azokban az esetekben, amelyekben a 28. §-ban és a 36. §-ban meghatározott minősített ajánlattevők hivatalos jegyzéke - figyelemmel a 30. §-ban és a 39. §-ban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r w:rsidRPr="00352227">
                    <w:rPr>
                      <w:rFonts w:ascii="Tahoma" w:hAnsi="Tahoma" w:cs="Tahoma"/>
                      <w:sz w:val="18"/>
                      <w:szCs w:val="18"/>
                    </w:rPr>
                    <w:br/>
                  </w:r>
                  <w:r w:rsidRPr="00352227">
                    <w:rPr>
                      <w:rFonts w:ascii="Tahoma" w:hAnsi="Tahoma" w:cs="Tahoma"/>
                      <w:sz w:val="18"/>
                      <w:szCs w:val="18"/>
                    </w:rPr>
                    <w:b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§-a alapján az ajánlatkérő által meghatározott alkalmassági követelményeknek.</w:t>
                  </w:r>
                  <w:r w:rsidRPr="00352227">
                    <w:rPr>
                      <w:rFonts w:ascii="Tahoma" w:hAnsi="Tahoma" w:cs="Tahoma"/>
                      <w:sz w:val="18"/>
                      <w:szCs w:val="18"/>
                    </w:rPr>
                    <w:br/>
                  </w:r>
                  <w:r w:rsidRPr="00352227">
                    <w:rPr>
                      <w:rFonts w:ascii="Tahoma" w:hAnsi="Tahoma" w:cs="Tahoma"/>
                      <w:sz w:val="18"/>
                      <w:szCs w:val="18"/>
                    </w:rPr>
                    <w:b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r w:rsidRPr="00352227">
                    <w:rPr>
                      <w:rFonts w:ascii="Tahoma" w:hAnsi="Tahoma" w:cs="Tahoma"/>
                      <w:sz w:val="18"/>
                      <w:szCs w:val="18"/>
                    </w:rPr>
                    <w:br/>
                  </w:r>
                  <w:r w:rsidRPr="00352227">
                    <w:rPr>
                      <w:rFonts w:ascii="Tahoma" w:hAnsi="Tahoma" w:cs="Tahoma"/>
                      <w:sz w:val="18"/>
                      <w:szCs w:val="18"/>
                    </w:rPr>
                    <w:b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r w:rsidRPr="00352227">
                    <w:rPr>
                      <w:rFonts w:ascii="Tahoma" w:hAnsi="Tahoma" w:cs="Tahoma"/>
                      <w:sz w:val="18"/>
                      <w:szCs w:val="18"/>
                    </w:rPr>
                    <w:br/>
                  </w:r>
                  <w:r w:rsidRPr="00352227">
                    <w:rPr>
                      <w:rFonts w:ascii="Tahoma" w:hAnsi="Tahoma" w:cs="Tahoma"/>
                      <w:sz w:val="18"/>
                      <w:szCs w:val="18"/>
                    </w:rPr>
                    <w:br/>
                    <w:t>A 321/2015. (X. 30.) Korm. rendelet 1. § (5) bekezdése alapján, nem Magyarországon letelepedett gazdasági szereplő esetén az ajánlatkérő az igazolások hitelességét a VI. Fejezetnek megfelelően ellenőrzi.</w:t>
                  </w:r>
                  <w:r w:rsidRPr="00352227">
                    <w:rPr>
                      <w:rFonts w:ascii="Tahoma" w:hAnsi="Tahoma" w:cs="Tahoma"/>
                      <w:sz w:val="18"/>
                      <w:szCs w:val="18"/>
                    </w:rPr>
                    <w:br/>
                  </w:r>
                  <w:r w:rsidRPr="00352227">
                    <w:rPr>
                      <w:rFonts w:ascii="Tahoma" w:hAnsi="Tahoma" w:cs="Tahoma"/>
                      <w:sz w:val="18"/>
                      <w:szCs w:val="18"/>
                    </w:rPr>
                    <w:br/>
                    <w:t>A Kbt. 65. § (6) bekezdése alapján az előírt alkalmassági követelményeknek (M1-M2) a közös ajánlattevők együttesen is megfelelhetnek.</w:t>
                  </w:r>
                  <w:r w:rsidRPr="00352227">
                    <w:rPr>
                      <w:rStyle w:val="apple-converted-space"/>
                      <w:rFonts w:ascii="Tahoma" w:hAnsi="Tahoma" w:cs="Tahoma"/>
                      <w:sz w:val="18"/>
                      <w:szCs w:val="18"/>
                    </w:rPr>
                    <w:t> </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sz w:val="18"/>
                      <w:szCs w:val="18"/>
                    </w:rPr>
                    <w:lastRenderedPageBreak/>
                    <w:t>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ezen szervezet erőforrására vagy arra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sidRPr="00352227">
                    <w:rPr>
                      <w:rFonts w:ascii="Tahoma" w:hAnsi="Tahoma" w:cs="Tahoma"/>
                      <w:sz w:val="18"/>
                      <w:szCs w:val="18"/>
                    </w:rPr>
                    <w:br/>
                  </w:r>
                  <w:r w:rsidRPr="00352227">
                    <w:rPr>
                      <w:rFonts w:ascii="Tahoma" w:hAnsi="Tahoma" w:cs="Tahoma"/>
                      <w:sz w:val="18"/>
                      <w:szCs w:val="18"/>
                    </w:rPr>
                    <w:br/>
                    <w:t>Ajánlatkérő a Kbt. 65. § (10) bekezdésével összhangban előírja, hogy az alábbi alapvető fontosságú feladatokat maga az ajánlattevő vagy - közös ajánlattétel esetén - a közös ajánlattevők egyike végezze el:</w:t>
                  </w:r>
                  <w:r w:rsidRPr="00352227">
                    <w:rPr>
                      <w:rStyle w:val="apple-converted-space"/>
                      <w:rFonts w:ascii="Tahoma" w:hAnsi="Tahoma" w:cs="Tahoma"/>
                      <w:sz w:val="18"/>
                      <w:szCs w:val="18"/>
                    </w:rPr>
                    <w:t> </w:t>
                  </w:r>
                  <w:r w:rsidRPr="00352227">
                    <w:rPr>
                      <w:rFonts w:ascii="Tahoma" w:hAnsi="Tahoma" w:cs="Tahoma"/>
                      <w:sz w:val="18"/>
                      <w:szCs w:val="18"/>
                    </w:rPr>
                    <w:br/>
                    <w:t>Építésügyi műemléki szakértői feladatok ellátása az alábbi tervfázisok során:</w:t>
                  </w:r>
                  <w:r w:rsidRPr="00352227">
                    <w:rPr>
                      <w:rStyle w:val="apple-converted-space"/>
                      <w:rFonts w:ascii="Tahoma" w:hAnsi="Tahoma" w:cs="Tahoma"/>
                      <w:sz w:val="18"/>
                      <w:szCs w:val="18"/>
                    </w:rPr>
                    <w:t> </w:t>
                  </w:r>
                  <w:r w:rsidRPr="00352227">
                    <w:rPr>
                      <w:rFonts w:ascii="Tahoma" w:hAnsi="Tahoma" w:cs="Tahoma"/>
                      <w:sz w:val="18"/>
                      <w:szCs w:val="18"/>
                    </w:rPr>
                    <w:br/>
                    <w:t>• műemléki-koncepció terv</w:t>
                  </w:r>
                  <w:r w:rsidRPr="00352227">
                    <w:rPr>
                      <w:rFonts w:ascii="Tahoma" w:hAnsi="Tahoma" w:cs="Tahoma"/>
                      <w:sz w:val="18"/>
                      <w:szCs w:val="18"/>
                    </w:rPr>
                    <w:br/>
                    <w:t>• építészeti-, és belsőép. rekonstrukciós programterv:</w:t>
                  </w:r>
                  <w:r w:rsidRPr="00352227">
                    <w:rPr>
                      <w:rFonts w:ascii="Tahoma" w:hAnsi="Tahoma" w:cs="Tahoma"/>
                      <w:sz w:val="18"/>
                      <w:szCs w:val="18"/>
                    </w:rPr>
                    <w:br/>
                    <w:t>• funkcionális-, és térszerkezeti vázlatterv</w:t>
                  </w:r>
                  <w:r w:rsidRPr="00352227">
                    <w:rPr>
                      <w:rFonts w:ascii="Tahoma" w:hAnsi="Tahoma" w:cs="Tahoma"/>
                      <w:sz w:val="18"/>
                      <w:szCs w:val="18"/>
                    </w:rPr>
                    <w:br/>
                    <w:t>• építési engedélyezési terv;</w:t>
                  </w:r>
                  <w:r w:rsidRPr="00352227">
                    <w:rPr>
                      <w:rFonts w:ascii="Tahoma" w:hAnsi="Tahoma" w:cs="Tahoma"/>
                      <w:sz w:val="18"/>
                      <w:szCs w:val="18"/>
                    </w:rPr>
                    <w:br/>
                    <w:t>• tenderterv;</w:t>
                  </w:r>
                  <w:r w:rsidRPr="00352227">
                    <w:rPr>
                      <w:rStyle w:val="apple-converted-space"/>
                      <w:rFonts w:ascii="Tahoma" w:hAnsi="Tahoma" w:cs="Tahoma"/>
                      <w:sz w:val="18"/>
                      <w:szCs w:val="18"/>
                    </w:rPr>
                    <w:t> </w:t>
                  </w:r>
                  <w:r w:rsidRPr="00352227">
                    <w:rPr>
                      <w:rFonts w:ascii="Tahoma" w:hAnsi="Tahoma" w:cs="Tahoma"/>
                      <w:sz w:val="18"/>
                      <w:szCs w:val="18"/>
                    </w:rPr>
                    <w:br/>
                    <w:t>• kiviteli terv;</w:t>
                  </w:r>
                  <w:r w:rsidRPr="00352227">
                    <w:rPr>
                      <w:rFonts w:ascii="Tahoma" w:hAnsi="Tahoma" w:cs="Tahoma"/>
                      <w:sz w:val="18"/>
                      <w:szCs w:val="18"/>
                    </w:rPr>
                    <w:br/>
                    <w:t>• megvalósulási terv;</w:t>
                  </w:r>
                  <w:r w:rsidRPr="00352227">
                    <w:rPr>
                      <w:rFonts w:ascii="Tahoma" w:hAnsi="Tahoma" w:cs="Tahoma"/>
                      <w:sz w:val="18"/>
                      <w:szCs w:val="18"/>
                    </w:rPr>
                    <w:br/>
                    <w:t>• tervezői művezetés.</w:t>
                  </w:r>
                  <w:r w:rsidRPr="00352227">
                    <w:rPr>
                      <w:rFonts w:ascii="Tahoma" w:hAnsi="Tahoma" w:cs="Tahoma"/>
                      <w:sz w:val="18"/>
                      <w:szCs w:val="18"/>
                    </w:rPr>
                    <w:br/>
                    <w:t>A szerződéstervezet 2.3. (h) pontja szerinti tervezői művezetés során ellátandó műemléki szakértői feladatok.</w:t>
                  </w:r>
                  <w:r w:rsidRPr="00352227">
                    <w:rPr>
                      <w:rStyle w:val="apple-converted-space"/>
                      <w:rFonts w:ascii="Tahoma" w:hAnsi="Tahoma" w:cs="Tahoma"/>
                      <w:sz w:val="18"/>
                      <w:szCs w:val="18"/>
                    </w:rPr>
                    <w:t> </w:t>
                  </w:r>
                  <w:r w:rsidRPr="00352227">
                    <w:rPr>
                      <w:rFonts w:ascii="Tahoma" w:hAnsi="Tahoma" w:cs="Tahoma"/>
                      <w:sz w:val="18"/>
                      <w:szCs w:val="18"/>
                    </w:rPr>
                    <w:br/>
                    <w:t>A szerződéstervezet 2.2. (a) pontja szerinti tervezői művezetés során ellátandó műemléki szakértői feladatok.</w:t>
                  </w:r>
                  <w:r w:rsidRPr="00352227">
                    <w:rPr>
                      <w:rStyle w:val="apple-converted-space"/>
                      <w:rFonts w:ascii="Tahoma" w:hAnsi="Tahoma" w:cs="Tahoma"/>
                      <w:sz w:val="18"/>
                      <w:szCs w:val="18"/>
                    </w:rPr>
                    <w:t> </w:t>
                  </w:r>
                  <w:r w:rsidRPr="00352227">
                    <w:rPr>
                      <w:rFonts w:ascii="Tahoma" w:hAnsi="Tahoma" w:cs="Tahoma"/>
                      <w:sz w:val="18"/>
                      <w:szCs w:val="18"/>
                    </w:rPr>
                    <w:br/>
                    <w:t>Erre tekintettel az e feladatokra vonatkozó M1. b) pont szerinti alkalmassági feltétel igazolásához nem támaszkodhat az ajánlattevő más szervezet kapacitására, és a teljesítés során e feladatokat nem végezheti alvállalkozó [ld. még Kbt. 138. § (3) bekezdés].</w:t>
                  </w:r>
                </w:p>
              </w:tc>
              <w:tc>
                <w:tcPr>
                  <w:tcW w:w="0" w:type="auto"/>
                  <w:gridSpan w:val="2"/>
                  <w:tcBorders>
                    <w:top w:val="nil"/>
                    <w:left w:val="single" w:sz="6" w:space="0" w:color="000000"/>
                    <w:bottom w:val="single" w:sz="8" w:space="0" w:color="000000"/>
                    <w:right w:val="single" w:sz="8" w:space="0" w:color="000000"/>
                  </w:tcBorders>
                  <w:tcMar>
                    <w:top w:w="0" w:type="dxa"/>
                    <w:left w:w="108" w:type="dxa"/>
                    <w:bottom w:w="0" w:type="dxa"/>
                    <w:right w:w="108" w:type="dxa"/>
                  </w:tcMar>
                  <w:hideMark/>
                </w:tcPr>
                <w:p w14:paraId="5C17B4C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lastRenderedPageBreak/>
                    <w:t>Az alkalmasság minimumkövetelménye(i):</w:t>
                  </w:r>
                  <w:r w:rsidRPr="00352227">
                    <w:rPr>
                      <w:rStyle w:val="apple-converted-space"/>
                      <w:rFonts w:ascii="Tahoma" w:hAnsi="Tahoma" w:cs="Tahoma"/>
                      <w:sz w:val="18"/>
                      <w:szCs w:val="18"/>
                    </w:rPr>
                    <w:t> </w:t>
                  </w:r>
                  <w:r w:rsidRPr="00352227">
                    <w:rPr>
                      <w:rFonts w:ascii="Tahoma" w:hAnsi="Tahoma" w:cs="Tahoma"/>
                      <w:i/>
                      <w:iCs/>
                      <w:sz w:val="18"/>
                      <w:szCs w:val="18"/>
                    </w:rPr>
                    <w:t>(adott esetben)</w:t>
                  </w:r>
                </w:p>
                <w:p w14:paraId="148019AE" w14:textId="3CA616FC"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M1. Alkalmatlan az ajánlattevő, ha nem rendelkezik az alábbi képzettséggel rendelkező szakemberekkel:</w:t>
                  </w:r>
                  <w:r w:rsidRPr="00352227">
                    <w:rPr>
                      <w:rFonts w:ascii="Tahoma" w:hAnsi="Tahoma" w:cs="Tahoma"/>
                      <w:sz w:val="18"/>
                      <w:szCs w:val="18"/>
                    </w:rPr>
                    <w:br/>
                    <w:t>a) 1 fő, aki az általános építmények teljes körű építészeti tervezési vagy ezzel egyenértékű jogosultsággal rendelkezik (266/2013. (VII.11.) Korm. rendelet 1. melléklete I./2. rész, 2. pont szerint; betűjele: É)</w:t>
                  </w:r>
                  <w:r w:rsidRPr="00352227">
                    <w:rPr>
                      <w:rFonts w:ascii="Tahoma" w:hAnsi="Tahoma" w:cs="Tahoma"/>
                      <w:sz w:val="18"/>
                      <w:szCs w:val="18"/>
                    </w:rPr>
                    <w:br/>
                    <w:t>b) 1 fő, aki építésztervezőként műemlékvédelmi szakmérnöki végzettséggel, műemléki szakértői bejegyzéssel (439/</w:t>
                  </w:r>
                  <w:r w:rsidR="00713ED0" w:rsidRPr="00352227">
                    <w:rPr>
                      <w:rFonts w:ascii="Tahoma" w:hAnsi="Tahoma" w:cs="Tahoma"/>
                      <w:sz w:val="18"/>
                      <w:szCs w:val="18"/>
                    </w:rPr>
                    <w:t xml:space="preserve">2013. (XI. 20.) Korm. rendelet </w:t>
                  </w:r>
                  <w:r w:rsidRPr="00352227">
                    <w:rPr>
                      <w:rFonts w:ascii="Tahoma" w:hAnsi="Tahoma" w:cs="Tahoma"/>
                      <w:sz w:val="18"/>
                      <w:szCs w:val="18"/>
                    </w:rPr>
                    <w:t>1 § (2) szerinti műemléki szakértői engedéllyel) és építésügyi műemléki szakértői vagy ezzel egyenértékű jogosultsággal (266/2013. (VII.11.) Korm. rendelet 1. melléklete II./2. rész, 24. pont szerint; betűjele SZÉS5) rendelkezik</w:t>
                  </w:r>
                  <w:r w:rsidRPr="00352227">
                    <w:rPr>
                      <w:rFonts w:ascii="Tahoma" w:hAnsi="Tahoma" w:cs="Tahoma"/>
                      <w:sz w:val="18"/>
                      <w:szCs w:val="18"/>
                    </w:rPr>
                    <w:br/>
                    <w:t>c) 1 fő, aki teljes körű tartószerkezeti tervezői vagy ezzel egyenértékű jogosultsággal rendelkezik (266/2013. (VII.11.) Korm. rendelet 1. melléklete I./2. rész, 26. pont szerint; betűjele: T)</w:t>
                  </w:r>
                  <w:r w:rsidRPr="00352227">
                    <w:rPr>
                      <w:rFonts w:ascii="Tahoma" w:hAnsi="Tahoma" w:cs="Tahoma"/>
                      <w:sz w:val="18"/>
                      <w:szCs w:val="18"/>
                    </w:rPr>
                    <w:br/>
                    <w:t>d) 1 fő, aki teljes körű épületgépészeti tervezési vagy ezzel egyenértékű jogosultsággal rendelkezik (266/2013. (VII.11.) Korm. rendelet 1. melléklete I./2. rész, 28. pont szerint; betűjele: G)</w:t>
                  </w:r>
                  <w:r w:rsidRPr="00352227">
                    <w:rPr>
                      <w:rFonts w:ascii="Tahoma" w:hAnsi="Tahoma" w:cs="Tahoma"/>
                      <w:sz w:val="18"/>
                      <w:szCs w:val="18"/>
                    </w:rPr>
                    <w:br/>
                    <w:t>e) 1 fő, aki teljes körű épületvillamossági tervezési vagy ezzel egyenértékű jogosultsággal rendelkezik (266/2013. (VII.11.) Korm. rendelet 1. melléklete I./2. rész, 29. pont szerint; betűjele: V)</w:t>
                  </w:r>
                  <w:r w:rsidRPr="00352227">
                    <w:rPr>
                      <w:rFonts w:ascii="Tahoma" w:hAnsi="Tahoma" w:cs="Tahoma"/>
                      <w:sz w:val="18"/>
                      <w:szCs w:val="18"/>
                    </w:rPr>
                    <w:br/>
                  </w:r>
                  <w:r w:rsidRPr="00352227">
                    <w:rPr>
                      <w:rFonts w:ascii="Tahoma" w:hAnsi="Tahoma" w:cs="Tahoma"/>
                      <w:sz w:val="18"/>
                      <w:szCs w:val="18"/>
                    </w:rPr>
                    <w:br/>
                    <w:t>Az a) - e) pontokban előírt szakmai alkalmassági követelmények tekintetében egy szakemberrel több alkalmassági feltételnek való megfelelés, azaz az átfedés megengedett.</w:t>
                  </w:r>
                  <w:r w:rsidRPr="00352227">
                    <w:rPr>
                      <w:rFonts w:ascii="Tahoma" w:hAnsi="Tahoma" w:cs="Tahoma"/>
                      <w:sz w:val="18"/>
                      <w:szCs w:val="18"/>
                    </w:rPr>
                    <w:br/>
                  </w:r>
                  <w:r w:rsidRPr="00352227">
                    <w:rPr>
                      <w:rFonts w:ascii="Tahoma" w:hAnsi="Tahoma" w:cs="Tahoma"/>
                      <w:sz w:val="18"/>
                      <w:szCs w:val="18"/>
                    </w:rPr>
                    <w:br/>
                    <w:t>M2. Alkalmatlan az ajánlattevő, ha nem rendelkezik legalább 1 darab 3D-s nyomtatóeszközzel és hozzá tartozó CNC maróeszközzel.</w:t>
                  </w:r>
                </w:p>
              </w:tc>
            </w:tr>
            <w:tr w:rsidR="00CE7E58" w:rsidRPr="00352227" w14:paraId="07A118E9" w14:textId="77777777" w:rsidTr="00713ED0">
              <w:trPr>
                <w:trHeight w:val="344"/>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0EA93E1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lastRenderedPageBreak/>
                    <w:t>III.2.4) Fenntartott</w:t>
                  </w:r>
                  <w:r w:rsidRPr="00352227">
                    <w:rPr>
                      <w:rStyle w:val="apple-converted-space"/>
                      <w:rFonts w:ascii="Tahoma" w:hAnsi="Tahoma" w:cs="Tahoma"/>
                      <w:b/>
                      <w:bCs/>
                      <w:sz w:val="18"/>
                      <w:szCs w:val="18"/>
                    </w:rPr>
                    <w:t> </w:t>
                  </w:r>
                  <w:r w:rsidRPr="00352227">
                    <w:rPr>
                      <w:rFonts w:ascii="Tahoma" w:hAnsi="Tahoma" w:cs="Tahoma"/>
                      <w:b/>
                      <w:bCs/>
                      <w:sz w:val="18"/>
                      <w:szCs w:val="18"/>
                    </w:rPr>
                    <w:t>szerződésekre</w:t>
                  </w:r>
                  <w:r w:rsidRPr="00352227">
                    <w:rPr>
                      <w:rStyle w:val="apple-converted-space"/>
                      <w:rFonts w:ascii="Tahoma" w:hAnsi="Tahoma" w:cs="Tahoma"/>
                      <w:sz w:val="18"/>
                      <w:szCs w:val="18"/>
                    </w:rPr>
                    <w:t> </w:t>
                  </w:r>
                  <w:r w:rsidRPr="00352227">
                    <w:rPr>
                      <w:rFonts w:ascii="Tahoma" w:hAnsi="Tahoma" w:cs="Tahoma"/>
                      <w:b/>
                      <w:bCs/>
                      <w:sz w:val="18"/>
                      <w:szCs w:val="18"/>
                    </w:rPr>
                    <w:t>vonatkozó információk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0DBF6AD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A szerződés védett műhelyek számára fenntartott</w:t>
                  </w:r>
                </w:p>
                <w:p w14:paraId="0373AC2E"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 A szerződés teljesítése védett munkahely-teremtési programok keretében történik</w:t>
                  </w:r>
                </w:p>
              </w:tc>
            </w:tr>
          </w:tbl>
          <w:p w14:paraId="4A455EF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p w14:paraId="6258E5AC"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III. 3)</w:t>
            </w:r>
            <w:r w:rsidRPr="00352227">
              <w:rPr>
                <w:rStyle w:val="apple-converted-space"/>
                <w:rFonts w:ascii="Tahoma" w:hAnsi="Tahoma" w:cs="Tahoma"/>
                <w:b/>
                <w:bCs/>
                <w:sz w:val="18"/>
                <w:szCs w:val="18"/>
              </w:rPr>
              <w:t> </w:t>
            </w:r>
            <w:r w:rsidRPr="00352227">
              <w:rPr>
                <w:rFonts w:ascii="Tahoma" w:hAnsi="Tahoma" w:cs="Tahoma"/>
                <w:b/>
                <w:bCs/>
                <w:sz w:val="18"/>
                <w:szCs w:val="18"/>
              </w:rPr>
              <w:t>Szolgáltatásmegrendelésre irányuló szerződésekre vonatkozó különleges feltételek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698A1A21" w14:textId="77777777" w:rsidTr="00713ED0">
              <w:trPr>
                <w:tblHeader/>
                <w:tblCellSpacing w:w="0" w:type="dxa"/>
              </w:trPr>
              <w:tc>
                <w:tcPr>
                  <w:tcW w:w="0" w:type="auto"/>
                  <w:vAlign w:val="center"/>
                  <w:hideMark/>
                </w:tcPr>
                <w:p w14:paraId="076FDD51" w14:textId="77777777" w:rsidR="00CE7E58" w:rsidRPr="00352227" w:rsidRDefault="00CE7E58">
                  <w:pPr>
                    <w:rPr>
                      <w:rFonts w:ascii="Tahoma" w:hAnsi="Tahoma" w:cs="Tahoma"/>
                      <w:sz w:val="18"/>
                      <w:szCs w:val="18"/>
                    </w:rPr>
                  </w:pPr>
                </w:p>
              </w:tc>
            </w:tr>
            <w:tr w:rsidR="00CE7E58" w:rsidRPr="00352227" w14:paraId="76ED83DF" w14:textId="77777777" w:rsidTr="00713ED0">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2195C8C" w14:textId="77777777" w:rsidR="00CE7E58" w:rsidRPr="00352227" w:rsidRDefault="00CE7E58">
                  <w:pPr>
                    <w:pStyle w:val="standard"/>
                    <w:spacing w:before="120" w:after="0"/>
                    <w:rPr>
                      <w:rFonts w:ascii="Tahoma" w:hAnsi="Tahoma" w:cs="Tahoma"/>
                      <w:b/>
                      <w:bCs/>
                      <w:sz w:val="18"/>
                      <w:szCs w:val="18"/>
                    </w:rPr>
                  </w:pPr>
                  <w:r w:rsidRPr="00352227">
                    <w:rPr>
                      <w:rFonts w:ascii="Tahoma" w:hAnsi="Tahoma" w:cs="Tahoma"/>
                      <w:b/>
                      <w:bCs/>
                      <w:sz w:val="18"/>
                      <w:szCs w:val="18"/>
                    </w:rPr>
                    <w:t>III.3.1) Adott foglalkozásra (képzettségre) vonatkozó információk</w:t>
                  </w:r>
                </w:p>
                <w:p w14:paraId="52004AAA"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szolgáltatás teljesítése egy adott foglalkozáshoz (képzettséghez) van kötve</w:t>
                  </w:r>
                  <w:r w:rsidRPr="00352227">
                    <w:rPr>
                      <w:rStyle w:val="apple-converted-space"/>
                      <w:rFonts w:ascii="Tahoma" w:hAnsi="Tahoma" w:cs="Tahoma"/>
                      <w:sz w:val="18"/>
                      <w:szCs w:val="18"/>
                    </w:rPr>
                    <w:t> </w:t>
                  </w:r>
                  <w:r w:rsidRPr="00352227">
                    <w:rPr>
                      <w:rFonts w:ascii="Tahoma" w:hAnsi="Tahoma" w:cs="Tahoma"/>
                      <w:sz w:val="18"/>
                      <w:szCs w:val="18"/>
                    </w:rPr>
                    <w:t>[ ] igen [x] nem</w:t>
                  </w:r>
                </w:p>
                <w:p w14:paraId="703D337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(igen válasz esetén)</w:t>
                  </w:r>
                  <w:r w:rsidRPr="00352227">
                    <w:rPr>
                      <w:rStyle w:val="apple-converted-space"/>
                      <w:rFonts w:ascii="Tahoma" w:hAnsi="Tahoma" w:cs="Tahoma"/>
                      <w:sz w:val="18"/>
                      <w:szCs w:val="18"/>
                    </w:rPr>
                    <w:t> </w:t>
                  </w:r>
                  <w:r w:rsidRPr="00352227">
                    <w:rPr>
                      <w:rFonts w:ascii="Tahoma" w:hAnsi="Tahoma" w:cs="Tahoma"/>
                      <w:sz w:val="18"/>
                      <w:szCs w:val="18"/>
                    </w:rPr>
                    <w:t>A</w:t>
                  </w:r>
                  <w:r w:rsidRPr="00352227">
                    <w:rPr>
                      <w:rStyle w:val="apple-converted-space"/>
                      <w:rFonts w:ascii="Tahoma" w:hAnsi="Tahoma" w:cs="Tahoma"/>
                      <w:sz w:val="18"/>
                      <w:szCs w:val="18"/>
                    </w:rPr>
                    <w:t> </w:t>
                  </w:r>
                  <w:r w:rsidRPr="00352227">
                    <w:rPr>
                      <w:rFonts w:ascii="Tahoma" w:hAnsi="Tahoma" w:cs="Tahoma"/>
                      <w:sz w:val="18"/>
                      <w:szCs w:val="18"/>
                    </w:rPr>
                    <w:t>vonatkozó jogszabályi rendelkezésre történő hivatkozás:</w:t>
                  </w:r>
                </w:p>
              </w:tc>
            </w:tr>
            <w:tr w:rsidR="00CE7E58" w:rsidRPr="00352227" w14:paraId="5D75C4ED" w14:textId="77777777" w:rsidTr="00713ED0">
              <w:trPr>
                <w:trHeight w:val="33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0E90238"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lastRenderedPageBreak/>
                    <w:t>III.3.2)</w:t>
                  </w:r>
                  <w:r w:rsidRPr="00352227">
                    <w:rPr>
                      <w:rStyle w:val="apple-converted-space"/>
                      <w:rFonts w:ascii="Tahoma" w:hAnsi="Tahoma" w:cs="Tahoma"/>
                      <w:sz w:val="18"/>
                      <w:szCs w:val="18"/>
                    </w:rPr>
                    <w:t> </w:t>
                  </w:r>
                  <w:r w:rsidRPr="00352227">
                    <w:rPr>
                      <w:rFonts w:ascii="Tahoma" w:hAnsi="Tahoma" w:cs="Tahoma"/>
                      <w:b/>
                      <w:bCs/>
                      <w:sz w:val="18"/>
                      <w:szCs w:val="18"/>
                    </w:rPr>
                    <w:t>A szolgáltatás teljesítésében személyesen közreműködő személyek</w:t>
                  </w:r>
                </w:p>
                <w:p w14:paraId="5606C9B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szervezeteknek közölniük kell a szolgáltatás teljesítésében személyesen közreműködő személyek nevét és képzettségét</w:t>
                  </w:r>
                  <w:r w:rsidRPr="00352227">
                    <w:rPr>
                      <w:rStyle w:val="apple-converted-space"/>
                      <w:rFonts w:ascii="Tahoma" w:hAnsi="Tahoma" w:cs="Tahoma"/>
                      <w:sz w:val="18"/>
                      <w:szCs w:val="18"/>
                    </w:rPr>
                    <w:t> </w:t>
                  </w:r>
                  <w:r w:rsidRPr="00352227">
                    <w:rPr>
                      <w:rFonts w:ascii="Tahoma" w:hAnsi="Tahoma" w:cs="Tahoma"/>
                      <w:sz w:val="18"/>
                      <w:szCs w:val="18"/>
                    </w:rPr>
                    <w:t>[x] igen [ ] nem</w:t>
                  </w:r>
                </w:p>
              </w:tc>
            </w:tr>
          </w:tbl>
          <w:p w14:paraId="0A10A892"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3C1F8ECE"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tc>
      </w:tr>
      <w:tr w:rsidR="00CE7E58" w:rsidRPr="00352227" w14:paraId="35020EFC" w14:textId="77777777" w:rsidTr="00CE7E58">
        <w:trPr>
          <w:tblCellSpacing w:w="15" w:type="dxa"/>
        </w:trPr>
        <w:tc>
          <w:tcPr>
            <w:tcW w:w="4969" w:type="pct"/>
            <w:vAlign w:val="center"/>
            <w:hideMark/>
          </w:tcPr>
          <w:p w14:paraId="675A3285" w14:textId="77777777" w:rsidR="00CE7E58" w:rsidRPr="00352227" w:rsidRDefault="00CE7E58">
            <w:pPr>
              <w:pStyle w:val="standard"/>
              <w:spacing w:before="0" w:after="360"/>
              <w:rPr>
                <w:rFonts w:ascii="Tahoma" w:hAnsi="Tahoma" w:cs="Tahoma"/>
                <w:b/>
                <w:bCs/>
                <w:sz w:val="18"/>
                <w:szCs w:val="18"/>
              </w:rPr>
            </w:pPr>
            <w:r w:rsidRPr="00352227">
              <w:rPr>
                <w:rFonts w:ascii="Tahoma" w:hAnsi="Tahoma" w:cs="Tahoma"/>
                <w:b/>
                <w:bCs/>
                <w:sz w:val="18"/>
                <w:szCs w:val="18"/>
              </w:rPr>
              <w:lastRenderedPageBreak/>
              <w:t>IV. SZAKASZ: ELJÁRÁS</w:t>
            </w:r>
          </w:p>
          <w:p w14:paraId="0A511513"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IV.1)</w:t>
            </w:r>
            <w:r w:rsidRPr="00352227">
              <w:rPr>
                <w:rStyle w:val="apple-converted-space"/>
                <w:rFonts w:ascii="Tahoma" w:hAnsi="Tahoma" w:cs="Tahoma"/>
                <w:sz w:val="18"/>
                <w:szCs w:val="18"/>
              </w:rPr>
              <w:t> </w:t>
            </w:r>
            <w:r w:rsidRPr="00352227">
              <w:rPr>
                <w:rFonts w:ascii="Tahoma" w:hAnsi="Tahoma" w:cs="Tahoma"/>
                <w:b/>
                <w:bCs/>
                <w:sz w:val="18"/>
                <w:szCs w:val="18"/>
              </w:rPr>
              <w:t>Az eljárás fajtája</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622EF754" w14:textId="77777777" w:rsidTr="00713ED0">
              <w:trPr>
                <w:tblHeader/>
                <w:tblCellSpacing w:w="0" w:type="dxa"/>
              </w:trPr>
              <w:tc>
                <w:tcPr>
                  <w:tcW w:w="0" w:type="auto"/>
                  <w:vAlign w:val="center"/>
                  <w:hideMark/>
                </w:tcPr>
                <w:p w14:paraId="63A23DEF" w14:textId="77777777" w:rsidR="00CE7E58" w:rsidRPr="00352227" w:rsidRDefault="00CE7E58">
                  <w:pPr>
                    <w:rPr>
                      <w:rFonts w:ascii="Tahoma" w:hAnsi="Tahoma" w:cs="Tahoma"/>
                      <w:sz w:val="18"/>
                      <w:szCs w:val="18"/>
                    </w:rPr>
                  </w:pPr>
                </w:p>
              </w:tc>
            </w:tr>
            <w:tr w:rsidR="00CE7E58" w:rsidRPr="00352227" w14:paraId="47A0234E" w14:textId="77777777" w:rsidTr="00713ED0">
              <w:trPr>
                <w:trHeight w:val="546"/>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ED334DF"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IV.1.1) Az eljárás fajtája</w:t>
                  </w:r>
                </w:p>
              </w:tc>
            </w:tr>
            <w:tr w:rsidR="00CE7E58" w:rsidRPr="00352227" w14:paraId="2D08F621"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5774E6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[x]</w:t>
                  </w:r>
                  <w:r w:rsidRPr="00352227">
                    <w:rPr>
                      <w:rStyle w:val="apple-converted-space"/>
                      <w:rFonts w:ascii="Tahoma" w:hAnsi="Tahoma" w:cs="Tahoma"/>
                      <w:sz w:val="18"/>
                      <w:szCs w:val="18"/>
                    </w:rPr>
                    <w:t> </w:t>
                  </w:r>
                  <w:r w:rsidRPr="00352227">
                    <w:rPr>
                      <w:rFonts w:ascii="Tahoma" w:hAnsi="Tahoma" w:cs="Tahoma"/>
                      <w:sz w:val="18"/>
                      <w:szCs w:val="18"/>
                    </w:rPr>
                    <w:t>Nyílt</w:t>
                  </w:r>
                </w:p>
              </w:tc>
            </w:tr>
            <w:tr w:rsidR="00CE7E58" w:rsidRPr="00352227" w14:paraId="18471D5F"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BD728D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Meghívásos</w:t>
                  </w:r>
                </w:p>
              </w:tc>
            </w:tr>
            <w:tr w:rsidR="00CE7E58" w:rsidRPr="00352227" w14:paraId="4B26D10E"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B3E87B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Gyorsított meghívásos</w:t>
                  </w:r>
                </w:p>
                <w:p w14:paraId="28EA9A1B"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gyorsított eljárás alkalmazásának indokolása:</w:t>
                  </w:r>
                </w:p>
              </w:tc>
            </w:tr>
            <w:tr w:rsidR="00CE7E58" w:rsidRPr="00352227" w14:paraId="2C441EC0" w14:textId="77777777" w:rsidTr="00713ED0">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B2ED85C"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Tárgyalásos</w:t>
                  </w:r>
                </w:p>
                <w:p w14:paraId="3F2F05D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Megtörtént a részvételre jelentkezők kiválasztása, megjelölése (a tárgyalásos eljárás egyes típusai esetében)</w:t>
                  </w:r>
                  <w:r w:rsidRPr="00352227">
                    <w:rPr>
                      <w:rStyle w:val="apple-converted-space"/>
                      <w:rFonts w:ascii="Tahoma" w:hAnsi="Tahoma" w:cs="Tahoma"/>
                      <w:sz w:val="18"/>
                      <w:szCs w:val="18"/>
                    </w:rPr>
                    <w:t> </w:t>
                  </w:r>
                  <w:r w:rsidRPr="00352227">
                    <w:rPr>
                      <w:rFonts w:ascii="Tahoma" w:hAnsi="Tahoma" w:cs="Tahoma"/>
                      <w:sz w:val="18"/>
                      <w:szCs w:val="18"/>
                    </w:rPr>
                    <w:t>[ ] igen [ ] nem</w:t>
                  </w:r>
                </w:p>
                <w:p w14:paraId="09FF9001"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(igen válasz esetén a kiválasztott részvételre jelentkezők nevét és címét a VI.3) szakaszban (További információk) kell megadni)</w:t>
                  </w:r>
                </w:p>
              </w:tc>
            </w:tr>
            <w:tr w:rsidR="00CE7E58" w:rsidRPr="00352227" w14:paraId="1C48A6CB" w14:textId="77777777" w:rsidTr="00713ED0">
              <w:trPr>
                <w:tblCellSpacing w:w="0" w:type="dxa"/>
              </w:trPr>
              <w:tc>
                <w:tcPr>
                  <w:tcW w:w="0" w:type="auto"/>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5C81E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Gyorsított tárgyalásos</w:t>
                  </w:r>
                </w:p>
                <w:p w14:paraId="13F0E9D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gyorsított eljárás alkalmazásának indokolása:</w:t>
                  </w:r>
                </w:p>
              </w:tc>
            </w:tr>
            <w:tr w:rsidR="00CE7E58" w:rsidRPr="00352227" w14:paraId="1333E6E6" w14:textId="77777777" w:rsidTr="00713ED0">
              <w:trPr>
                <w:trHeight w:val="314"/>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33759E"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Versenypárbeszéd keretében</w:t>
                  </w:r>
                </w:p>
              </w:tc>
            </w:tr>
            <w:tr w:rsidR="00CE7E58" w:rsidRPr="00352227" w14:paraId="317ECB5C" w14:textId="77777777" w:rsidTr="00713ED0">
              <w:trPr>
                <w:trHeight w:val="2694"/>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2DB762"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IV.1.2) Az ajánlattételre vagy részvételre felhívandó jelentkezők létszáma vagy keretszáma</w:t>
                  </w:r>
                  <w:r w:rsidRPr="00352227">
                    <w:rPr>
                      <w:rStyle w:val="apple-converted-space"/>
                      <w:rFonts w:ascii="Tahoma" w:hAnsi="Tahoma" w:cs="Tahoma"/>
                      <w:b/>
                      <w:bCs/>
                      <w:sz w:val="18"/>
                      <w:szCs w:val="18"/>
                    </w:rPr>
                    <w:t> </w:t>
                  </w:r>
                  <w:r w:rsidRPr="00352227">
                    <w:rPr>
                      <w:rFonts w:ascii="Tahoma" w:hAnsi="Tahoma" w:cs="Tahoma"/>
                      <w:i/>
                      <w:iCs/>
                      <w:sz w:val="18"/>
                      <w:szCs w:val="18"/>
                    </w:rPr>
                    <w:br/>
                    <w:t>(meghívásos és tárgyalásos eljárás, versenypárbeszéd)</w:t>
                  </w:r>
                </w:p>
                <w:p w14:paraId="79E0FC6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 gazdasági szereplők tervezett száma</w:t>
                  </w:r>
                </w:p>
                <w:p w14:paraId="4740A28F" w14:textId="77777777" w:rsidR="00CE7E58" w:rsidRPr="00352227" w:rsidRDefault="00CE7E58">
                  <w:pPr>
                    <w:pStyle w:val="standard"/>
                    <w:spacing w:before="0" w:after="0"/>
                    <w:rPr>
                      <w:rFonts w:ascii="Tahoma" w:hAnsi="Tahoma" w:cs="Tahoma"/>
                      <w:sz w:val="18"/>
                      <w:szCs w:val="18"/>
                    </w:rPr>
                  </w:pPr>
                  <w:r w:rsidRPr="00352227">
                    <w:rPr>
                      <w:rFonts w:ascii="Tahoma" w:hAnsi="Tahoma" w:cs="Tahoma"/>
                      <w:i/>
                      <w:iCs/>
                      <w:sz w:val="18"/>
                      <w:szCs w:val="18"/>
                    </w:rPr>
                    <w:t>vagy</w:t>
                  </w:r>
                </w:p>
                <w:p w14:paraId="15A93460"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Tervezett minimum és (</w:t>
                  </w:r>
                  <w:r w:rsidRPr="00352227">
                    <w:rPr>
                      <w:rFonts w:ascii="Tahoma" w:hAnsi="Tahoma" w:cs="Tahoma"/>
                      <w:i/>
                      <w:iCs/>
                      <w:sz w:val="18"/>
                      <w:szCs w:val="18"/>
                    </w:rPr>
                    <w:t>adott esetben)</w:t>
                  </w:r>
                  <w:r w:rsidRPr="00352227">
                    <w:rPr>
                      <w:rStyle w:val="apple-converted-space"/>
                      <w:rFonts w:ascii="Tahoma" w:hAnsi="Tahoma" w:cs="Tahoma"/>
                      <w:i/>
                      <w:iCs/>
                      <w:sz w:val="18"/>
                      <w:szCs w:val="18"/>
                    </w:rPr>
                    <w:t> </w:t>
                  </w:r>
                  <w:r w:rsidRPr="00352227">
                    <w:rPr>
                      <w:rFonts w:ascii="Tahoma" w:hAnsi="Tahoma" w:cs="Tahoma"/>
                      <w:sz w:val="18"/>
                      <w:szCs w:val="18"/>
                    </w:rPr>
                    <w:t>maximális létszáma</w:t>
                  </w:r>
                </w:p>
                <w:p w14:paraId="174AF3FC"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 jelentkezők számának korlátozására vonatkozó objektív szempontok:</w:t>
                  </w:r>
                </w:p>
              </w:tc>
            </w:tr>
            <w:tr w:rsidR="00CE7E58" w:rsidRPr="00352227" w14:paraId="041D65D0" w14:textId="77777777" w:rsidTr="00713ED0">
              <w:trPr>
                <w:trHeight w:val="529"/>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4C66D4"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IV.1.3) Az ajánlattevők létszámának csökkentése a tárgyalás vagy a versenypárbeszéd során</w:t>
                  </w:r>
                  <w:r w:rsidRPr="00352227">
                    <w:rPr>
                      <w:rStyle w:val="apple-converted-space"/>
                      <w:rFonts w:ascii="Tahoma" w:hAnsi="Tahoma" w:cs="Tahoma"/>
                      <w:b/>
                      <w:bCs/>
                      <w:sz w:val="18"/>
                      <w:szCs w:val="18"/>
                    </w:rPr>
                    <w:t> </w:t>
                  </w:r>
                  <w:r w:rsidRPr="00352227">
                    <w:rPr>
                      <w:rFonts w:ascii="Tahoma" w:hAnsi="Tahoma" w:cs="Tahoma"/>
                      <w:i/>
                      <w:iCs/>
                      <w:sz w:val="18"/>
                      <w:szCs w:val="18"/>
                    </w:rPr>
                    <w:t>(tárgyalásos eljárás, versenypárbeszéd)</w:t>
                  </w:r>
                </w:p>
                <w:p w14:paraId="5611CE1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Igénybe vettek többfordulós eljárást annak érdekében, hogy fokozatosan csökkentsék a megvitatandó megoldások, illetve a megtárgyalandó ajánlatok számát</w:t>
                  </w:r>
                  <w:r w:rsidRPr="00352227">
                    <w:rPr>
                      <w:rStyle w:val="apple-converted-space"/>
                      <w:rFonts w:ascii="Tahoma" w:hAnsi="Tahoma" w:cs="Tahoma"/>
                      <w:sz w:val="18"/>
                      <w:szCs w:val="18"/>
                    </w:rPr>
                    <w:t> </w:t>
                  </w:r>
                  <w:r w:rsidRPr="00352227">
                    <w:rPr>
                      <w:rFonts w:ascii="Tahoma" w:hAnsi="Tahoma" w:cs="Tahoma"/>
                      <w:sz w:val="18"/>
                      <w:szCs w:val="18"/>
                    </w:rPr>
                    <w:t>[ ] igen [ ] nem</w:t>
                  </w:r>
                </w:p>
              </w:tc>
            </w:tr>
          </w:tbl>
          <w:p w14:paraId="76D79B46"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 </w:t>
            </w:r>
          </w:p>
          <w:p w14:paraId="486CCDE8"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IV.2)</w:t>
            </w:r>
            <w:r w:rsidRPr="00352227">
              <w:rPr>
                <w:rStyle w:val="apple-converted-space"/>
                <w:rFonts w:ascii="Tahoma" w:hAnsi="Tahoma" w:cs="Tahoma"/>
                <w:b/>
                <w:bCs/>
                <w:sz w:val="18"/>
                <w:szCs w:val="18"/>
              </w:rPr>
              <w:t> </w:t>
            </w:r>
            <w:r w:rsidRPr="00352227">
              <w:rPr>
                <w:rFonts w:ascii="Tahoma" w:hAnsi="Tahoma" w:cs="Tahoma"/>
                <w:b/>
                <w:bCs/>
                <w:sz w:val="18"/>
                <w:szCs w:val="18"/>
              </w:rPr>
              <w:t>Bírálati szempontok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277"/>
              <w:gridCol w:w="2268"/>
              <w:gridCol w:w="2265"/>
              <w:gridCol w:w="2262"/>
            </w:tblGrid>
            <w:tr w:rsidR="00CE7E58" w:rsidRPr="00352227" w14:paraId="5742D064" w14:textId="77777777" w:rsidTr="00713ED0">
              <w:trPr>
                <w:tblHeader/>
                <w:tblCellSpacing w:w="0" w:type="dxa"/>
              </w:trPr>
              <w:tc>
                <w:tcPr>
                  <w:tcW w:w="0" w:type="auto"/>
                  <w:vAlign w:val="center"/>
                  <w:hideMark/>
                </w:tcPr>
                <w:p w14:paraId="11241254" w14:textId="77777777" w:rsidR="00CE7E58" w:rsidRPr="00352227" w:rsidRDefault="00CE7E58">
                  <w:pPr>
                    <w:rPr>
                      <w:rFonts w:ascii="Tahoma" w:hAnsi="Tahoma" w:cs="Tahoma"/>
                      <w:sz w:val="18"/>
                      <w:szCs w:val="18"/>
                    </w:rPr>
                  </w:pPr>
                </w:p>
              </w:tc>
              <w:tc>
                <w:tcPr>
                  <w:tcW w:w="0" w:type="auto"/>
                  <w:vAlign w:val="center"/>
                  <w:hideMark/>
                </w:tcPr>
                <w:p w14:paraId="2FDFDA36" w14:textId="77777777" w:rsidR="00CE7E58" w:rsidRPr="00352227" w:rsidRDefault="00CE7E58">
                  <w:pPr>
                    <w:rPr>
                      <w:rFonts w:ascii="Tahoma" w:hAnsi="Tahoma" w:cs="Tahoma"/>
                      <w:sz w:val="20"/>
                      <w:szCs w:val="20"/>
                    </w:rPr>
                  </w:pPr>
                </w:p>
              </w:tc>
              <w:tc>
                <w:tcPr>
                  <w:tcW w:w="0" w:type="auto"/>
                  <w:vAlign w:val="center"/>
                  <w:hideMark/>
                </w:tcPr>
                <w:p w14:paraId="39C31E36" w14:textId="77777777" w:rsidR="00CE7E58" w:rsidRPr="00352227" w:rsidRDefault="00CE7E58">
                  <w:pPr>
                    <w:rPr>
                      <w:rFonts w:ascii="Tahoma" w:hAnsi="Tahoma" w:cs="Tahoma"/>
                      <w:sz w:val="20"/>
                      <w:szCs w:val="20"/>
                    </w:rPr>
                  </w:pPr>
                </w:p>
              </w:tc>
              <w:tc>
                <w:tcPr>
                  <w:tcW w:w="0" w:type="auto"/>
                  <w:vAlign w:val="center"/>
                  <w:hideMark/>
                </w:tcPr>
                <w:p w14:paraId="0D6ADA3B" w14:textId="77777777" w:rsidR="00CE7E58" w:rsidRPr="00352227" w:rsidRDefault="00CE7E58">
                  <w:pPr>
                    <w:rPr>
                      <w:rFonts w:ascii="Tahoma" w:hAnsi="Tahoma" w:cs="Tahoma"/>
                      <w:sz w:val="20"/>
                      <w:szCs w:val="20"/>
                    </w:rPr>
                  </w:pPr>
                </w:p>
              </w:tc>
            </w:tr>
            <w:tr w:rsidR="00CE7E58" w:rsidRPr="00352227" w14:paraId="1D0D7064" w14:textId="77777777" w:rsidTr="00713ED0">
              <w:trPr>
                <w:trHeight w:val="495"/>
                <w:tblCellSpacing w:w="0" w:type="dxa"/>
              </w:trPr>
              <w:tc>
                <w:tcPr>
                  <w:tcW w:w="0" w:type="auto"/>
                  <w:gridSpan w:val="4"/>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394166B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IV.2.1)</w:t>
                  </w:r>
                  <w:r w:rsidRPr="00352227">
                    <w:rPr>
                      <w:rStyle w:val="apple-converted-space"/>
                      <w:rFonts w:ascii="Tahoma" w:hAnsi="Tahoma" w:cs="Tahoma"/>
                      <w:b/>
                      <w:bCs/>
                      <w:sz w:val="18"/>
                      <w:szCs w:val="18"/>
                    </w:rPr>
                    <w:t> </w:t>
                  </w:r>
                  <w:r w:rsidRPr="00352227">
                    <w:rPr>
                      <w:rFonts w:ascii="Tahoma" w:hAnsi="Tahoma" w:cs="Tahoma"/>
                      <w:b/>
                      <w:bCs/>
                      <w:sz w:val="18"/>
                      <w:szCs w:val="18"/>
                    </w:rPr>
                    <w:t>Bírálati szempontok</w:t>
                  </w:r>
                  <w:r w:rsidRPr="00352227">
                    <w:rPr>
                      <w:rStyle w:val="apple-converted-space"/>
                      <w:rFonts w:ascii="Tahoma" w:hAnsi="Tahoma" w:cs="Tahoma"/>
                      <w:sz w:val="18"/>
                      <w:szCs w:val="18"/>
                    </w:rPr>
                    <w:t> </w:t>
                  </w:r>
                  <w:r w:rsidRPr="00352227">
                    <w:rPr>
                      <w:rFonts w:ascii="Tahoma" w:hAnsi="Tahoma" w:cs="Tahoma"/>
                      <w:i/>
                      <w:iCs/>
                      <w:sz w:val="18"/>
                      <w:szCs w:val="18"/>
                    </w:rPr>
                    <w:t>(jelölje be a megfelelő rovatot/rovatokat)</w:t>
                  </w:r>
                </w:p>
              </w:tc>
            </w:tr>
            <w:tr w:rsidR="00CE7E58" w:rsidRPr="00352227" w14:paraId="40C28E65" w14:textId="77777777" w:rsidTr="00713ED0">
              <w:trPr>
                <w:trHeight w:val="2102"/>
                <w:tblCellSpacing w:w="0" w:type="dxa"/>
              </w:trPr>
              <w:tc>
                <w:tcPr>
                  <w:tcW w:w="0" w:type="auto"/>
                  <w:gridSpan w:val="4"/>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279D68D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lastRenderedPageBreak/>
                    <w:t>[ ]</w:t>
                  </w:r>
                  <w:r w:rsidRPr="00352227">
                    <w:rPr>
                      <w:rStyle w:val="apple-converted-space"/>
                      <w:rFonts w:ascii="Tahoma" w:hAnsi="Tahoma" w:cs="Tahoma"/>
                      <w:sz w:val="18"/>
                      <w:szCs w:val="18"/>
                    </w:rPr>
                    <w:t> </w:t>
                  </w:r>
                  <w:r w:rsidRPr="00352227">
                    <w:rPr>
                      <w:rFonts w:ascii="Tahoma" w:hAnsi="Tahoma" w:cs="Tahoma"/>
                      <w:sz w:val="18"/>
                      <w:szCs w:val="18"/>
                    </w:rPr>
                    <w:t>A legalacsonyabb összegű ellenszolgáltatás</w:t>
                  </w:r>
                </w:p>
                <w:p w14:paraId="5CCD03DC" w14:textId="77777777" w:rsidR="00CE7E58" w:rsidRPr="00352227" w:rsidRDefault="00CE7E58">
                  <w:pPr>
                    <w:pStyle w:val="standard"/>
                    <w:spacing w:before="0" w:after="0"/>
                    <w:rPr>
                      <w:rFonts w:ascii="Tahoma" w:hAnsi="Tahoma" w:cs="Tahoma"/>
                      <w:i/>
                      <w:iCs/>
                      <w:sz w:val="18"/>
                      <w:szCs w:val="18"/>
                    </w:rPr>
                  </w:pPr>
                  <w:r w:rsidRPr="00352227">
                    <w:rPr>
                      <w:rFonts w:ascii="Tahoma" w:hAnsi="Tahoma" w:cs="Tahoma"/>
                      <w:i/>
                      <w:iCs/>
                      <w:sz w:val="18"/>
                      <w:szCs w:val="18"/>
                    </w:rPr>
                    <w:t>vagy</w:t>
                  </w:r>
                </w:p>
                <w:p w14:paraId="4019E863" w14:textId="77777777" w:rsidR="00CE7E58" w:rsidRPr="00352227" w:rsidRDefault="00CE7E58">
                  <w:pPr>
                    <w:pStyle w:val="standard"/>
                    <w:spacing w:before="120" w:after="120"/>
                    <w:rPr>
                      <w:rFonts w:ascii="Tahoma" w:hAnsi="Tahoma" w:cs="Tahoma"/>
                      <w:i/>
                      <w:iCs/>
                      <w:sz w:val="18"/>
                      <w:szCs w:val="18"/>
                    </w:rPr>
                  </w:pPr>
                  <w:r w:rsidRPr="00352227">
                    <w:rPr>
                      <w:rFonts w:ascii="Tahoma" w:hAnsi="Tahoma" w:cs="Tahoma"/>
                      <w:i/>
                      <w:iCs/>
                      <w:sz w:val="18"/>
                      <w:szCs w:val="18"/>
                    </w:rPr>
                    <w:t>[ ]</w:t>
                  </w:r>
                  <w:r w:rsidRPr="00352227">
                    <w:rPr>
                      <w:rStyle w:val="apple-converted-space"/>
                      <w:rFonts w:ascii="Tahoma" w:hAnsi="Tahoma" w:cs="Tahoma"/>
                      <w:i/>
                      <w:iCs/>
                      <w:sz w:val="18"/>
                      <w:szCs w:val="18"/>
                    </w:rPr>
                    <w:t> </w:t>
                  </w:r>
                  <w:r w:rsidRPr="00352227">
                    <w:rPr>
                      <w:rFonts w:ascii="Tahoma" w:hAnsi="Tahoma" w:cs="Tahoma"/>
                      <w:sz w:val="18"/>
                      <w:szCs w:val="18"/>
                    </w:rPr>
                    <w:t>Az összességében legelőnyösebb ajánlat az alábbiak szerint</w:t>
                  </w:r>
                </w:p>
                <w:p w14:paraId="3CF4F329"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 az alábbiakban megadott részszempontok</w:t>
                  </w:r>
                  <w:r w:rsidRPr="00352227">
                    <w:rPr>
                      <w:rStyle w:val="apple-converted-space"/>
                      <w:rFonts w:ascii="Tahoma" w:hAnsi="Tahoma" w:cs="Tahoma"/>
                      <w:sz w:val="18"/>
                      <w:szCs w:val="18"/>
                    </w:rPr>
                    <w:t> </w:t>
                  </w:r>
                  <w:r w:rsidRPr="00352227">
                    <w:rPr>
                      <w:rFonts w:ascii="Tahoma" w:hAnsi="Tahoma" w:cs="Tahoma"/>
                      <w:i/>
                      <w:iCs/>
                      <w:sz w:val="18"/>
                      <w:szCs w:val="18"/>
                    </w:rPr>
                    <w:t>(a részszempontokat súlyozással vagy – ha súlyozásra bizonyíthatóan nincs lehetőség – csökkenő fontossági sorrendben kell megadni)</w:t>
                  </w:r>
                </w:p>
                <w:p w14:paraId="1C213387"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 a dokumentációban, az ajánlati/részvételi felhívásban, az ajánlattételi felhívásban, illetve az ismertetőben meghatározott részszempontok</w:t>
                  </w:r>
                </w:p>
              </w:tc>
            </w:tr>
            <w:tr w:rsidR="00CE7E58" w:rsidRPr="00352227" w14:paraId="09D25701" w14:textId="77777777" w:rsidTr="00713ED0">
              <w:trPr>
                <w:trHeight w:val="1309"/>
                <w:tblCellSpacing w:w="0" w:type="dxa"/>
              </w:trPr>
              <w:tc>
                <w:tcPr>
                  <w:tcW w:w="0" w:type="auto"/>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DD960E" w14:textId="77777777" w:rsidR="00CE7E58" w:rsidRPr="00352227" w:rsidRDefault="00CE7E58">
                  <w:pPr>
                    <w:rPr>
                      <w:rFonts w:ascii="Tahoma" w:hAnsi="Tahoma" w:cs="Tahoma"/>
                      <w:sz w:val="18"/>
                      <w:szCs w:val="18"/>
                    </w:rPr>
                  </w:pPr>
                </w:p>
              </w:tc>
            </w:tr>
            <w:tr w:rsidR="00CE7E58" w:rsidRPr="00352227" w14:paraId="2D274E5C" w14:textId="77777777" w:rsidTr="00713ED0">
              <w:trPr>
                <w:trHeight w:val="390"/>
                <w:tblCellSpacing w:w="0" w:type="dxa"/>
              </w:trPr>
              <w:tc>
                <w:tcPr>
                  <w:tcW w:w="0" w:type="auto"/>
                  <w:gridSpan w:val="4"/>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65607284"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IV.2.2) Elektronikus árlejtésre vonatkozó információk</w:t>
                  </w:r>
                </w:p>
                <w:p w14:paraId="401628C8"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Elektronikus árlejtést fognak alkalmazni</w:t>
                  </w:r>
                  <w:r w:rsidRPr="00352227">
                    <w:rPr>
                      <w:rStyle w:val="apple-converted-space"/>
                      <w:rFonts w:ascii="Tahoma" w:hAnsi="Tahoma" w:cs="Tahoma"/>
                      <w:sz w:val="18"/>
                      <w:szCs w:val="18"/>
                    </w:rPr>
                    <w:t> </w:t>
                  </w:r>
                  <w:r w:rsidRPr="00352227">
                    <w:rPr>
                      <w:rFonts w:ascii="Tahoma" w:hAnsi="Tahoma" w:cs="Tahoma"/>
                      <w:sz w:val="18"/>
                      <w:szCs w:val="18"/>
                    </w:rPr>
                    <w:t>[ ] igen [x] nem</w:t>
                  </w:r>
                </w:p>
              </w:tc>
            </w:tr>
            <w:tr w:rsidR="00CE7E58" w:rsidRPr="00352227" w14:paraId="0EBC5B4E" w14:textId="77777777" w:rsidTr="00713ED0">
              <w:trPr>
                <w:trHeight w:val="1230"/>
                <w:tblCellSpacing w:w="0" w:type="dxa"/>
              </w:trPr>
              <w:tc>
                <w:tcPr>
                  <w:tcW w:w="0" w:type="auto"/>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7F5E0C2"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(igen válasz esetén, ha szükséges)</w:t>
                  </w:r>
                  <w:r w:rsidRPr="00352227">
                    <w:rPr>
                      <w:rStyle w:val="apple-converted-space"/>
                      <w:rFonts w:ascii="Tahoma" w:hAnsi="Tahoma" w:cs="Tahoma"/>
                      <w:sz w:val="18"/>
                      <w:szCs w:val="18"/>
                    </w:rPr>
                    <w:t> </w:t>
                  </w:r>
                  <w:r w:rsidRPr="00352227">
                    <w:rPr>
                      <w:rFonts w:ascii="Tahoma" w:hAnsi="Tahoma" w:cs="Tahoma"/>
                      <w:sz w:val="18"/>
                      <w:szCs w:val="18"/>
                    </w:rPr>
                    <w:t>További információk az elektronikus</w:t>
                  </w:r>
                  <w:r w:rsidRPr="00352227">
                    <w:rPr>
                      <w:rStyle w:val="apple-converted-space"/>
                      <w:rFonts w:ascii="Tahoma" w:hAnsi="Tahoma" w:cs="Tahoma"/>
                      <w:sz w:val="18"/>
                      <w:szCs w:val="18"/>
                    </w:rPr>
                    <w:t> </w:t>
                  </w:r>
                  <w:r w:rsidRPr="00352227">
                    <w:rPr>
                      <w:rFonts w:ascii="Tahoma" w:hAnsi="Tahoma" w:cs="Tahoma"/>
                      <w:sz w:val="18"/>
                      <w:szCs w:val="18"/>
                    </w:rPr>
                    <w:t>árlejtésről:</w:t>
                  </w:r>
                </w:p>
              </w:tc>
            </w:tr>
          </w:tbl>
          <w:p w14:paraId="6B07773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w:t>
            </w:r>
          </w:p>
          <w:p w14:paraId="1875FF9B" w14:textId="77777777" w:rsidR="00CE7E58" w:rsidRPr="00352227" w:rsidRDefault="00CE7E58">
            <w:pPr>
              <w:pStyle w:val="standard"/>
              <w:spacing w:before="120" w:after="240"/>
              <w:rPr>
                <w:rFonts w:ascii="Tahoma" w:hAnsi="Tahoma" w:cs="Tahoma"/>
                <w:sz w:val="18"/>
                <w:szCs w:val="18"/>
              </w:rPr>
            </w:pPr>
            <w:r w:rsidRPr="00352227">
              <w:rPr>
                <w:rFonts w:ascii="Tahoma" w:hAnsi="Tahoma" w:cs="Tahoma"/>
                <w:b/>
                <w:bCs/>
                <w:sz w:val="18"/>
                <w:szCs w:val="18"/>
              </w:rPr>
              <w:t>IV.3)</w:t>
            </w:r>
            <w:r w:rsidRPr="00352227">
              <w:rPr>
                <w:rStyle w:val="apple-converted-space"/>
                <w:rFonts w:ascii="Tahoma" w:hAnsi="Tahoma" w:cs="Tahoma"/>
                <w:b/>
                <w:bCs/>
                <w:sz w:val="18"/>
                <w:szCs w:val="18"/>
              </w:rPr>
              <w:t> </w:t>
            </w:r>
            <w:r w:rsidRPr="00352227">
              <w:rPr>
                <w:rFonts w:ascii="Tahoma" w:hAnsi="Tahoma" w:cs="Tahoma"/>
                <w:b/>
                <w:bCs/>
                <w:sz w:val="18"/>
                <w:szCs w:val="18"/>
              </w:rPr>
              <w:t>Adminisztratív információk</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8975"/>
            </w:tblGrid>
            <w:tr w:rsidR="00CE7E58" w:rsidRPr="00352227" w14:paraId="630E557F" w14:textId="77777777">
              <w:trPr>
                <w:tblHeader/>
                <w:tblCellSpacing w:w="0" w:type="dxa"/>
              </w:trPr>
              <w:tc>
                <w:tcPr>
                  <w:tcW w:w="9570" w:type="dxa"/>
                  <w:vAlign w:val="center"/>
                  <w:hideMark/>
                </w:tcPr>
                <w:p w14:paraId="01DBA9D1" w14:textId="77777777" w:rsidR="00CE7E58" w:rsidRPr="00352227" w:rsidRDefault="00CE7E58">
                  <w:pPr>
                    <w:rPr>
                      <w:rFonts w:ascii="Tahoma" w:hAnsi="Tahoma" w:cs="Tahoma"/>
                      <w:sz w:val="18"/>
                      <w:szCs w:val="18"/>
                    </w:rPr>
                  </w:pPr>
                </w:p>
              </w:tc>
            </w:tr>
            <w:tr w:rsidR="00CE7E58" w:rsidRPr="00352227" w14:paraId="77CFD240" w14:textId="77777777">
              <w:trPr>
                <w:trHeight w:val="990"/>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7F2C72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IV.3.1)</w:t>
                  </w:r>
                  <w:r w:rsidRPr="00352227">
                    <w:rPr>
                      <w:rStyle w:val="apple-converted-space"/>
                      <w:rFonts w:ascii="Tahoma" w:hAnsi="Tahoma" w:cs="Tahoma"/>
                      <w:b/>
                      <w:bCs/>
                      <w:sz w:val="18"/>
                      <w:szCs w:val="18"/>
                    </w:rPr>
                    <w:t> </w:t>
                  </w:r>
                  <w:r w:rsidRPr="00352227">
                    <w:rPr>
                      <w:rFonts w:ascii="Tahoma" w:hAnsi="Tahoma" w:cs="Tahoma"/>
                      <w:b/>
                      <w:bCs/>
                      <w:sz w:val="18"/>
                      <w:szCs w:val="18"/>
                    </w:rPr>
                    <w:t>Az ajánlatkérő által az aktához rendelt hivatkozási szám:</w:t>
                  </w:r>
                  <w:r w:rsidRPr="00352227">
                    <w:rPr>
                      <w:rStyle w:val="apple-converted-space"/>
                      <w:rFonts w:ascii="Tahoma" w:hAnsi="Tahoma" w:cs="Tahoma"/>
                      <w:sz w:val="18"/>
                      <w:szCs w:val="18"/>
                    </w:rPr>
                    <w:t> </w:t>
                  </w:r>
                  <w:r w:rsidRPr="00352227">
                    <w:rPr>
                      <w:rFonts w:ascii="Tahoma" w:hAnsi="Tahoma" w:cs="Tahoma"/>
                      <w:i/>
                      <w:iCs/>
                      <w:sz w:val="18"/>
                      <w:szCs w:val="18"/>
                    </w:rPr>
                    <w:t>(adott esetben)</w:t>
                  </w:r>
                </w:p>
              </w:tc>
            </w:tr>
            <w:tr w:rsidR="00CE7E58" w:rsidRPr="00352227" w14:paraId="482D6194" w14:textId="77777777">
              <w:trPr>
                <w:trHeight w:val="54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AC1D75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IV.3.2) Az adott szerződésre vonatkozóan sor került korábbi közzétételre:</w:t>
                  </w:r>
                  <w:r w:rsidRPr="00352227">
                    <w:rPr>
                      <w:rStyle w:val="apple-converted-space"/>
                      <w:rFonts w:ascii="Tahoma" w:hAnsi="Tahoma" w:cs="Tahoma"/>
                      <w:sz w:val="18"/>
                      <w:szCs w:val="18"/>
                    </w:rPr>
                    <w:t> </w:t>
                  </w:r>
                  <w:r w:rsidRPr="00352227">
                    <w:rPr>
                      <w:rFonts w:ascii="Tahoma" w:hAnsi="Tahoma" w:cs="Tahoma"/>
                      <w:sz w:val="18"/>
                      <w:szCs w:val="18"/>
                    </w:rPr>
                    <w:t>[ ] igen [x] nem</w:t>
                  </w:r>
                </w:p>
                <w:p w14:paraId="796EE245" w14:textId="77777777" w:rsidR="00CE7E58" w:rsidRPr="00352227" w:rsidRDefault="00CE7E58">
                  <w:pPr>
                    <w:pStyle w:val="standard"/>
                    <w:spacing w:before="120" w:after="120"/>
                    <w:rPr>
                      <w:rFonts w:ascii="Tahoma" w:hAnsi="Tahoma" w:cs="Tahoma"/>
                      <w:i/>
                      <w:iCs/>
                      <w:sz w:val="18"/>
                      <w:szCs w:val="18"/>
                    </w:rPr>
                  </w:pPr>
                  <w:r w:rsidRPr="00352227">
                    <w:rPr>
                      <w:rFonts w:ascii="Tahoma" w:hAnsi="Tahoma" w:cs="Tahoma"/>
                      <w:i/>
                      <w:iCs/>
                      <w:sz w:val="18"/>
                      <w:szCs w:val="18"/>
                    </w:rPr>
                    <w:t>(igen válasz esetén)</w:t>
                  </w:r>
                </w:p>
                <w:p w14:paraId="2DEB5DCA"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 Előzetes tájékoztató [ ]</w:t>
                  </w:r>
                  <w:r w:rsidRPr="00352227">
                    <w:rPr>
                      <w:rStyle w:val="apple-converted-space"/>
                      <w:rFonts w:ascii="Tahoma" w:hAnsi="Tahoma" w:cs="Tahoma"/>
                      <w:sz w:val="18"/>
                      <w:szCs w:val="18"/>
                    </w:rPr>
                    <w:t> </w:t>
                  </w:r>
                  <w:r w:rsidRPr="00352227">
                    <w:rPr>
                      <w:rFonts w:ascii="Tahoma" w:hAnsi="Tahoma" w:cs="Tahoma"/>
                      <w:sz w:val="18"/>
                      <w:szCs w:val="18"/>
                    </w:rPr>
                    <w:t>Felhasználói oldalon közzétett hirdetmény</w:t>
                  </w:r>
                </w:p>
                <w:p w14:paraId="3979D770"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hirdetmény száma a Hivatalos Lapban:</w:t>
                  </w:r>
                  <w:r w:rsidRPr="00352227">
                    <w:rPr>
                      <w:rStyle w:val="apple-converted-space"/>
                      <w:rFonts w:ascii="Tahoma" w:hAnsi="Tahoma" w:cs="Tahoma"/>
                      <w:sz w:val="18"/>
                      <w:szCs w:val="18"/>
                    </w:rPr>
                    <w:t> </w:t>
                  </w:r>
                  <w:r w:rsidRPr="00352227">
                    <w:rPr>
                      <w:rFonts w:ascii="Tahoma" w:hAnsi="Tahoma" w:cs="Tahoma"/>
                      <w:b/>
                      <w:bCs/>
                      <w:sz w:val="18"/>
                      <w:szCs w:val="18"/>
                    </w:rPr>
                    <w:t>/S</w:t>
                  </w:r>
                  <w:r w:rsidRPr="00352227">
                    <w:rPr>
                      <w:rStyle w:val="apple-converted-space"/>
                      <w:rFonts w:ascii="Tahoma" w:hAnsi="Tahoma" w:cs="Tahoma"/>
                      <w:sz w:val="18"/>
                      <w:szCs w:val="18"/>
                    </w:rPr>
                    <w:t> </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(nap/hónap/év)</w:t>
                  </w:r>
                </w:p>
                <w:p w14:paraId="124AC15A"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w:t>
                  </w:r>
                  <w:r w:rsidRPr="00352227">
                    <w:rPr>
                      <w:rStyle w:val="apple-converted-space"/>
                      <w:rFonts w:ascii="Tahoma" w:hAnsi="Tahoma" w:cs="Tahoma"/>
                      <w:sz w:val="18"/>
                      <w:szCs w:val="18"/>
                    </w:rPr>
                    <w:t> </w:t>
                  </w:r>
                  <w:r w:rsidRPr="00352227">
                    <w:rPr>
                      <w:rFonts w:ascii="Tahoma" w:hAnsi="Tahoma" w:cs="Tahoma"/>
                      <w:sz w:val="18"/>
                      <w:szCs w:val="18"/>
                    </w:rPr>
                    <w:t>Egyéb korábbi közzététel</w:t>
                  </w:r>
                  <w:r w:rsidRPr="00352227">
                    <w:rPr>
                      <w:rStyle w:val="apple-converted-space"/>
                      <w:rFonts w:ascii="Tahoma" w:hAnsi="Tahoma" w:cs="Tahoma"/>
                      <w:sz w:val="18"/>
                      <w:szCs w:val="18"/>
                    </w:rPr>
                    <w:t> </w:t>
                  </w:r>
                  <w:r w:rsidRPr="00352227">
                    <w:rPr>
                      <w:rFonts w:ascii="Tahoma" w:hAnsi="Tahoma" w:cs="Tahoma"/>
                      <w:i/>
                      <w:iCs/>
                      <w:sz w:val="18"/>
                      <w:szCs w:val="18"/>
                    </w:rPr>
                    <w:t>(adott esetben)</w:t>
                  </w:r>
                </w:p>
                <w:p w14:paraId="58E84F1E"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hirdetmény száma a Hivatalos Lapban:</w:t>
                  </w:r>
                  <w:r w:rsidRPr="00352227">
                    <w:rPr>
                      <w:rStyle w:val="apple-converted-space"/>
                      <w:rFonts w:ascii="Tahoma" w:hAnsi="Tahoma" w:cs="Tahoma"/>
                      <w:sz w:val="18"/>
                      <w:szCs w:val="18"/>
                    </w:rPr>
                    <w:t> </w:t>
                  </w:r>
                  <w:r w:rsidRPr="00352227">
                    <w:rPr>
                      <w:rFonts w:ascii="Tahoma" w:hAnsi="Tahoma" w:cs="Tahoma"/>
                      <w:b/>
                      <w:bCs/>
                      <w:sz w:val="18"/>
                      <w:szCs w:val="18"/>
                    </w:rPr>
                    <w:t>/S</w:t>
                  </w:r>
                  <w:r w:rsidRPr="00352227">
                    <w:rPr>
                      <w:rStyle w:val="apple-converted-space"/>
                      <w:rFonts w:ascii="Tahoma" w:hAnsi="Tahoma" w:cs="Tahoma"/>
                      <w:sz w:val="18"/>
                      <w:szCs w:val="18"/>
                    </w:rPr>
                    <w:t> </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(nap/hónap/év)</w:t>
                  </w:r>
                </w:p>
                <w:p w14:paraId="63301F4B"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 hirdetmény száma a Hivatalos Lapban:</w:t>
                  </w:r>
                  <w:r w:rsidRPr="00352227">
                    <w:rPr>
                      <w:rStyle w:val="apple-converted-space"/>
                      <w:rFonts w:ascii="Tahoma" w:hAnsi="Tahoma" w:cs="Tahoma"/>
                      <w:sz w:val="18"/>
                      <w:szCs w:val="18"/>
                    </w:rPr>
                    <w:t> </w:t>
                  </w:r>
                  <w:r w:rsidRPr="00352227">
                    <w:rPr>
                      <w:rFonts w:ascii="Tahoma" w:hAnsi="Tahoma" w:cs="Tahoma"/>
                      <w:b/>
                      <w:bCs/>
                      <w:sz w:val="18"/>
                      <w:szCs w:val="18"/>
                    </w:rPr>
                    <w:t>/S</w:t>
                  </w:r>
                  <w:r w:rsidRPr="00352227">
                    <w:rPr>
                      <w:rStyle w:val="apple-converted-space"/>
                      <w:rFonts w:ascii="Tahoma" w:hAnsi="Tahoma" w:cs="Tahoma"/>
                      <w:sz w:val="18"/>
                      <w:szCs w:val="18"/>
                    </w:rPr>
                    <w:t> </w:t>
                  </w:r>
                  <w:r w:rsidRPr="00352227">
                    <w:rPr>
                      <w:rFonts w:ascii="Tahoma" w:hAnsi="Tahoma" w:cs="Tahoma"/>
                      <w:sz w:val="18"/>
                      <w:szCs w:val="18"/>
                    </w:rPr>
                    <w:t>-</w:t>
                  </w:r>
                  <w:r w:rsidRPr="00352227">
                    <w:rPr>
                      <w:rStyle w:val="apple-converted-space"/>
                      <w:rFonts w:ascii="Tahoma" w:hAnsi="Tahoma" w:cs="Tahoma"/>
                      <w:sz w:val="18"/>
                      <w:szCs w:val="18"/>
                    </w:rPr>
                    <w:t> </w:t>
                  </w:r>
                  <w:r w:rsidRPr="00352227">
                    <w:rPr>
                      <w:rFonts w:ascii="Tahoma" w:hAnsi="Tahoma" w:cs="Tahoma"/>
                      <w:i/>
                      <w:iCs/>
                      <w:sz w:val="18"/>
                      <w:szCs w:val="18"/>
                    </w:rPr>
                    <w:t>(nap/hónap/év)</w:t>
                  </w:r>
                </w:p>
              </w:tc>
            </w:tr>
          </w:tbl>
          <w:p w14:paraId="100542BC" w14:textId="77777777" w:rsidR="00CE7E58" w:rsidRPr="00352227" w:rsidRDefault="00CE7E58">
            <w:pPr>
              <w:rPr>
                <w:rFonts w:ascii="Tahoma" w:hAnsi="Tahoma" w:cs="Tahoma"/>
                <w:vanish/>
                <w:sz w:val="18"/>
                <w:szCs w:val="18"/>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72"/>
            </w:tblGrid>
            <w:tr w:rsidR="00CE7E58" w:rsidRPr="00352227" w14:paraId="3F62824F" w14:textId="77777777" w:rsidTr="00713ED0">
              <w:trPr>
                <w:tblHeader/>
                <w:tblCellSpacing w:w="0" w:type="dxa"/>
              </w:trPr>
              <w:tc>
                <w:tcPr>
                  <w:tcW w:w="0" w:type="auto"/>
                  <w:vAlign w:val="center"/>
                  <w:hideMark/>
                </w:tcPr>
                <w:p w14:paraId="34DDE337" w14:textId="77777777" w:rsidR="00CE7E58" w:rsidRPr="00352227" w:rsidRDefault="00CE7E58">
                  <w:pPr>
                    <w:rPr>
                      <w:rFonts w:ascii="Tahoma" w:hAnsi="Tahoma" w:cs="Tahoma"/>
                      <w:sz w:val="18"/>
                      <w:szCs w:val="18"/>
                    </w:rPr>
                  </w:pPr>
                </w:p>
              </w:tc>
            </w:tr>
            <w:tr w:rsidR="00CE7E58" w:rsidRPr="00352227" w14:paraId="1666A605" w14:textId="77777777" w:rsidTr="00713ED0">
              <w:trPr>
                <w:trHeight w:val="598"/>
                <w:tblCellSpacing w:w="0" w:type="dxa"/>
              </w:trPr>
              <w:tc>
                <w:tcPr>
                  <w:tcW w:w="0" w:type="auto"/>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412DD58F"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IV.3.3) A dokumentáció és a kiegészítő iratok vagy ismertetők beszerzésének feltételei</w:t>
                  </w:r>
                  <w:r w:rsidRPr="00352227">
                    <w:rPr>
                      <w:rStyle w:val="apple-converted-space"/>
                      <w:rFonts w:ascii="Tahoma" w:hAnsi="Tahoma" w:cs="Tahoma"/>
                      <w:b/>
                      <w:bCs/>
                      <w:sz w:val="18"/>
                      <w:szCs w:val="18"/>
                    </w:rPr>
                    <w:t> </w:t>
                  </w:r>
                  <w:r w:rsidRPr="00352227">
                    <w:rPr>
                      <w:rFonts w:ascii="Tahoma" w:hAnsi="Tahoma" w:cs="Tahoma"/>
                      <w:i/>
                      <w:iCs/>
                      <w:sz w:val="18"/>
                      <w:szCs w:val="18"/>
                    </w:rPr>
                    <w:t>(versenypárbeszéd esetén)</w:t>
                  </w:r>
                </w:p>
              </w:tc>
            </w:tr>
            <w:tr w:rsidR="00CE7E58" w:rsidRPr="00352227" w14:paraId="1682C00C" w14:textId="77777777" w:rsidTr="00713ED0">
              <w:trPr>
                <w:trHeight w:val="374"/>
                <w:tblCellSpacing w:w="0" w:type="dxa"/>
              </w:trPr>
              <w:tc>
                <w:tcPr>
                  <w:tcW w:w="0" w:type="auto"/>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7AFBC3D6"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dokumentáció beszerzésének határideje</w:t>
                  </w:r>
                </w:p>
                <w:p w14:paraId="2794E78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Dátum: 2016/01/06</w:t>
                  </w:r>
                  <w:r w:rsidRPr="00352227">
                    <w:rPr>
                      <w:rStyle w:val="apple-converted-space"/>
                      <w:rFonts w:ascii="Tahoma" w:hAnsi="Tahoma" w:cs="Tahoma"/>
                      <w:sz w:val="18"/>
                      <w:szCs w:val="18"/>
                    </w:rPr>
                    <w:t> </w:t>
                  </w:r>
                  <w:r w:rsidRPr="00352227">
                    <w:rPr>
                      <w:rFonts w:ascii="Tahoma" w:hAnsi="Tahoma" w:cs="Tahoma"/>
                      <w:i/>
                      <w:iCs/>
                      <w:sz w:val="18"/>
                      <w:szCs w:val="18"/>
                    </w:rPr>
                    <w:t>(nap/hónap/év)</w:t>
                  </w:r>
                  <w:r w:rsidRPr="00352227">
                    <w:rPr>
                      <w:rStyle w:val="apple-converted-space"/>
                      <w:rFonts w:ascii="Tahoma" w:hAnsi="Tahoma" w:cs="Tahoma"/>
                      <w:sz w:val="18"/>
                      <w:szCs w:val="18"/>
                    </w:rPr>
                    <w:t> </w:t>
                  </w:r>
                  <w:r w:rsidRPr="00352227">
                    <w:rPr>
                      <w:rFonts w:ascii="Tahoma" w:hAnsi="Tahoma" w:cs="Tahoma"/>
                      <w:sz w:val="18"/>
                      <w:szCs w:val="18"/>
                    </w:rPr>
                    <w:t>Időpont: 10:00</w:t>
                  </w:r>
                </w:p>
              </w:tc>
            </w:tr>
            <w:tr w:rsidR="00CE7E58" w:rsidRPr="00352227" w14:paraId="442E5DD2" w14:textId="77777777" w:rsidTr="00713ED0">
              <w:trPr>
                <w:trHeight w:val="150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10E40F6"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dokumentációért fizetni kell</w:t>
                  </w:r>
                  <w:r w:rsidRPr="00352227">
                    <w:rPr>
                      <w:rStyle w:val="apple-converted-space"/>
                      <w:rFonts w:ascii="Tahoma" w:hAnsi="Tahoma" w:cs="Tahoma"/>
                      <w:sz w:val="18"/>
                      <w:szCs w:val="18"/>
                    </w:rPr>
                    <w:t> </w:t>
                  </w:r>
                  <w:r w:rsidRPr="00352227">
                    <w:rPr>
                      <w:rFonts w:ascii="Tahoma" w:hAnsi="Tahoma" w:cs="Tahoma"/>
                      <w:sz w:val="18"/>
                      <w:szCs w:val="18"/>
                    </w:rPr>
                    <w:t>[ ] igen [x] nem</w:t>
                  </w:r>
                </w:p>
                <w:p w14:paraId="0ADEE47A"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(igen válasz esetén, csak számokkal)</w:t>
                  </w:r>
                  <w:r w:rsidRPr="00352227">
                    <w:rPr>
                      <w:rStyle w:val="apple-converted-space"/>
                      <w:rFonts w:ascii="Tahoma" w:hAnsi="Tahoma" w:cs="Tahoma"/>
                      <w:i/>
                      <w:iCs/>
                      <w:sz w:val="18"/>
                      <w:szCs w:val="18"/>
                    </w:rPr>
                    <w:t> </w:t>
                  </w:r>
                  <w:r w:rsidRPr="00352227">
                    <w:rPr>
                      <w:rFonts w:ascii="Tahoma" w:hAnsi="Tahoma" w:cs="Tahoma"/>
                      <w:sz w:val="18"/>
                      <w:szCs w:val="18"/>
                    </w:rPr>
                    <w:t>Ár: Pénznem:</w:t>
                  </w:r>
                </w:p>
                <w:p w14:paraId="23EFDE42"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fizetés feltételei és módja:</w:t>
                  </w:r>
                </w:p>
              </w:tc>
            </w:tr>
            <w:tr w:rsidR="00CE7E58" w:rsidRPr="00352227" w14:paraId="727A6675" w14:textId="77777777" w:rsidTr="00713ED0">
              <w:trPr>
                <w:trHeight w:val="895"/>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1D224F2"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b/>
                      <w:bCs/>
                      <w:sz w:val="18"/>
                      <w:szCs w:val="18"/>
                    </w:rPr>
                    <w:t>IV.3.4)</w:t>
                  </w:r>
                  <w:r w:rsidRPr="00352227">
                    <w:rPr>
                      <w:rStyle w:val="apple-converted-space"/>
                      <w:rFonts w:ascii="Tahoma" w:hAnsi="Tahoma" w:cs="Tahoma"/>
                      <w:b/>
                      <w:bCs/>
                      <w:sz w:val="18"/>
                      <w:szCs w:val="18"/>
                    </w:rPr>
                    <w:t> </w:t>
                  </w:r>
                  <w:r w:rsidRPr="00352227">
                    <w:rPr>
                      <w:rFonts w:ascii="Tahoma" w:hAnsi="Tahoma" w:cs="Tahoma"/>
                      <w:b/>
                      <w:bCs/>
                      <w:sz w:val="18"/>
                      <w:szCs w:val="18"/>
                    </w:rPr>
                    <w:t>Ajánlattételi vagy részvételi határidő</w:t>
                  </w:r>
                </w:p>
                <w:p w14:paraId="35E021B8"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Dátum: 2016/01/06</w:t>
                  </w:r>
                  <w:r w:rsidRPr="00352227">
                    <w:rPr>
                      <w:rStyle w:val="apple-converted-space"/>
                      <w:rFonts w:ascii="Tahoma" w:hAnsi="Tahoma" w:cs="Tahoma"/>
                      <w:sz w:val="18"/>
                      <w:szCs w:val="18"/>
                    </w:rPr>
                    <w:t> </w:t>
                  </w:r>
                  <w:r w:rsidRPr="00352227">
                    <w:rPr>
                      <w:rFonts w:ascii="Tahoma" w:hAnsi="Tahoma" w:cs="Tahoma"/>
                      <w:i/>
                      <w:iCs/>
                      <w:sz w:val="18"/>
                      <w:szCs w:val="18"/>
                    </w:rPr>
                    <w:t>(nap/hónap/év)</w:t>
                  </w:r>
                  <w:r w:rsidRPr="00352227">
                    <w:rPr>
                      <w:rStyle w:val="apple-converted-space"/>
                      <w:rFonts w:ascii="Tahoma" w:hAnsi="Tahoma" w:cs="Tahoma"/>
                      <w:sz w:val="18"/>
                      <w:szCs w:val="18"/>
                    </w:rPr>
                    <w:t> </w:t>
                  </w:r>
                  <w:r w:rsidRPr="00352227">
                    <w:rPr>
                      <w:rFonts w:ascii="Tahoma" w:hAnsi="Tahoma" w:cs="Tahoma"/>
                      <w:sz w:val="18"/>
                      <w:szCs w:val="18"/>
                    </w:rPr>
                    <w:t>Időpont: 10:00</w:t>
                  </w:r>
                </w:p>
              </w:tc>
            </w:tr>
            <w:tr w:rsidR="00CE7E58" w:rsidRPr="00352227" w14:paraId="76906B2B" w14:textId="77777777" w:rsidTr="00713ED0">
              <w:trPr>
                <w:trHeight w:val="495"/>
                <w:tblCellSpacing w:w="0" w:type="dxa"/>
              </w:trPr>
              <w:tc>
                <w:tcPr>
                  <w:tcW w:w="0" w:type="auto"/>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5CB995CE"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b/>
                      <w:bCs/>
                      <w:sz w:val="18"/>
                      <w:szCs w:val="18"/>
                    </w:rPr>
                    <w:lastRenderedPageBreak/>
                    <w:t>IV.3.5)</w:t>
                  </w:r>
                  <w:r w:rsidRPr="00352227">
                    <w:rPr>
                      <w:rStyle w:val="apple-converted-space"/>
                      <w:rFonts w:ascii="Tahoma" w:hAnsi="Tahoma" w:cs="Tahoma"/>
                      <w:b/>
                      <w:bCs/>
                      <w:sz w:val="18"/>
                      <w:szCs w:val="18"/>
                    </w:rPr>
                    <w:t> </w:t>
                  </w:r>
                  <w:r w:rsidRPr="00352227">
                    <w:rPr>
                      <w:rFonts w:ascii="Tahoma" w:hAnsi="Tahoma" w:cs="Tahoma"/>
                      <w:b/>
                      <w:bCs/>
                      <w:sz w:val="18"/>
                      <w:szCs w:val="18"/>
                    </w:rPr>
                    <w:t>Az ajánlattételi felhívás megküldése a kiválasztott jelentkezők részére</w:t>
                  </w:r>
                  <w:r w:rsidRPr="00352227">
                    <w:rPr>
                      <w:rStyle w:val="apple-converted-space"/>
                      <w:rFonts w:ascii="Tahoma" w:hAnsi="Tahoma" w:cs="Tahoma"/>
                      <w:sz w:val="18"/>
                      <w:szCs w:val="18"/>
                    </w:rPr>
                    <w:t> </w:t>
                  </w:r>
                  <w:r w:rsidRPr="00352227">
                    <w:rPr>
                      <w:rFonts w:ascii="Tahoma" w:hAnsi="Tahoma" w:cs="Tahoma"/>
                      <w:i/>
                      <w:iCs/>
                      <w:sz w:val="18"/>
                      <w:szCs w:val="18"/>
                    </w:rPr>
                    <w:t>(ha ismert,</w:t>
                  </w:r>
                  <w:r w:rsidRPr="00352227">
                    <w:rPr>
                      <w:rStyle w:val="apple-converted-space"/>
                      <w:rFonts w:ascii="Tahoma" w:hAnsi="Tahoma" w:cs="Tahoma"/>
                      <w:i/>
                      <w:iCs/>
                      <w:sz w:val="18"/>
                      <w:szCs w:val="18"/>
                    </w:rPr>
                    <w:t> </w:t>
                  </w:r>
                  <w:r w:rsidRPr="00352227">
                    <w:rPr>
                      <w:rFonts w:ascii="Tahoma" w:hAnsi="Tahoma" w:cs="Tahoma"/>
                      <w:i/>
                      <w:iCs/>
                      <w:sz w:val="18"/>
                      <w:szCs w:val="18"/>
                    </w:rPr>
                    <w:t>meghívásos</w:t>
                  </w:r>
                  <w:r w:rsidRPr="00352227">
                    <w:rPr>
                      <w:rStyle w:val="apple-converted-space"/>
                      <w:rFonts w:ascii="Tahoma" w:hAnsi="Tahoma" w:cs="Tahoma"/>
                      <w:sz w:val="18"/>
                      <w:szCs w:val="18"/>
                    </w:rPr>
                    <w:t> </w:t>
                  </w:r>
                  <w:r w:rsidRPr="00352227">
                    <w:rPr>
                      <w:rFonts w:ascii="Tahoma" w:hAnsi="Tahoma" w:cs="Tahoma"/>
                      <w:i/>
                      <w:iCs/>
                      <w:sz w:val="18"/>
                      <w:szCs w:val="18"/>
                    </w:rPr>
                    <w:t>és tárgyalásos eljárás, valamint versenypárbeszéd esetén</w:t>
                  </w:r>
                  <w:r w:rsidRPr="00352227">
                    <w:rPr>
                      <w:rStyle w:val="apple-converted-space"/>
                      <w:rFonts w:ascii="Tahoma" w:hAnsi="Tahoma" w:cs="Tahoma"/>
                      <w:sz w:val="18"/>
                      <w:szCs w:val="18"/>
                    </w:rPr>
                    <w:t> </w:t>
                  </w:r>
                  <w:r w:rsidRPr="00352227">
                    <w:rPr>
                      <w:rFonts w:ascii="Tahoma" w:hAnsi="Tahoma" w:cs="Tahoma"/>
                      <w:i/>
                      <w:iCs/>
                      <w:sz w:val="18"/>
                      <w:szCs w:val="18"/>
                    </w:rPr>
                    <w:t>)</w:t>
                  </w:r>
                </w:p>
                <w:p w14:paraId="56B4F10D"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Dátum:</w:t>
                  </w:r>
                  <w:r w:rsidRPr="00352227">
                    <w:rPr>
                      <w:rStyle w:val="apple-converted-space"/>
                      <w:rFonts w:ascii="Tahoma" w:hAnsi="Tahoma" w:cs="Tahoma"/>
                      <w:sz w:val="18"/>
                      <w:szCs w:val="18"/>
                    </w:rPr>
                    <w:t> </w:t>
                  </w:r>
                  <w:r w:rsidRPr="00352227">
                    <w:rPr>
                      <w:rFonts w:ascii="Tahoma" w:hAnsi="Tahoma" w:cs="Tahoma"/>
                      <w:i/>
                      <w:iCs/>
                      <w:sz w:val="18"/>
                      <w:szCs w:val="18"/>
                    </w:rPr>
                    <w:t>(nap/hónap/év)</w:t>
                  </w:r>
                </w:p>
              </w:tc>
            </w:tr>
            <w:tr w:rsidR="00CE7E58" w:rsidRPr="00352227" w14:paraId="0BD05A89" w14:textId="77777777" w:rsidTr="00713ED0">
              <w:trPr>
                <w:trHeight w:val="495"/>
                <w:tblCellSpacing w:w="0" w:type="dxa"/>
              </w:trPr>
              <w:tc>
                <w:tcPr>
                  <w:tcW w:w="0" w:type="auto"/>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1D6C3C98"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IV.3.6) Az(ok) a nyelv(ek), amely(ek)en a pályázatok (pályaművek), illetve a részvételi jelentkezések benyújthatók</w:t>
                  </w:r>
                </w:p>
                <w:p w14:paraId="5C5D635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 ] Az EU bármely hivatalos nyelve</w:t>
                  </w:r>
                </w:p>
                <w:p w14:paraId="05B7FAF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[x] Az EU következő hivatalos nyelve(i): HU</w:t>
                  </w:r>
                </w:p>
                <w:p w14:paraId="7E227ADD"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 ]</w:t>
                  </w:r>
                  <w:r w:rsidRPr="00352227">
                    <w:rPr>
                      <w:rStyle w:val="apple-converted-space"/>
                      <w:rFonts w:ascii="Tahoma" w:hAnsi="Tahoma" w:cs="Tahoma"/>
                      <w:b/>
                      <w:bCs/>
                      <w:sz w:val="18"/>
                      <w:szCs w:val="18"/>
                    </w:rPr>
                    <w:t> </w:t>
                  </w:r>
                  <w:r w:rsidRPr="00352227">
                    <w:rPr>
                      <w:rFonts w:ascii="Tahoma" w:hAnsi="Tahoma" w:cs="Tahoma"/>
                      <w:sz w:val="18"/>
                      <w:szCs w:val="18"/>
                    </w:rPr>
                    <w:t>Egyéb</w:t>
                  </w:r>
                  <w:r w:rsidRPr="00352227">
                    <w:rPr>
                      <w:rStyle w:val="apple-converted-space"/>
                      <w:rFonts w:ascii="Tahoma" w:hAnsi="Tahoma" w:cs="Tahoma"/>
                      <w:sz w:val="18"/>
                      <w:szCs w:val="18"/>
                    </w:rPr>
                    <w:t> </w:t>
                  </w:r>
                  <w:r w:rsidRPr="00352227">
                    <w:rPr>
                      <w:rFonts w:ascii="Tahoma" w:hAnsi="Tahoma" w:cs="Tahoma"/>
                      <w:b/>
                      <w:bCs/>
                      <w:sz w:val="18"/>
                      <w:szCs w:val="18"/>
                    </w:rPr>
                    <w:t>:</w:t>
                  </w:r>
                </w:p>
              </w:tc>
            </w:tr>
            <w:tr w:rsidR="00CE7E58" w:rsidRPr="00352227" w14:paraId="421CFFE1" w14:textId="77777777" w:rsidTr="00713ED0">
              <w:trPr>
                <w:trHeight w:val="885"/>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32E0320"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IV.3.7)</w:t>
                  </w:r>
                  <w:r w:rsidRPr="00352227">
                    <w:rPr>
                      <w:rStyle w:val="apple-converted-space"/>
                      <w:rFonts w:ascii="Tahoma" w:hAnsi="Tahoma" w:cs="Tahoma"/>
                      <w:b/>
                      <w:bCs/>
                      <w:sz w:val="18"/>
                      <w:szCs w:val="18"/>
                    </w:rPr>
                    <w:t> </w:t>
                  </w:r>
                  <w:r w:rsidRPr="00352227">
                    <w:rPr>
                      <w:rFonts w:ascii="Tahoma" w:hAnsi="Tahoma" w:cs="Tahoma"/>
                      <w:b/>
                      <w:bCs/>
                      <w:sz w:val="18"/>
                      <w:szCs w:val="18"/>
                    </w:rPr>
                    <w:t>Az ajánlati kötöttség minimális időtartama</w:t>
                  </w:r>
                </w:p>
                <w:p w14:paraId="273AB5CC" w14:textId="77777777" w:rsidR="00CE7E58" w:rsidRPr="00352227" w:rsidRDefault="00CE7E58">
                  <w:pPr>
                    <w:pStyle w:val="standard"/>
                    <w:spacing w:before="0" w:after="0"/>
                    <w:rPr>
                      <w:rFonts w:ascii="Tahoma" w:hAnsi="Tahoma" w:cs="Tahoma"/>
                      <w:sz w:val="18"/>
                      <w:szCs w:val="18"/>
                    </w:rPr>
                  </w:pPr>
                  <w:r w:rsidRPr="00352227">
                    <w:rPr>
                      <w:rFonts w:ascii="Tahoma" w:hAnsi="Tahoma" w:cs="Tahoma"/>
                      <w:i/>
                      <w:iCs/>
                      <w:sz w:val="18"/>
                      <w:szCs w:val="18"/>
                    </w:rPr>
                    <w:t>-ig (nap/hónap/év)</w:t>
                  </w:r>
                </w:p>
                <w:p w14:paraId="125D1E6A"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vagy</w:t>
                  </w:r>
                </w:p>
                <w:p w14:paraId="1964910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Az időtartam hónapban:</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sz w:val="18"/>
                      <w:szCs w:val="18"/>
                    </w:rPr>
                    <w:t> </w:t>
                  </w:r>
                  <w:r w:rsidRPr="00352227">
                    <w:rPr>
                      <w:rFonts w:ascii="Tahoma" w:hAnsi="Tahoma" w:cs="Tahoma"/>
                      <w:sz w:val="18"/>
                      <w:szCs w:val="18"/>
                    </w:rPr>
                    <w:t>napban: 30</w:t>
                  </w:r>
                  <w:r w:rsidRPr="00352227">
                    <w:rPr>
                      <w:rStyle w:val="apple-converted-space"/>
                      <w:rFonts w:ascii="Tahoma" w:hAnsi="Tahoma" w:cs="Tahoma"/>
                      <w:sz w:val="18"/>
                      <w:szCs w:val="18"/>
                    </w:rPr>
                    <w:t> </w:t>
                  </w:r>
                  <w:r w:rsidRPr="00352227">
                    <w:rPr>
                      <w:rFonts w:ascii="Tahoma" w:hAnsi="Tahoma" w:cs="Tahoma"/>
                      <w:sz w:val="18"/>
                      <w:szCs w:val="18"/>
                    </w:rPr>
                    <w:t>(az ajánlattételi határidő lejártától számítva)</w:t>
                  </w:r>
                </w:p>
              </w:tc>
            </w:tr>
            <w:tr w:rsidR="00CE7E58" w:rsidRPr="00352227" w14:paraId="155AC2AC" w14:textId="77777777" w:rsidTr="00713ED0">
              <w:trPr>
                <w:trHeight w:val="252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D912D02"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IV.3.8)</w:t>
                  </w:r>
                  <w:r w:rsidRPr="00352227">
                    <w:rPr>
                      <w:rStyle w:val="apple-converted-space"/>
                      <w:rFonts w:ascii="Tahoma" w:hAnsi="Tahoma" w:cs="Tahoma"/>
                      <w:b/>
                      <w:bCs/>
                      <w:sz w:val="18"/>
                      <w:szCs w:val="18"/>
                    </w:rPr>
                    <w:t> </w:t>
                  </w:r>
                  <w:r w:rsidRPr="00352227">
                    <w:rPr>
                      <w:rFonts w:ascii="Tahoma" w:hAnsi="Tahoma" w:cs="Tahoma"/>
                      <w:b/>
                      <w:bCs/>
                      <w:sz w:val="18"/>
                      <w:szCs w:val="18"/>
                    </w:rPr>
                    <w:t>Az ajánlatok felbontásának feltételei</w:t>
                  </w:r>
                </w:p>
                <w:p w14:paraId="7578907F"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Dátum: 2016/01/06</w:t>
                  </w:r>
                  <w:r w:rsidRPr="00352227">
                    <w:rPr>
                      <w:rStyle w:val="apple-converted-space"/>
                      <w:rFonts w:ascii="Tahoma" w:hAnsi="Tahoma" w:cs="Tahoma"/>
                      <w:sz w:val="18"/>
                      <w:szCs w:val="18"/>
                    </w:rPr>
                    <w:t> </w:t>
                  </w:r>
                  <w:r w:rsidRPr="00352227">
                    <w:rPr>
                      <w:rFonts w:ascii="Tahoma" w:hAnsi="Tahoma" w:cs="Tahoma"/>
                      <w:i/>
                      <w:iCs/>
                      <w:sz w:val="18"/>
                      <w:szCs w:val="18"/>
                    </w:rPr>
                    <w:t>(nap/hónap/év)</w:t>
                  </w:r>
                  <w:r w:rsidRPr="00352227">
                    <w:rPr>
                      <w:rStyle w:val="apple-converted-space"/>
                      <w:rFonts w:ascii="Tahoma" w:hAnsi="Tahoma" w:cs="Tahoma"/>
                      <w:sz w:val="18"/>
                      <w:szCs w:val="18"/>
                    </w:rPr>
                    <w:t> </w:t>
                  </w:r>
                  <w:r w:rsidRPr="00352227">
                    <w:rPr>
                      <w:rFonts w:ascii="Tahoma" w:hAnsi="Tahoma" w:cs="Tahoma"/>
                      <w:sz w:val="18"/>
                      <w:szCs w:val="18"/>
                    </w:rPr>
                    <w:t>Időpont: 10:00</w:t>
                  </w:r>
                </w:p>
                <w:p w14:paraId="2D4C5232"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i/>
                      <w:iCs/>
                      <w:sz w:val="18"/>
                      <w:szCs w:val="18"/>
                    </w:rPr>
                    <w:t>(adott esetben)</w:t>
                  </w:r>
                  <w:r w:rsidRPr="00352227">
                    <w:rPr>
                      <w:rStyle w:val="apple-converted-space"/>
                      <w:rFonts w:ascii="Tahoma" w:hAnsi="Tahoma" w:cs="Tahoma"/>
                      <w:i/>
                      <w:iCs/>
                      <w:sz w:val="18"/>
                      <w:szCs w:val="18"/>
                    </w:rPr>
                    <w:t> </w:t>
                  </w:r>
                  <w:r w:rsidRPr="00352227">
                    <w:rPr>
                      <w:rFonts w:ascii="Tahoma" w:hAnsi="Tahoma" w:cs="Tahoma"/>
                      <w:sz w:val="18"/>
                      <w:szCs w:val="18"/>
                    </w:rPr>
                    <w:t>Hely: Miniszterelnökség, 1077 Budapest, Wesselényi utca 20-22. VII. emelet, tárgyaló</w:t>
                  </w:r>
                </w:p>
                <w:p w14:paraId="63FA1DF5"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sz w:val="18"/>
                      <w:szCs w:val="18"/>
                    </w:rPr>
                    <w:t>Az ajánlatok felbontásán jelenlétre jogosult személyek</w:t>
                  </w:r>
                  <w:r w:rsidRPr="00352227">
                    <w:rPr>
                      <w:rStyle w:val="apple-converted-space"/>
                      <w:rFonts w:ascii="Tahoma" w:hAnsi="Tahoma" w:cs="Tahoma"/>
                      <w:sz w:val="18"/>
                      <w:szCs w:val="18"/>
                    </w:rPr>
                    <w:t> </w:t>
                  </w:r>
                  <w:r w:rsidRPr="00352227">
                    <w:rPr>
                      <w:rFonts w:ascii="Tahoma" w:hAnsi="Tahoma" w:cs="Tahoma"/>
                      <w:i/>
                      <w:iCs/>
                      <w:sz w:val="18"/>
                      <w:szCs w:val="18"/>
                    </w:rPr>
                    <w:t>(adott esetben)</w:t>
                  </w:r>
                  <w:r w:rsidRPr="00352227">
                    <w:rPr>
                      <w:rStyle w:val="apple-converted-space"/>
                      <w:rFonts w:ascii="Tahoma" w:hAnsi="Tahoma" w:cs="Tahoma"/>
                      <w:sz w:val="18"/>
                      <w:szCs w:val="18"/>
                    </w:rPr>
                    <w:t> </w:t>
                  </w:r>
                  <w:r w:rsidRPr="00352227">
                    <w:rPr>
                      <w:rFonts w:ascii="Tahoma" w:hAnsi="Tahoma" w:cs="Tahoma"/>
                      <w:sz w:val="18"/>
                      <w:szCs w:val="18"/>
                    </w:rPr>
                    <w:t>[x] igen [ ] nem</w:t>
                  </w:r>
                </w:p>
                <w:p w14:paraId="0D5C1906" w14:textId="77777777" w:rsidR="00CE7E58" w:rsidRPr="00352227" w:rsidRDefault="00CE7E58">
                  <w:pPr>
                    <w:pStyle w:val="textbody"/>
                    <w:spacing w:before="120" w:beforeAutospacing="0" w:after="120" w:afterAutospacing="0"/>
                    <w:rPr>
                      <w:rFonts w:ascii="Tahoma" w:hAnsi="Tahoma" w:cs="Tahoma"/>
                      <w:sz w:val="18"/>
                      <w:szCs w:val="18"/>
                    </w:rPr>
                  </w:pPr>
                  <w:r w:rsidRPr="00352227">
                    <w:rPr>
                      <w:rFonts w:ascii="Tahoma" w:hAnsi="Tahoma" w:cs="Tahoma"/>
                      <w:i/>
                      <w:iCs/>
                      <w:sz w:val="18"/>
                      <w:szCs w:val="18"/>
                    </w:rPr>
                    <w:t>(igen válasz esetén)</w:t>
                  </w:r>
                  <w:r w:rsidRPr="00352227">
                    <w:rPr>
                      <w:rStyle w:val="apple-converted-space"/>
                      <w:rFonts w:ascii="Tahoma" w:hAnsi="Tahoma" w:cs="Tahoma"/>
                      <w:sz w:val="18"/>
                      <w:szCs w:val="18"/>
                    </w:rPr>
                    <w:t> </w:t>
                  </w:r>
                  <w:r w:rsidRPr="00352227">
                    <w:rPr>
                      <w:rFonts w:ascii="Tahoma" w:hAnsi="Tahoma" w:cs="Tahoma"/>
                      <w:sz w:val="18"/>
                      <w:szCs w:val="18"/>
                    </w:rPr>
                    <w:t>További információk a jogosultakról és a bontási eljárásról:</w:t>
                  </w:r>
                </w:p>
                <w:p w14:paraId="2138A691"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Ajánlatkérő az ajánlatok bontása vonatkozásában a Kbt. 68. § szerint jár el. Az ajánlatok felbontásánál csak a Kbt. 68. § (3) bekezdés szerinti személyek lehetnek jelen.</w:t>
                  </w:r>
                </w:p>
              </w:tc>
            </w:tr>
          </w:tbl>
          <w:p w14:paraId="55EB0A96"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 </w:t>
            </w:r>
          </w:p>
        </w:tc>
      </w:tr>
      <w:tr w:rsidR="00CE7E58" w:rsidRPr="00352227" w14:paraId="0633C29C" w14:textId="77777777" w:rsidTr="00CE7E58">
        <w:trPr>
          <w:tblCellSpacing w:w="15" w:type="dxa"/>
        </w:trPr>
        <w:tc>
          <w:tcPr>
            <w:tcW w:w="4969" w:type="pct"/>
            <w:vAlign w:val="center"/>
            <w:hideMark/>
          </w:tcPr>
          <w:p w14:paraId="2B05A201" w14:textId="77777777" w:rsidR="00CE7E58" w:rsidRPr="00352227" w:rsidRDefault="00CE7E58">
            <w:pPr>
              <w:pStyle w:val="standard"/>
              <w:spacing w:before="0" w:after="240"/>
              <w:rPr>
                <w:rFonts w:ascii="Tahoma" w:hAnsi="Tahoma" w:cs="Tahoma"/>
                <w:b/>
                <w:bCs/>
                <w:caps/>
                <w:sz w:val="18"/>
                <w:szCs w:val="18"/>
              </w:rPr>
            </w:pPr>
            <w:r w:rsidRPr="00352227">
              <w:rPr>
                <w:rFonts w:ascii="Tahoma" w:hAnsi="Tahoma" w:cs="Tahoma"/>
                <w:b/>
                <w:bCs/>
                <w:caps/>
                <w:sz w:val="18"/>
                <w:szCs w:val="18"/>
              </w:rPr>
              <w:lastRenderedPageBreak/>
              <w:t>VI. SZAKASZ: KIEGÉSZÍTŐ INFORMÁCIÓK</w:t>
            </w:r>
          </w:p>
          <w:p w14:paraId="1224CCA5" w14:textId="77777777" w:rsidR="00CE7E58" w:rsidRPr="00352227" w:rsidRDefault="00CE7E58">
            <w:pPr>
              <w:pStyle w:val="standard"/>
              <w:spacing w:before="0" w:after="240"/>
              <w:rPr>
                <w:rFonts w:ascii="Tahoma" w:hAnsi="Tahoma" w:cs="Tahoma"/>
                <w:sz w:val="18"/>
                <w:szCs w:val="18"/>
              </w:rPr>
            </w:pPr>
            <w:r w:rsidRPr="00352227">
              <w:rPr>
                <w:rFonts w:ascii="Tahoma" w:hAnsi="Tahoma" w:cs="Tahoma"/>
                <w:b/>
                <w:bCs/>
                <w:sz w:val="18"/>
                <w:szCs w:val="18"/>
              </w:rPr>
              <w:t>VI.1) A közbeszerzés ismétlődő jellegére vonatkozó információk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358"/>
              <w:gridCol w:w="2980"/>
              <w:gridCol w:w="2734"/>
            </w:tblGrid>
            <w:tr w:rsidR="00CE7E58" w:rsidRPr="00352227" w14:paraId="54FD195D" w14:textId="77777777" w:rsidTr="006C1FC0">
              <w:trPr>
                <w:tblHeader/>
                <w:tblCellSpacing w:w="0" w:type="dxa"/>
              </w:trPr>
              <w:tc>
                <w:tcPr>
                  <w:tcW w:w="0" w:type="auto"/>
                  <w:vAlign w:val="center"/>
                  <w:hideMark/>
                </w:tcPr>
                <w:p w14:paraId="28CB85F9" w14:textId="77777777" w:rsidR="00CE7E58" w:rsidRPr="00352227" w:rsidRDefault="00CE7E58">
                  <w:pPr>
                    <w:rPr>
                      <w:rFonts w:ascii="Tahoma" w:hAnsi="Tahoma" w:cs="Tahoma"/>
                      <w:sz w:val="18"/>
                      <w:szCs w:val="18"/>
                    </w:rPr>
                  </w:pPr>
                </w:p>
              </w:tc>
              <w:tc>
                <w:tcPr>
                  <w:tcW w:w="0" w:type="auto"/>
                  <w:vAlign w:val="center"/>
                  <w:hideMark/>
                </w:tcPr>
                <w:p w14:paraId="22DF657E" w14:textId="77777777" w:rsidR="00CE7E58" w:rsidRPr="00352227" w:rsidRDefault="00CE7E58">
                  <w:pPr>
                    <w:rPr>
                      <w:rFonts w:ascii="Tahoma" w:hAnsi="Tahoma" w:cs="Tahoma"/>
                      <w:sz w:val="20"/>
                      <w:szCs w:val="20"/>
                    </w:rPr>
                  </w:pPr>
                </w:p>
              </w:tc>
              <w:tc>
                <w:tcPr>
                  <w:tcW w:w="0" w:type="auto"/>
                  <w:vAlign w:val="center"/>
                  <w:hideMark/>
                </w:tcPr>
                <w:p w14:paraId="6F4569EA" w14:textId="77777777" w:rsidR="00CE7E58" w:rsidRPr="00352227" w:rsidRDefault="00CE7E58">
                  <w:pPr>
                    <w:rPr>
                      <w:rFonts w:ascii="Tahoma" w:hAnsi="Tahoma" w:cs="Tahoma"/>
                      <w:sz w:val="20"/>
                      <w:szCs w:val="20"/>
                    </w:rPr>
                  </w:pPr>
                </w:p>
              </w:tc>
            </w:tr>
            <w:tr w:rsidR="00CE7E58" w:rsidRPr="00352227" w14:paraId="6EC3B05E" w14:textId="77777777" w:rsidTr="006C1FC0">
              <w:trPr>
                <w:trHeight w:val="707"/>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CC2D93C"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A közbeszerzés ismétlődő jellegű</w:t>
                  </w:r>
                  <w:r w:rsidRPr="00352227">
                    <w:rPr>
                      <w:rStyle w:val="apple-converted-space"/>
                      <w:rFonts w:ascii="Tahoma" w:hAnsi="Tahoma" w:cs="Tahoma"/>
                      <w:sz w:val="18"/>
                      <w:szCs w:val="18"/>
                    </w:rPr>
                    <w:t> </w:t>
                  </w:r>
                  <w:r w:rsidRPr="00352227">
                    <w:rPr>
                      <w:rFonts w:ascii="Tahoma" w:hAnsi="Tahoma" w:cs="Tahoma"/>
                      <w:sz w:val="18"/>
                      <w:szCs w:val="18"/>
                    </w:rPr>
                    <w:t>[ ] igen [x] nem</w:t>
                  </w:r>
                </w:p>
                <w:p w14:paraId="2A147B1C"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i/>
                      <w:iCs/>
                      <w:sz w:val="18"/>
                      <w:szCs w:val="18"/>
                    </w:rPr>
                    <w:t>(igen válasz esetén) A</w:t>
                  </w:r>
                  <w:r w:rsidRPr="00352227">
                    <w:rPr>
                      <w:rStyle w:val="apple-converted-space"/>
                      <w:rFonts w:ascii="Tahoma" w:hAnsi="Tahoma" w:cs="Tahoma"/>
                      <w:sz w:val="18"/>
                      <w:szCs w:val="18"/>
                    </w:rPr>
                    <w:t> </w:t>
                  </w:r>
                  <w:r w:rsidRPr="00352227">
                    <w:rPr>
                      <w:rFonts w:ascii="Tahoma" w:hAnsi="Tahoma" w:cs="Tahoma"/>
                      <w:sz w:val="18"/>
                      <w:szCs w:val="18"/>
                    </w:rPr>
                    <w:t>további hirdetmények közzétételének tervezett ideje:</w:t>
                  </w:r>
                </w:p>
              </w:tc>
            </w:tr>
            <w:tr w:rsidR="00CE7E58" w:rsidRPr="00352227" w14:paraId="4B06BAC0" w14:textId="77777777" w:rsidTr="006C1FC0">
              <w:trPr>
                <w:trHeight w:val="1956"/>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4520620" w14:textId="77777777" w:rsidR="00CE7E58" w:rsidRPr="00352227" w:rsidRDefault="00CE7E58">
                  <w:pPr>
                    <w:pStyle w:val="standard"/>
                    <w:spacing w:before="120" w:after="0"/>
                    <w:rPr>
                      <w:rFonts w:ascii="Tahoma" w:hAnsi="Tahoma" w:cs="Tahoma"/>
                      <w:b/>
                      <w:bCs/>
                      <w:sz w:val="18"/>
                      <w:szCs w:val="18"/>
                    </w:rPr>
                  </w:pPr>
                  <w:r w:rsidRPr="00352227">
                    <w:rPr>
                      <w:rFonts w:ascii="Tahoma" w:hAnsi="Tahoma" w:cs="Tahoma"/>
                      <w:b/>
                      <w:bCs/>
                      <w:sz w:val="18"/>
                      <w:szCs w:val="18"/>
                    </w:rPr>
                    <w:t>VI.2) Európai uniós alapokra vonatkozó információk</w:t>
                  </w:r>
                </w:p>
                <w:p w14:paraId="39C1DCC1"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sz w:val="18"/>
                      <w:szCs w:val="18"/>
                    </w:rPr>
                    <w:t>A szerződés</w:t>
                  </w:r>
                  <w:r w:rsidRPr="00352227">
                    <w:rPr>
                      <w:rStyle w:val="apple-converted-space"/>
                      <w:rFonts w:ascii="Tahoma" w:hAnsi="Tahoma" w:cs="Tahoma"/>
                      <w:sz w:val="18"/>
                      <w:szCs w:val="18"/>
                    </w:rPr>
                    <w:t> </w:t>
                  </w:r>
                  <w:r w:rsidRPr="00352227">
                    <w:rPr>
                      <w:rFonts w:ascii="Tahoma" w:hAnsi="Tahoma" w:cs="Tahoma"/>
                      <w:sz w:val="18"/>
                      <w:szCs w:val="18"/>
                    </w:rPr>
                    <w:t>európai uniós</w:t>
                  </w:r>
                  <w:r w:rsidRPr="00352227">
                    <w:rPr>
                      <w:rStyle w:val="apple-converted-space"/>
                      <w:rFonts w:ascii="Tahoma" w:hAnsi="Tahoma" w:cs="Tahoma"/>
                      <w:sz w:val="18"/>
                      <w:szCs w:val="18"/>
                    </w:rPr>
                    <w:t> </w:t>
                  </w:r>
                  <w:r w:rsidRPr="00352227">
                    <w:rPr>
                      <w:rFonts w:ascii="Tahoma" w:hAnsi="Tahoma" w:cs="Tahoma"/>
                      <w:sz w:val="18"/>
                      <w:szCs w:val="18"/>
                    </w:rPr>
                    <w:t>alapokból finanszírozott projekttel és/vagy programmal kapcsolatos</w:t>
                  </w:r>
                  <w:r w:rsidRPr="00352227">
                    <w:rPr>
                      <w:rStyle w:val="apple-converted-space"/>
                      <w:rFonts w:ascii="Tahoma" w:hAnsi="Tahoma" w:cs="Tahoma"/>
                      <w:sz w:val="18"/>
                      <w:szCs w:val="18"/>
                    </w:rPr>
                    <w:t> </w:t>
                  </w:r>
                  <w:r w:rsidRPr="00352227">
                    <w:rPr>
                      <w:rFonts w:ascii="Tahoma" w:hAnsi="Tahoma" w:cs="Tahoma"/>
                      <w:sz w:val="18"/>
                      <w:szCs w:val="18"/>
                    </w:rPr>
                    <w:t>[ ] igen [x] nem</w:t>
                  </w:r>
                </w:p>
                <w:p w14:paraId="5D3EBDDD"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i/>
                      <w:iCs/>
                      <w:sz w:val="18"/>
                      <w:szCs w:val="18"/>
                    </w:rPr>
                    <w:t>(igen válasz esetén)</w:t>
                  </w:r>
                  <w:r w:rsidRPr="00352227">
                    <w:rPr>
                      <w:rStyle w:val="apple-converted-space"/>
                      <w:rFonts w:ascii="Tahoma" w:hAnsi="Tahoma" w:cs="Tahoma"/>
                      <w:sz w:val="18"/>
                      <w:szCs w:val="18"/>
                    </w:rPr>
                    <w:t> </w:t>
                  </w:r>
                  <w:r w:rsidRPr="00352227">
                    <w:rPr>
                      <w:rFonts w:ascii="Tahoma" w:hAnsi="Tahoma" w:cs="Tahoma"/>
                      <w:sz w:val="18"/>
                      <w:szCs w:val="18"/>
                    </w:rPr>
                    <w:t>Hivatkozás a projekt(ek)re és/vagy program(ok)ra:</w:t>
                  </w:r>
                </w:p>
              </w:tc>
            </w:tr>
            <w:tr w:rsidR="00CE7E58" w:rsidRPr="00352227" w14:paraId="30828693" w14:textId="77777777" w:rsidTr="006C1FC0">
              <w:trPr>
                <w:trHeight w:val="284"/>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372E11"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t>VI.3)</w:t>
                  </w:r>
                  <w:r w:rsidRPr="00352227">
                    <w:rPr>
                      <w:rStyle w:val="apple-converted-space"/>
                      <w:rFonts w:ascii="Tahoma" w:hAnsi="Tahoma" w:cs="Tahoma"/>
                      <w:sz w:val="18"/>
                      <w:szCs w:val="18"/>
                    </w:rPr>
                    <w:t> </w:t>
                  </w:r>
                  <w:r w:rsidRPr="00352227">
                    <w:rPr>
                      <w:rFonts w:ascii="Tahoma" w:hAnsi="Tahoma" w:cs="Tahoma"/>
                      <w:b/>
                      <w:bCs/>
                      <w:sz w:val="18"/>
                      <w:szCs w:val="18"/>
                    </w:rPr>
                    <w:t>További információk</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4BEF259B"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1. A közbeszerzési dokumentáció korlátozás nélkül, teljes körűen, közvetlenül és díjmentesen elérhető a következő címen: (URL) http://www.kormany.hu oldalon belül miniszterelnökség/dokumentumok/közbeszerzések.</w:t>
                  </w:r>
                  <w:r w:rsidRPr="00352227">
                    <w:rPr>
                      <w:rFonts w:ascii="Tahoma" w:hAnsi="Tahoma" w:cs="Tahoma"/>
                      <w:sz w:val="18"/>
                      <w:szCs w:val="18"/>
                    </w:rPr>
                    <w:br/>
                    <w:t>A közbeszerzési dokumentumok átvétele:</w:t>
                  </w:r>
                  <w:r w:rsidRPr="00352227">
                    <w:rPr>
                      <w:rFonts w:ascii="Tahoma" w:hAnsi="Tahoma" w:cs="Tahoma"/>
                      <w:sz w:val="18"/>
                      <w:szCs w:val="18"/>
                    </w:rPr>
                    <w:br/>
                    <w:t>Ajánlatkérő a közbeszerzési dokumentumokat a gazdasági szereplők számára elektronikus úton, korlátlanul és teljeskörűen, térítésmentesen hozzáférhetővé teszi oly módon, hogy azokat közzéteszi a honlapján. Elérési útvonal: http://www.kormany.hu; oldalon belül miniszterelnökség/dokumentumok/közbeszerzések</w:t>
                  </w:r>
                  <w:r w:rsidRPr="00352227">
                    <w:rPr>
                      <w:rFonts w:ascii="Tahoma" w:hAnsi="Tahoma" w:cs="Tahoma"/>
                      <w:sz w:val="18"/>
                      <w:szCs w:val="18"/>
                    </w:rPr>
                    <w:br/>
                    <w:t>Az eljárásban való részvétel feltétele az közbeszerzési dokumentumok letöltésének visszaigazolása. Közös ajánlattétel esetén elegendő egy ajánlattevőnek visszaigazolni a dokumentáció letöltését.</w:t>
                  </w:r>
                  <w:r w:rsidRPr="00352227">
                    <w:rPr>
                      <w:rStyle w:val="apple-converted-space"/>
                      <w:rFonts w:ascii="Tahoma" w:hAnsi="Tahoma" w:cs="Tahoma"/>
                      <w:sz w:val="18"/>
                      <w:szCs w:val="18"/>
                    </w:rPr>
                    <w:t> </w:t>
                  </w:r>
                  <w:r w:rsidRPr="00352227">
                    <w:rPr>
                      <w:rFonts w:ascii="Tahoma" w:hAnsi="Tahoma" w:cs="Tahoma"/>
                      <w:sz w:val="18"/>
                      <w:szCs w:val="18"/>
                    </w:rPr>
                    <w:br/>
                    <w:t>A közbeszerzési dokumentumok letöltését a gazdasági szereplőnek a letöltött közbeszerzési dokumentumok 4. kötetében kiadott, kitöltött és cégszerűen aláírt visszaigazoló nyilatkozat lebonyolító szervezetnek történő megküldésével faxon (+361/789-6943) és/vagy e-mailen (titkarsag@eszker.eu) kell igazolnia.</w:t>
                  </w:r>
                  <w:r w:rsidRPr="00352227">
                    <w:rPr>
                      <w:rStyle w:val="apple-converted-space"/>
                      <w:rFonts w:ascii="Tahoma" w:hAnsi="Tahoma" w:cs="Tahoma"/>
                      <w:sz w:val="18"/>
                      <w:szCs w:val="18"/>
                    </w:rPr>
                    <w:t> </w:t>
                  </w:r>
                  <w:r w:rsidRPr="00352227">
                    <w:rPr>
                      <w:rFonts w:ascii="Tahoma" w:hAnsi="Tahoma" w:cs="Tahoma"/>
                      <w:sz w:val="18"/>
                      <w:szCs w:val="18"/>
                    </w:rPr>
                    <w:br/>
                  </w:r>
                  <w:r w:rsidRPr="00352227">
                    <w:rPr>
                      <w:rFonts w:ascii="Tahoma" w:hAnsi="Tahoma" w:cs="Tahoma"/>
                      <w:sz w:val="18"/>
                      <w:szCs w:val="18"/>
                    </w:rPr>
                    <w:lastRenderedPageBreak/>
                    <w:t>A dokumentáció letöltéséről szóló nyilatkozatot a letöltéstől számítva haladéktalanul a lebonyolító szervezet rendelkezésére bocsátani, annak érdekében, hogy az ajánlatkérő a kiegészítő tájékoztatást a dokumentációt letöltő gazdasági szereplőnek elektronikusan és/vagy faxon megküldhesse!</w:t>
                  </w:r>
                  <w:r w:rsidRPr="00352227">
                    <w:rPr>
                      <w:rFonts w:ascii="Tahoma" w:hAnsi="Tahoma" w:cs="Tahoma"/>
                      <w:sz w:val="18"/>
                      <w:szCs w:val="18"/>
                    </w:rPr>
                    <w:br/>
                    <w:t>A gazdasági szereplő felelőssége és kockázata az, hogy amennyiben haladéktalanul nem küldi meg a letöltésről szóló visszaigazolást, úgy ajánlatkérő nem tudja részére közvetlenül megküldeni a kiegészítő tájékoztatás(oka)t és ez esetben a gazdasági szereplőnek kell tájékozódnia ajánlatkérő honlapjáról a kiegészítő tájékoztatáskérés(ek)re adott válasz(ok)ról.</w:t>
                  </w:r>
                  <w:r w:rsidRPr="00352227">
                    <w:rPr>
                      <w:rFonts w:ascii="Tahoma" w:hAnsi="Tahoma" w:cs="Tahoma"/>
                      <w:sz w:val="18"/>
                      <w:szCs w:val="18"/>
                    </w:rPr>
                    <w:br/>
                  </w:r>
                  <w:r w:rsidRPr="00352227">
                    <w:rPr>
                      <w:rFonts w:ascii="Tahoma" w:hAnsi="Tahoma" w:cs="Tahoma"/>
                      <w:sz w:val="18"/>
                      <w:szCs w:val="18"/>
                    </w:rPr>
                    <w:br/>
                    <w:t>2. Értékelési szempont: Az ár nem az egyetlen odaítélési kritérium, az összes kritérium kizárólag a közbeszerzési dokumentációban került meghatározásra. A Kbt. 76. § (2) bekezdés c) pont szerinti legjobb ár-érték arányt megjelenítő szempontrendszer az alábbiak szerint.</w:t>
                  </w:r>
                  <w:r w:rsidRPr="00352227">
                    <w:rPr>
                      <w:rFonts w:ascii="Tahoma" w:hAnsi="Tahoma" w:cs="Tahoma"/>
                      <w:sz w:val="18"/>
                      <w:szCs w:val="18"/>
                    </w:rPr>
                    <w:br/>
                    <w:t>Részszempont - Adható pontszám alsó és felső határa - Súlyszám</w:t>
                  </w:r>
                  <w:r w:rsidRPr="00352227">
                    <w:rPr>
                      <w:rFonts w:ascii="Tahoma" w:hAnsi="Tahoma" w:cs="Tahoma"/>
                      <w:sz w:val="18"/>
                      <w:szCs w:val="18"/>
                    </w:rPr>
                    <w:br/>
                    <w:t>1. Egyösszegű nettó ajánlati ár (HUF); 1-100; 25</w:t>
                  </w:r>
                  <w:r w:rsidRPr="00352227">
                    <w:rPr>
                      <w:rFonts w:ascii="Tahoma" w:hAnsi="Tahoma" w:cs="Tahoma"/>
                      <w:sz w:val="18"/>
                      <w:szCs w:val="18"/>
                    </w:rPr>
                    <w:br/>
                    <w:t>2. Építészeti-műszaki tervek építészeti minőséggel, szakmai igényességgel és szakszerűséggel kapcsolatos követelményei; 1-100; 15</w:t>
                  </w:r>
                  <w:r w:rsidRPr="00352227">
                    <w:rPr>
                      <w:rFonts w:ascii="Tahoma" w:hAnsi="Tahoma" w:cs="Tahoma"/>
                      <w:sz w:val="18"/>
                      <w:szCs w:val="18"/>
                    </w:rPr>
                    <w:br/>
                    <w:t>3. A szerződés teljesítésében részt vevő személyi állomány képzettsége, szakmai tapasztalat és az állandó munkatársak létszáma; 1-100; 30</w:t>
                  </w:r>
                  <w:r w:rsidRPr="00352227">
                    <w:rPr>
                      <w:rFonts w:ascii="Tahoma" w:hAnsi="Tahoma" w:cs="Tahoma"/>
                      <w:sz w:val="18"/>
                      <w:szCs w:val="18"/>
                    </w:rPr>
                    <w:br/>
                    <w:t>4. A munkavégzés értékelésére vonatkozó részszempont; 1-100; 30.</w:t>
                  </w:r>
                  <w:r w:rsidRPr="00352227">
                    <w:rPr>
                      <w:rFonts w:ascii="Tahoma" w:hAnsi="Tahoma" w:cs="Tahoma"/>
                      <w:sz w:val="18"/>
                      <w:szCs w:val="18"/>
                    </w:rPr>
                    <w:br/>
                  </w:r>
                  <w:r w:rsidRPr="00352227">
                    <w:rPr>
                      <w:rFonts w:ascii="Tahoma" w:hAnsi="Tahoma" w:cs="Tahoma"/>
                      <w:sz w:val="18"/>
                      <w:szCs w:val="18"/>
                    </w:rPr>
                    <w:br/>
                    <w:t>Az ajánlatok részszempontok szerinti tartalmi elemeinek értékelése során adható pontszám alsó és felső határa: 1-100 pont.</w:t>
                  </w:r>
                  <w:r w:rsidRPr="00352227">
                    <w:rPr>
                      <w:rFonts w:ascii="Tahoma" w:hAnsi="Tahoma" w:cs="Tahoma"/>
                      <w:sz w:val="18"/>
                      <w:szCs w:val="18"/>
                    </w:rPr>
                    <w:br/>
                    <w:t>Az ajánlatkérő az 1. értékelési részszempont esetében a legjobb ajánlatot tartalmazó ajánlatra (legalacsonyabb ajánlati ár) 100 pontot ad, a többi ajánlatra arányosan kevesebbet. A pontszámok kiszámítása során alkalmazandó képletet a Közbeszerzési Hatóság útmutatójának (KÉ 2012. évi 61. szám; 2012. június 1.) III.A.1.ba) pontja szerinti fordított arányosítás módszere tartalmazza. Az értékelés módszere képlettel leírva:</w:t>
                  </w:r>
                  <w:r w:rsidRPr="00352227">
                    <w:rPr>
                      <w:rFonts w:ascii="Tahoma" w:hAnsi="Tahoma" w:cs="Tahoma"/>
                      <w:sz w:val="18"/>
                      <w:szCs w:val="18"/>
                    </w:rPr>
                    <w:br/>
                    <w:t>P = (A legjobb / A vizsgált) × (P max - P min) + P min</w:t>
                  </w:r>
                  <w:r w:rsidRPr="00352227">
                    <w:rPr>
                      <w:rFonts w:ascii="Tahoma" w:hAnsi="Tahoma" w:cs="Tahoma"/>
                      <w:sz w:val="18"/>
                      <w:szCs w:val="18"/>
                    </w:rPr>
                    <w:br/>
                    <w:t>ahol:</w:t>
                  </w:r>
                  <w:r w:rsidRPr="00352227">
                    <w:rPr>
                      <w:rFonts w:ascii="Tahoma" w:hAnsi="Tahoma" w:cs="Tahoma"/>
                      <w:sz w:val="18"/>
                      <w:szCs w:val="18"/>
                    </w:rPr>
                    <w:br/>
                    <w:t>P: a vizsgált ajánlati elem adott szempontra vonatkozó pontszáma</w:t>
                  </w:r>
                  <w:r w:rsidRPr="00352227">
                    <w:rPr>
                      <w:rFonts w:ascii="Tahoma" w:hAnsi="Tahoma" w:cs="Tahoma"/>
                      <w:sz w:val="18"/>
                      <w:szCs w:val="18"/>
                    </w:rPr>
                    <w:br/>
                    <w:t>P max: a pontskála felső határa</w:t>
                  </w:r>
                  <w:r w:rsidRPr="00352227">
                    <w:rPr>
                      <w:rFonts w:ascii="Tahoma" w:hAnsi="Tahoma" w:cs="Tahoma"/>
                      <w:sz w:val="18"/>
                      <w:szCs w:val="18"/>
                    </w:rPr>
                    <w:br/>
                    <w:t>P min: a pontskála alsó határa</w:t>
                  </w:r>
                  <w:r w:rsidRPr="00352227">
                    <w:rPr>
                      <w:rFonts w:ascii="Tahoma" w:hAnsi="Tahoma" w:cs="Tahoma"/>
                      <w:sz w:val="18"/>
                      <w:szCs w:val="18"/>
                    </w:rPr>
                    <w:br/>
                    <w:t>A legjobb: a legelőnyösebb ajánlat tartalmi eleme</w:t>
                  </w:r>
                  <w:r w:rsidRPr="00352227">
                    <w:rPr>
                      <w:rFonts w:ascii="Tahoma" w:hAnsi="Tahoma" w:cs="Tahoma"/>
                      <w:sz w:val="18"/>
                      <w:szCs w:val="18"/>
                    </w:rPr>
                    <w:br/>
                    <w:t>A vizsgált: a vizsgált ajánlat tartalmi eleme</w:t>
                  </w:r>
                  <w:r w:rsidRPr="00352227">
                    <w:rPr>
                      <w:rFonts w:ascii="Tahoma" w:hAnsi="Tahoma" w:cs="Tahoma"/>
                      <w:sz w:val="18"/>
                      <w:szCs w:val="18"/>
                    </w:rPr>
                    <w:br/>
                    <w:t>Ha e módszer alkalmazásával tört pontértékek keletkeznek, akkor azokat az általános szabályoknak megfelelően két tizedes jegyre kell kerekíteni (ehhez Ajánlatkérő Microsoft Excel programot fog használni a pontszámítás során).</w:t>
                  </w:r>
                  <w:r w:rsidRPr="00352227">
                    <w:rPr>
                      <w:rFonts w:ascii="Tahoma" w:hAnsi="Tahoma" w:cs="Tahoma"/>
                      <w:sz w:val="18"/>
                      <w:szCs w:val="18"/>
                    </w:rPr>
                    <w:br/>
                    <w:t>Az ajánlatkérő a 2., 3., 4. értékelési részszempont esetében a közvetlen pontkiosztás módszerét alkalmazza a közbeszerzési dokumentumokban részletezettek szerinti szempontrendszer alapján. A kapott pontszám felszorzásra kerül a részszempontokhoz tartozó súlyszámmal, mely közvetlenül ajánlattevő részszempont szerinti pontszámát fogja jelenteni további matematikai művelet elvégzése nélkül.</w:t>
                  </w:r>
                  <w:r w:rsidRPr="00352227">
                    <w:rPr>
                      <w:rFonts w:ascii="Tahoma" w:hAnsi="Tahoma" w:cs="Tahoma"/>
                      <w:sz w:val="18"/>
                      <w:szCs w:val="18"/>
                    </w:rPr>
                    <w:br/>
                    <w:t>Az ajánlatkérő a 3. értékelési részszempont esetében a pontozás módszerét alkalmazza az alábbiak szerint:</w:t>
                  </w:r>
                  <w:r w:rsidRPr="00352227">
                    <w:rPr>
                      <w:rFonts w:ascii="Tahoma" w:hAnsi="Tahoma" w:cs="Tahoma"/>
                      <w:sz w:val="18"/>
                      <w:szCs w:val="18"/>
                    </w:rPr>
                    <w:br/>
                    <w:t>1.1. Amennyiben a teljesítésbe bevon olyan É kategóriás, vagy azzal egyenértékű jogosultsággal rendelkező (266/2013. (VII.11.) Korm. rendelet 1. melléklete I./2. rész, 2. pont szerint) építészeti tervezőt, aki gyakorlattal rendelkezik műemléki védelem alatt álló építménnyel kapcsolatos vagy jogszabállyal védetté nyilvánított területen (világörökség vagy műemléki jelentőségű területen vagy műemléki környezetben vagy tájvédelem vagy helyi védelem alatt álló területen) meglévő építmény rekonstrukciós átalakítását célzó tervdokumentációk elkészítésében 3 pontot ér [ajánlati elem legkedvezőbb szintje: 8 fő], elérhető pontszám: 24 pont.</w:t>
                  </w:r>
                  <w:r w:rsidRPr="00352227">
                    <w:rPr>
                      <w:rFonts w:ascii="Tahoma" w:hAnsi="Tahoma" w:cs="Tahoma"/>
                      <w:sz w:val="18"/>
                      <w:szCs w:val="18"/>
                    </w:rPr>
                    <w:br/>
                    <w:t>1.2. Amennyiben a teljesítésbe bevon olyan É kategóriás, vagy azzal egyenértékű jogosultsággal rendelkező (266/2013. (VII.11.) Korm. rendelet 1. melléklete I./2. rész, 2. pont szerint) építészeti tervezőt, aki gyakorlattal rendelkezik barokk, és/vagy rokokó, és/vagy neobarokk, és/vagy neorokokó építészeti stílusú építmény tervezési feladatának irányításában 2 pontot ér [ajánlati elem legkedvezőbb szintje: 2 fő], elérhető pontszám: 4 pont.</w:t>
                  </w:r>
                  <w:r w:rsidRPr="00352227">
                    <w:rPr>
                      <w:rFonts w:ascii="Tahoma" w:hAnsi="Tahoma" w:cs="Tahoma"/>
                      <w:sz w:val="18"/>
                      <w:szCs w:val="18"/>
                    </w:rPr>
                    <w:br/>
                    <w:t>1.3. Amennyiben a teljesítésbe bevon olyan É kategóriás, vagy azzal egyenértékű jogosultsággal rendelkező (266/2013. (VII.11.) Korm. rendelet 1. melléklete I./2. rész, 2. pont szerint) építészeti tervezőt, aki összesen 4.000 m2 szintterület nagyságú építmény komplex műemléki vizsgálatára és/vagy ahhoz kapcsolódó tervezési feladatára vonatkozó irányítási gyakorlattal rendelkezik 2 pontot ér [ajánlati elem legkedvezőbb szintje: 3 fő], elérhető pontszám: 6 pont.</w:t>
                  </w:r>
                  <w:r w:rsidRPr="00352227">
                    <w:rPr>
                      <w:rFonts w:ascii="Tahoma" w:hAnsi="Tahoma" w:cs="Tahoma"/>
                      <w:sz w:val="18"/>
                      <w:szCs w:val="18"/>
                    </w:rPr>
                    <w:br/>
                    <w:t>1.4. Amennyiben a tervezésbe bevon olyan szakembert, aki tervezési organizáció és költségvetés terén gyakorlatot szerzett 2 pontot ér [ajánlati elem legkedvezőbb szintje: 1 fő], elérhető pontszám: 2 pont.</w:t>
                  </w:r>
                  <w:r w:rsidRPr="00352227">
                    <w:rPr>
                      <w:rFonts w:ascii="Tahoma" w:hAnsi="Tahoma" w:cs="Tahoma"/>
                      <w:sz w:val="18"/>
                      <w:szCs w:val="18"/>
                    </w:rPr>
                    <w:br/>
                    <w:t xml:space="preserve">1.5. Amennyiben a teljesítésbe bevon olyan SZÉS5, vagy azzal egyenértékű jogosultsággal rendelkező (266/2013. (VII.11.) Korm. rendelet 1. melléklete II./2. rész, 24. pont szerint) rendelkező szakembert, aki szakmai tapasztalattal rendelkezik műemlék építmények történeti épületszerkezetei, építőanyagai esetében a javító, konzerváló és fenntartó technológiák, anyaghasználat, szerkezeti megoldás az adott műemléken való </w:t>
                  </w:r>
                  <w:r w:rsidRPr="00352227">
                    <w:rPr>
                      <w:rFonts w:ascii="Tahoma" w:hAnsi="Tahoma" w:cs="Tahoma"/>
                      <w:sz w:val="18"/>
                      <w:szCs w:val="18"/>
                    </w:rPr>
                    <w:lastRenderedPageBreak/>
                    <w:t>alkalmazhatóságának szakvéleményezése körében 3 pontot ér [ajánlati elem legkedvezőbb szintje: 2 fő], elérhető pontszám: 6 pont.</w:t>
                  </w:r>
                  <w:r w:rsidRPr="00352227">
                    <w:rPr>
                      <w:rFonts w:ascii="Tahoma" w:hAnsi="Tahoma" w:cs="Tahoma"/>
                      <w:sz w:val="18"/>
                      <w:szCs w:val="18"/>
                    </w:rPr>
                    <w:br/>
                    <w:t>1.6. Amennyiben a teljesítésbe bevon olyan szakembert, aki építésztervezőként, belsőépítészeti tervezői, vagy azzal egyenértékű jogosultsággal (266/2013. (VII.11.) Korm. rendelet 1. melléklete I./2. rész, 3. pont szerint; betűjele: BÉ) rendelkezik 2 pontot ér [ajánlati elem legkedvezőbb szintje: 1 fő], elérhető pontszám: 2 pont.</w:t>
                  </w:r>
                  <w:r w:rsidRPr="00352227">
                    <w:rPr>
                      <w:rFonts w:ascii="Tahoma" w:hAnsi="Tahoma" w:cs="Tahoma"/>
                      <w:sz w:val="18"/>
                      <w:szCs w:val="18"/>
                    </w:rPr>
                    <w:br/>
                    <w:t>1.7. Amennyiben a teljesítésbe bevon olyan T kategóriás, vagy azzal egyenértékű jogosultsággal rendelkező (266/2013. (VII.11.) Korm. rendelet 1. melléklete I./2. rész, 26. pont szerint) tartószerkezeti tervezőt, aki rendelkezik tartószerkezet (266/2013. (VII.11.) Korm. rendelet 1. melléklete I./2. rész, 27. pont szerint; betűjele: T-É) rekonstrukciós és műemlék épületek tartószerkezeteinek mechanikai ellenállás és stabilitásra történő tervezése tapasztalattal és/vagy tartószerkezet rekonstrukciós szakmérnöki végzettséggel 3 pontot ér [ajánlati elem legkedvezőbb szintje: 1 fő], elérhető pontszám: 3 pont.</w:t>
                  </w:r>
                  <w:r w:rsidRPr="00352227">
                    <w:rPr>
                      <w:rFonts w:ascii="Tahoma" w:hAnsi="Tahoma" w:cs="Tahoma"/>
                      <w:sz w:val="18"/>
                      <w:szCs w:val="18"/>
                    </w:rPr>
                    <w:br/>
                    <w:t>1.8. Amennyiben a teljesítésbe bevon olyan szakembert, aki rendelkezik tartószerkezeti szakértői, vagy azzal egyenértékű jogosultsággal (266/2013. (VII.11.) Korm. rendelet 1. melléklete II./2. rész, 12. pont szerint; betűjele: SZÉS1) és műemlék épületek mechanikai ellenállás és stabilitásra történő tervezési gyakorlattal 3 pontot ér [ajánlati elem legkedvezőbb szintje: 1 fő], elérhető pontszám: 3 pont.</w:t>
                  </w:r>
                  <w:r w:rsidRPr="00352227">
                    <w:rPr>
                      <w:rFonts w:ascii="Tahoma" w:hAnsi="Tahoma" w:cs="Tahoma"/>
                      <w:sz w:val="18"/>
                      <w:szCs w:val="18"/>
                    </w:rPr>
                    <w:br/>
                    <w:t>1.9. Amennyiben a teljesítésbe bevon olyan G kategóriás, vagy azzal egyenértékű jogosultsággal rendelkező (266/2013. (VII.11.) Korm. rendelet 1. melléklete I./2. rész, 28. pont szerint) épületgépészeti tervezőt, aki szakmai és tudományos gyakorlattal rendelkezik műemlék építmények épületfizikai (hő-, hang-, rezgés elleni védelmi) tervezése, helyszíni körülmények mérése, sajátosságok felmérése, kiindulási adatok rögzítése - hőszigetelése, nedvesség viszonyok, légáteresztés megítélése, akusztikai minőségek, szerkezetek, hangszigetelések különböző eseteinek elemzése, épületek, épületrészek, különböző szerkezetek komplex vizsgálatai, méretezései, szerkezeti kialakításai, megoldások tervezése tekintetében 2 pontot ér [ajánlati elem legkedvezőbb szintje: 1 fő], elérhető pontszám: 2 pont.</w:t>
                  </w:r>
                  <w:r w:rsidRPr="00352227">
                    <w:rPr>
                      <w:rFonts w:ascii="Tahoma" w:hAnsi="Tahoma" w:cs="Tahoma"/>
                      <w:sz w:val="18"/>
                      <w:szCs w:val="18"/>
                    </w:rPr>
                    <w:br/>
                    <w:t>1.10. Amennyiben a teljesítésbe bevon olyan szakembert, aki rendelkezik meglévő épületek komplex energetikai vizsgálata gyakorlatával, valamint az arra jogosító épületenergetikai szakértői részszakterületre bejegyzett szakértői, vagy azzal egyenértékű jogosultsággal (266/2013. (VII.11.) Korm. rendelet 1. melléklete II./2. rész, 16. pont szerint; betűjele: SZÉS6) 3 pontot ér [ajánlati elem legkedvezőbb szintje: 1 fő], elérhető pontszám: 3 pont.</w:t>
                  </w:r>
                  <w:r w:rsidRPr="00352227">
                    <w:rPr>
                      <w:rFonts w:ascii="Tahoma" w:hAnsi="Tahoma" w:cs="Tahoma"/>
                      <w:sz w:val="18"/>
                      <w:szCs w:val="18"/>
                    </w:rPr>
                    <w:br/>
                    <w:t>1.11. Amennyiben a teljesítésbe bevon olyan szakembert, aki műemlékvédelemmel és/vagy örökségvédelemmel kapcsolatos tudományos tevékenységet végzett, melynek legalább 1 publikációja impakt faktorral rendelkezik 3 pontot ér [ajánlati elem legkedvezőbb szintje: 5 fő], elérhető pontszám: 15 pont.</w:t>
                  </w:r>
                  <w:r w:rsidRPr="00352227">
                    <w:rPr>
                      <w:rFonts w:ascii="Tahoma" w:hAnsi="Tahoma" w:cs="Tahoma"/>
                      <w:sz w:val="18"/>
                      <w:szCs w:val="18"/>
                    </w:rPr>
                    <w:br/>
                    <w:t>1.12. Állandó munkatársak létszáma a teljesítés során (322/2015. (X.30.) Korm. rendelet 9. § (2) bekezdés a) pontja alapján):</w:t>
                  </w:r>
                  <w:r w:rsidRPr="00352227">
                    <w:rPr>
                      <w:rFonts w:ascii="Tahoma" w:hAnsi="Tahoma" w:cs="Tahoma"/>
                      <w:sz w:val="18"/>
                      <w:szCs w:val="18"/>
                    </w:rPr>
                    <w:br/>
                    <w:t>- amennyiben az 1.1. és 1.11. alszempontok közül egy sem állandó munkatárs, úgy ajánlattevő 1 pontot kap,</w:t>
                  </w:r>
                  <w:r w:rsidRPr="00352227">
                    <w:rPr>
                      <w:rFonts w:ascii="Tahoma" w:hAnsi="Tahoma" w:cs="Tahoma"/>
                      <w:sz w:val="18"/>
                      <w:szCs w:val="18"/>
                    </w:rPr>
                    <w:br/>
                    <w:t>- amennyiben 1-4 alszempont esetében állandó munkatárs, úgy ajánlattevő 10 pontot kap,</w:t>
                  </w:r>
                  <w:r w:rsidRPr="00352227">
                    <w:rPr>
                      <w:rFonts w:ascii="Tahoma" w:hAnsi="Tahoma" w:cs="Tahoma"/>
                      <w:sz w:val="18"/>
                      <w:szCs w:val="18"/>
                    </w:rPr>
                    <w:br/>
                    <w:t>- amennyiben 5-8 alszempont esetében állandó munkatárs, úgy ajánlattevő 20 pontot kap,</w:t>
                  </w:r>
                  <w:r w:rsidRPr="00352227">
                    <w:rPr>
                      <w:rFonts w:ascii="Tahoma" w:hAnsi="Tahoma" w:cs="Tahoma"/>
                      <w:sz w:val="18"/>
                      <w:szCs w:val="18"/>
                    </w:rPr>
                    <w:br/>
                    <w:t>- 9-11 alszempont esetében állandó munkatárs, úgy ajánlattevő 30 pontot kap;</w:t>
                  </w:r>
                  <w:r w:rsidRPr="00352227">
                    <w:rPr>
                      <w:rFonts w:ascii="Tahoma" w:hAnsi="Tahoma" w:cs="Tahoma"/>
                      <w:sz w:val="18"/>
                      <w:szCs w:val="18"/>
                    </w:rPr>
                    <w:br/>
                    <w:t>Ajánlatkérő az állandó munkatársak alatt az ajánlattételkor már szerződéssel vagy előszerződéssel a saját állományban munkaviszonyban vagy munkavégzésre irányuló egyéb jogviszonyban/közalkalmazotti/köztisztviselői/kormánytisztviselő jogviszonyban foglalkoztatott szakembereket érti.</w:t>
                  </w:r>
                  <w:r w:rsidRPr="00352227">
                    <w:rPr>
                      <w:rFonts w:ascii="Tahoma" w:hAnsi="Tahoma" w:cs="Tahoma"/>
                      <w:sz w:val="18"/>
                      <w:szCs w:val="18"/>
                    </w:rPr>
                    <w:br/>
                    <w:t>Az értékelési részszempontok részletes bemutatását a közbeszerzési dokumentumok tartalmazzák.</w:t>
                  </w:r>
                  <w:r w:rsidRPr="00352227">
                    <w:rPr>
                      <w:rFonts w:ascii="Tahoma" w:hAnsi="Tahoma" w:cs="Tahoma"/>
                      <w:sz w:val="18"/>
                      <w:szCs w:val="18"/>
                    </w:rPr>
                    <w:br/>
                    <w:t>A fenti módszerrel értékelt egyes tartalmi elemekre adott értékelési pontszámot az ajánlatkérő megszorozza a felhívásban is meghatározott súlyszámmal, a szorzatokat pedig ajánlatonként összeadja.</w:t>
                  </w:r>
                  <w:r w:rsidRPr="00352227">
                    <w:rPr>
                      <w:rFonts w:ascii="Tahoma" w:hAnsi="Tahoma" w:cs="Tahoma"/>
                      <w:sz w:val="18"/>
                      <w:szCs w:val="18"/>
                    </w:rPr>
                    <w:br/>
                    <w:t>Az az ajánlat a legjobb ár-érték arányú, amelynek az összpontszáma a legnagyobb.</w:t>
                  </w:r>
                  <w:r w:rsidRPr="00352227">
                    <w:rPr>
                      <w:rFonts w:ascii="Tahoma" w:hAnsi="Tahoma" w:cs="Tahoma"/>
                      <w:sz w:val="18"/>
                      <w:szCs w:val="18"/>
                    </w:rPr>
                    <w:br/>
                    <w:t>Az eljárás nyertese az az ajánlattevő, aki az ajánlatkérő részére a felhívásban és a közbeszerzési dokumentumokban meghatározott feltételek alapján, valamint az értékelési szempont szerint a legkedvezőbb érvényes ajánlatot tette.</w:t>
                  </w:r>
                  <w:r w:rsidRPr="00352227">
                    <w:rPr>
                      <w:rFonts w:ascii="Tahoma" w:hAnsi="Tahoma" w:cs="Tahoma"/>
                      <w:sz w:val="18"/>
                      <w:szCs w:val="18"/>
                    </w:rPr>
                    <w:br/>
                  </w:r>
                  <w:r w:rsidRPr="00352227">
                    <w:rPr>
                      <w:rFonts w:ascii="Tahoma" w:hAnsi="Tahoma" w:cs="Tahoma"/>
                      <w:sz w:val="18"/>
                      <w:szCs w:val="18"/>
                    </w:rPr>
                    <w:br/>
                    <w:t>3. Információ az elektronikus katalógusról: Az ajánlatokat nem elektronikus katalógus formájában kell benyújtani, továbbá azoknak elektronikus katalógust nem kell tartalmazniuk.</w:t>
                  </w:r>
                  <w:r w:rsidRPr="00352227">
                    <w:rPr>
                      <w:rFonts w:ascii="Tahoma" w:hAnsi="Tahoma" w:cs="Tahoma"/>
                      <w:sz w:val="18"/>
                      <w:szCs w:val="18"/>
                    </w:rPr>
                    <w:br/>
                  </w:r>
                  <w:r w:rsidRPr="00352227">
                    <w:rPr>
                      <w:rFonts w:ascii="Tahoma" w:hAnsi="Tahoma" w:cs="Tahoma"/>
                      <w:sz w:val="18"/>
                      <w:szCs w:val="18"/>
                    </w:rPr>
                    <w:br/>
                    <w:t>4. Az ajánlattevő alkalmassága az adott szakmai tevékenység végzésére, ideértve a szakmai és cégnyilvántartásokba történő bejegyzésre vonatkozó előírásokat is:</w:t>
                  </w:r>
                  <w:r w:rsidRPr="00352227">
                    <w:rPr>
                      <w:rStyle w:val="apple-converted-space"/>
                      <w:rFonts w:ascii="Tahoma" w:hAnsi="Tahoma" w:cs="Tahoma"/>
                      <w:sz w:val="18"/>
                      <w:szCs w:val="18"/>
                    </w:rPr>
                    <w:t> </w:t>
                  </w:r>
                  <w:r w:rsidRPr="00352227">
                    <w:rPr>
                      <w:rFonts w:ascii="Tahoma" w:hAnsi="Tahoma" w:cs="Tahoma"/>
                      <w:sz w:val="18"/>
                      <w:szCs w:val="18"/>
                    </w:rPr>
                    <w:br/>
                    <w:t>Alkalmatlan az ajánlattevő, ha nem szerepel az építési beruházáshoz kapcsolódó tervezői szolgáltatás tárgya szerint illetékes országos szakmai kamara nyilvántartásában (az építésügyi és az építésüggyel összefüggő szakmagyakorlási tevékenységekről szóló 266/2013. Korm. rendelet 6. § (3) bekezdése szerinti), illetve a nem Magyarországon letelepedett gazdasági szereplők esetén a letelepedés szerinti ország nyilvántartásában, vagy ha nem rendelkezik a letelepedés szerinti országban előírt engedéllyel, jogosítvánnyal vagy szervezeti, kamarai tagsággal.</w:t>
                  </w:r>
                  <w:r w:rsidRPr="00352227">
                    <w:rPr>
                      <w:rStyle w:val="apple-converted-space"/>
                      <w:rFonts w:ascii="Tahoma" w:hAnsi="Tahoma" w:cs="Tahoma"/>
                      <w:sz w:val="18"/>
                      <w:szCs w:val="18"/>
                    </w:rPr>
                    <w:t> </w:t>
                  </w:r>
                  <w:r w:rsidRPr="00352227">
                    <w:rPr>
                      <w:rFonts w:ascii="Tahoma" w:hAnsi="Tahoma" w:cs="Tahoma"/>
                      <w:sz w:val="18"/>
                      <w:szCs w:val="18"/>
                    </w:rPr>
                    <w:br/>
                  </w:r>
                  <w:r w:rsidRPr="00352227">
                    <w:rPr>
                      <w:rFonts w:ascii="Tahoma" w:hAnsi="Tahoma" w:cs="Tahoma"/>
                      <w:sz w:val="18"/>
                      <w:szCs w:val="18"/>
                    </w:rPr>
                    <w:br/>
                    <w:t xml:space="preserve">A 321/2015. (XI. 30.) Korm. rendelet 26. § (3) bekezdés alapján a Kbt. 65. § (1) bekezdés c) pontjára vonatkozóan Ajánlattevő csatolja az engedély vagy jogosítvány másolatát, illetve a szervezeti, kamarai </w:t>
                  </w:r>
                  <w:r w:rsidRPr="00352227">
                    <w:rPr>
                      <w:rFonts w:ascii="Tahoma" w:hAnsi="Tahoma" w:cs="Tahoma"/>
                      <w:sz w:val="18"/>
                      <w:szCs w:val="18"/>
                    </w:rPr>
                    <w:lastRenderedPageBreak/>
                    <w:t>tagságról szóló igazolást.</w:t>
                  </w:r>
                  <w:r w:rsidRPr="00352227">
                    <w:rPr>
                      <w:rFonts w:ascii="Tahoma" w:hAnsi="Tahoma" w:cs="Tahoma"/>
                      <w:sz w:val="18"/>
                      <w:szCs w:val="18"/>
                    </w:rPr>
                    <w:br/>
                  </w:r>
                  <w:r w:rsidRPr="00352227">
                    <w:rPr>
                      <w:rFonts w:ascii="Tahoma" w:hAnsi="Tahoma" w:cs="Tahoma"/>
                      <w:sz w:val="18"/>
                      <w:szCs w:val="18"/>
                    </w:rPr>
                    <w:br/>
                    <w:t>A 321/2015. (X. 30.) Korm. rendelet 21. § (7) bekezdése alapján azokban az esetekben, amelyekben a 28. §-ban és a 36. §-ban meghatározott minősített ajánlattevők hivatalos jegyzéke - figyelemmel a 30. §-ban és a 39. §-ban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r w:rsidRPr="00352227">
                    <w:rPr>
                      <w:rFonts w:ascii="Tahoma" w:hAnsi="Tahoma" w:cs="Tahoma"/>
                      <w:sz w:val="18"/>
                      <w:szCs w:val="18"/>
                    </w:rPr>
                    <w:br/>
                  </w:r>
                  <w:r w:rsidRPr="00352227">
                    <w:rPr>
                      <w:rFonts w:ascii="Tahoma" w:hAnsi="Tahoma" w:cs="Tahoma"/>
                      <w:sz w:val="18"/>
                      <w:szCs w:val="18"/>
                    </w:rPr>
                    <w:b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§-a alapján az ajánlatkérő által meghatározott alkalmassági követelményeknek.</w:t>
                  </w:r>
                  <w:r w:rsidRPr="00352227">
                    <w:rPr>
                      <w:rFonts w:ascii="Tahoma" w:hAnsi="Tahoma" w:cs="Tahoma"/>
                      <w:sz w:val="18"/>
                      <w:szCs w:val="18"/>
                    </w:rPr>
                    <w:br/>
                  </w:r>
                  <w:r w:rsidRPr="00352227">
                    <w:rPr>
                      <w:rFonts w:ascii="Tahoma" w:hAnsi="Tahoma" w:cs="Tahoma"/>
                      <w:sz w:val="18"/>
                      <w:szCs w:val="18"/>
                    </w:rPr>
                    <w:b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r w:rsidRPr="00352227">
                    <w:rPr>
                      <w:rFonts w:ascii="Tahoma" w:hAnsi="Tahoma" w:cs="Tahoma"/>
                      <w:sz w:val="18"/>
                      <w:szCs w:val="18"/>
                    </w:rPr>
                    <w:br/>
                  </w:r>
                  <w:r w:rsidRPr="00352227">
                    <w:rPr>
                      <w:rFonts w:ascii="Tahoma" w:hAnsi="Tahoma" w:cs="Tahoma"/>
                      <w:sz w:val="18"/>
                      <w:szCs w:val="18"/>
                    </w:rPr>
                    <w:b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r w:rsidRPr="00352227">
                    <w:rPr>
                      <w:rFonts w:ascii="Tahoma" w:hAnsi="Tahoma" w:cs="Tahoma"/>
                      <w:sz w:val="18"/>
                      <w:szCs w:val="18"/>
                    </w:rPr>
                    <w:br/>
                  </w:r>
                  <w:r w:rsidRPr="00352227">
                    <w:rPr>
                      <w:rFonts w:ascii="Tahoma" w:hAnsi="Tahoma" w:cs="Tahoma"/>
                      <w:sz w:val="18"/>
                      <w:szCs w:val="18"/>
                    </w:rPr>
                    <w:br/>
                    <w:t>A 321/2015. (X. 30.) Korm. rendelet 1. § (5) bekezdése alapján, nem Magyarországon letelepedett gazdasági szereplő esetén az ajánlatkérő az igazolások hitelességét a VI. Fejezetnek megfelelően ellenőrzi.</w:t>
                  </w:r>
                  <w:r w:rsidRPr="00352227">
                    <w:rPr>
                      <w:rFonts w:ascii="Tahoma" w:hAnsi="Tahoma" w:cs="Tahoma"/>
                      <w:sz w:val="18"/>
                      <w:szCs w:val="18"/>
                    </w:rPr>
                    <w:br/>
                  </w:r>
                  <w:r w:rsidRPr="00352227">
                    <w:rPr>
                      <w:rFonts w:ascii="Tahoma" w:hAnsi="Tahoma" w:cs="Tahoma"/>
                      <w:sz w:val="18"/>
                      <w:szCs w:val="18"/>
                    </w:rPr>
                    <w:br/>
                    <w:t>A Kbt. 65. § (6) bekezdése alapján az előírt Kbt. 65. § (1) bekezdés c) pontja szerinti alkalmassági követelménynek a közös ajánlattevők közül elegendő, ha egy felel meg.</w:t>
                  </w:r>
                  <w:r w:rsidRPr="00352227">
                    <w:rPr>
                      <w:rFonts w:ascii="Tahoma" w:hAnsi="Tahoma" w:cs="Tahoma"/>
                      <w:sz w:val="18"/>
                      <w:szCs w:val="18"/>
                    </w:rPr>
                    <w:br/>
                  </w:r>
                  <w:r w:rsidRPr="00352227">
                    <w:rPr>
                      <w:rFonts w:ascii="Tahoma" w:hAnsi="Tahoma" w:cs="Tahoma"/>
                      <w:sz w:val="18"/>
                      <w:szCs w:val="18"/>
                    </w:rPr>
                    <w:br/>
                    <w:t>Ajánlatkérő a Kbt. 65. § (9) bekezdésével összhangban előírja, hogy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w:t>
                  </w:r>
                  <w:r w:rsidRPr="00352227">
                    <w:rPr>
                      <w:rFonts w:ascii="Tahoma" w:hAnsi="Tahoma" w:cs="Tahoma"/>
                      <w:sz w:val="18"/>
                      <w:szCs w:val="18"/>
                    </w:rPr>
                    <w:br/>
                  </w:r>
                  <w:r w:rsidRPr="00352227">
                    <w:rPr>
                      <w:rFonts w:ascii="Tahoma" w:hAnsi="Tahoma" w:cs="Tahoma"/>
                      <w:sz w:val="18"/>
                      <w:szCs w:val="18"/>
                    </w:rPr>
                    <w:br/>
                    <w:t>5. Ajánlatkérő pénzügyi és gazdasági alkalmassági követelményt jelen eljárás vonatkozásában nem határoz meg.</w:t>
                  </w:r>
                  <w:r w:rsidRPr="00352227">
                    <w:rPr>
                      <w:rFonts w:ascii="Tahoma" w:hAnsi="Tahoma" w:cs="Tahoma"/>
                      <w:sz w:val="18"/>
                      <w:szCs w:val="18"/>
                    </w:rPr>
                    <w:br/>
                  </w:r>
                  <w:r w:rsidRPr="00352227">
                    <w:rPr>
                      <w:rFonts w:ascii="Tahoma" w:hAnsi="Tahoma" w:cs="Tahoma"/>
                      <w:sz w:val="18"/>
                      <w:szCs w:val="18"/>
                    </w:rPr>
                    <w:br/>
                    <w:t>6. A 322/2015. (X. 30.) Korm. rendelet 10. § alapján a tervező a tervezési feladat tárgyát képező építési beruházásra (építményre) vonatkozó árazott költségvetést készít és javaslatot tesz az ajánlatkérő számára a teljesítés ütemezésére vonatkozóan.</w:t>
                  </w:r>
                  <w:r w:rsidRPr="00352227">
                    <w:rPr>
                      <w:rFonts w:ascii="Tahoma" w:hAnsi="Tahoma" w:cs="Tahoma"/>
                      <w:sz w:val="18"/>
                      <w:szCs w:val="18"/>
                    </w:rPr>
                    <w:br/>
                  </w:r>
                  <w:r w:rsidRPr="00352227">
                    <w:rPr>
                      <w:rFonts w:ascii="Tahoma" w:hAnsi="Tahoma" w:cs="Tahoma"/>
                      <w:sz w:val="18"/>
                      <w:szCs w:val="18"/>
                    </w:rPr>
                    <w:br/>
                    <w:t>7. Ajánlatkérő előírja, hogy a tervező a kivitelezés teljes folyamata alatt rendelkezésre áll és támogatja az ajánlatkérőt.</w:t>
                  </w:r>
                  <w:r w:rsidRPr="00352227">
                    <w:rPr>
                      <w:rFonts w:ascii="Tahoma" w:hAnsi="Tahoma" w:cs="Tahoma"/>
                      <w:sz w:val="18"/>
                      <w:szCs w:val="18"/>
                    </w:rPr>
                    <w:br/>
                  </w:r>
                  <w:r w:rsidRPr="00352227">
                    <w:rPr>
                      <w:rFonts w:ascii="Tahoma" w:hAnsi="Tahoma" w:cs="Tahoma"/>
                      <w:sz w:val="18"/>
                      <w:szCs w:val="18"/>
                    </w:rPr>
                    <w:br/>
                    <w:t>8. Felelősségbiztosítás: A 322/2015. (X. 30.) Korm. rendelet 11. § alapján az ajánlattevő köteles - legkésőbb a szerződéskötés időpontjára - felelősségbiztosítási szerződést kötni vagy meglévő felelősségbiztosítását kiterjeszteni az alábbi mértékű és terjedelmű felelősségbiztosításra: minimum 250.000.000,- Ft/év (azaz kétszázötvenmillió forint/év) és legalább 100.000.000 Ft/ káresemény (azaz százmillió forint/káresemény) összegű tervezői felelősségbiztosítás. Ajánlattevőnek az ajánlatban nyilatkoznia kell, hogy az előírt felelősségbiztosítással legkésőbb a szerződéskötés időpontjára rendelkezni fog.</w:t>
                  </w:r>
                  <w:r w:rsidRPr="00352227">
                    <w:rPr>
                      <w:rFonts w:ascii="Tahoma" w:hAnsi="Tahoma" w:cs="Tahoma"/>
                      <w:sz w:val="18"/>
                      <w:szCs w:val="18"/>
                    </w:rPr>
                    <w:br/>
                  </w:r>
                  <w:r w:rsidRPr="00352227">
                    <w:rPr>
                      <w:rFonts w:ascii="Tahoma" w:hAnsi="Tahoma" w:cs="Tahoma"/>
                      <w:sz w:val="18"/>
                      <w:szCs w:val="18"/>
                    </w:rPr>
                    <w:br/>
                    <w:t>9. Jótállás: A Tervező az általa elkészített Tervdokumentáció hibátlan minőségéért és rendeltetésszerű felhasználásra alkalmasságáért a leadástól számított harminchat (36) hónapig terjedő időre jótállást köteles vállalni azzal, hogy amennyiben jogszabály az épületre, illetve annak egyes épületelemeire, vagy épületszerkezeteire ennél hosszabb jótállási időt ír elő, úgy az ilyen épületelemekre illetve épületszerkezetekre vonatkozó, vagy azokat érintő, vagy azokkal összefüggő tervek vonatkozásában is az ilyen jogszabály által megállapított hosszabb jótállási idő tekintendő a tervek tekintetében is irányadónak.</w:t>
                  </w:r>
                  <w:r w:rsidRPr="00352227">
                    <w:rPr>
                      <w:rFonts w:ascii="Tahoma" w:hAnsi="Tahoma" w:cs="Tahoma"/>
                      <w:sz w:val="18"/>
                      <w:szCs w:val="18"/>
                    </w:rPr>
                    <w:br/>
                  </w:r>
                  <w:r w:rsidRPr="00352227">
                    <w:rPr>
                      <w:rFonts w:ascii="Tahoma" w:hAnsi="Tahoma" w:cs="Tahoma"/>
                      <w:sz w:val="18"/>
                      <w:szCs w:val="18"/>
                    </w:rPr>
                    <w:br/>
                    <w:t>10. Jelen közbeszerzési eljárás fajtája: gyorsított nyílt eljárás. A gyorsított eljárás alkalmazásának indoka a következő:</w:t>
                  </w:r>
                  <w:r w:rsidRPr="00352227">
                    <w:rPr>
                      <w:rFonts w:ascii="Tahoma" w:hAnsi="Tahoma" w:cs="Tahoma"/>
                      <w:sz w:val="18"/>
                      <w:szCs w:val="18"/>
                    </w:rPr>
                    <w:br/>
                    <w:t xml:space="preserve">A Kormány a 1616/2015. (IX. 8.) Korm. határozattal a Károlyi-Csekonics Palotaegyüttes átfogó, állagmegóvó </w:t>
                  </w:r>
                  <w:r w:rsidRPr="00352227">
                    <w:rPr>
                      <w:rFonts w:ascii="Tahoma" w:hAnsi="Tahoma" w:cs="Tahoma"/>
                      <w:sz w:val="18"/>
                      <w:szCs w:val="18"/>
                    </w:rPr>
                    <w:lastRenderedPageBreak/>
                    <w:t>feladatainak kijelöléséről és az előkészítéshez szükséges forrás biztosításáról döntött. A megvalósítás főbb fázisai a - jelenleg folyamatban levő - műszaki-műemléki roncsolásmentes- és roncsolásos kutatások elvégzése, majd - jelen eljárás részeként - a tervezés, és az azt követő, ill. arra épülő kivitelezés. Az épület lakott, az jelenleg is a KIH szervezeti egységének elhelyezésére szolgál, így a roncsolásos vizsgálatok a folyamatos munkavégzést akadályozni fogják, többek között a közműszolgáltatások (áramellátás) átmeneti leállításával. Az épület gépészeti rendszerének helyreállítása - különös tekintettel a fűtési rendszerre - a téli időszakban alapvető fontosságú, a KIH dolgozóinak rendezett munkakörülményei biztosítása érdekében. Ugyanakkor a jelen eljárásban kiválasztott tervezőnek még ezt megelőzően kell megvizsgálnia a területet, a műszaki leírás szerinti szükséges kutatásokat elvégeznie az újabb roncsolás és kiköltöztetés elkerülése érdekében. A roncsolásos vizsgálatok lezárási határideje: 2016. február 15. A kívánt befejezési határidő (2018. I. negyedév), mely megvalósításának kockázati tényezője - műemléki rekonstrukciós munkákról lévén szó - az előre nem látható, kivitelezés- és részletes feltárás fázisában megismerésre kerülő szerkezetek, felületek, műemléki elemek által generált, átfutási időt befolyásoló hatások; Valamint a jelenleg még közbeszerzési eljárás fázisában levő roncsolásos műszaki-műemléki kutatások eredményének - átfutási időt befolyásoló - hatásának, kockázatának csökkentése indokolják a gyorsított közbeszerzési eljárás lefolytatását.</w:t>
                  </w:r>
                  <w:r w:rsidRPr="00352227">
                    <w:rPr>
                      <w:rFonts w:ascii="Tahoma" w:hAnsi="Tahoma" w:cs="Tahoma"/>
                      <w:sz w:val="18"/>
                      <w:szCs w:val="18"/>
                    </w:rPr>
                    <w:br/>
                  </w:r>
                  <w:r w:rsidRPr="00352227">
                    <w:rPr>
                      <w:rFonts w:ascii="Tahoma" w:hAnsi="Tahoma" w:cs="Tahoma"/>
                      <w:sz w:val="18"/>
                      <w:szCs w:val="18"/>
                    </w:rPr>
                    <w:br/>
                    <w:t>11. Információ az elektronikus munkafolyamatokról: A fizetés elektronikus úton történik.</w:t>
                  </w:r>
                  <w:r w:rsidRPr="00352227">
                    <w:rPr>
                      <w:rFonts w:ascii="Tahoma" w:hAnsi="Tahoma" w:cs="Tahoma"/>
                      <w:sz w:val="18"/>
                      <w:szCs w:val="18"/>
                    </w:rPr>
                    <w:br/>
                  </w:r>
                  <w:r w:rsidRPr="00352227">
                    <w:rPr>
                      <w:rFonts w:ascii="Tahoma" w:hAnsi="Tahoma" w:cs="Tahoma"/>
                      <w:sz w:val="18"/>
                      <w:szCs w:val="18"/>
                    </w:rPr>
                    <w:br/>
                    <w:t>12. Az ajánlathoz felolvasólapot kell csatolni a Kbt. 66. § (5) bekezdés szerint.</w:t>
                  </w:r>
                  <w:r w:rsidRPr="00352227">
                    <w:rPr>
                      <w:rFonts w:ascii="Tahoma" w:hAnsi="Tahoma" w:cs="Tahoma"/>
                      <w:sz w:val="18"/>
                      <w:szCs w:val="18"/>
                    </w:rPr>
                    <w:br/>
                  </w:r>
                  <w:r w:rsidRPr="00352227">
                    <w:rPr>
                      <w:rFonts w:ascii="Tahoma" w:hAnsi="Tahoma" w:cs="Tahoma"/>
                      <w:sz w:val="18"/>
                      <w:szCs w:val="18"/>
                    </w:rPr>
                    <w:br/>
                    <w:t>13. Az ajánlatnak tartalmaznia kell az ajánlattevő nyilatkozatát a Kbt. 66. § (2) és (4) bekezdésére (ajánlati nyilatkozat). A Kbt. 47. § (2) bekezdése alapján nem elektronikus úton történő ajánlattétel esetén az ajánlat egy eredeti példányának a Kbt. 66. § (2) bekezdése szerinti nyilatkozat eredeti aláírt példányát kell tartalmaznia.</w:t>
                  </w:r>
                  <w:r w:rsidRPr="00352227">
                    <w:rPr>
                      <w:rFonts w:ascii="Tahoma" w:hAnsi="Tahoma" w:cs="Tahoma"/>
                      <w:sz w:val="18"/>
                      <w:szCs w:val="18"/>
                    </w:rPr>
                    <w:br/>
                  </w:r>
                  <w:r w:rsidRPr="00352227">
                    <w:rPr>
                      <w:rFonts w:ascii="Tahoma" w:hAnsi="Tahoma" w:cs="Tahoma"/>
                      <w:sz w:val="18"/>
                      <w:szCs w:val="18"/>
                    </w:rPr>
                    <w:br/>
                    <w:t>14. Alvállalkozók: Ajánlatkérő jelen eljárásban előírja a Kbt. 66. § (6) bekezdés szerinti információk ajánlatban történő feltüntetését, melynek alapján az ajánlatban meg kell jelölni</w:t>
                  </w:r>
                  <w:r w:rsidRPr="00352227">
                    <w:rPr>
                      <w:rFonts w:ascii="Tahoma" w:hAnsi="Tahoma" w:cs="Tahoma"/>
                      <w:sz w:val="18"/>
                      <w:szCs w:val="18"/>
                    </w:rPr>
                    <w:br/>
                    <w:t>a) a közbeszerzésnek azt a részét (részeit), amelynek teljesítéséhez az ajánlattevő alvállalkozót kíván igénybe venni,</w:t>
                  </w:r>
                  <w:r w:rsidRPr="00352227">
                    <w:rPr>
                      <w:rFonts w:ascii="Tahoma" w:hAnsi="Tahoma" w:cs="Tahoma"/>
                      <w:sz w:val="18"/>
                      <w:szCs w:val="18"/>
                    </w:rPr>
                    <w:br/>
                    <w:t>b) az ezen részek tekintetében igénybe venni kívánt és az ajánlat benyújtásakor már ismert alvállalkozókat;</w:t>
                  </w:r>
                  <w:r w:rsidRPr="00352227">
                    <w:rPr>
                      <w:rFonts w:ascii="Tahoma" w:hAnsi="Tahoma" w:cs="Tahoma"/>
                      <w:sz w:val="18"/>
                      <w:szCs w:val="18"/>
                    </w:rPr>
                    <w:br/>
                    <w:t>Ajánlatkérő a Kbt. 65. § (10) bekezdésével összhangban előírja, hogy az alábbi alapvető fontosságú feladatokat maga az ajánlattevő vagy - közös ajánlattétel esetén - a közös ajánlattevők egyike végezze el:</w:t>
                  </w:r>
                  <w:r w:rsidRPr="00352227">
                    <w:rPr>
                      <w:rStyle w:val="apple-converted-space"/>
                      <w:rFonts w:ascii="Tahoma" w:hAnsi="Tahoma" w:cs="Tahoma"/>
                      <w:sz w:val="18"/>
                      <w:szCs w:val="18"/>
                    </w:rPr>
                    <w:t> </w:t>
                  </w:r>
                  <w:r w:rsidRPr="00352227">
                    <w:rPr>
                      <w:rFonts w:ascii="Tahoma" w:hAnsi="Tahoma" w:cs="Tahoma"/>
                      <w:sz w:val="18"/>
                      <w:szCs w:val="18"/>
                    </w:rPr>
                    <w:br/>
                    <w:t>Építésügyi műemléki szakértői feladatok ellátása az alábbi tervfázisok során:</w:t>
                  </w:r>
                  <w:r w:rsidRPr="00352227">
                    <w:rPr>
                      <w:rStyle w:val="apple-converted-space"/>
                      <w:rFonts w:ascii="Tahoma" w:hAnsi="Tahoma" w:cs="Tahoma"/>
                      <w:sz w:val="18"/>
                      <w:szCs w:val="18"/>
                    </w:rPr>
                    <w:t> </w:t>
                  </w:r>
                  <w:r w:rsidRPr="00352227">
                    <w:rPr>
                      <w:rFonts w:ascii="Tahoma" w:hAnsi="Tahoma" w:cs="Tahoma"/>
                      <w:sz w:val="18"/>
                      <w:szCs w:val="18"/>
                    </w:rPr>
                    <w:br/>
                    <w:t>• műemléki-koncepció terv</w:t>
                  </w:r>
                  <w:r w:rsidRPr="00352227">
                    <w:rPr>
                      <w:rFonts w:ascii="Tahoma" w:hAnsi="Tahoma" w:cs="Tahoma"/>
                      <w:sz w:val="18"/>
                      <w:szCs w:val="18"/>
                    </w:rPr>
                    <w:br/>
                    <w:t>• építészeti-, és belsőép. rekonstrukciós programterv:</w:t>
                  </w:r>
                  <w:r w:rsidRPr="00352227">
                    <w:rPr>
                      <w:rFonts w:ascii="Tahoma" w:hAnsi="Tahoma" w:cs="Tahoma"/>
                      <w:sz w:val="18"/>
                      <w:szCs w:val="18"/>
                    </w:rPr>
                    <w:br/>
                    <w:t>• funkcionális-, és térszerkezeti vázlatterv</w:t>
                  </w:r>
                  <w:r w:rsidRPr="00352227">
                    <w:rPr>
                      <w:rFonts w:ascii="Tahoma" w:hAnsi="Tahoma" w:cs="Tahoma"/>
                      <w:sz w:val="18"/>
                      <w:szCs w:val="18"/>
                    </w:rPr>
                    <w:br/>
                    <w:t>• építési engedélyezési terv;</w:t>
                  </w:r>
                  <w:r w:rsidRPr="00352227">
                    <w:rPr>
                      <w:rFonts w:ascii="Tahoma" w:hAnsi="Tahoma" w:cs="Tahoma"/>
                      <w:sz w:val="18"/>
                      <w:szCs w:val="18"/>
                    </w:rPr>
                    <w:br/>
                    <w:t>• tenderterv;</w:t>
                  </w:r>
                  <w:r w:rsidRPr="00352227">
                    <w:rPr>
                      <w:rStyle w:val="apple-converted-space"/>
                      <w:rFonts w:ascii="Tahoma" w:hAnsi="Tahoma" w:cs="Tahoma"/>
                      <w:sz w:val="18"/>
                      <w:szCs w:val="18"/>
                    </w:rPr>
                    <w:t> </w:t>
                  </w:r>
                  <w:r w:rsidRPr="00352227">
                    <w:rPr>
                      <w:rFonts w:ascii="Tahoma" w:hAnsi="Tahoma" w:cs="Tahoma"/>
                      <w:sz w:val="18"/>
                      <w:szCs w:val="18"/>
                    </w:rPr>
                    <w:br/>
                    <w:t>• kiviteli terv;</w:t>
                  </w:r>
                  <w:r w:rsidRPr="00352227">
                    <w:rPr>
                      <w:rFonts w:ascii="Tahoma" w:hAnsi="Tahoma" w:cs="Tahoma"/>
                      <w:sz w:val="18"/>
                      <w:szCs w:val="18"/>
                    </w:rPr>
                    <w:br/>
                    <w:t>• megvalósulási terv;</w:t>
                  </w:r>
                  <w:r w:rsidRPr="00352227">
                    <w:rPr>
                      <w:rFonts w:ascii="Tahoma" w:hAnsi="Tahoma" w:cs="Tahoma"/>
                      <w:sz w:val="18"/>
                      <w:szCs w:val="18"/>
                    </w:rPr>
                    <w:br/>
                    <w:t>• tervezői művezetés.</w:t>
                  </w:r>
                  <w:r w:rsidRPr="00352227">
                    <w:rPr>
                      <w:rFonts w:ascii="Tahoma" w:hAnsi="Tahoma" w:cs="Tahoma"/>
                      <w:sz w:val="18"/>
                      <w:szCs w:val="18"/>
                    </w:rPr>
                    <w:br/>
                    <w:t>A szerződéstervezet 2.3. (h) pontja szerinti tervezői művezetés során ellátandó műemléki szakértői feladatok.</w:t>
                  </w:r>
                  <w:r w:rsidRPr="00352227">
                    <w:rPr>
                      <w:rStyle w:val="apple-converted-space"/>
                      <w:rFonts w:ascii="Tahoma" w:hAnsi="Tahoma" w:cs="Tahoma"/>
                      <w:sz w:val="18"/>
                      <w:szCs w:val="18"/>
                    </w:rPr>
                    <w:t> </w:t>
                  </w:r>
                  <w:r w:rsidRPr="00352227">
                    <w:rPr>
                      <w:rFonts w:ascii="Tahoma" w:hAnsi="Tahoma" w:cs="Tahoma"/>
                      <w:sz w:val="18"/>
                      <w:szCs w:val="18"/>
                    </w:rPr>
                    <w:br/>
                    <w:t>A szerződéstervezet 2.2. (a) pontja szerinti tervezői művezetés során ellátandó műemléki szakértői feladatok.</w:t>
                  </w:r>
                  <w:r w:rsidRPr="00352227">
                    <w:rPr>
                      <w:rStyle w:val="apple-converted-space"/>
                      <w:rFonts w:ascii="Tahoma" w:hAnsi="Tahoma" w:cs="Tahoma"/>
                      <w:sz w:val="18"/>
                      <w:szCs w:val="18"/>
                    </w:rPr>
                    <w:t> </w:t>
                  </w:r>
                  <w:r w:rsidRPr="00352227">
                    <w:rPr>
                      <w:rFonts w:ascii="Tahoma" w:hAnsi="Tahoma" w:cs="Tahoma"/>
                      <w:sz w:val="18"/>
                      <w:szCs w:val="18"/>
                    </w:rPr>
                    <w:br/>
                    <w:t>Erre tekintettel az e feladatokra vonatkozó M1. b) pont szerinti alkalmassági feltétel igazolásához nem támaszkodhat az ajánlattevő más szervezet kapacitására, és a teljesítés során e feladatokat nem végezheti alvállalkozó [ld. még Kbt. 138. § (3) bekezdés].</w:t>
                  </w:r>
                  <w:r w:rsidRPr="00352227">
                    <w:rPr>
                      <w:rFonts w:ascii="Tahoma" w:hAnsi="Tahoma" w:cs="Tahoma"/>
                      <w:sz w:val="18"/>
                      <w:szCs w:val="18"/>
                    </w:rPr>
                    <w:br/>
                  </w:r>
                  <w:r w:rsidRPr="00352227">
                    <w:rPr>
                      <w:rFonts w:ascii="Tahoma" w:hAnsi="Tahoma" w:cs="Tahoma"/>
                      <w:sz w:val="18"/>
                      <w:szCs w:val="18"/>
                    </w:rPr>
                    <w:br/>
                    <w:t>15. 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sidRPr="00352227">
                    <w:rPr>
                      <w:rFonts w:ascii="Tahoma" w:hAnsi="Tahoma" w:cs="Tahoma"/>
                      <w:sz w:val="18"/>
                      <w:szCs w:val="18"/>
                    </w:rPr>
                    <w:br/>
                  </w:r>
                  <w:r w:rsidRPr="00352227">
                    <w:rPr>
                      <w:rFonts w:ascii="Tahoma" w:hAnsi="Tahoma" w:cs="Tahoma"/>
                      <w:sz w:val="18"/>
                      <w:szCs w:val="18"/>
                    </w:rPr>
                    <w:br/>
                    <w:t>16. Részajánlattétel: Ajánlatkérő közli, hogy részajánlattételt az alábbi indokokra figyelemmel nem biztosít. 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tervezési feladatok egy beruházáshoz kapcsolódnak, továbbá a tervezési feladatok részekre bontva, adott esetben több tervezővel kötött több szerződés útján történő megvalósításával a szolgáltatás tényleges funkciója veszne el.</w:t>
                  </w:r>
                  <w:r w:rsidRPr="00352227">
                    <w:rPr>
                      <w:rFonts w:ascii="Tahoma" w:hAnsi="Tahoma" w:cs="Tahoma"/>
                      <w:sz w:val="18"/>
                      <w:szCs w:val="18"/>
                    </w:rPr>
                    <w:br/>
                  </w:r>
                  <w:r w:rsidRPr="00352227">
                    <w:rPr>
                      <w:rFonts w:ascii="Tahoma" w:hAnsi="Tahoma" w:cs="Tahoma"/>
                      <w:sz w:val="18"/>
                      <w:szCs w:val="18"/>
                    </w:rPr>
                    <w:br/>
                    <w:t>17. Formai előírások: az ajánlatot ajánlattevőknek nem elektronikus úton kell a jelen felhívásban és a közbeszerzési dokumentumokban meghatározott tartalmi, és a formai követelményeknek megfelelően elkészítenie és benyújtania:</w:t>
                  </w:r>
                  <w:r w:rsidRPr="00352227">
                    <w:rPr>
                      <w:rFonts w:ascii="Tahoma" w:hAnsi="Tahoma" w:cs="Tahoma"/>
                      <w:sz w:val="18"/>
                      <w:szCs w:val="18"/>
                    </w:rPr>
                    <w:br/>
                    <w:t xml:space="preserve">a. az ajánlat papír alapú példányát zsinórral, lapozhatóan össze kell fűzni, a csomót matricával az ajánlat első vagy hátsó lapjához rögzíteni, a matricát le kell bélyegezni, vagy az ajánlattevő részéről erre jogosultnak alá </w:t>
                  </w:r>
                  <w:r w:rsidRPr="00352227">
                    <w:rPr>
                      <w:rFonts w:ascii="Tahoma" w:hAnsi="Tahoma" w:cs="Tahoma"/>
                      <w:sz w:val="18"/>
                      <w:szCs w:val="18"/>
                    </w:rPr>
                    <w:lastRenderedPageBreak/>
                    <w:t>kell írni, úgy hogy a bélyegző, illetőleg az aláírás legalább egy része a matricán legyen;</w:t>
                  </w:r>
                  <w:r w:rsidRPr="00352227">
                    <w:rPr>
                      <w:rFonts w:ascii="Tahoma" w:hAnsi="Tahoma" w:cs="Tahoma"/>
                      <w:sz w:val="18"/>
                      <w:szCs w:val="18"/>
                    </w:rPr>
                    <w:br/>
                    <w:t>b. 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r w:rsidRPr="00352227">
                    <w:rPr>
                      <w:rFonts w:ascii="Tahoma" w:hAnsi="Tahoma" w:cs="Tahoma"/>
                      <w:sz w:val="18"/>
                      <w:szCs w:val="18"/>
                    </w:rPr>
                    <w:br/>
                    <w:t>c. az ajánlatnak az elején tartalomjegyzéket kell tartalmaznia, mely alapján az ajánlatban szereplő dokumentumok oldalszám alapján megtalálhatóak;</w:t>
                  </w:r>
                  <w:r w:rsidRPr="00352227">
                    <w:rPr>
                      <w:rFonts w:ascii="Tahoma" w:hAnsi="Tahoma" w:cs="Tahoma"/>
                      <w:sz w:val="18"/>
                      <w:szCs w:val="18"/>
                    </w:rPr>
                    <w:br/>
                    <w:t>d. az ajánlatot zárt csomagolásban, 1 papír alapú példányban, továbbá 3 db a papír alapú példánnyal mindenben megegyező elektronikus másolati példányban kell (DVD vagy CD adathordozón) benyújtani;</w:t>
                  </w:r>
                  <w:r w:rsidRPr="00352227">
                    <w:rPr>
                      <w:rFonts w:ascii="Tahoma" w:hAnsi="Tahoma" w:cs="Tahoma"/>
                      <w:sz w:val="18"/>
                      <w:szCs w:val="18"/>
                    </w:rPr>
                    <w:br/>
                    <w:t>e. az ajánlatban lévő, minden dokumentumot (nyilatkozatot) a végén alá kell írnia az adott gazdálkodó szervezetnél erre jogosult(ak)nak vagy olyan személynek, vagy személyeknek aki(k) erre a jogosult személy(ek)től írásos felhatalmazást kaptak;</w:t>
                  </w:r>
                  <w:r w:rsidRPr="00352227">
                    <w:rPr>
                      <w:rFonts w:ascii="Tahoma" w:hAnsi="Tahoma" w:cs="Tahoma"/>
                      <w:sz w:val="18"/>
                      <w:szCs w:val="18"/>
                    </w:rPr>
                    <w:br/>
                    <w:t>f. az ajánlat minden olyan oldalát, amelyen - az ajánlat beadása előtt - módosítást hajtottak végre, az adott dokumentumot aláíró személynek vagy személyeknek a módosításnál is kézjeggyel kell ellátni;</w:t>
                  </w:r>
                  <w:r w:rsidRPr="00352227">
                    <w:rPr>
                      <w:rFonts w:ascii="Tahoma" w:hAnsi="Tahoma" w:cs="Tahoma"/>
                      <w:sz w:val="18"/>
                      <w:szCs w:val="18"/>
                    </w:rPr>
                    <w:br/>
                    <w:t>g. a zárt csomagon „Ajánlat - Tervezési szerződés keretében a Károlyi-Csekonics palotaegyüttes átfogó-, állagmegóvó felújítási feladatainak komplex tervezési munkái” valamint: „Csak a közbeszerzési eljárás során, az ajánlattételi határidő lejártakor bontható fel!” megjelölést kell feltüntetni</w:t>
                  </w:r>
                  <w:r w:rsidRPr="00352227">
                    <w:rPr>
                      <w:rFonts w:ascii="Tahoma" w:hAnsi="Tahoma" w:cs="Tahoma"/>
                      <w:sz w:val="18"/>
                      <w:szCs w:val="18"/>
                    </w:rPr>
                    <w:br/>
                  </w:r>
                  <w:r w:rsidRPr="00352227">
                    <w:rPr>
                      <w:rFonts w:ascii="Tahoma" w:hAnsi="Tahoma" w:cs="Tahoma"/>
                      <w:sz w:val="18"/>
                      <w:szCs w:val="18"/>
                    </w:rPr>
                    <w:br/>
                    <w:t>18. 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r w:rsidRPr="00352227">
                    <w:rPr>
                      <w:rFonts w:ascii="Tahoma" w:hAnsi="Tahoma" w:cs="Tahoma"/>
                      <w:sz w:val="18"/>
                      <w:szCs w:val="18"/>
                    </w:rPr>
                    <w:br/>
                  </w:r>
                  <w:r w:rsidRPr="00352227">
                    <w:rPr>
                      <w:rFonts w:ascii="Tahoma" w:hAnsi="Tahoma" w:cs="Tahoma"/>
                      <w:sz w:val="18"/>
                      <w:szCs w:val="18"/>
                    </w:rPr>
                    <w:br/>
                    <w:t>19. Ajánlatkérő az ajánlattevők alkalmasságának feltételeit a minősített ajánlattevők jegyzékéhez képest szigorúbban határozta meg (M1, M2).</w:t>
                  </w:r>
                  <w:r w:rsidRPr="00352227">
                    <w:rPr>
                      <w:rFonts w:ascii="Tahoma" w:hAnsi="Tahoma" w:cs="Tahoma"/>
                      <w:sz w:val="18"/>
                      <w:szCs w:val="18"/>
                    </w:rPr>
                    <w:br/>
                  </w:r>
                  <w:r w:rsidRPr="00352227">
                    <w:rPr>
                      <w:rFonts w:ascii="Tahoma" w:hAnsi="Tahoma" w:cs="Tahoma"/>
                      <w:sz w:val="18"/>
                      <w:szCs w:val="18"/>
                    </w:rPr>
                    <w:br/>
                    <w:t>20. Fordítás: az ajánlatban valamennyi igazolást és dokumentumot magyar nyelven kell benyújtani. Az ajánlatkérő a nem magyar nyelven benyújtott dokumentumok ajánlattevő általi felelős fordítását is köteles elfogadni (Kbt. 47. § (2) bekezdés).</w:t>
                  </w:r>
                  <w:r w:rsidRPr="00352227">
                    <w:rPr>
                      <w:rFonts w:ascii="Tahoma" w:hAnsi="Tahoma" w:cs="Tahoma"/>
                      <w:sz w:val="18"/>
                      <w:szCs w:val="18"/>
                    </w:rPr>
                    <w:br/>
                  </w:r>
                  <w:r w:rsidRPr="00352227">
                    <w:rPr>
                      <w:rFonts w:ascii="Tahoma" w:hAnsi="Tahoma" w:cs="Tahoma"/>
                      <w:sz w:val="18"/>
                      <w:szCs w:val="18"/>
                    </w:rPr>
                    <w:br/>
                    <w:t>21. Irányadó jog: a jelen ajánlati felhívásban nem szabályozott kérdések vonatkozásában a közbeszerzésről szóló 2015. évi CXLIII. törvény és végrehajtási rendeleteinek előírásai szerint kell eljárni.</w:t>
                  </w:r>
                  <w:r w:rsidRPr="00352227">
                    <w:rPr>
                      <w:rFonts w:ascii="Tahoma" w:hAnsi="Tahoma" w:cs="Tahoma"/>
                      <w:sz w:val="18"/>
                      <w:szCs w:val="18"/>
                    </w:rPr>
                    <w:br/>
                  </w:r>
                  <w:r w:rsidRPr="00352227">
                    <w:rPr>
                      <w:rFonts w:ascii="Tahoma" w:hAnsi="Tahoma" w:cs="Tahoma"/>
                      <w:sz w:val="18"/>
                      <w:szCs w:val="18"/>
                    </w:rPr>
                    <w:br/>
                    <w:t>22. Közös ajánlattétel: Közös ajánlattétel esetén a Kbt. 35. § alapján kell eljárni. Amennyiben több gazdasági szereplő közösen tesz ajánlatot a közbeszerzési eljárásban, akkor csatolniuk kell az erre vonatkozó megállapodást. Közös ajánlattételre vonatkozó részletes előírásokat a közbeszerzési dokumentumok tartalmazzák.</w:t>
                  </w:r>
                  <w:r w:rsidRPr="00352227">
                    <w:rPr>
                      <w:rFonts w:ascii="Tahoma" w:hAnsi="Tahoma" w:cs="Tahoma"/>
                      <w:sz w:val="18"/>
                      <w:szCs w:val="18"/>
                    </w:rPr>
                    <w:br/>
                  </w:r>
                  <w:r w:rsidRPr="00352227">
                    <w:rPr>
                      <w:rFonts w:ascii="Tahoma" w:hAnsi="Tahoma" w:cs="Tahoma"/>
                      <w:sz w:val="18"/>
                      <w:szCs w:val="18"/>
                    </w:rPr>
                    <w:br/>
                    <w:t>23. 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w:t>
                  </w:r>
                  <w:r w:rsidRPr="00352227">
                    <w:rPr>
                      <w:rFonts w:ascii="Tahoma" w:hAnsi="Tahoma" w:cs="Tahoma"/>
                      <w:sz w:val="18"/>
                      <w:szCs w:val="18"/>
                    </w:rPr>
                    <w:br/>
                  </w:r>
                  <w:r w:rsidRPr="00352227">
                    <w:rPr>
                      <w:rFonts w:ascii="Tahoma" w:hAnsi="Tahoma" w:cs="Tahoma"/>
                      <w:sz w:val="18"/>
                      <w:szCs w:val="18"/>
                    </w:rPr>
                    <w:br/>
                    <w:t>24. Változásbejegyzés: 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r w:rsidRPr="00352227">
                    <w:rPr>
                      <w:rFonts w:ascii="Tahoma" w:hAnsi="Tahoma" w:cs="Tahoma"/>
                      <w:sz w:val="18"/>
                      <w:szCs w:val="18"/>
                    </w:rPr>
                    <w:br/>
                  </w:r>
                  <w:r w:rsidRPr="00352227">
                    <w:rPr>
                      <w:rFonts w:ascii="Tahoma" w:hAnsi="Tahoma" w:cs="Tahoma"/>
                      <w:sz w:val="18"/>
                      <w:szCs w:val="18"/>
                    </w:rPr>
                    <w:br/>
                    <w:t>25. Irányadó idő: A jelen felhívásban megadott időpontok a Közép-európai időzóna szerint értendők.</w:t>
                  </w:r>
                  <w:r w:rsidRPr="00352227">
                    <w:rPr>
                      <w:rFonts w:ascii="Tahoma" w:hAnsi="Tahoma" w:cs="Tahoma"/>
                      <w:sz w:val="18"/>
                      <w:szCs w:val="18"/>
                    </w:rPr>
                    <w:br/>
                  </w:r>
                  <w:r w:rsidRPr="00352227">
                    <w:rPr>
                      <w:rFonts w:ascii="Tahoma" w:hAnsi="Tahoma" w:cs="Tahoma"/>
                      <w:sz w:val="18"/>
                      <w:szCs w:val="18"/>
                    </w:rPr>
                    <w:br/>
                    <w:t>26. Hiánypótlás: Ajánlatkérő a hiánypótlás, valamint a felvilágosítás lehetőségét a Kbt. 71.§-ban foglaltaknak megfelelően biztosítja.</w:t>
                  </w:r>
                  <w:r w:rsidRPr="00352227">
                    <w:rPr>
                      <w:rFonts w:ascii="Tahoma" w:hAnsi="Tahoma" w:cs="Tahoma"/>
                      <w:sz w:val="18"/>
                      <w:szCs w:val="18"/>
                    </w:rPr>
                    <w:br/>
                  </w:r>
                  <w:r w:rsidRPr="00352227">
                    <w:rPr>
                      <w:rFonts w:ascii="Tahoma" w:hAnsi="Tahoma" w:cs="Tahoma"/>
                      <w:sz w:val="18"/>
                      <w:szCs w:val="18"/>
                    </w:rPr>
                    <w:br/>
                    <w:t xml:space="preserve">27. Átszámítás, árfolyamok: 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w:t>
                  </w:r>
                  <w:r w:rsidRPr="00352227">
                    <w:rPr>
                      <w:rFonts w:ascii="Tahoma" w:hAnsi="Tahoma" w:cs="Tahoma"/>
                      <w:sz w:val="18"/>
                      <w:szCs w:val="18"/>
                    </w:rPr>
                    <w:lastRenderedPageBreak/>
                    <w:t>devizaárfolyamon számított euró ellenérték képezi az átszámítás alapját a fentiek szerint.</w:t>
                  </w:r>
                  <w:r w:rsidRPr="00352227">
                    <w:rPr>
                      <w:rFonts w:ascii="Tahoma" w:hAnsi="Tahoma" w:cs="Tahoma"/>
                      <w:sz w:val="18"/>
                      <w:szCs w:val="18"/>
                    </w:rPr>
                    <w:br/>
                  </w:r>
                  <w:r w:rsidRPr="00352227">
                    <w:rPr>
                      <w:rFonts w:ascii="Tahoma" w:hAnsi="Tahoma" w:cs="Tahoma"/>
                      <w:sz w:val="18"/>
                      <w:szCs w:val="18"/>
                    </w:rPr>
                    <w:br/>
                    <w:t>28. Kiegészítő tájékoztatás: Ajánlatkérő a kiegészítő tájékoztatás vonatkozásában a Kbt. 56. § alapján jár el. Ajánlatkérő konzultációt és helyszíni bejárást nem tart.</w:t>
                  </w:r>
                  <w:r w:rsidRPr="00352227">
                    <w:rPr>
                      <w:rFonts w:ascii="Tahoma" w:hAnsi="Tahoma" w:cs="Tahoma"/>
                      <w:sz w:val="18"/>
                      <w:szCs w:val="18"/>
                    </w:rPr>
                    <w:br/>
                  </w:r>
                  <w:r w:rsidRPr="00352227">
                    <w:rPr>
                      <w:rFonts w:ascii="Tahoma" w:hAnsi="Tahoma" w:cs="Tahoma"/>
                      <w:sz w:val="18"/>
                      <w:szCs w:val="18"/>
                    </w:rPr>
                    <w:br/>
                    <w:t>29. Ajánlatkérő tájékoztatja az ajánlattevőket, hogy a szerződés hatálybalépésének feltétele, hogy a Károlyi-Csekonics Palotaegyüttes átfogó, állagmegóvó felújítási feladatainak kijelöléséről és az előkészítéshez szükséges forrás biztosításáról szóló 1615/2015. (IX. 8.) Korm. határozat 5. b) pontjában meghatározott forrást a központi költségvetés a Megrendelő fejezetében biztosítsa.</w:t>
                  </w:r>
                  <w:r w:rsidRPr="00352227">
                    <w:rPr>
                      <w:rFonts w:ascii="Tahoma" w:hAnsi="Tahoma" w:cs="Tahoma"/>
                      <w:sz w:val="18"/>
                      <w:szCs w:val="18"/>
                    </w:rPr>
                    <w:br/>
                  </w:r>
                  <w:r w:rsidRPr="00352227">
                    <w:rPr>
                      <w:rFonts w:ascii="Tahoma" w:hAnsi="Tahoma" w:cs="Tahoma"/>
                      <w:sz w:val="18"/>
                      <w:szCs w:val="18"/>
                    </w:rPr>
                    <w:br/>
                    <w:t>30.Szakemberek: A szerződéskötés feltétele, hogy a felhívás M1 pontjában előírt, meghatározott jogosultsággal rendelkező szakembereknek szerepelnie kell a Magyar Mérnöki Kamara (www.mmk.hu), illetve a Magyar Építész Kamara (www.mek.hu), továbbá más jogszabályban meghatározott névjegyzékben, melyet a szerződés teljes időtartama alatt biztosítani kell.</w:t>
                  </w:r>
                  <w:r w:rsidRPr="00352227">
                    <w:rPr>
                      <w:rStyle w:val="apple-converted-space"/>
                      <w:rFonts w:ascii="Tahoma" w:hAnsi="Tahoma" w:cs="Tahoma"/>
                      <w:sz w:val="18"/>
                      <w:szCs w:val="18"/>
                    </w:rPr>
                    <w:t> </w:t>
                  </w:r>
                  <w:r w:rsidRPr="00352227">
                    <w:rPr>
                      <w:rFonts w:ascii="Tahoma" w:hAnsi="Tahoma" w:cs="Tahoma"/>
                      <w:sz w:val="18"/>
                      <w:szCs w:val="18"/>
                    </w:rPr>
                    <w:br/>
                    <w:t>Ajánlattevőnek az ajánlat benyújtásakor nyilatkoznia kell arról, hogy nyertessége esetén az általa bemutatott szakembert mely pozícióra kívánja megajánlani, továbbá nyilatkozzon arról, hogy a jogosultsághoz kötött tervezői/szakértői pozícióra megajánlott szakemberek a kamarai nyilvántartásba vétellel a szerződés teljes időtartama alatt rendelkezni fognak.</w:t>
                  </w:r>
                  <w:r w:rsidRPr="00352227">
                    <w:rPr>
                      <w:rFonts w:ascii="Tahoma" w:hAnsi="Tahoma" w:cs="Tahoma"/>
                      <w:sz w:val="18"/>
                      <w:szCs w:val="18"/>
                    </w:rPr>
                    <w:br/>
                    <w:t>Ajánlatkérő az előírt jogosultságot a magyar letelepedésű szakember esetében a Magyar Mérnöki Kamara, Magyar Építész Kamara és a Miniszterelnökség honlapjáról ellenőrzi, ezért kéri, hogy a szakmai önéletrajzban a szakértő tüntesse fel a szakember kamarai nyilvántartási számát és a jogosultság megszerzésének időpontját.</w:t>
                  </w:r>
                  <w:r w:rsidRPr="00352227">
                    <w:rPr>
                      <w:rFonts w:ascii="Tahoma" w:hAnsi="Tahoma" w:cs="Tahoma"/>
                      <w:sz w:val="18"/>
                      <w:szCs w:val="18"/>
                    </w:rPr>
                    <w:br/>
                  </w:r>
                  <w:r w:rsidRPr="00352227">
                    <w:rPr>
                      <w:rFonts w:ascii="Tahoma" w:hAnsi="Tahoma" w:cs="Tahoma"/>
                      <w:sz w:val="18"/>
                      <w:szCs w:val="18"/>
                    </w:rPr>
                    <w:br/>
                    <w:t>31. Ajánlattevőnek az ajánlathoz csatolni szükséges a szerződés teljesítésében részt vevő személyi állomány képzettsége, szakmai tapasztalat és az állandó munkatársak létszáma részszempont kapcsán bemutatott szakemberek vonatkozásában is a szakemberek saját kezűleg aláírt önéletrajzát és a végzettségét/képzettségét igazoló dokumentum egyszerű másolati példányát.</w:t>
                  </w:r>
                  <w:r w:rsidRPr="00352227">
                    <w:rPr>
                      <w:rFonts w:ascii="Tahoma" w:hAnsi="Tahoma" w:cs="Tahoma"/>
                      <w:sz w:val="18"/>
                      <w:szCs w:val="18"/>
                    </w:rPr>
                    <w:br/>
                  </w:r>
                  <w:r w:rsidRPr="00352227">
                    <w:rPr>
                      <w:rFonts w:ascii="Tahoma" w:hAnsi="Tahoma" w:cs="Tahoma"/>
                      <w:sz w:val="18"/>
                      <w:szCs w:val="18"/>
                    </w:rPr>
                    <w:br/>
                    <w:t>32. Szakmai ajánlat: Ajánlattevő ajánlata részeként csatolni köteles olyan szakmai ajánlatot is (humánerőforrás terv), mely nem képezi az értékelési szempontrendszer részét, a közbeszerzési dokumentumokban meghatározott részletezettséggel.</w:t>
                  </w:r>
                  <w:r w:rsidRPr="00352227">
                    <w:rPr>
                      <w:rFonts w:ascii="Tahoma" w:hAnsi="Tahoma" w:cs="Tahoma"/>
                      <w:sz w:val="18"/>
                      <w:szCs w:val="18"/>
                    </w:rPr>
                    <w:br/>
                  </w:r>
                  <w:r w:rsidRPr="00352227">
                    <w:rPr>
                      <w:rFonts w:ascii="Tahoma" w:hAnsi="Tahoma" w:cs="Tahoma"/>
                      <w:sz w:val="18"/>
                      <w:szCs w:val="18"/>
                    </w:rPr>
                    <w:br/>
                    <w:t>33. Pénzügyi ütemterv: Ajánlattevőnek tájékoztató jelleggel a szolgáltatás elvégzésének tervezett teljesítésére vonatkozóan összesített pénzügyi ütemtervet kell készítenie naptári negyedéves bontásban. Az ütemtervet a közbeszerzési dokumentumok műszaki leírásban található ütemtervvel összhangban, az abban meghatározott feladatok figyelembevételével kell elkészíteni. A pénzügyi ütemtervet minden előrehaladási jelentés elkészítése során aktualizálni kell.</w:t>
                  </w:r>
                  <w:r w:rsidRPr="00352227">
                    <w:rPr>
                      <w:rFonts w:ascii="Tahoma" w:hAnsi="Tahoma" w:cs="Tahoma"/>
                      <w:sz w:val="18"/>
                      <w:szCs w:val="18"/>
                    </w:rPr>
                    <w:br/>
                  </w:r>
                  <w:r w:rsidRPr="00352227">
                    <w:rPr>
                      <w:rFonts w:ascii="Tahoma" w:hAnsi="Tahoma" w:cs="Tahoma"/>
                      <w:sz w:val="18"/>
                      <w:szCs w:val="18"/>
                    </w:rPr>
                    <w:br/>
                    <w:t>33. Ártáblázat: Az ajánlathoz ajánlattevőknek a felolvasólapon feltüntetett egyösszegű nettó ajánlati árat részletező ártáblázatot szükséges csatolni.</w:t>
                  </w:r>
                </w:p>
              </w:tc>
            </w:tr>
            <w:tr w:rsidR="00CE7E58" w:rsidRPr="00352227" w14:paraId="0D3001A3" w14:textId="77777777" w:rsidTr="006C1FC0">
              <w:trPr>
                <w:trHeight w:val="284"/>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A717206"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lastRenderedPageBreak/>
                    <w:t>VI.4)</w:t>
                  </w:r>
                  <w:r w:rsidRPr="00352227">
                    <w:rPr>
                      <w:rStyle w:val="apple-converted-space"/>
                      <w:rFonts w:ascii="Tahoma" w:hAnsi="Tahoma" w:cs="Tahoma"/>
                      <w:sz w:val="18"/>
                      <w:szCs w:val="18"/>
                    </w:rPr>
                    <w:t> </w:t>
                  </w:r>
                  <w:r w:rsidRPr="00352227">
                    <w:rPr>
                      <w:rFonts w:ascii="Tahoma" w:hAnsi="Tahoma" w:cs="Tahoma"/>
                      <w:b/>
                      <w:bCs/>
                      <w:sz w:val="18"/>
                      <w:szCs w:val="18"/>
                    </w:rPr>
                    <w:t>Jogorvoslati eljárás</w:t>
                  </w:r>
                </w:p>
              </w:tc>
            </w:tr>
            <w:tr w:rsidR="00CE7E58" w:rsidRPr="00352227" w14:paraId="042548BC" w14:textId="77777777" w:rsidTr="006C1FC0">
              <w:trPr>
                <w:trHeight w:val="284"/>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05BB7933"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VI.4.1) A jogorvoslati eljárást lebonyolító szerv</w:t>
                  </w:r>
                </w:p>
              </w:tc>
            </w:tr>
            <w:tr w:rsidR="00CE7E58" w:rsidRPr="00352227" w14:paraId="1A687AFE" w14:textId="77777777" w:rsidTr="006C1FC0">
              <w:trPr>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5" w:type="dxa"/>
                    <w:bottom w:w="0" w:type="dxa"/>
                    <w:right w:w="15" w:type="dxa"/>
                  </w:tcMar>
                  <w:hideMark/>
                </w:tcPr>
                <w:tbl>
                  <w:tblPr>
                    <w:tblW w:w="0" w:type="auto"/>
                    <w:tblCellSpacing w:w="0" w:type="dxa"/>
                    <w:tblCellMar>
                      <w:left w:w="0" w:type="dxa"/>
                      <w:right w:w="0" w:type="dxa"/>
                    </w:tblCellMar>
                    <w:tblLook w:val="04A0" w:firstRow="1" w:lastRow="0" w:firstColumn="1" w:lastColumn="0" w:noHBand="0" w:noVBand="1"/>
                  </w:tblPr>
                  <w:tblGrid>
                    <w:gridCol w:w="1177"/>
                    <w:gridCol w:w="2562"/>
                    <w:gridCol w:w="1401"/>
                  </w:tblGrid>
                  <w:tr w:rsidR="00CE7E58" w:rsidRPr="00352227" w14:paraId="0C092BE5"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25641869"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Közbeszerzési Hatóság Közbeszerzési Döntőbizottság</w:t>
                        </w:r>
                      </w:p>
                    </w:tc>
                  </w:tr>
                  <w:tr w:rsidR="00CE7E58" w:rsidRPr="00352227" w14:paraId="43939F7B"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56E5A910"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Riadó utca 5.</w:t>
                        </w:r>
                      </w:p>
                    </w:tc>
                  </w:tr>
                  <w:tr w:rsidR="00CE7E58" w:rsidRPr="00352227" w14:paraId="7A22DF93" w14:textId="77777777" w:rsidTr="00713ED0">
                    <w:trPr>
                      <w:trHeight w:val="178"/>
                      <w:tblCellSpacing w:w="0" w:type="dxa"/>
                    </w:trPr>
                    <w:tc>
                      <w:tcPr>
                        <w:tcW w:w="0" w:type="auto"/>
                        <w:tcBorders>
                          <w:top w:val="nil"/>
                          <w:bottom w:val="single" w:sz="6" w:space="0" w:color="000000"/>
                        </w:tcBorders>
                        <w:tcMar>
                          <w:top w:w="90" w:type="dxa"/>
                          <w:left w:w="108" w:type="dxa"/>
                          <w:bottom w:w="90" w:type="dxa"/>
                          <w:right w:w="108" w:type="dxa"/>
                        </w:tcMar>
                        <w:hideMark/>
                      </w:tcPr>
                      <w:p w14:paraId="115A1544"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47EE948A"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1026</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26C54CDF"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HU</w:t>
                        </w:r>
                      </w:p>
                    </w:tc>
                  </w:tr>
                  <w:tr w:rsidR="00CE7E58" w:rsidRPr="00352227" w14:paraId="4C257C48" w14:textId="77777777" w:rsidTr="00713ED0">
                    <w:trPr>
                      <w:trHeight w:val="178"/>
                      <w:tblCellSpacing w:w="0" w:type="dxa"/>
                    </w:trPr>
                    <w:tc>
                      <w:tcPr>
                        <w:tcW w:w="0" w:type="auto"/>
                        <w:gridSpan w:val="2"/>
                        <w:tcBorders>
                          <w:top w:val="nil"/>
                          <w:bottom w:val="single" w:sz="6" w:space="0" w:color="000000"/>
                        </w:tcBorders>
                        <w:tcMar>
                          <w:top w:w="90" w:type="dxa"/>
                          <w:left w:w="108" w:type="dxa"/>
                          <w:bottom w:w="90" w:type="dxa"/>
                          <w:right w:w="108" w:type="dxa"/>
                        </w:tcMar>
                        <w:hideMark/>
                      </w:tcPr>
                      <w:p w14:paraId="26E7FF11"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dontobizottsag@kt.hu</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2D3101F9"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+36 18828592</w:t>
                        </w:r>
                      </w:p>
                    </w:tc>
                  </w:tr>
                  <w:tr w:rsidR="00CE7E58" w:rsidRPr="00352227" w14:paraId="536E3247" w14:textId="77777777" w:rsidTr="00713ED0">
                    <w:trPr>
                      <w:trHeight w:val="178"/>
                      <w:tblCellSpacing w:w="0" w:type="dxa"/>
                    </w:trPr>
                    <w:tc>
                      <w:tcPr>
                        <w:tcW w:w="0" w:type="auto"/>
                        <w:gridSpan w:val="2"/>
                        <w:tcBorders>
                          <w:top w:val="nil"/>
                        </w:tcBorders>
                        <w:tcMar>
                          <w:top w:w="90" w:type="dxa"/>
                          <w:left w:w="108" w:type="dxa"/>
                          <w:bottom w:w="90" w:type="dxa"/>
                          <w:right w:w="108" w:type="dxa"/>
                        </w:tcMar>
                        <w:hideMark/>
                      </w:tcPr>
                      <w:p w14:paraId="551DB34B"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r w:rsidRPr="00352227">
                          <w:rPr>
                            <w:rStyle w:val="apple-converted-space"/>
                            <w:rFonts w:ascii="Tahoma" w:hAnsi="Tahoma" w:cs="Tahoma"/>
                            <w:sz w:val="18"/>
                            <w:szCs w:val="18"/>
                          </w:rPr>
                          <w:t> </w:t>
                        </w:r>
                        <w:r w:rsidRPr="00352227">
                          <w:rPr>
                            <w:rFonts w:ascii="Tahoma" w:hAnsi="Tahoma" w:cs="Tahoma"/>
                            <w:sz w:val="18"/>
                            <w:szCs w:val="18"/>
                          </w:rPr>
                          <w:t>www.kozbeszerzes.hu</w:t>
                        </w:r>
                      </w:p>
                    </w:tc>
                    <w:tc>
                      <w:tcPr>
                        <w:tcW w:w="0" w:type="auto"/>
                        <w:tcBorders>
                          <w:left w:val="single" w:sz="6" w:space="0" w:color="000000"/>
                        </w:tcBorders>
                        <w:tcMar>
                          <w:top w:w="90" w:type="dxa"/>
                          <w:left w:w="108" w:type="dxa"/>
                          <w:bottom w:w="90" w:type="dxa"/>
                          <w:right w:w="108" w:type="dxa"/>
                        </w:tcMar>
                        <w:hideMark/>
                      </w:tcPr>
                      <w:p w14:paraId="6F74159E"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r>
                        <w:r w:rsidRPr="00352227">
                          <w:rPr>
                            <w:rFonts w:ascii="Tahoma" w:hAnsi="Tahoma" w:cs="Tahoma"/>
                            <w:sz w:val="18"/>
                            <w:szCs w:val="18"/>
                          </w:rPr>
                          <w:lastRenderedPageBreak/>
                          <w:t>+36 18828593</w:t>
                        </w:r>
                      </w:p>
                    </w:tc>
                  </w:tr>
                </w:tbl>
                <w:p w14:paraId="458BAC94" w14:textId="77777777" w:rsidR="00CE7E58" w:rsidRPr="00352227" w:rsidRDefault="00CE7E58">
                  <w:pPr>
                    <w:rPr>
                      <w:rFonts w:ascii="Tahoma" w:hAnsi="Tahoma" w:cs="Tahoma"/>
                      <w:sz w:val="18"/>
                      <w:szCs w:val="18"/>
                    </w:rPr>
                  </w:pPr>
                </w:p>
              </w:tc>
            </w:tr>
            <w:tr w:rsidR="00CE7E58" w:rsidRPr="00352227" w14:paraId="6910BF25" w14:textId="77777777" w:rsidTr="006C1FC0">
              <w:trPr>
                <w:trHeight w:val="178"/>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354311DB"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z w:val="18"/>
                      <w:szCs w:val="18"/>
                    </w:rPr>
                    <w:lastRenderedPageBreak/>
                    <w:t>A békéltetési eljárást lebonyolító szerv</w:t>
                  </w:r>
                  <w:r w:rsidRPr="00352227">
                    <w:rPr>
                      <w:rStyle w:val="apple-converted-space"/>
                      <w:rFonts w:ascii="Tahoma" w:hAnsi="Tahoma" w:cs="Tahoma"/>
                      <w:sz w:val="18"/>
                      <w:szCs w:val="18"/>
                    </w:rPr>
                    <w:t> </w:t>
                  </w:r>
                  <w:r w:rsidRPr="00352227">
                    <w:rPr>
                      <w:rFonts w:ascii="Tahoma" w:hAnsi="Tahoma" w:cs="Tahoma"/>
                      <w:i/>
                      <w:iCs/>
                      <w:sz w:val="18"/>
                      <w:szCs w:val="18"/>
                    </w:rPr>
                    <w:t>(adott esetben)</w:t>
                  </w:r>
                </w:p>
              </w:tc>
            </w:tr>
            <w:tr w:rsidR="00CE7E58" w:rsidRPr="00352227" w14:paraId="6121E8F0" w14:textId="77777777" w:rsidTr="006C1FC0">
              <w:trPr>
                <w:trHeight w:val="178"/>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5" w:type="dxa"/>
                    <w:bottom w:w="0" w:type="dxa"/>
                    <w:right w:w="15" w:type="dxa"/>
                  </w:tcMar>
                  <w:hideMark/>
                </w:tcPr>
                <w:tbl>
                  <w:tblPr>
                    <w:tblW w:w="0" w:type="auto"/>
                    <w:tblCellSpacing w:w="0" w:type="dxa"/>
                    <w:tblCellMar>
                      <w:left w:w="0" w:type="dxa"/>
                      <w:right w:w="0" w:type="dxa"/>
                    </w:tblCellMar>
                    <w:tblLook w:val="04A0" w:firstRow="1" w:lastRow="0" w:firstColumn="1" w:lastColumn="0" w:noHBand="0" w:noVBand="1"/>
                  </w:tblPr>
                  <w:tblGrid>
                    <w:gridCol w:w="846"/>
                    <w:gridCol w:w="2074"/>
                    <w:gridCol w:w="970"/>
                  </w:tblGrid>
                  <w:tr w:rsidR="00CE7E58" w:rsidRPr="00352227" w14:paraId="0B3A5DCF"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4281DE4F"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p>
                    </w:tc>
                  </w:tr>
                  <w:tr w:rsidR="00CE7E58" w:rsidRPr="00352227" w14:paraId="442A809F"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592D9142"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p>
                    </w:tc>
                  </w:tr>
                  <w:tr w:rsidR="00CE7E58" w:rsidRPr="00352227" w14:paraId="3B646AB4" w14:textId="77777777" w:rsidTr="00713ED0">
                    <w:trPr>
                      <w:trHeight w:val="178"/>
                      <w:tblCellSpacing w:w="0" w:type="dxa"/>
                    </w:trPr>
                    <w:tc>
                      <w:tcPr>
                        <w:tcW w:w="0" w:type="auto"/>
                        <w:tcBorders>
                          <w:top w:val="nil"/>
                          <w:bottom w:val="single" w:sz="6" w:space="0" w:color="000000"/>
                        </w:tcBorders>
                        <w:tcMar>
                          <w:top w:w="90" w:type="dxa"/>
                          <w:left w:w="108" w:type="dxa"/>
                          <w:bottom w:w="90" w:type="dxa"/>
                          <w:right w:w="108" w:type="dxa"/>
                        </w:tcMar>
                        <w:hideMark/>
                      </w:tcPr>
                      <w:p w14:paraId="2D951FF7"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4CF81627"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6476C4AF"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p>
                    </w:tc>
                  </w:tr>
                  <w:tr w:rsidR="00CE7E58" w:rsidRPr="00352227" w14:paraId="3CB3002D" w14:textId="77777777" w:rsidTr="00713ED0">
                    <w:trPr>
                      <w:trHeight w:val="178"/>
                      <w:tblCellSpacing w:w="0" w:type="dxa"/>
                    </w:trPr>
                    <w:tc>
                      <w:tcPr>
                        <w:tcW w:w="0" w:type="auto"/>
                        <w:gridSpan w:val="2"/>
                        <w:tcBorders>
                          <w:top w:val="nil"/>
                          <w:bottom w:val="single" w:sz="6" w:space="0" w:color="000000"/>
                        </w:tcBorders>
                        <w:tcMar>
                          <w:top w:w="90" w:type="dxa"/>
                          <w:left w:w="108" w:type="dxa"/>
                          <w:bottom w:w="90" w:type="dxa"/>
                          <w:right w:w="108" w:type="dxa"/>
                        </w:tcMar>
                        <w:hideMark/>
                      </w:tcPr>
                      <w:p w14:paraId="165E6245"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3DECB39A"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p>
                    </w:tc>
                  </w:tr>
                  <w:tr w:rsidR="00CE7E58" w:rsidRPr="00352227" w14:paraId="77E3AA58" w14:textId="77777777" w:rsidTr="00713ED0">
                    <w:trPr>
                      <w:trHeight w:val="178"/>
                      <w:tblCellSpacing w:w="0" w:type="dxa"/>
                    </w:trPr>
                    <w:tc>
                      <w:tcPr>
                        <w:tcW w:w="0" w:type="auto"/>
                        <w:gridSpan w:val="2"/>
                        <w:tcBorders>
                          <w:top w:val="nil"/>
                        </w:tcBorders>
                        <w:tcMar>
                          <w:top w:w="90" w:type="dxa"/>
                          <w:left w:w="108" w:type="dxa"/>
                          <w:bottom w:w="90" w:type="dxa"/>
                          <w:right w:w="108" w:type="dxa"/>
                        </w:tcMar>
                        <w:hideMark/>
                      </w:tcPr>
                      <w:p w14:paraId="3A1A8109"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p>
                    </w:tc>
                    <w:tc>
                      <w:tcPr>
                        <w:tcW w:w="0" w:type="auto"/>
                        <w:tcBorders>
                          <w:left w:val="single" w:sz="6" w:space="0" w:color="000000"/>
                        </w:tcBorders>
                        <w:tcMar>
                          <w:top w:w="90" w:type="dxa"/>
                          <w:left w:w="108" w:type="dxa"/>
                          <w:bottom w:w="90" w:type="dxa"/>
                          <w:right w:w="108" w:type="dxa"/>
                        </w:tcMar>
                        <w:hideMark/>
                      </w:tcPr>
                      <w:p w14:paraId="25D50313" w14:textId="77777777" w:rsidR="00CE7E58" w:rsidRPr="00352227" w:rsidRDefault="00CE7E58">
                        <w:pPr>
                          <w:rPr>
                            <w:rFonts w:ascii="Tahoma" w:hAnsi="Tahoma" w:cs="Tahoma"/>
                            <w:sz w:val="18"/>
                            <w:szCs w:val="18"/>
                          </w:rPr>
                        </w:pPr>
                        <w:r w:rsidRPr="00352227">
                          <w:rPr>
                            <w:rFonts w:ascii="Tahoma" w:hAnsi="Tahoma" w:cs="Tahoma"/>
                            <w:b/>
                            <w:bCs/>
                            <w:sz w:val="18"/>
                            <w:szCs w:val="18"/>
                          </w:rPr>
                          <w:t>Fax:</w:t>
                        </w:r>
                      </w:p>
                    </w:tc>
                  </w:tr>
                </w:tbl>
                <w:p w14:paraId="740AE5E1" w14:textId="77777777" w:rsidR="00CE7E58" w:rsidRPr="00352227" w:rsidRDefault="00CE7E58">
                  <w:pPr>
                    <w:rPr>
                      <w:rFonts w:ascii="Tahoma" w:hAnsi="Tahoma" w:cs="Tahoma"/>
                      <w:sz w:val="18"/>
                      <w:szCs w:val="18"/>
                    </w:rPr>
                  </w:pPr>
                </w:p>
              </w:tc>
            </w:tr>
            <w:tr w:rsidR="00CE7E58" w:rsidRPr="00352227" w14:paraId="43AE8265" w14:textId="77777777" w:rsidTr="006C1FC0">
              <w:trPr>
                <w:trHeight w:val="178"/>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6CF2374C" w14:textId="77777777" w:rsidR="00CE7E58" w:rsidRPr="00352227" w:rsidRDefault="00CE7E58">
                  <w:pPr>
                    <w:pStyle w:val="standard"/>
                    <w:spacing w:before="120" w:after="0"/>
                    <w:rPr>
                      <w:rFonts w:ascii="Tahoma" w:hAnsi="Tahoma" w:cs="Tahoma"/>
                      <w:sz w:val="18"/>
                      <w:szCs w:val="18"/>
                    </w:rPr>
                  </w:pPr>
                  <w:r w:rsidRPr="00352227">
                    <w:rPr>
                      <w:rFonts w:ascii="Tahoma" w:hAnsi="Tahoma" w:cs="Tahoma"/>
                      <w:b/>
                      <w:bCs/>
                      <w:sz w:val="18"/>
                      <w:szCs w:val="18"/>
                    </w:rPr>
                    <w:t>VI.4.2)</w:t>
                  </w:r>
                  <w:r w:rsidRPr="00352227">
                    <w:rPr>
                      <w:rStyle w:val="apple-converted-space"/>
                      <w:rFonts w:ascii="Tahoma" w:hAnsi="Tahoma" w:cs="Tahoma"/>
                      <w:b/>
                      <w:bCs/>
                      <w:sz w:val="18"/>
                      <w:szCs w:val="18"/>
                    </w:rPr>
                    <w:t> </w:t>
                  </w:r>
                  <w:r w:rsidRPr="00352227">
                    <w:rPr>
                      <w:rFonts w:ascii="Tahoma" w:hAnsi="Tahoma" w:cs="Tahoma"/>
                      <w:b/>
                      <w:bCs/>
                      <w:sz w:val="18"/>
                      <w:szCs w:val="18"/>
                    </w:rPr>
                    <w:t>Jogorvoslati kérelmek benyújtása</w:t>
                  </w:r>
                  <w:r w:rsidRPr="00352227">
                    <w:rPr>
                      <w:rStyle w:val="apple-converted-space"/>
                      <w:rFonts w:ascii="Tahoma" w:hAnsi="Tahoma" w:cs="Tahoma"/>
                      <w:b/>
                      <w:bCs/>
                      <w:sz w:val="18"/>
                      <w:szCs w:val="18"/>
                    </w:rPr>
                    <w:t> </w:t>
                  </w:r>
                  <w:r w:rsidRPr="00352227">
                    <w:rPr>
                      <w:rFonts w:ascii="Tahoma" w:hAnsi="Tahoma" w:cs="Tahoma"/>
                      <w:i/>
                      <w:iCs/>
                      <w:sz w:val="18"/>
                      <w:szCs w:val="18"/>
                    </w:rPr>
                    <w:t>(töltse ki a VI.4.2 rovatot vagy szükség esetén a VI.4.3 rovatot)</w:t>
                  </w:r>
                </w:p>
                <w:p w14:paraId="23403EF8" w14:textId="77777777" w:rsidR="00CE7E58" w:rsidRPr="00352227" w:rsidRDefault="00CE7E58">
                  <w:pPr>
                    <w:pStyle w:val="standard"/>
                    <w:spacing w:before="120" w:after="0"/>
                    <w:rPr>
                      <w:rFonts w:ascii="Tahoma" w:hAnsi="Tahoma" w:cs="Tahoma"/>
                      <w:i/>
                      <w:iCs/>
                      <w:sz w:val="18"/>
                      <w:szCs w:val="18"/>
                    </w:rPr>
                  </w:pPr>
                  <w:r w:rsidRPr="00352227">
                    <w:rPr>
                      <w:rFonts w:ascii="Tahoma" w:hAnsi="Tahoma" w:cs="Tahoma"/>
                      <w:i/>
                      <w:iCs/>
                      <w:sz w:val="18"/>
                      <w:szCs w:val="18"/>
                    </w:rPr>
                    <w:t>A jogorvoslati kérelmek benyújtásának határidejére vonatkozó pontos információ:</w:t>
                  </w:r>
                </w:p>
                <w:p w14:paraId="72BC7A58"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A Kbt. 148. § (3)-(4) bekezdésének megfelelően.</w:t>
                  </w:r>
                </w:p>
              </w:tc>
            </w:tr>
          </w:tbl>
          <w:p w14:paraId="18CD436C" w14:textId="77777777" w:rsidR="00CE7E58" w:rsidRPr="00352227" w:rsidRDefault="00CE7E58">
            <w:pPr>
              <w:rPr>
                <w:rFonts w:ascii="Tahoma" w:hAnsi="Tahoma" w:cs="Tahoma"/>
                <w:vanish/>
                <w:sz w:val="18"/>
                <w:szCs w:val="18"/>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046"/>
              <w:gridCol w:w="3021"/>
              <w:gridCol w:w="3005"/>
            </w:tblGrid>
            <w:tr w:rsidR="00CE7E58" w:rsidRPr="00352227" w14:paraId="39DF3F32" w14:textId="77777777" w:rsidTr="00713ED0">
              <w:trPr>
                <w:tblHeader/>
                <w:tblCellSpacing w:w="0" w:type="dxa"/>
              </w:trPr>
              <w:tc>
                <w:tcPr>
                  <w:tcW w:w="0" w:type="auto"/>
                  <w:vAlign w:val="center"/>
                  <w:hideMark/>
                </w:tcPr>
                <w:p w14:paraId="15A03AD6" w14:textId="77777777" w:rsidR="00CE7E58" w:rsidRPr="00352227" w:rsidRDefault="00CE7E58">
                  <w:pPr>
                    <w:rPr>
                      <w:rFonts w:ascii="Tahoma" w:hAnsi="Tahoma" w:cs="Tahoma"/>
                      <w:sz w:val="18"/>
                      <w:szCs w:val="18"/>
                    </w:rPr>
                  </w:pPr>
                </w:p>
              </w:tc>
              <w:tc>
                <w:tcPr>
                  <w:tcW w:w="0" w:type="auto"/>
                  <w:vAlign w:val="center"/>
                  <w:hideMark/>
                </w:tcPr>
                <w:p w14:paraId="3EFDEAD9" w14:textId="77777777" w:rsidR="00CE7E58" w:rsidRPr="00352227" w:rsidRDefault="00CE7E58">
                  <w:pPr>
                    <w:rPr>
                      <w:rFonts w:ascii="Tahoma" w:hAnsi="Tahoma" w:cs="Tahoma"/>
                      <w:sz w:val="20"/>
                      <w:szCs w:val="20"/>
                    </w:rPr>
                  </w:pPr>
                </w:p>
              </w:tc>
              <w:tc>
                <w:tcPr>
                  <w:tcW w:w="0" w:type="auto"/>
                  <w:vAlign w:val="center"/>
                  <w:hideMark/>
                </w:tcPr>
                <w:p w14:paraId="2E276F22" w14:textId="77777777" w:rsidR="00CE7E58" w:rsidRPr="00352227" w:rsidRDefault="00CE7E58">
                  <w:pPr>
                    <w:rPr>
                      <w:rFonts w:ascii="Tahoma" w:hAnsi="Tahoma" w:cs="Tahoma"/>
                      <w:sz w:val="20"/>
                      <w:szCs w:val="20"/>
                    </w:rPr>
                  </w:pPr>
                </w:p>
              </w:tc>
            </w:tr>
            <w:tr w:rsidR="00CE7E58" w:rsidRPr="00352227" w14:paraId="3AC4F618" w14:textId="77777777" w:rsidTr="00713ED0">
              <w:trPr>
                <w:trHeight w:val="178"/>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448844D2"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VI.4.3) A jogorvoslati kérelmek benyújtására vonatkozó információ a következő szervtől szerezhető be</w:t>
                  </w:r>
                </w:p>
              </w:tc>
            </w:tr>
            <w:tr w:rsidR="00CE7E58" w:rsidRPr="00352227" w14:paraId="78C630A2" w14:textId="77777777" w:rsidTr="00713ED0">
              <w:trPr>
                <w:trHeight w:val="178"/>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5" w:type="dxa"/>
                    <w:bottom w:w="0" w:type="dxa"/>
                    <w:right w:w="15" w:type="dxa"/>
                  </w:tcMar>
                  <w:hideMark/>
                </w:tcPr>
                <w:tbl>
                  <w:tblPr>
                    <w:tblW w:w="0" w:type="auto"/>
                    <w:tblCellSpacing w:w="0" w:type="dxa"/>
                    <w:tblCellMar>
                      <w:left w:w="0" w:type="dxa"/>
                      <w:right w:w="0" w:type="dxa"/>
                    </w:tblCellMar>
                    <w:tblLook w:val="04A0" w:firstRow="1" w:lastRow="0" w:firstColumn="1" w:lastColumn="0" w:noHBand="0" w:noVBand="1"/>
                  </w:tblPr>
                  <w:tblGrid>
                    <w:gridCol w:w="1177"/>
                    <w:gridCol w:w="2562"/>
                    <w:gridCol w:w="1401"/>
                  </w:tblGrid>
                  <w:tr w:rsidR="00CE7E58" w:rsidRPr="00352227" w14:paraId="78CF352E"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3121CD56"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Közbeszerzési Hatóság Közbeszerzési Döntőbizottság</w:t>
                        </w:r>
                      </w:p>
                    </w:tc>
                  </w:tr>
                  <w:tr w:rsidR="00CE7E58" w:rsidRPr="00352227" w14:paraId="42D18DD3" w14:textId="77777777" w:rsidTr="00713ED0">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403816DA"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Riadó utca 5.</w:t>
                        </w:r>
                      </w:p>
                    </w:tc>
                  </w:tr>
                  <w:tr w:rsidR="00CE7E58" w:rsidRPr="00352227" w14:paraId="7134ED20" w14:textId="77777777" w:rsidTr="00713ED0">
                    <w:trPr>
                      <w:trHeight w:val="178"/>
                      <w:tblCellSpacing w:w="0" w:type="dxa"/>
                    </w:trPr>
                    <w:tc>
                      <w:tcPr>
                        <w:tcW w:w="0" w:type="auto"/>
                        <w:tcBorders>
                          <w:top w:val="nil"/>
                          <w:bottom w:val="single" w:sz="6" w:space="0" w:color="000000"/>
                        </w:tcBorders>
                        <w:tcMar>
                          <w:top w:w="90" w:type="dxa"/>
                          <w:left w:w="108" w:type="dxa"/>
                          <w:bottom w:w="90" w:type="dxa"/>
                          <w:right w:w="108" w:type="dxa"/>
                        </w:tcMar>
                        <w:hideMark/>
                      </w:tcPr>
                      <w:p w14:paraId="7C3AAF51"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7264A431"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1026</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19FBF00D"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HU</w:t>
                        </w:r>
                      </w:p>
                    </w:tc>
                  </w:tr>
                  <w:tr w:rsidR="00CE7E58" w:rsidRPr="00352227" w14:paraId="34CE20A5" w14:textId="77777777" w:rsidTr="00713ED0">
                    <w:trPr>
                      <w:trHeight w:val="178"/>
                      <w:tblCellSpacing w:w="0" w:type="dxa"/>
                    </w:trPr>
                    <w:tc>
                      <w:tcPr>
                        <w:tcW w:w="0" w:type="auto"/>
                        <w:gridSpan w:val="2"/>
                        <w:tcBorders>
                          <w:top w:val="nil"/>
                          <w:bottom w:val="single" w:sz="6" w:space="0" w:color="000000"/>
                        </w:tcBorders>
                        <w:tcMar>
                          <w:top w:w="90" w:type="dxa"/>
                          <w:left w:w="108" w:type="dxa"/>
                          <w:bottom w:w="90" w:type="dxa"/>
                          <w:right w:w="108" w:type="dxa"/>
                        </w:tcMar>
                        <w:hideMark/>
                      </w:tcPr>
                      <w:p w14:paraId="1679CCA1"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dontobizottsag@kt.hu</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59ABF475"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+36 18828592</w:t>
                        </w:r>
                      </w:p>
                    </w:tc>
                  </w:tr>
                  <w:tr w:rsidR="00CE7E58" w:rsidRPr="00352227" w14:paraId="3352127E" w14:textId="77777777" w:rsidTr="00713ED0">
                    <w:trPr>
                      <w:trHeight w:val="178"/>
                      <w:tblCellSpacing w:w="0" w:type="dxa"/>
                    </w:trPr>
                    <w:tc>
                      <w:tcPr>
                        <w:tcW w:w="0" w:type="auto"/>
                        <w:gridSpan w:val="2"/>
                        <w:tcBorders>
                          <w:top w:val="nil"/>
                        </w:tcBorders>
                        <w:tcMar>
                          <w:top w:w="90" w:type="dxa"/>
                          <w:left w:w="108" w:type="dxa"/>
                          <w:bottom w:w="90" w:type="dxa"/>
                          <w:right w:w="108" w:type="dxa"/>
                        </w:tcMar>
                        <w:hideMark/>
                      </w:tcPr>
                      <w:p w14:paraId="62C7223F"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r w:rsidRPr="00352227">
                          <w:rPr>
                            <w:rStyle w:val="apple-converted-space"/>
                            <w:rFonts w:ascii="Tahoma" w:hAnsi="Tahoma" w:cs="Tahoma"/>
                            <w:sz w:val="18"/>
                            <w:szCs w:val="18"/>
                          </w:rPr>
                          <w:t> </w:t>
                        </w:r>
                        <w:r w:rsidRPr="00352227">
                          <w:rPr>
                            <w:rFonts w:ascii="Tahoma" w:hAnsi="Tahoma" w:cs="Tahoma"/>
                            <w:sz w:val="18"/>
                            <w:szCs w:val="18"/>
                          </w:rPr>
                          <w:t>www.kozbeszerzes.hu</w:t>
                        </w:r>
                      </w:p>
                    </w:tc>
                    <w:tc>
                      <w:tcPr>
                        <w:tcW w:w="0" w:type="auto"/>
                        <w:tcBorders>
                          <w:left w:val="single" w:sz="6" w:space="0" w:color="000000"/>
                        </w:tcBorders>
                        <w:tcMar>
                          <w:top w:w="90" w:type="dxa"/>
                          <w:left w:w="108" w:type="dxa"/>
                          <w:bottom w:w="90" w:type="dxa"/>
                          <w:right w:w="108" w:type="dxa"/>
                        </w:tcMar>
                        <w:hideMark/>
                      </w:tcPr>
                      <w:p w14:paraId="0C79AF98"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+36 18828593</w:t>
                        </w:r>
                      </w:p>
                    </w:tc>
                  </w:tr>
                </w:tbl>
                <w:p w14:paraId="6E9C2F0E" w14:textId="77777777" w:rsidR="00CE7E58" w:rsidRPr="00352227" w:rsidRDefault="00CE7E58">
                  <w:pPr>
                    <w:rPr>
                      <w:rFonts w:ascii="Tahoma" w:hAnsi="Tahoma" w:cs="Tahoma"/>
                      <w:sz w:val="18"/>
                      <w:szCs w:val="18"/>
                    </w:rPr>
                  </w:pPr>
                </w:p>
              </w:tc>
            </w:tr>
            <w:tr w:rsidR="00CE7E58" w:rsidRPr="00352227" w14:paraId="714CD294" w14:textId="77777777" w:rsidTr="00713ED0">
              <w:trPr>
                <w:trHeight w:val="178"/>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6449D20" w14:textId="77777777" w:rsidR="00CE7E58" w:rsidRPr="00352227" w:rsidRDefault="00CE7E58">
                  <w:pPr>
                    <w:pStyle w:val="standard"/>
                    <w:spacing w:before="0" w:after="0"/>
                    <w:rPr>
                      <w:rFonts w:ascii="Tahoma" w:hAnsi="Tahoma" w:cs="Tahoma"/>
                      <w:sz w:val="18"/>
                      <w:szCs w:val="18"/>
                    </w:rPr>
                  </w:pPr>
                  <w:r w:rsidRPr="00352227">
                    <w:rPr>
                      <w:rFonts w:ascii="Tahoma" w:hAnsi="Tahoma" w:cs="Tahoma"/>
                      <w:b/>
                      <w:bCs/>
                      <w:smallCaps/>
                      <w:sz w:val="18"/>
                      <w:szCs w:val="18"/>
                    </w:rPr>
                    <w:t>VI.5)</w:t>
                  </w:r>
                  <w:r w:rsidRPr="00352227">
                    <w:rPr>
                      <w:rStyle w:val="apple-converted-space"/>
                      <w:rFonts w:ascii="Tahoma" w:hAnsi="Tahoma" w:cs="Tahoma"/>
                      <w:b/>
                      <w:bCs/>
                      <w:smallCaps/>
                      <w:sz w:val="18"/>
                      <w:szCs w:val="18"/>
                    </w:rPr>
                    <w:t> </w:t>
                  </w:r>
                  <w:r w:rsidRPr="00352227">
                    <w:rPr>
                      <w:rFonts w:ascii="Tahoma" w:hAnsi="Tahoma" w:cs="Tahoma"/>
                      <w:b/>
                      <w:bCs/>
                      <w:sz w:val="18"/>
                      <w:szCs w:val="18"/>
                    </w:rPr>
                    <w:t>E hirdetmény feladásának</w:t>
                  </w:r>
                  <w:r w:rsidRPr="00352227">
                    <w:rPr>
                      <w:rStyle w:val="apple-converted-space"/>
                      <w:rFonts w:ascii="Tahoma" w:hAnsi="Tahoma" w:cs="Tahoma"/>
                      <w:b/>
                      <w:bCs/>
                      <w:sz w:val="18"/>
                      <w:szCs w:val="18"/>
                    </w:rPr>
                    <w:t> </w:t>
                  </w:r>
                  <w:r w:rsidRPr="00352227">
                    <w:rPr>
                      <w:rFonts w:ascii="Tahoma" w:hAnsi="Tahoma" w:cs="Tahoma"/>
                      <w:b/>
                      <w:bCs/>
                      <w:sz w:val="18"/>
                      <w:szCs w:val="18"/>
                    </w:rPr>
                    <w:t>időpontja</w:t>
                  </w:r>
                  <w:r w:rsidRPr="00352227">
                    <w:rPr>
                      <w:rStyle w:val="apple-converted-space"/>
                      <w:rFonts w:ascii="Tahoma" w:hAnsi="Tahoma" w:cs="Tahoma"/>
                      <w:sz w:val="18"/>
                      <w:szCs w:val="18"/>
                    </w:rPr>
                    <w:t> </w:t>
                  </w:r>
                  <w:r w:rsidRPr="00352227">
                    <w:rPr>
                      <w:rFonts w:ascii="Tahoma" w:hAnsi="Tahoma" w:cs="Tahoma"/>
                      <w:b/>
                      <w:bCs/>
                      <w:sz w:val="18"/>
                      <w:szCs w:val="18"/>
                    </w:rPr>
                    <w:t>:</w:t>
                  </w:r>
                  <w:r w:rsidRPr="00352227">
                    <w:rPr>
                      <w:rStyle w:val="apple-converted-space"/>
                      <w:rFonts w:ascii="Tahoma" w:hAnsi="Tahoma" w:cs="Tahoma"/>
                      <w:sz w:val="18"/>
                      <w:szCs w:val="18"/>
                    </w:rPr>
                    <w:t> </w:t>
                  </w:r>
                  <w:r w:rsidRPr="00352227">
                    <w:rPr>
                      <w:rFonts w:ascii="Tahoma" w:hAnsi="Tahoma" w:cs="Tahoma"/>
                      <w:b/>
                      <w:bCs/>
                      <w:i/>
                      <w:iCs/>
                      <w:sz w:val="18"/>
                      <w:szCs w:val="18"/>
                    </w:rPr>
                    <w:t>(nap/hónap/év)</w:t>
                  </w:r>
                </w:p>
              </w:tc>
            </w:tr>
          </w:tbl>
          <w:p w14:paraId="2B375E92" w14:textId="77777777" w:rsidR="00CE7E58" w:rsidRPr="00352227" w:rsidRDefault="00CE7E58">
            <w:pPr>
              <w:rPr>
                <w:rFonts w:ascii="Tahoma" w:hAnsi="Tahoma" w:cs="Tahoma"/>
                <w:sz w:val="18"/>
                <w:szCs w:val="18"/>
              </w:rPr>
            </w:pPr>
          </w:p>
        </w:tc>
      </w:tr>
      <w:tr w:rsidR="00CE7E58" w:rsidRPr="00352227" w14:paraId="42B7995E" w14:textId="77777777" w:rsidTr="00CE7E58">
        <w:trPr>
          <w:tblCellSpacing w:w="15" w:type="dxa"/>
        </w:trPr>
        <w:tc>
          <w:tcPr>
            <w:tcW w:w="4969" w:type="pct"/>
            <w:vAlign w:val="center"/>
            <w:hideMark/>
          </w:tcPr>
          <w:p w14:paraId="0ABD9DA9" w14:textId="77777777" w:rsidR="00CE7E58" w:rsidRPr="00352227" w:rsidRDefault="00CE7E58">
            <w:pPr>
              <w:pStyle w:val="standard"/>
              <w:spacing w:before="0" w:after="120"/>
              <w:jc w:val="center"/>
              <w:rPr>
                <w:rFonts w:ascii="Tahoma" w:hAnsi="Tahoma" w:cs="Tahoma"/>
                <w:sz w:val="18"/>
                <w:szCs w:val="18"/>
              </w:rPr>
            </w:pPr>
            <w:r w:rsidRPr="00352227">
              <w:rPr>
                <w:rFonts w:ascii="Tahoma" w:hAnsi="Tahoma" w:cs="Tahoma"/>
                <w:b/>
                <w:bCs/>
                <w:sz w:val="18"/>
                <w:szCs w:val="18"/>
              </w:rPr>
              <w:lastRenderedPageBreak/>
              <w:t>A.</w:t>
            </w:r>
            <w:r w:rsidRPr="00352227">
              <w:rPr>
                <w:rStyle w:val="apple-converted-space"/>
                <w:rFonts w:ascii="Tahoma" w:hAnsi="Tahoma" w:cs="Tahoma"/>
                <w:b/>
                <w:bCs/>
                <w:sz w:val="18"/>
                <w:szCs w:val="18"/>
              </w:rPr>
              <w:t> </w:t>
            </w:r>
            <w:r w:rsidRPr="00352227">
              <w:rPr>
                <w:rFonts w:ascii="Tahoma" w:hAnsi="Tahoma" w:cs="Tahoma"/>
                <w:b/>
                <w:bCs/>
                <w:caps/>
                <w:sz w:val="18"/>
                <w:szCs w:val="18"/>
              </w:rPr>
              <w:t>MELLÉKLET</w:t>
            </w:r>
          </w:p>
          <w:p w14:paraId="27561EB5" w14:textId="77777777" w:rsidR="00CE7E58" w:rsidRPr="00352227" w:rsidRDefault="00CE7E58">
            <w:pPr>
              <w:pStyle w:val="Cmsor3"/>
              <w:spacing w:before="0" w:after="240"/>
              <w:jc w:val="center"/>
              <w:rPr>
                <w:rFonts w:ascii="Tahoma" w:hAnsi="Tahoma" w:cs="Tahoma"/>
                <w:caps/>
                <w:sz w:val="18"/>
                <w:szCs w:val="18"/>
              </w:rPr>
            </w:pPr>
            <w:r w:rsidRPr="00352227">
              <w:rPr>
                <w:rFonts w:ascii="Tahoma" w:hAnsi="Tahoma" w:cs="Tahoma"/>
                <w:caps/>
                <w:sz w:val="18"/>
                <w:szCs w:val="18"/>
              </w:rPr>
              <w:t>TOVÁBBI CÍMEK ÉS KAPCSOLATTARTÁSI PONTOK</w:t>
            </w:r>
          </w:p>
          <w:p w14:paraId="2DE4D614"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t>I)</w:t>
            </w:r>
            <w:r w:rsidRPr="00352227">
              <w:rPr>
                <w:rStyle w:val="apple-converted-space"/>
                <w:rFonts w:ascii="Tahoma" w:hAnsi="Tahoma" w:cs="Tahoma"/>
                <w:b/>
                <w:bCs/>
                <w:smallCaps w:val="0"/>
                <w:sz w:val="18"/>
                <w:szCs w:val="18"/>
              </w:rPr>
              <w:t> </w:t>
            </w:r>
            <w:r w:rsidRPr="00352227">
              <w:rPr>
                <w:rFonts w:ascii="Tahoma" w:hAnsi="Tahoma" w:cs="Tahoma"/>
                <w:b/>
                <w:bCs/>
                <w:sz w:val="18"/>
                <w:szCs w:val="18"/>
              </w:rPr>
              <w:t>További információ a következő címeken és kapcsolattartási pontokon szerezhető be</w:t>
            </w:r>
          </w:p>
          <w:tbl>
            <w:tblPr>
              <w:tblW w:w="0" w:type="auto"/>
              <w:tblCellSpacing w:w="0" w:type="dxa"/>
              <w:tblCellMar>
                <w:left w:w="0" w:type="dxa"/>
                <w:right w:w="0" w:type="dxa"/>
              </w:tblCellMar>
              <w:tblLook w:val="04A0" w:firstRow="1" w:lastRow="0" w:firstColumn="1" w:lastColumn="0" w:noHBand="0" w:noVBand="1"/>
            </w:tblPr>
            <w:tblGrid>
              <w:gridCol w:w="973"/>
              <w:gridCol w:w="2074"/>
              <w:gridCol w:w="2877"/>
            </w:tblGrid>
            <w:tr w:rsidR="00CE7E58" w:rsidRPr="00352227" w14:paraId="51C08FD1" w14:textId="77777777" w:rsidTr="00713ED0">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3EF58C51"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ÉSZ-KER Kft.</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6D14CB1A"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Fonts w:ascii="Tahoma" w:hAnsi="Tahoma" w:cs="Tahoma"/>
                      <w:i/>
                      <w:iCs/>
                      <w:sz w:val="18"/>
                      <w:szCs w:val="18"/>
                    </w:rPr>
                    <w:t>(ha ismert)</w:t>
                  </w:r>
                </w:p>
              </w:tc>
            </w:tr>
            <w:tr w:rsidR="00CE7E58" w:rsidRPr="00352227" w14:paraId="150A437B"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635A2A01"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r>
                  <w:r w:rsidRPr="00352227">
                    <w:rPr>
                      <w:rFonts w:ascii="Tahoma" w:hAnsi="Tahoma" w:cs="Tahoma"/>
                      <w:sz w:val="18"/>
                      <w:szCs w:val="18"/>
                    </w:rPr>
                    <w:lastRenderedPageBreak/>
                    <w:t>Pasaréti út 83.</w:t>
                  </w:r>
                </w:p>
              </w:tc>
            </w:tr>
            <w:tr w:rsidR="00CE7E58" w:rsidRPr="00352227" w14:paraId="1F85946D" w14:textId="77777777" w:rsidTr="00713ED0">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45CB745D" w14:textId="77777777" w:rsidR="00CE7E58" w:rsidRPr="00352227" w:rsidRDefault="00CE7E58">
                  <w:pPr>
                    <w:rPr>
                      <w:rFonts w:ascii="Tahoma" w:hAnsi="Tahoma" w:cs="Tahoma"/>
                      <w:sz w:val="18"/>
                      <w:szCs w:val="18"/>
                    </w:rPr>
                  </w:pPr>
                  <w:r w:rsidRPr="00352227">
                    <w:rPr>
                      <w:rFonts w:ascii="Tahoma" w:hAnsi="Tahoma" w:cs="Tahoma"/>
                      <w:b/>
                      <w:bCs/>
                      <w:sz w:val="18"/>
                      <w:szCs w:val="18"/>
                    </w:rPr>
                    <w:lastRenderedPageBreak/>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293BF3D8"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1026</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7C067A0F"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HU</w:t>
                  </w:r>
                </w:p>
              </w:tc>
            </w:tr>
            <w:tr w:rsidR="00CE7E58" w:rsidRPr="00352227" w14:paraId="2840235E"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629BE08E" w14:textId="77777777" w:rsidR="00CE7E58" w:rsidRPr="00352227" w:rsidRDefault="00CE7E58">
                  <w:pPr>
                    <w:rPr>
                      <w:rFonts w:ascii="Tahoma" w:hAnsi="Tahoma" w:cs="Tahoma"/>
                      <w:sz w:val="18"/>
                      <w:szCs w:val="18"/>
                    </w:rPr>
                  </w:pPr>
                  <w:r w:rsidRPr="00352227">
                    <w:rPr>
                      <w:rFonts w:ascii="Tahoma" w:hAnsi="Tahoma" w:cs="Tahoma"/>
                      <w:b/>
                      <w:bCs/>
                      <w:sz w:val="18"/>
                      <w:szCs w:val="18"/>
                    </w:rPr>
                    <w:t>Kapcsolattartási pont(ok):</w:t>
                  </w:r>
                  <w:r w:rsidRPr="00352227">
                    <w:rPr>
                      <w:rFonts w:ascii="Tahoma" w:hAnsi="Tahoma" w:cs="Tahoma"/>
                      <w:sz w:val="18"/>
                      <w:szCs w:val="18"/>
                    </w:rPr>
                    <w:br/>
                  </w:r>
                  <w:r w:rsidRPr="00352227">
                    <w:rPr>
                      <w:rFonts w:ascii="Tahoma" w:hAnsi="Tahoma" w:cs="Tahoma"/>
                      <w:sz w:val="18"/>
                      <w:szCs w:val="18"/>
                    </w:rPr>
                    <w:br/>
                  </w:r>
                  <w:r w:rsidRPr="00352227">
                    <w:rPr>
                      <w:rFonts w:ascii="Tahoma" w:hAnsi="Tahoma" w:cs="Tahoma"/>
                      <w:b/>
                      <w:bCs/>
                      <w:sz w:val="18"/>
                      <w:szCs w:val="18"/>
                    </w:rPr>
                    <w:t>Címzett:</w:t>
                  </w:r>
                  <w:r w:rsidRPr="00352227">
                    <w:rPr>
                      <w:rFonts w:ascii="Tahoma" w:hAnsi="Tahoma" w:cs="Tahoma"/>
                      <w:sz w:val="18"/>
                      <w:szCs w:val="18"/>
                    </w:rPr>
                    <w:br/>
                    <w:t>Zelenay Krisztina irodavezető</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110281F4"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+36 17888931</w:t>
                  </w:r>
                </w:p>
              </w:tc>
            </w:tr>
            <w:tr w:rsidR="00CE7E58" w:rsidRPr="00352227" w14:paraId="4FF8B745"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3F9989B1"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titkarsag@eszker.eu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00441C27"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+36 17896943</w:t>
                  </w:r>
                </w:p>
              </w:tc>
            </w:tr>
            <w:tr w:rsidR="00CE7E58" w:rsidRPr="00352227" w14:paraId="556C8B5B"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139BA744"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p>
              </w:tc>
            </w:tr>
          </w:tbl>
          <w:p w14:paraId="402B0FFB" w14:textId="77777777" w:rsidR="00CE7E58" w:rsidRPr="00352227" w:rsidRDefault="00CE7E58">
            <w:pPr>
              <w:pStyle w:val="rub2"/>
              <w:rPr>
                <w:rFonts w:ascii="Tahoma" w:hAnsi="Tahoma" w:cs="Tahoma"/>
                <w:sz w:val="18"/>
                <w:szCs w:val="18"/>
              </w:rPr>
            </w:pPr>
            <w:r w:rsidRPr="00352227">
              <w:rPr>
                <w:rFonts w:ascii="Tahoma" w:hAnsi="Tahoma" w:cs="Tahoma"/>
                <w:smallCaps w:val="0"/>
                <w:sz w:val="18"/>
                <w:szCs w:val="18"/>
              </w:rPr>
              <w:t> </w:t>
            </w:r>
          </w:p>
          <w:p w14:paraId="4F10D591" w14:textId="77777777" w:rsidR="00CE7E58" w:rsidRPr="00352227" w:rsidRDefault="00CE7E58">
            <w:pPr>
              <w:pStyle w:val="rub2"/>
              <w:spacing w:after="120"/>
              <w:rPr>
                <w:rFonts w:ascii="Tahoma" w:hAnsi="Tahoma" w:cs="Tahoma"/>
                <w:smallCaps w:val="0"/>
                <w:sz w:val="18"/>
                <w:szCs w:val="18"/>
              </w:rPr>
            </w:pPr>
            <w:r w:rsidRPr="00352227">
              <w:rPr>
                <w:rFonts w:ascii="Tahoma" w:hAnsi="Tahoma" w:cs="Tahoma"/>
                <w:b/>
                <w:bCs/>
                <w:smallCaps w:val="0"/>
                <w:sz w:val="18"/>
                <w:szCs w:val="18"/>
              </w:rPr>
              <w:t>II)</w:t>
            </w:r>
            <w:r w:rsidRPr="00352227">
              <w:rPr>
                <w:rStyle w:val="apple-converted-space"/>
                <w:rFonts w:ascii="Tahoma" w:hAnsi="Tahoma" w:cs="Tahoma"/>
                <w:b/>
                <w:bCs/>
                <w:smallCaps w:val="0"/>
                <w:sz w:val="18"/>
                <w:szCs w:val="18"/>
              </w:rPr>
              <w:t> </w:t>
            </w:r>
            <w:r w:rsidRPr="00352227">
              <w:rPr>
                <w:rFonts w:ascii="Tahoma" w:hAnsi="Tahoma" w:cs="Tahoma"/>
                <w:b/>
                <w:bCs/>
                <w:sz w:val="18"/>
                <w:szCs w:val="18"/>
              </w:rPr>
              <w:t>Címek és kapcsolattartási pontok, ahonnan a dokumentáció és a kiegészítő iratok beszerezhetők</w:t>
            </w:r>
          </w:p>
          <w:tbl>
            <w:tblPr>
              <w:tblW w:w="0" w:type="auto"/>
              <w:tblCellSpacing w:w="0" w:type="dxa"/>
              <w:tblCellMar>
                <w:left w:w="0" w:type="dxa"/>
                <w:right w:w="0" w:type="dxa"/>
              </w:tblCellMar>
              <w:tblLook w:val="04A0" w:firstRow="1" w:lastRow="0" w:firstColumn="1" w:lastColumn="0" w:noHBand="0" w:noVBand="1"/>
            </w:tblPr>
            <w:tblGrid>
              <w:gridCol w:w="984"/>
              <w:gridCol w:w="2098"/>
              <w:gridCol w:w="2877"/>
            </w:tblGrid>
            <w:tr w:rsidR="00CE7E58" w:rsidRPr="00352227" w14:paraId="3EE6F65D" w14:textId="77777777" w:rsidTr="00713ED0">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53DDFD28"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Miniszterelnökség</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0645CD70"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Fonts w:ascii="Tahoma" w:hAnsi="Tahoma" w:cs="Tahoma"/>
                      <w:i/>
                      <w:iCs/>
                      <w:sz w:val="18"/>
                      <w:szCs w:val="18"/>
                    </w:rPr>
                    <w:t>(ha ismert)</w:t>
                  </w:r>
                </w:p>
              </w:tc>
            </w:tr>
            <w:tr w:rsidR="00CE7E58" w:rsidRPr="00352227" w14:paraId="5CE7AB19"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3D861BDC"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Wesselényi utca 20-22.</w:t>
                  </w:r>
                </w:p>
              </w:tc>
            </w:tr>
            <w:tr w:rsidR="00CE7E58" w:rsidRPr="00352227" w14:paraId="7FB11BF7" w14:textId="77777777" w:rsidTr="00713ED0">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3E9BD8AA"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7BD3D1E3"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r w:rsidRPr="00352227">
                    <w:rPr>
                      <w:rFonts w:ascii="Tahoma" w:hAnsi="Tahoma" w:cs="Tahoma"/>
                      <w:sz w:val="18"/>
                      <w:szCs w:val="18"/>
                    </w:rPr>
                    <w:br/>
                    <w:t>1077</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0827F365"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r w:rsidRPr="00352227">
                    <w:rPr>
                      <w:rFonts w:ascii="Tahoma" w:hAnsi="Tahoma" w:cs="Tahoma"/>
                      <w:sz w:val="18"/>
                      <w:szCs w:val="18"/>
                    </w:rPr>
                    <w:br/>
                    <w:t>HU</w:t>
                  </w:r>
                </w:p>
              </w:tc>
            </w:tr>
            <w:tr w:rsidR="00CE7E58" w:rsidRPr="00352227" w14:paraId="0D1E21F1"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488ACE5D" w14:textId="77777777" w:rsidR="00CE7E58" w:rsidRPr="00352227" w:rsidRDefault="00CE7E58">
                  <w:pPr>
                    <w:rPr>
                      <w:rFonts w:ascii="Tahoma" w:hAnsi="Tahoma" w:cs="Tahoma"/>
                      <w:sz w:val="18"/>
                      <w:szCs w:val="18"/>
                    </w:rPr>
                  </w:pPr>
                  <w:r w:rsidRPr="00352227">
                    <w:rPr>
                      <w:rFonts w:ascii="Tahoma" w:hAnsi="Tahoma" w:cs="Tahoma"/>
                      <w:b/>
                      <w:bCs/>
                      <w:sz w:val="18"/>
                      <w:szCs w:val="18"/>
                    </w:rPr>
                    <w:t>Kapcsolattartási pont(ok):</w:t>
                  </w:r>
                  <w:r w:rsidRPr="00352227">
                    <w:rPr>
                      <w:rFonts w:ascii="Tahoma" w:hAnsi="Tahoma" w:cs="Tahoma"/>
                      <w:sz w:val="18"/>
                      <w:szCs w:val="18"/>
                    </w:rPr>
                    <w:br/>
                    <w:t>Szerződéses Kapcsolatok Főosztálya</w:t>
                  </w:r>
                  <w:r w:rsidRPr="00352227">
                    <w:rPr>
                      <w:rFonts w:ascii="Tahoma" w:hAnsi="Tahoma" w:cs="Tahoma"/>
                      <w:sz w:val="18"/>
                      <w:szCs w:val="18"/>
                    </w:rPr>
                    <w:br/>
                  </w:r>
                  <w:r w:rsidRPr="00352227">
                    <w:rPr>
                      <w:rFonts w:ascii="Tahoma" w:hAnsi="Tahoma" w:cs="Tahoma"/>
                      <w:b/>
                      <w:bCs/>
                      <w:sz w:val="18"/>
                      <w:szCs w:val="18"/>
                    </w:rPr>
                    <w:t>Címzett:</w:t>
                  </w:r>
                  <w:r w:rsidRPr="00352227">
                    <w:rPr>
                      <w:rFonts w:ascii="Tahoma" w:hAnsi="Tahoma" w:cs="Tahoma"/>
                      <w:sz w:val="18"/>
                      <w:szCs w:val="18"/>
                    </w:rPr>
                    <w:br/>
                    <w:t>Dr. Nagy Anita</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101B948A"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+36 17954664</w:t>
                  </w:r>
                </w:p>
              </w:tc>
            </w:tr>
            <w:tr w:rsidR="00CE7E58" w:rsidRPr="00352227" w14:paraId="531E7DB6"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5808C9AE"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kozbeszerzes@me.gov.hu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642DFBB7"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+36 17896943</w:t>
                  </w:r>
                </w:p>
              </w:tc>
            </w:tr>
            <w:tr w:rsidR="00CE7E58" w:rsidRPr="00352227" w14:paraId="76588802"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53C98DFA"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p>
              </w:tc>
            </w:tr>
          </w:tbl>
          <w:p w14:paraId="3D66ACE9"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 </w:t>
            </w:r>
          </w:p>
          <w:p w14:paraId="27044DF9" w14:textId="77777777" w:rsidR="00CE7E58" w:rsidRPr="00352227" w:rsidRDefault="00CE7E58">
            <w:pPr>
              <w:pStyle w:val="rub2"/>
              <w:spacing w:after="120"/>
              <w:rPr>
                <w:rFonts w:ascii="Tahoma" w:hAnsi="Tahoma" w:cs="Tahoma"/>
                <w:b/>
                <w:bCs/>
                <w:sz w:val="18"/>
                <w:szCs w:val="18"/>
              </w:rPr>
            </w:pPr>
            <w:r w:rsidRPr="00352227">
              <w:rPr>
                <w:rFonts w:ascii="Tahoma" w:hAnsi="Tahoma" w:cs="Tahoma"/>
                <w:b/>
                <w:bCs/>
                <w:smallCaps w:val="0"/>
                <w:sz w:val="18"/>
                <w:szCs w:val="18"/>
              </w:rPr>
              <w:t>III)</w:t>
            </w:r>
            <w:r w:rsidRPr="00352227">
              <w:rPr>
                <w:rStyle w:val="apple-converted-space"/>
                <w:rFonts w:ascii="Tahoma" w:hAnsi="Tahoma" w:cs="Tahoma"/>
                <w:b/>
                <w:bCs/>
                <w:smallCaps w:val="0"/>
                <w:sz w:val="18"/>
                <w:szCs w:val="18"/>
              </w:rPr>
              <w:t> </w:t>
            </w:r>
            <w:r w:rsidRPr="00352227">
              <w:rPr>
                <w:rFonts w:ascii="Tahoma" w:hAnsi="Tahoma" w:cs="Tahoma"/>
                <w:b/>
                <w:bCs/>
                <w:sz w:val="18"/>
                <w:szCs w:val="18"/>
              </w:rPr>
              <w:t>Címek és kapcsolattartási pontok, ahova az ajánlatokat/részvételi jelentkezéseket kell benyújtani</w:t>
            </w:r>
          </w:p>
          <w:tbl>
            <w:tblPr>
              <w:tblW w:w="0" w:type="auto"/>
              <w:tblCellSpacing w:w="0" w:type="dxa"/>
              <w:tblCellMar>
                <w:left w:w="0" w:type="dxa"/>
                <w:right w:w="0" w:type="dxa"/>
              </w:tblCellMar>
              <w:tblLook w:val="04A0" w:firstRow="1" w:lastRow="0" w:firstColumn="1" w:lastColumn="0" w:noHBand="0" w:noVBand="1"/>
            </w:tblPr>
            <w:tblGrid>
              <w:gridCol w:w="984"/>
              <w:gridCol w:w="2098"/>
              <w:gridCol w:w="2877"/>
            </w:tblGrid>
            <w:tr w:rsidR="00CE7E58" w:rsidRPr="00352227" w14:paraId="337FC299" w14:textId="77777777" w:rsidTr="00713ED0">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6B300F70"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r w:rsidRPr="00352227">
                    <w:rPr>
                      <w:rFonts w:ascii="Tahoma" w:hAnsi="Tahoma" w:cs="Tahoma"/>
                      <w:sz w:val="18"/>
                      <w:szCs w:val="18"/>
                    </w:rPr>
                    <w:br/>
                    <w:t>Miniszterelnökség</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2DCD2E8E"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Fonts w:ascii="Tahoma" w:hAnsi="Tahoma" w:cs="Tahoma"/>
                      <w:i/>
                      <w:iCs/>
                      <w:sz w:val="18"/>
                      <w:szCs w:val="18"/>
                    </w:rPr>
                    <w:t>(ha ismert)</w:t>
                  </w:r>
                </w:p>
              </w:tc>
            </w:tr>
            <w:tr w:rsidR="00CE7E58" w:rsidRPr="00352227" w14:paraId="421C2CDA"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47592639"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r w:rsidRPr="00352227">
                    <w:rPr>
                      <w:rFonts w:ascii="Tahoma" w:hAnsi="Tahoma" w:cs="Tahoma"/>
                      <w:sz w:val="18"/>
                      <w:szCs w:val="18"/>
                    </w:rPr>
                    <w:br/>
                    <w:t>Wesselényi utca 20-22.</w:t>
                  </w:r>
                </w:p>
              </w:tc>
            </w:tr>
            <w:tr w:rsidR="00CE7E58" w:rsidRPr="00352227" w14:paraId="316FF6F4" w14:textId="77777777" w:rsidTr="00713ED0">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4DF1805C"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r w:rsidRPr="00352227">
                    <w:rPr>
                      <w:rFonts w:ascii="Tahoma" w:hAnsi="Tahoma" w:cs="Tahoma"/>
                      <w:sz w:val="18"/>
                      <w:szCs w:val="18"/>
                    </w:rPr>
                    <w:br/>
                  </w:r>
                  <w:r w:rsidRPr="00352227">
                    <w:rPr>
                      <w:rFonts w:ascii="Tahoma" w:hAnsi="Tahoma" w:cs="Tahoma"/>
                      <w:sz w:val="18"/>
                      <w:szCs w:val="18"/>
                    </w:rPr>
                    <w:lastRenderedPageBreak/>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44D6291B" w14:textId="77777777" w:rsidR="00CE7E58" w:rsidRPr="00352227" w:rsidRDefault="00CE7E58">
                  <w:pPr>
                    <w:rPr>
                      <w:rFonts w:ascii="Tahoma" w:hAnsi="Tahoma" w:cs="Tahoma"/>
                      <w:sz w:val="18"/>
                      <w:szCs w:val="18"/>
                    </w:rPr>
                  </w:pPr>
                  <w:r w:rsidRPr="00352227">
                    <w:rPr>
                      <w:rFonts w:ascii="Tahoma" w:hAnsi="Tahoma" w:cs="Tahoma"/>
                      <w:b/>
                      <w:bCs/>
                      <w:sz w:val="18"/>
                      <w:szCs w:val="18"/>
                    </w:rPr>
                    <w:lastRenderedPageBreak/>
                    <w:t>Postai irányítószám:</w:t>
                  </w:r>
                  <w:r w:rsidRPr="00352227">
                    <w:rPr>
                      <w:rFonts w:ascii="Tahoma" w:hAnsi="Tahoma" w:cs="Tahoma"/>
                      <w:sz w:val="18"/>
                      <w:szCs w:val="18"/>
                    </w:rPr>
                    <w:br/>
                  </w:r>
                  <w:r w:rsidRPr="00352227">
                    <w:rPr>
                      <w:rFonts w:ascii="Tahoma" w:hAnsi="Tahoma" w:cs="Tahoma"/>
                      <w:sz w:val="18"/>
                      <w:szCs w:val="18"/>
                    </w:rPr>
                    <w:lastRenderedPageBreak/>
                    <w:t>1077</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66F3C8EC" w14:textId="77777777" w:rsidR="00CE7E58" w:rsidRPr="00352227" w:rsidRDefault="00CE7E58">
                  <w:pPr>
                    <w:rPr>
                      <w:rFonts w:ascii="Tahoma" w:hAnsi="Tahoma" w:cs="Tahoma"/>
                      <w:sz w:val="18"/>
                      <w:szCs w:val="18"/>
                    </w:rPr>
                  </w:pPr>
                  <w:r w:rsidRPr="00352227">
                    <w:rPr>
                      <w:rFonts w:ascii="Tahoma" w:hAnsi="Tahoma" w:cs="Tahoma"/>
                      <w:b/>
                      <w:bCs/>
                      <w:sz w:val="18"/>
                      <w:szCs w:val="18"/>
                    </w:rPr>
                    <w:lastRenderedPageBreak/>
                    <w:t>Ország:</w:t>
                  </w:r>
                  <w:r w:rsidRPr="00352227">
                    <w:rPr>
                      <w:rFonts w:ascii="Tahoma" w:hAnsi="Tahoma" w:cs="Tahoma"/>
                      <w:sz w:val="18"/>
                      <w:szCs w:val="18"/>
                    </w:rPr>
                    <w:br/>
                  </w:r>
                  <w:r w:rsidRPr="00352227">
                    <w:rPr>
                      <w:rFonts w:ascii="Tahoma" w:hAnsi="Tahoma" w:cs="Tahoma"/>
                      <w:sz w:val="18"/>
                      <w:szCs w:val="18"/>
                    </w:rPr>
                    <w:lastRenderedPageBreak/>
                    <w:t>HU</w:t>
                  </w:r>
                </w:p>
              </w:tc>
            </w:tr>
            <w:tr w:rsidR="00CE7E58" w:rsidRPr="00352227" w14:paraId="633230BC"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2F61B3BA" w14:textId="77777777" w:rsidR="00CE7E58" w:rsidRPr="00352227" w:rsidRDefault="00CE7E58">
                  <w:pPr>
                    <w:rPr>
                      <w:rFonts w:ascii="Tahoma" w:hAnsi="Tahoma" w:cs="Tahoma"/>
                      <w:sz w:val="18"/>
                      <w:szCs w:val="18"/>
                    </w:rPr>
                  </w:pPr>
                  <w:r w:rsidRPr="00352227">
                    <w:rPr>
                      <w:rFonts w:ascii="Tahoma" w:hAnsi="Tahoma" w:cs="Tahoma"/>
                      <w:b/>
                      <w:bCs/>
                      <w:sz w:val="18"/>
                      <w:szCs w:val="18"/>
                    </w:rPr>
                    <w:lastRenderedPageBreak/>
                    <w:t>Kapcsolattartási pont(ok):</w:t>
                  </w:r>
                  <w:r w:rsidRPr="00352227">
                    <w:rPr>
                      <w:rFonts w:ascii="Tahoma" w:hAnsi="Tahoma" w:cs="Tahoma"/>
                      <w:sz w:val="18"/>
                      <w:szCs w:val="18"/>
                    </w:rPr>
                    <w:br/>
                    <w:t>Szerződéses Kapcsolatok Főosztálya</w:t>
                  </w:r>
                  <w:r w:rsidRPr="00352227">
                    <w:rPr>
                      <w:rFonts w:ascii="Tahoma" w:hAnsi="Tahoma" w:cs="Tahoma"/>
                      <w:sz w:val="18"/>
                      <w:szCs w:val="18"/>
                    </w:rPr>
                    <w:br/>
                  </w:r>
                  <w:r w:rsidRPr="00352227">
                    <w:rPr>
                      <w:rFonts w:ascii="Tahoma" w:hAnsi="Tahoma" w:cs="Tahoma"/>
                      <w:b/>
                      <w:bCs/>
                      <w:sz w:val="18"/>
                      <w:szCs w:val="18"/>
                    </w:rPr>
                    <w:t>Címzett:</w:t>
                  </w:r>
                  <w:r w:rsidRPr="00352227">
                    <w:rPr>
                      <w:rFonts w:ascii="Tahoma" w:hAnsi="Tahoma" w:cs="Tahoma"/>
                      <w:sz w:val="18"/>
                      <w:szCs w:val="18"/>
                    </w:rPr>
                    <w:br/>
                    <w:t>Dr. Nagy Anita</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5238AC2E" w14:textId="77777777" w:rsidR="00CE7E58" w:rsidRPr="00352227" w:rsidRDefault="00CE7E58">
                  <w:pPr>
                    <w:rPr>
                      <w:rFonts w:ascii="Tahoma" w:hAnsi="Tahoma" w:cs="Tahoma"/>
                      <w:sz w:val="18"/>
                      <w:szCs w:val="18"/>
                    </w:rPr>
                  </w:pPr>
                  <w:r w:rsidRPr="00352227">
                    <w:rPr>
                      <w:rFonts w:ascii="Tahoma" w:hAnsi="Tahoma" w:cs="Tahoma"/>
                      <w:b/>
                      <w:bCs/>
                      <w:sz w:val="18"/>
                      <w:szCs w:val="18"/>
                    </w:rPr>
                    <w:t>Telefon:</w:t>
                  </w:r>
                  <w:r w:rsidRPr="00352227">
                    <w:rPr>
                      <w:rFonts w:ascii="Tahoma" w:hAnsi="Tahoma" w:cs="Tahoma"/>
                      <w:sz w:val="18"/>
                      <w:szCs w:val="18"/>
                    </w:rPr>
                    <w:br/>
                    <w:t>+36 17954664</w:t>
                  </w:r>
                </w:p>
              </w:tc>
            </w:tr>
            <w:tr w:rsidR="00CE7E58" w:rsidRPr="00352227" w14:paraId="32107DCB" w14:textId="77777777" w:rsidTr="00713ED0">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178475D7" w14:textId="77777777" w:rsidR="00CE7E58" w:rsidRPr="00352227" w:rsidRDefault="00CE7E58">
                  <w:pPr>
                    <w:rPr>
                      <w:rFonts w:ascii="Tahoma" w:hAnsi="Tahoma" w:cs="Tahoma"/>
                      <w:sz w:val="18"/>
                      <w:szCs w:val="18"/>
                    </w:rPr>
                  </w:pPr>
                  <w:r w:rsidRPr="00352227">
                    <w:rPr>
                      <w:rFonts w:ascii="Tahoma" w:hAnsi="Tahoma" w:cs="Tahoma"/>
                      <w:b/>
                      <w:bCs/>
                      <w:sz w:val="18"/>
                      <w:szCs w:val="18"/>
                    </w:rPr>
                    <w:t>E-mail:</w:t>
                  </w:r>
                  <w:r w:rsidRPr="00352227">
                    <w:rPr>
                      <w:rFonts w:ascii="Tahoma" w:hAnsi="Tahoma" w:cs="Tahoma"/>
                      <w:sz w:val="18"/>
                      <w:szCs w:val="18"/>
                    </w:rPr>
                    <w:br/>
                    <w:t>kozbeszerzes@me.gov.hu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4FA96EE7" w14:textId="77777777" w:rsidR="00CE7E58" w:rsidRPr="00352227" w:rsidRDefault="00CE7E58">
                  <w:pPr>
                    <w:rPr>
                      <w:rFonts w:ascii="Tahoma" w:hAnsi="Tahoma" w:cs="Tahoma"/>
                      <w:sz w:val="18"/>
                      <w:szCs w:val="18"/>
                    </w:rPr>
                  </w:pPr>
                  <w:r w:rsidRPr="00352227">
                    <w:rPr>
                      <w:rFonts w:ascii="Tahoma" w:hAnsi="Tahoma" w:cs="Tahoma"/>
                      <w:b/>
                      <w:bCs/>
                      <w:sz w:val="18"/>
                      <w:szCs w:val="18"/>
                    </w:rPr>
                    <w:t>Fax:</w:t>
                  </w:r>
                  <w:r w:rsidRPr="00352227">
                    <w:rPr>
                      <w:rFonts w:ascii="Tahoma" w:hAnsi="Tahoma" w:cs="Tahoma"/>
                      <w:sz w:val="18"/>
                      <w:szCs w:val="18"/>
                    </w:rPr>
                    <w:br/>
                    <w:t>+36 17896943</w:t>
                  </w:r>
                </w:p>
              </w:tc>
            </w:tr>
            <w:tr w:rsidR="00CE7E58" w:rsidRPr="00352227" w14:paraId="225D78CC"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3DB6A179" w14:textId="77777777" w:rsidR="00CE7E58" w:rsidRPr="00352227" w:rsidRDefault="00CE7E58">
                  <w:pPr>
                    <w:rPr>
                      <w:rFonts w:ascii="Tahoma" w:hAnsi="Tahoma" w:cs="Tahoma"/>
                      <w:sz w:val="18"/>
                      <w:szCs w:val="18"/>
                    </w:rPr>
                  </w:pPr>
                  <w:r w:rsidRPr="00352227">
                    <w:rPr>
                      <w:rFonts w:ascii="Tahoma" w:hAnsi="Tahoma" w:cs="Tahoma"/>
                      <w:b/>
                      <w:bCs/>
                      <w:sz w:val="18"/>
                      <w:szCs w:val="18"/>
                    </w:rPr>
                    <w:t>Internetcím (URL):</w:t>
                  </w:r>
                </w:p>
              </w:tc>
            </w:tr>
          </w:tbl>
          <w:p w14:paraId="76EFFBC7"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p w14:paraId="6F9B010B" w14:textId="77777777" w:rsidR="00CE7E58" w:rsidRPr="00352227" w:rsidRDefault="00CE7E58">
            <w:pPr>
              <w:pStyle w:val="rub2"/>
              <w:spacing w:after="120"/>
              <w:rPr>
                <w:rFonts w:ascii="Tahoma" w:hAnsi="Tahoma" w:cs="Tahoma"/>
                <w:sz w:val="18"/>
                <w:szCs w:val="18"/>
              </w:rPr>
            </w:pPr>
            <w:r w:rsidRPr="00352227">
              <w:rPr>
                <w:rFonts w:ascii="Tahoma" w:hAnsi="Tahoma" w:cs="Tahoma"/>
                <w:b/>
                <w:bCs/>
                <w:sz w:val="18"/>
                <w:szCs w:val="18"/>
              </w:rPr>
              <w:t>IV</w:t>
            </w:r>
            <w:r w:rsidRPr="00352227">
              <w:rPr>
                <w:rStyle w:val="apple-converted-space"/>
                <w:rFonts w:ascii="Tahoma" w:hAnsi="Tahoma" w:cs="Tahoma"/>
                <w:sz w:val="18"/>
                <w:szCs w:val="18"/>
              </w:rPr>
              <w:t> </w:t>
            </w:r>
            <w:r w:rsidRPr="00352227">
              <w:rPr>
                <w:rFonts w:ascii="Tahoma" w:hAnsi="Tahoma" w:cs="Tahoma"/>
                <w:b/>
                <w:bCs/>
                <w:sz w:val="18"/>
                <w:szCs w:val="18"/>
              </w:rPr>
              <w:t>)</w:t>
            </w:r>
            <w:r w:rsidRPr="00352227">
              <w:rPr>
                <w:rStyle w:val="apple-converted-space"/>
                <w:rFonts w:ascii="Tahoma" w:hAnsi="Tahoma" w:cs="Tahoma"/>
                <w:b/>
                <w:bCs/>
                <w:sz w:val="18"/>
                <w:szCs w:val="18"/>
              </w:rPr>
              <w:t> </w:t>
            </w:r>
            <w:r w:rsidRPr="00352227">
              <w:rPr>
                <w:rFonts w:ascii="Tahoma" w:hAnsi="Tahoma" w:cs="Tahoma"/>
                <w:b/>
                <w:bCs/>
                <w:sz w:val="18"/>
                <w:szCs w:val="18"/>
              </w:rPr>
              <w:t>A másik ajánlatkérő címei, amely nevében az ajánlatkérő a beszerzést végzi</w:t>
            </w:r>
          </w:p>
          <w:tbl>
            <w:tblPr>
              <w:tblW w:w="0" w:type="auto"/>
              <w:tblCellSpacing w:w="0" w:type="dxa"/>
              <w:tblCellMar>
                <w:left w:w="0" w:type="dxa"/>
                <w:right w:w="0" w:type="dxa"/>
              </w:tblCellMar>
              <w:tblLook w:val="04A0" w:firstRow="1" w:lastRow="0" w:firstColumn="1" w:lastColumn="0" w:noHBand="0" w:noVBand="1"/>
            </w:tblPr>
            <w:tblGrid>
              <w:gridCol w:w="866"/>
              <w:gridCol w:w="2074"/>
              <w:gridCol w:w="2931"/>
            </w:tblGrid>
            <w:tr w:rsidR="00CE7E58" w:rsidRPr="00352227" w14:paraId="278BE3A1" w14:textId="77777777" w:rsidTr="00713ED0">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2883F7A9" w14:textId="77777777" w:rsidR="00CE7E58" w:rsidRPr="00352227" w:rsidRDefault="00CE7E58">
                  <w:pPr>
                    <w:rPr>
                      <w:rFonts w:ascii="Tahoma" w:hAnsi="Tahoma" w:cs="Tahoma"/>
                      <w:sz w:val="18"/>
                      <w:szCs w:val="18"/>
                    </w:rPr>
                  </w:pPr>
                  <w:r w:rsidRPr="00352227">
                    <w:rPr>
                      <w:rFonts w:ascii="Tahoma" w:hAnsi="Tahoma" w:cs="Tahoma"/>
                      <w:b/>
                      <w:bCs/>
                      <w:sz w:val="18"/>
                      <w:szCs w:val="18"/>
                    </w:rPr>
                    <w:t>Hivatalos név:</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69C0E130" w14:textId="77777777" w:rsidR="00CE7E58" w:rsidRPr="00352227" w:rsidRDefault="00CE7E58">
                  <w:pPr>
                    <w:rPr>
                      <w:rFonts w:ascii="Tahoma" w:hAnsi="Tahoma" w:cs="Tahoma"/>
                      <w:sz w:val="18"/>
                      <w:szCs w:val="18"/>
                    </w:rPr>
                  </w:pPr>
                  <w:r w:rsidRPr="00352227">
                    <w:rPr>
                      <w:rFonts w:ascii="Tahoma" w:hAnsi="Tahoma" w:cs="Tahoma"/>
                      <w:b/>
                      <w:bCs/>
                      <w:sz w:val="18"/>
                      <w:szCs w:val="18"/>
                    </w:rPr>
                    <w:t>Nemzeti azonosító</w:t>
                  </w:r>
                  <w:r w:rsidRPr="00352227">
                    <w:rPr>
                      <w:rStyle w:val="apple-converted-space"/>
                      <w:rFonts w:ascii="Tahoma" w:hAnsi="Tahoma" w:cs="Tahoma"/>
                      <w:sz w:val="18"/>
                      <w:szCs w:val="18"/>
                    </w:rPr>
                    <w:t> </w:t>
                  </w:r>
                  <w:r w:rsidRPr="00352227">
                    <w:rPr>
                      <w:rFonts w:ascii="Tahoma" w:hAnsi="Tahoma" w:cs="Tahoma"/>
                      <w:i/>
                      <w:iCs/>
                      <w:sz w:val="18"/>
                      <w:szCs w:val="18"/>
                    </w:rPr>
                    <w:t>(ha ismert)</w:t>
                  </w:r>
                  <w:r w:rsidRPr="00352227">
                    <w:rPr>
                      <w:rFonts w:ascii="Tahoma" w:hAnsi="Tahoma" w:cs="Tahoma"/>
                      <w:sz w:val="18"/>
                      <w:szCs w:val="18"/>
                    </w:rPr>
                    <w:t>:</w:t>
                  </w:r>
                </w:p>
              </w:tc>
            </w:tr>
            <w:tr w:rsidR="00CE7E58" w:rsidRPr="00352227" w14:paraId="1FCF31B7" w14:textId="77777777" w:rsidTr="00713ED0">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3CA84E43" w14:textId="77777777" w:rsidR="00CE7E58" w:rsidRPr="00352227" w:rsidRDefault="00CE7E58">
                  <w:pPr>
                    <w:rPr>
                      <w:rFonts w:ascii="Tahoma" w:hAnsi="Tahoma" w:cs="Tahoma"/>
                      <w:sz w:val="18"/>
                      <w:szCs w:val="18"/>
                    </w:rPr>
                  </w:pPr>
                  <w:r w:rsidRPr="00352227">
                    <w:rPr>
                      <w:rFonts w:ascii="Tahoma" w:hAnsi="Tahoma" w:cs="Tahoma"/>
                      <w:b/>
                      <w:bCs/>
                      <w:sz w:val="18"/>
                      <w:szCs w:val="18"/>
                    </w:rPr>
                    <w:t>Postai cím:</w:t>
                  </w:r>
                </w:p>
              </w:tc>
            </w:tr>
            <w:tr w:rsidR="00CE7E58" w:rsidRPr="00352227" w14:paraId="38AC3FA2" w14:textId="77777777" w:rsidTr="00713ED0">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6AB2F6FF" w14:textId="77777777" w:rsidR="00CE7E58" w:rsidRPr="00352227" w:rsidRDefault="00CE7E58">
                  <w:pPr>
                    <w:rPr>
                      <w:rFonts w:ascii="Tahoma" w:hAnsi="Tahoma" w:cs="Tahoma"/>
                      <w:sz w:val="18"/>
                      <w:szCs w:val="18"/>
                    </w:rPr>
                  </w:pPr>
                  <w:r w:rsidRPr="00352227">
                    <w:rPr>
                      <w:rFonts w:ascii="Tahoma" w:hAnsi="Tahoma" w:cs="Tahoma"/>
                      <w:b/>
                      <w:bCs/>
                      <w:sz w:val="18"/>
                      <w:szCs w:val="18"/>
                    </w:rPr>
                    <w:t>Város:</w:t>
                  </w:r>
                  <w:r w:rsidRPr="00352227">
                    <w:rPr>
                      <w:rStyle w:val="apple-converted-space"/>
                      <w:rFonts w:ascii="Tahoma" w:hAnsi="Tahoma" w:cs="Tahoma"/>
                      <w:b/>
                      <w:bCs/>
                      <w:sz w:val="18"/>
                      <w:szCs w:val="18"/>
                    </w:rPr>
                    <w:t> </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6EBA7358" w14:textId="77777777" w:rsidR="00CE7E58" w:rsidRPr="00352227" w:rsidRDefault="00CE7E58">
                  <w:pPr>
                    <w:rPr>
                      <w:rFonts w:ascii="Tahoma" w:hAnsi="Tahoma" w:cs="Tahoma"/>
                      <w:sz w:val="18"/>
                      <w:szCs w:val="18"/>
                    </w:rPr>
                  </w:pPr>
                  <w:r w:rsidRPr="00352227">
                    <w:rPr>
                      <w:rFonts w:ascii="Tahoma" w:hAnsi="Tahoma" w:cs="Tahoma"/>
                      <w:b/>
                      <w:bCs/>
                      <w:sz w:val="18"/>
                      <w:szCs w:val="18"/>
                    </w:rPr>
                    <w:t>Postai irányítószám:</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01E7E797" w14:textId="77777777" w:rsidR="00CE7E58" w:rsidRPr="00352227" w:rsidRDefault="00CE7E58">
                  <w:pPr>
                    <w:rPr>
                      <w:rFonts w:ascii="Tahoma" w:hAnsi="Tahoma" w:cs="Tahoma"/>
                      <w:sz w:val="18"/>
                      <w:szCs w:val="18"/>
                    </w:rPr>
                  </w:pPr>
                  <w:r w:rsidRPr="00352227">
                    <w:rPr>
                      <w:rFonts w:ascii="Tahoma" w:hAnsi="Tahoma" w:cs="Tahoma"/>
                      <w:b/>
                      <w:bCs/>
                      <w:sz w:val="18"/>
                      <w:szCs w:val="18"/>
                    </w:rPr>
                    <w:t>Ország:</w:t>
                  </w:r>
                </w:p>
              </w:tc>
            </w:tr>
          </w:tbl>
          <w:p w14:paraId="4311F109" w14:textId="77777777" w:rsidR="00CE7E58" w:rsidRPr="00352227" w:rsidRDefault="00CE7E58">
            <w:pPr>
              <w:pStyle w:val="standard"/>
              <w:spacing w:before="0" w:after="0"/>
              <w:jc w:val="center"/>
              <w:rPr>
                <w:rFonts w:ascii="Tahoma" w:hAnsi="Tahoma" w:cs="Tahoma"/>
                <w:sz w:val="18"/>
                <w:szCs w:val="18"/>
              </w:rPr>
            </w:pPr>
            <w:r w:rsidRPr="00352227">
              <w:rPr>
                <w:rFonts w:ascii="Tahoma" w:hAnsi="Tahoma" w:cs="Tahoma"/>
                <w:sz w:val="18"/>
                <w:szCs w:val="18"/>
              </w:rPr>
              <w:t>……. (Az A. melléklet</w:t>
            </w:r>
            <w:r w:rsidRPr="00352227">
              <w:rPr>
                <w:rStyle w:val="apple-converted-space"/>
                <w:rFonts w:ascii="Tahoma" w:hAnsi="Tahoma" w:cs="Tahoma"/>
                <w:sz w:val="18"/>
                <w:szCs w:val="18"/>
              </w:rPr>
              <w:t> </w:t>
            </w:r>
            <w:r w:rsidRPr="00352227">
              <w:rPr>
                <w:rFonts w:ascii="Tahoma" w:hAnsi="Tahoma" w:cs="Tahoma"/>
                <w:sz w:val="18"/>
                <w:szCs w:val="18"/>
              </w:rPr>
              <w:t>IV) szakasza szükség szerint több példányban is használható)…..</w:t>
            </w:r>
          </w:p>
          <w:p w14:paraId="2258C62E" w14:textId="77777777" w:rsidR="00CE7E58" w:rsidRPr="00352227" w:rsidRDefault="00CE7E58">
            <w:pPr>
              <w:pStyle w:val="standard"/>
              <w:spacing w:before="0" w:after="0"/>
              <w:jc w:val="center"/>
              <w:rPr>
                <w:rFonts w:ascii="Tahoma" w:hAnsi="Tahoma" w:cs="Tahoma"/>
                <w:sz w:val="18"/>
                <w:szCs w:val="18"/>
              </w:rPr>
            </w:pPr>
            <w:r w:rsidRPr="00352227">
              <w:rPr>
                <w:rFonts w:ascii="Tahoma" w:hAnsi="Tahoma" w:cs="Tahoma"/>
                <w:sz w:val="18"/>
                <w:szCs w:val="18"/>
              </w:rPr>
              <w:t> </w:t>
            </w:r>
          </w:p>
        </w:tc>
      </w:tr>
      <w:tr w:rsidR="00CE7E58" w:rsidRPr="00352227" w14:paraId="304718FA" w14:textId="77777777" w:rsidTr="00CE7E58">
        <w:trPr>
          <w:tblCellSpacing w:w="15" w:type="dxa"/>
        </w:trPr>
        <w:tc>
          <w:tcPr>
            <w:tcW w:w="4969" w:type="pct"/>
            <w:vAlign w:val="center"/>
            <w:hideMark/>
          </w:tcPr>
          <w:p w14:paraId="18839001" w14:textId="77777777" w:rsidR="00CE7E58" w:rsidRPr="00352227" w:rsidRDefault="00CE7E58">
            <w:pPr>
              <w:pStyle w:val="standard"/>
              <w:spacing w:before="0" w:after="120"/>
              <w:jc w:val="center"/>
              <w:rPr>
                <w:rFonts w:ascii="Tahoma" w:hAnsi="Tahoma" w:cs="Tahoma"/>
                <w:b/>
                <w:bCs/>
                <w:sz w:val="18"/>
                <w:szCs w:val="18"/>
              </w:rPr>
            </w:pPr>
            <w:r w:rsidRPr="00352227">
              <w:rPr>
                <w:rFonts w:ascii="Tahoma" w:hAnsi="Tahoma" w:cs="Tahoma"/>
                <w:b/>
                <w:bCs/>
                <w:sz w:val="18"/>
                <w:szCs w:val="18"/>
              </w:rPr>
              <w:lastRenderedPageBreak/>
              <w:t>B. MELLÉKLET</w:t>
            </w:r>
          </w:p>
          <w:p w14:paraId="0A383C93" w14:textId="77777777" w:rsidR="00CE7E58" w:rsidRPr="00352227" w:rsidRDefault="00CE7E58">
            <w:pPr>
              <w:pStyle w:val="standard"/>
              <w:spacing w:before="0" w:after="120"/>
              <w:jc w:val="center"/>
              <w:rPr>
                <w:rFonts w:ascii="Tahoma" w:hAnsi="Tahoma" w:cs="Tahoma"/>
                <w:b/>
                <w:bCs/>
                <w:caps/>
                <w:sz w:val="18"/>
                <w:szCs w:val="18"/>
              </w:rPr>
            </w:pPr>
            <w:r w:rsidRPr="00352227">
              <w:rPr>
                <w:rFonts w:ascii="Tahoma" w:hAnsi="Tahoma" w:cs="Tahoma"/>
                <w:b/>
                <w:bCs/>
                <w:caps/>
                <w:sz w:val="18"/>
                <w:szCs w:val="18"/>
              </w:rPr>
              <w:t>RÉSZEKRE VONATKOZÓ INFORMÁCIÓK</w:t>
            </w:r>
          </w:p>
          <w:p w14:paraId="2A788E73" w14:textId="77777777" w:rsidR="00CE7E58" w:rsidRPr="00352227" w:rsidRDefault="00CE7E58">
            <w:pPr>
              <w:pStyle w:val="rub30"/>
              <w:spacing w:before="0" w:beforeAutospacing="0" w:after="120" w:afterAutospacing="0"/>
              <w:rPr>
                <w:rFonts w:ascii="Tahoma" w:hAnsi="Tahoma" w:cs="Tahoma"/>
                <w:b/>
                <w:bCs/>
                <w:i/>
                <w:iCs/>
                <w:sz w:val="18"/>
                <w:szCs w:val="18"/>
              </w:rPr>
            </w:pPr>
            <w:r w:rsidRPr="00352227">
              <w:rPr>
                <w:rFonts w:ascii="Tahoma" w:hAnsi="Tahoma" w:cs="Tahoma"/>
                <w:b/>
                <w:bCs/>
                <w:sz w:val="18"/>
                <w:szCs w:val="18"/>
              </w:rPr>
              <w:t>Rész száma</w:t>
            </w:r>
            <w:r w:rsidRPr="00352227">
              <w:rPr>
                <w:rStyle w:val="apple-converted-space"/>
                <w:rFonts w:ascii="Tahoma" w:hAnsi="Tahoma" w:cs="Tahoma"/>
                <w:b/>
                <w:bCs/>
                <w:i/>
                <w:iCs/>
                <w:sz w:val="18"/>
                <w:szCs w:val="18"/>
              </w:rPr>
              <w:t> </w:t>
            </w:r>
            <w:r w:rsidRPr="00352227">
              <w:rPr>
                <w:rFonts w:ascii="Tahoma" w:hAnsi="Tahoma" w:cs="Tahoma"/>
                <w:b/>
                <w:bCs/>
                <w:i/>
                <w:iCs/>
                <w:sz w:val="18"/>
                <w:szCs w:val="18"/>
              </w:rPr>
              <w:t>1</w:t>
            </w:r>
            <w:r w:rsidRPr="00352227">
              <w:rPr>
                <w:rStyle w:val="apple-converted-space"/>
                <w:rFonts w:ascii="Tahoma" w:hAnsi="Tahoma" w:cs="Tahoma"/>
                <w:b/>
                <w:bCs/>
                <w:i/>
                <w:iCs/>
                <w:sz w:val="18"/>
                <w:szCs w:val="18"/>
              </w:rPr>
              <w:t> </w:t>
            </w:r>
            <w:r w:rsidRPr="00352227">
              <w:rPr>
                <w:rFonts w:ascii="Tahoma" w:hAnsi="Tahoma" w:cs="Tahoma"/>
                <w:b/>
                <w:bCs/>
                <w:sz w:val="18"/>
                <w:szCs w:val="18"/>
              </w:rPr>
              <w:t>Elnevezés: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045"/>
              <w:gridCol w:w="3021"/>
              <w:gridCol w:w="3006"/>
            </w:tblGrid>
            <w:tr w:rsidR="00CE7E58" w:rsidRPr="00352227" w14:paraId="4D19AB66" w14:textId="77777777" w:rsidTr="00713ED0">
              <w:trPr>
                <w:tblHeader/>
                <w:tblCellSpacing w:w="0" w:type="dxa"/>
              </w:trPr>
              <w:tc>
                <w:tcPr>
                  <w:tcW w:w="0" w:type="auto"/>
                  <w:vAlign w:val="center"/>
                  <w:hideMark/>
                </w:tcPr>
                <w:p w14:paraId="6DFD8A59" w14:textId="77777777" w:rsidR="00CE7E58" w:rsidRPr="00352227" w:rsidRDefault="00CE7E58">
                  <w:pPr>
                    <w:rPr>
                      <w:rFonts w:ascii="Tahoma" w:hAnsi="Tahoma" w:cs="Tahoma"/>
                      <w:b/>
                      <w:bCs/>
                      <w:i/>
                      <w:iCs/>
                      <w:sz w:val="18"/>
                      <w:szCs w:val="18"/>
                    </w:rPr>
                  </w:pPr>
                </w:p>
              </w:tc>
              <w:tc>
                <w:tcPr>
                  <w:tcW w:w="0" w:type="auto"/>
                  <w:vAlign w:val="center"/>
                  <w:hideMark/>
                </w:tcPr>
                <w:p w14:paraId="32B1577E" w14:textId="77777777" w:rsidR="00CE7E58" w:rsidRPr="00352227" w:rsidRDefault="00CE7E58">
                  <w:pPr>
                    <w:rPr>
                      <w:rFonts w:ascii="Tahoma" w:hAnsi="Tahoma" w:cs="Tahoma"/>
                      <w:sz w:val="20"/>
                      <w:szCs w:val="20"/>
                    </w:rPr>
                  </w:pPr>
                </w:p>
              </w:tc>
              <w:tc>
                <w:tcPr>
                  <w:tcW w:w="0" w:type="auto"/>
                  <w:vAlign w:val="center"/>
                  <w:hideMark/>
                </w:tcPr>
                <w:p w14:paraId="58764A9F" w14:textId="77777777" w:rsidR="00CE7E58" w:rsidRPr="00352227" w:rsidRDefault="00CE7E58">
                  <w:pPr>
                    <w:rPr>
                      <w:rFonts w:ascii="Tahoma" w:hAnsi="Tahoma" w:cs="Tahoma"/>
                      <w:sz w:val="20"/>
                      <w:szCs w:val="20"/>
                    </w:rPr>
                  </w:pPr>
                </w:p>
              </w:tc>
            </w:tr>
            <w:tr w:rsidR="00CE7E58" w:rsidRPr="00352227" w14:paraId="33DC743A" w14:textId="77777777" w:rsidTr="00713ED0">
              <w:trPr>
                <w:trHeight w:val="510"/>
                <w:tblCellSpacing w:w="0" w:type="dxa"/>
              </w:trPr>
              <w:tc>
                <w:tcPr>
                  <w:tcW w:w="0" w:type="auto"/>
                  <w:gridSpan w:val="3"/>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6CD148A3" w14:textId="77777777" w:rsidR="00CE7E58" w:rsidRPr="00352227" w:rsidRDefault="00CE7E58">
                  <w:pPr>
                    <w:pStyle w:val="standard"/>
                    <w:spacing w:before="120" w:after="120"/>
                    <w:rPr>
                      <w:rFonts w:ascii="Tahoma" w:hAnsi="Tahoma" w:cs="Tahoma"/>
                      <w:b/>
                      <w:bCs/>
                      <w:sz w:val="18"/>
                      <w:szCs w:val="18"/>
                    </w:rPr>
                  </w:pPr>
                  <w:r w:rsidRPr="00352227">
                    <w:rPr>
                      <w:rFonts w:ascii="Tahoma" w:hAnsi="Tahoma" w:cs="Tahoma"/>
                      <w:b/>
                      <w:bCs/>
                      <w:sz w:val="18"/>
                      <w:szCs w:val="18"/>
                    </w:rPr>
                    <w:t>1) Rövid meghatározás:</w:t>
                  </w:r>
                </w:p>
              </w:tc>
            </w:tr>
            <w:tr w:rsidR="00CE7E58" w:rsidRPr="00352227" w14:paraId="26519F53" w14:textId="77777777" w:rsidTr="00713ED0">
              <w:trPr>
                <w:trHeight w:val="426"/>
                <w:tblCellSpacing w:w="0" w:type="dxa"/>
              </w:trPr>
              <w:tc>
                <w:tcPr>
                  <w:tcW w:w="0" w:type="auto"/>
                  <w:gridSpan w:val="3"/>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2B6394D6"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mallCaps/>
                      <w:sz w:val="18"/>
                      <w:szCs w:val="18"/>
                    </w:rPr>
                    <w:t>2)</w:t>
                  </w:r>
                  <w:r w:rsidRPr="00352227">
                    <w:rPr>
                      <w:rStyle w:val="apple-converted-space"/>
                      <w:rFonts w:ascii="Tahoma" w:hAnsi="Tahoma" w:cs="Tahoma"/>
                      <w:sz w:val="18"/>
                      <w:szCs w:val="18"/>
                    </w:rPr>
                    <w:t> </w:t>
                  </w:r>
                  <w:r w:rsidRPr="00352227">
                    <w:rPr>
                      <w:rFonts w:ascii="Tahoma" w:hAnsi="Tahoma" w:cs="Tahoma"/>
                      <w:b/>
                      <w:bCs/>
                      <w:sz w:val="18"/>
                      <w:szCs w:val="18"/>
                    </w:rPr>
                    <w:t>Közös közbeszerzési szójegyzék</w:t>
                  </w:r>
                  <w:r w:rsidRPr="00352227">
                    <w:rPr>
                      <w:rStyle w:val="apple-converted-space"/>
                      <w:rFonts w:ascii="Tahoma" w:hAnsi="Tahoma" w:cs="Tahoma"/>
                      <w:sz w:val="18"/>
                      <w:szCs w:val="18"/>
                    </w:rPr>
                    <w:t> </w:t>
                  </w:r>
                  <w:r w:rsidRPr="00352227">
                    <w:rPr>
                      <w:rFonts w:ascii="Tahoma" w:hAnsi="Tahoma" w:cs="Tahoma"/>
                      <w:b/>
                      <w:bCs/>
                      <w:sz w:val="18"/>
                      <w:szCs w:val="18"/>
                    </w:rPr>
                    <w:t>(CPV)</w:t>
                  </w:r>
                </w:p>
              </w:tc>
            </w:tr>
            <w:tr w:rsidR="00CE7E58" w:rsidRPr="00352227" w14:paraId="21843740" w14:textId="77777777" w:rsidTr="00713ED0">
              <w:trPr>
                <w:trHeight w:val="1350"/>
                <w:tblCellSpacing w:w="0" w:type="dxa"/>
              </w:trPr>
              <w:tc>
                <w:tcPr>
                  <w:tcW w:w="0" w:type="auto"/>
                  <w:gridSpan w:val="3"/>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459F4DE" w14:textId="77777777" w:rsidR="00CE7E58" w:rsidRPr="00352227" w:rsidRDefault="00CE7E58">
                  <w:pPr>
                    <w:pStyle w:val="standard"/>
                    <w:spacing w:before="120" w:after="120"/>
                    <w:rPr>
                      <w:rFonts w:ascii="Tahoma" w:hAnsi="Tahoma" w:cs="Tahoma"/>
                      <w:b/>
                      <w:bCs/>
                      <w:smallCaps/>
                      <w:sz w:val="18"/>
                      <w:szCs w:val="18"/>
                    </w:rPr>
                  </w:pPr>
                  <w:r w:rsidRPr="00352227">
                    <w:rPr>
                      <w:rFonts w:ascii="Tahoma" w:hAnsi="Tahoma" w:cs="Tahoma"/>
                      <w:b/>
                      <w:bCs/>
                      <w:smallCaps/>
                      <w:sz w:val="18"/>
                      <w:szCs w:val="18"/>
                    </w:rPr>
                    <w:t>3)</w:t>
                  </w:r>
                  <w:r w:rsidRPr="00352227">
                    <w:rPr>
                      <w:rStyle w:val="apple-converted-space"/>
                      <w:rFonts w:ascii="Tahoma" w:hAnsi="Tahoma" w:cs="Tahoma"/>
                      <w:b/>
                      <w:bCs/>
                      <w:sz w:val="18"/>
                      <w:szCs w:val="18"/>
                    </w:rPr>
                    <w:t> </w:t>
                  </w:r>
                  <w:r w:rsidRPr="00352227">
                    <w:rPr>
                      <w:rFonts w:ascii="Tahoma" w:hAnsi="Tahoma" w:cs="Tahoma"/>
                      <w:b/>
                      <w:bCs/>
                      <w:sz w:val="18"/>
                      <w:szCs w:val="18"/>
                    </w:rPr>
                    <w:t>Mennyiség:</w:t>
                  </w:r>
                </w:p>
                <w:p w14:paraId="2A13A797"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i/>
                      <w:iCs/>
                      <w:sz w:val="18"/>
                      <w:szCs w:val="18"/>
                    </w:rPr>
                    <w:t>(ha ismert, csak számokkal)</w:t>
                  </w:r>
                  <w:r w:rsidRPr="00352227">
                    <w:rPr>
                      <w:rStyle w:val="apple-converted-space"/>
                      <w:rFonts w:ascii="Tahoma" w:hAnsi="Tahoma" w:cs="Tahoma"/>
                      <w:sz w:val="18"/>
                      <w:szCs w:val="18"/>
                    </w:rPr>
                    <w:t> </w:t>
                  </w:r>
                  <w:r w:rsidRPr="00352227">
                    <w:rPr>
                      <w:rFonts w:ascii="Tahoma" w:hAnsi="Tahoma" w:cs="Tahoma"/>
                      <w:sz w:val="18"/>
                      <w:szCs w:val="18"/>
                    </w:rPr>
                    <w:t>Becsült költség áfa nélkül: Pénznem:</w:t>
                  </w:r>
                </w:p>
                <w:p w14:paraId="4F111582" w14:textId="77777777" w:rsidR="00CE7E58" w:rsidRPr="00352227" w:rsidRDefault="00CE7E58">
                  <w:pPr>
                    <w:pStyle w:val="standard"/>
                    <w:spacing w:before="0" w:after="120"/>
                    <w:rPr>
                      <w:rFonts w:ascii="Tahoma" w:hAnsi="Tahoma" w:cs="Tahoma"/>
                      <w:i/>
                      <w:iCs/>
                      <w:sz w:val="18"/>
                      <w:szCs w:val="18"/>
                    </w:rPr>
                  </w:pPr>
                  <w:r w:rsidRPr="00352227">
                    <w:rPr>
                      <w:rFonts w:ascii="Tahoma" w:hAnsi="Tahoma" w:cs="Tahoma"/>
                      <w:i/>
                      <w:iCs/>
                      <w:sz w:val="18"/>
                      <w:szCs w:val="18"/>
                    </w:rPr>
                    <w:t>vagy</w:t>
                  </w:r>
                </w:p>
                <w:p w14:paraId="5D730B45" w14:textId="77777777" w:rsidR="00CE7E58" w:rsidRPr="00352227" w:rsidRDefault="00CE7E58">
                  <w:pPr>
                    <w:pStyle w:val="standard"/>
                    <w:spacing w:before="0" w:after="120"/>
                    <w:rPr>
                      <w:rFonts w:ascii="Tahoma" w:hAnsi="Tahoma" w:cs="Tahoma"/>
                      <w:sz w:val="18"/>
                      <w:szCs w:val="18"/>
                    </w:rPr>
                  </w:pPr>
                  <w:r w:rsidRPr="00352227">
                    <w:rPr>
                      <w:rFonts w:ascii="Tahoma" w:hAnsi="Tahoma" w:cs="Tahoma"/>
                      <w:sz w:val="18"/>
                      <w:szCs w:val="18"/>
                    </w:rPr>
                    <w:t>és között Pénznem:</w:t>
                  </w:r>
                </w:p>
              </w:tc>
            </w:tr>
            <w:tr w:rsidR="00CE7E58" w:rsidRPr="00352227" w14:paraId="3A21C50A" w14:textId="77777777" w:rsidTr="00713ED0">
              <w:trPr>
                <w:trHeight w:val="1350"/>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485C47" w14:textId="77777777" w:rsidR="00CE7E58" w:rsidRPr="00352227" w:rsidRDefault="00CE7E58">
                  <w:pPr>
                    <w:pStyle w:val="standard"/>
                    <w:spacing w:before="0" w:after="0"/>
                    <w:rPr>
                      <w:rFonts w:ascii="Tahoma" w:hAnsi="Tahoma" w:cs="Tahoma"/>
                      <w:b/>
                      <w:bCs/>
                      <w:sz w:val="18"/>
                      <w:szCs w:val="18"/>
                    </w:rPr>
                  </w:pPr>
                  <w:r w:rsidRPr="00352227">
                    <w:rPr>
                      <w:rFonts w:ascii="Tahoma" w:hAnsi="Tahoma" w:cs="Tahoma"/>
                      <w:b/>
                      <w:bCs/>
                      <w:sz w:val="18"/>
                      <w:szCs w:val="18"/>
                    </w:rPr>
                    <w:t>4) A szerződés időtartamára vagy kezdetére/befejezésére vonatkozó különböző időpontok feltüntetése</w:t>
                  </w:r>
                  <w:r w:rsidRPr="00352227">
                    <w:rPr>
                      <w:rStyle w:val="apple-converted-space"/>
                      <w:rFonts w:ascii="Tahoma" w:hAnsi="Tahoma" w:cs="Tahoma"/>
                      <w:b/>
                      <w:bCs/>
                      <w:sz w:val="18"/>
                      <w:szCs w:val="18"/>
                    </w:rPr>
                    <w:t> </w:t>
                  </w:r>
                  <w:r w:rsidRPr="00352227">
                    <w:rPr>
                      <w:rFonts w:ascii="Tahoma" w:hAnsi="Tahoma" w:cs="Tahoma"/>
                      <w:i/>
                      <w:iCs/>
                      <w:sz w:val="18"/>
                      <w:szCs w:val="18"/>
                    </w:rPr>
                    <w:t>(adott esetben)</w:t>
                  </w:r>
                </w:p>
                <w:p w14:paraId="3B08FB51"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Az időtartam hónapban:</w:t>
                  </w:r>
                  <w:r w:rsidRPr="00352227">
                    <w:rPr>
                      <w:rStyle w:val="apple-converted-space"/>
                      <w:rFonts w:ascii="Tahoma" w:hAnsi="Tahoma" w:cs="Tahoma"/>
                      <w:sz w:val="18"/>
                      <w:szCs w:val="18"/>
                    </w:rPr>
                    <w:t> </w:t>
                  </w:r>
                  <w:r w:rsidRPr="00352227">
                    <w:rPr>
                      <w:rFonts w:ascii="Tahoma" w:hAnsi="Tahoma" w:cs="Tahoma"/>
                      <w:i/>
                      <w:iCs/>
                      <w:sz w:val="18"/>
                      <w:szCs w:val="18"/>
                    </w:rPr>
                    <w:t>vagy</w:t>
                  </w:r>
                  <w:r w:rsidRPr="00352227">
                    <w:rPr>
                      <w:rStyle w:val="apple-converted-space"/>
                      <w:rFonts w:ascii="Tahoma" w:hAnsi="Tahoma" w:cs="Tahoma"/>
                      <w:sz w:val="18"/>
                      <w:szCs w:val="18"/>
                    </w:rPr>
                    <w:t> </w:t>
                  </w:r>
                  <w:r w:rsidRPr="00352227">
                    <w:rPr>
                      <w:rFonts w:ascii="Tahoma" w:hAnsi="Tahoma" w:cs="Tahoma"/>
                      <w:sz w:val="18"/>
                      <w:szCs w:val="18"/>
                    </w:rPr>
                    <w:t>napban:</w:t>
                  </w:r>
                  <w:r w:rsidRPr="00352227">
                    <w:rPr>
                      <w:rStyle w:val="apple-converted-space"/>
                      <w:rFonts w:ascii="Tahoma" w:hAnsi="Tahoma" w:cs="Tahoma"/>
                      <w:sz w:val="18"/>
                      <w:szCs w:val="18"/>
                    </w:rPr>
                    <w:t> </w:t>
                  </w:r>
                  <w:r w:rsidRPr="00352227">
                    <w:rPr>
                      <w:rFonts w:ascii="Tahoma" w:hAnsi="Tahoma" w:cs="Tahoma"/>
                      <w:sz w:val="18"/>
                      <w:szCs w:val="18"/>
                    </w:rPr>
                    <w:t>(a szerződés megkötésétől számítva)</w:t>
                  </w:r>
                </w:p>
                <w:p w14:paraId="629E1F00" w14:textId="77777777" w:rsidR="00CE7E58" w:rsidRPr="00352227" w:rsidRDefault="00CE7E58">
                  <w:pPr>
                    <w:pStyle w:val="standard"/>
                    <w:spacing w:before="0" w:after="0"/>
                    <w:rPr>
                      <w:rFonts w:ascii="Tahoma" w:hAnsi="Tahoma" w:cs="Tahoma"/>
                      <w:i/>
                      <w:iCs/>
                      <w:sz w:val="18"/>
                      <w:szCs w:val="18"/>
                    </w:rPr>
                  </w:pPr>
                  <w:r w:rsidRPr="00352227">
                    <w:rPr>
                      <w:rFonts w:ascii="Tahoma" w:hAnsi="Tahoma" w:cs="Tahoma"/>
                      <w:i/>
                      <w:iCs/>
                      <w:sz w:val="18"/>
                      <w:szCs w:val="18"/>
                    </w:rPr>
                    <w:t>vagy</w:t>
                  </w:r>
                </w:p>
                <w:p w14:paraId="67183543"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Kezdés</w:t>
                  </w:r>
                  <w:r w:rsidRPr="00352227">
                    <w:rPr>
                      <w:rStyle w:val="apple-converted-space"/>
                      <w:rFonts w:ascii="Tahoma" w:hAnsi="Tahoma" w:cs="Tahoma"/>
                      <w:sz w:val="18"/>
                      <w:szCs w:val="18"/>
                    </w:rPr>
                    <w:t> </w:t>
                  </w:r>
                  <w:r w:rsidRPr="00352227">
                    <w:rPr>
                      <w:rFonts w:ascii="Tahoma" w:hAnsi="Tahoma" w:cs="Tahoma"/>
                      <w:i/>
                      <w:iCs/>
                      <w:sz w:val="18"/>
                      <w:szCs w:val="18"/>
                    </w:rPr>
                    <w:t>(nap/hónap/év)</w:t>
                  </w:r>
                </w:p>
                <w:p w14:paraId="26C04B9E"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Befejezés</w:t>
                  </w:r>
                  <w:r w:rsidRPr="00352227">
                    <w:rPr>
                      <w:rStyle w:val="apple-converted-space"/>
                      <w:rFonts w:ascii="Tahoma" w:hAnsi="Tahoma" w:cs="Tahoma"/>
                      <w:sz w:val="18"/>
                      <w:szCs w:val="18"/>
                    </w:rPr>
                    <w:t> </w:t>
                  </w:r>
                  <w:r w:rsidRPr="00352227">
                    <w:rPr>
                      <w:rFonts w:ascii="Tahoma" w:hAnsi="Tahoma" w:cs="Tahoma"/>
                      <w:i/>
                      <w:iCs/>
                      <w:sz w:val="18"/>
                      <w:szCs w:val="18"/>
                    </w:rPr>
                    <w:t>(nap/hónap/év)</w:t>
                  </w:r>
                </w:p>
              </w:tc>
            </w:tr>
            <w:tr w:rsidR="00CE7E58" w:rsidRPr="00352227" w14:paraId="1DD09D85" w14:textId="77777777" w:rsidTr="00713ED0">
              <w:trPr>
                <w:trHeight w:val="1350"/>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C90E5E7" w14:textId="77777777" w:rsidR="00CE7E58" w:rsidRPr="00352227" w:rsidRDefault="00CE7E58">
                  <w:pPr>
                    <w:pStyle w:val="standard"/>
                    <w:spacing w:before="120" w:after="120"/>
                    <w:rPr>
                      <w:rFonts w:ascii="Tahoma" w:hAnsi="Tahoma" w:cs="Tahoma"/>
                      <w:sz w:val="18"/>
                      <w:szCs w:val="18"/>
                    </w:rPr>
                  </w:pPr>
                  <w:r w:rsidRPr="00352227">
                    <w:rPr>
                      <w:rFonts w:ascii="Tahoma" w:hAnsi="Tahoma" w:cs="Tahoma"/>
                      <w:b/>
                      <w:bCs/>
                      <w:smallCaps/>
                      <w:sz w:val="18"/>
                      <w:szCs w:val="18"/>
                    </w:rPr>
                    <w:t>5)</w:t>
                  </w:r>
                  <w:r w:rsidRPr="00352227">
                    <w:rPr>
                      <w:rStyle w:val="apple-converted-space"/>
                      <w:rFonts w:ascii="Tahoma" w:hAnsi="Tahoma" w:cs="Tahoma"/>
                      <w:sz w:val="18"/>
                      <w:szCs w:val="18"/>
                    </w:rPr>
                    <w:t> </w:t>
                  </w:r>
                  <w:r w:rsidRPr="00352227">
                    <w:rPr>
                      <w:rFonts w:ascii="Tahoma" w:hAnsi="Tahoma" w:cs="Tahoma"/>
                      <w:b/>
                      <w:bCs/>
                      <w:sz w:val="18"/>
                      <w:szCs w:val="18"/>
                    </w:rPr>
                    <w:t>További</w:t>
                  </w:r>
                  <w:r w:rsidRPr="00352227">
                    <w:rPr>
                      <w:rStyle w:val="apple-converted-space"/>
                      <w:rFonts w:ascii="Tahoma" w:hAnsi="Tahoma" w:cs="Tahoma"/>
                      <w:b/>
                      <w:bCs/>
                      <w:sz w:val="18"/>
                      <w:szCs w:val="18"/>
                    </w:rPr>
                    <w:t> </w:t>
                  </w:r>
                  <w:r w:rsidRPr="00352227">
                    <w:rPr>
                      <w:rFonts w:ascii="Tahoma" w:hAnsi="Tahoma" w:cs="Tahoma"/>
                      <w:b/>
                      <w:bCs/>
                      <w:sz w:val="18"/>
                      <w:szCs w:val="18"/>
                    </w:rPr>
                    <w:t>információk</w:t>
                  </w:r>
                  <w:r w:rsidRPr="00352227">
                    <w:rPr>
                      <w:rStyle w:val="apple-converted-space"/>
                      <w:rFonts w:ascii="Tahoma" w:hAnsi="Tahoma" w:cs="Tahoma"/>
                      <w:b/>
                      <w:bCs/>
                      <w:sz w:val="18"/>
                      <w:szCs w:val="18"/>
                    </w:rPr>
                    <w:t> </w:t>
                  </w:r>
                  <w:r w:rsidRPr="00352227">
                    <w:rPr>
                      <w:rFonts w:ascii="Tahoma" w:hAnsi="Tahoma" w:cs="Tahoma"/>
                      <w:b/>
                      <w:bCs/>
                      <w:sz w:val="18"/>
                      <w:szCs w:val="18"/>
                    </w:rPr>
                    <w:t>a részekről:</w:t>
                  </w:r>
                </w:p>
              </w:tc>
            </w:tr>
          </w:tbl>
          <w:p w14:paraId="6737BF8C" w14:textId="77777777" w:rsidR="00CE7E58" w:rsidRPr="00352227" w:rsidRDefault="00CE7E58">
            <w:pPr>
              <w:pStyle w:val="standard"/>
              <w:spacing w:before="0" w:after="120"/>
              <w:ind w:left="426"/>
              <w:rPr>
                <w:rFonts w:ascii="Tahoma" w:hAnsi="Tahoma" w:cs="Tahoma"/>
                <w:b/>
                <w:bCs/>
                <w:sz w:val="18"/>
                <w:szCs w:val="18"/>
              </w:rPr>
            </w:pPr>
            <w:r w:rsidRPr="00352227">
              <w:rPr>
                <w:rFonts w:ascii="Tahoma" w:hAnsi="Tahoma" w:cs="Tahoma"/>
                <w:b/>
                <w:bCs/>
                <w:sz w:val="18"/>
                <w:szCs w:val="18"/>
              </w:rPr>
              <w:t> </w:t>
            </w:r>
          </w:p>
          <w:p w14:paraId="60BC3B98" w14:textId="77777777" w:rsidR="00CE7E58" w:rsidRPr="00352227" w:rsidRDefault="00CE7E58">
            <w:pPr>
              <w:pStyle w:val="standard"/>
              <w:spacing w:before="0" w:after="120"/>
              <w:jc w:val="center"/>
              <w:rPr>
                <w:rFonts w:ascii="Tahoma" w:hAnsi="Tahoma" w:cs="Tahoma"/>
                <w:i/>
                <w:iCs/>
                <w:sz w:val="18"/>
                <w:szCs w:val="18"/>
              </w:rPr>
            </w:pPr>
            <w:r w:rsidRPr="00352227">
              <w:rPr>
                <w:rFonts w:ascii="Tahoma" w:hAnsi="Tahoma" w:cs="Tahoma"/>
                <w:i/>
                <w:iCs/>
                <w:sz w:val="18"/>
                <w:szCs w:val="18"/>
              </w:rPr>
              <w:t>------------------(Ezt a mellékletet a részek számának megfelelő példányban kell használni) ----------------</w:t>
            </w:r>
          </w:p>
        </w:tc>
      </w:tr>
      <w:tr w:rsidR="00CE7E58" w:rsidRPr="00352227" w14:paraId="00D2C30F" w14:textId="77777777" w:rsidTr="00CE7E58">
        <w:trPr>
          <w:tblCellSpacing w:w="15" w:type="dxa"/>
        </w:trPr>
        <w:tc>
          <w:tcPr>
            <w:tcW w:w="4969" w:type="pct"/>
            <w:vAlign w:val="center"/>
            <w:hideMark/>
          </w:tcPr>
          <w:p w14:paraId="3295F1BC" w14:textId="77777777" w:rsidR="00CE7E58" w:rsidRPr="00352227" w:rsidRDefault="00CE7E58">
            <w:pPr>
              <w:pStyle w:val="standard"/>
              <w:spacing w:before="0" w:after="120"/>
              <w:jc w:val="center"/>
              <w:rPr>
                <w:rFonts w:ascii="Tahoma" w:hAnsi="Tahoma" w:cs="Tahoma"/>
                <w:b/>
                <w:bCs/>
                <w:caps/>
                <w:sz w:val="18"/>
                <w:szCs w:val="18"/>
              </w:rPr>
            </w:pPr>
            <w:r w:rsidRPr="00352227">
              <w:rPr>
                <w:rFonts w:ascii="Tahoma" w:hAnsi="Tahoma" w:cs="Tahoma"/>
                <w:b/>
                <w:bCs/>
                <w:caps/>
                <w:sz w:val="18"/>
                <w:szCs w:val="18"/>
              </w:rPr>
              <w:lastRenderedPageBreak/>
              <w:t>C1. MELLÉKLET</w:t>
            </w:r>
          </w:p>
          <w:p w14:paraId="3D6774A4" w14:textId="77777777" w:rsidR="00CE7E58" w:rsidRPr="00352227" w:rsidRDefault="00CE7E58">
            <w:pPr>
              <w:pStyle w:val="standard"/>
              <w:spacing w:before="0" w:after="120"/>
              <w:jc w:val="center"/>
              <w:rPr>
                <w:rFonts w:ascii="Tahoma" w:hAnsi="Tahoma" w:cs="Tahoma"/>
                <w:b/>
                <w:bCs/>
                <w:smallCaps/>
                <w:sz w:val="18"/>
                <w:szCs w:val="18"/>
              </w:rPr>
            </w:pPr>
            <w:r w:rsidRPr="00352227">
              <w:rPr>
                <w:rFonts w:ascii="Tahoma" w:hAnsi="Tahoma" w:cs="Tahoma"/>
                <w:b/>
                <w:bCs/>
                <w:smallCaps/>
                <w:sz w:val="18"/>
                <w:szCs w:val="18"/>
              </w:rPr>
              <w:t>Általános beszerzés</w:t>
            </w:r>
          </w:p>
          <w:p w14:paraId="44F28C06" w14:textId="77777777" w:rsidR="00CE7E58" w:rsidRPr="00352227" w:rsidRDefault="00CE7E58">
            <w:pPr>
              <w:pStyle w:val="standard"/>
              <w:spacing w:before="0" w:after="120"/>
              <w:jc w:val="center"/>
              <w:rPr>
                <w:rFonts w:ascii="Tahoma" w:hAnsi="Tahoma" w:cs="Tahoma"/>
                <w:b/>
                <w:bCs/>
                <w:sz w:val="18"/>
                <w:szCs w:val="18"/>
              </w:rPr>
            </w:pPr>
            <w:r w:rsidRPr="00352227">
              <w:rPr>
                <w:rFonts w:ascii="Tahoma" w:hAnsi="Tahoma" w:cs="Tahoma"/>
                <w:b/>
                <w:bCs/>
                <w:sz w:val="18"/>
                <w:szCs w:val="18"/>
              </w:rPr>
              <w:t>A II. szakaszban (A szerződés tárgya) említett szolgáltatási kategóriák</w:t>
            </w:r>
          </w:p>
          <w:p w14:paraId="27F290DB" w14:textId="77777777" w:rsidR="00CE7E58" w:rsidRPr="00352227" w:rsidRDefault="00CE7E58">
            <w:pPr>
              <w:pStyle w:val="standard"/>
              <w:spacing w:before="0" w:after="120"/>
              <w:jc w:val="center"/>
              <w:rPr>
                <w:rFonts w:ascii="Tahoma" w:hAnsi="Tahoma" w:cs="Tahoma"/>
                <w:b/>
                <w:bCs/>
                <w:sz w:val="18"/>
                <w:szCs w:val="18"/>
              </w:rPr>
            </w:pPr>
            <w:r w:rsidRPr="00352227">
              <w:rPr>
                <w:rFonts w:ascii="Tahoma" w:hAnsi="Tahoma" w:cs="Tahoma"/>
                <w:b/>
                <w:bCs/>
                <w:sz w:val="18"/>
                <w:szCs w:val="18"/>
              </w:rPr>
              <w:t>2004/18/EK irányelv</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977"/>
              <w:gridCol w:w="16998"/>
            </w:tblGrid>
            <w:tr w:rsidR="00CE7E58" w:rsidRPr="00352227" w14:paraId="1082817D" w14:textId="77777777">
              <w:trPr>
                <w:tblHeader/>
                <w:tblCellSpacing w:w="0" w:type="dxa"/>
              </w:trPr>
              <w:tc>
                <w:tcPr>
                  <w:tcW w:w="1983" w:type="dxa"/>
                  <w:vAlign w:val="center"/>
                  <w:hideMark/>
                </w:tcPr>
                <w:p w14:paraId="1FABF0C3" w14:textId="77777777" w:rsidR="00CE7E58" w:rsidRPr="00352227" w:rsidRDefault="00CE7E58">
                  <w:pPr>
                    <w:rPr>
                      <w:rFonts w:ascii="Tahoma" w:hAnsi="Tahoma" w:cs="Tahoma"/>
                      <w:b/>
                      <w:bCs/>
                      <w:sz w:val="18"/>
                      <w:szCs w:val="18"/>
                    </w:rPr>
                  </w:pPr>
                </w:p>
              </w:tc>
              <w:tc>
                <w:tcPr>
                  <w:tcW w:w="7125" w:type="dxa"/>
                  <w:vAlign w:val="center"/>
                  <w:hideMark/>
                </w:tcPr>
                <w:p w14:paraId="22401C18" w14:textId="77777777" w:rsidR="00CE7E58" w:rsidRPr="00352227" w:rsidRDefault="00CE7E58">
                  <w:pPr>
                    <w:rPr>
                      <w:rFonts w:ascii="Tahoma" w:hAnsi="Tahoma" w:cs="Tahoma"/>
                      <w:sz w:val="20"/>
                      <w:szCs w:val="20"/>
                    </w:rPr>
                  </w:pPr>
                </w:p>
              </w:tc>
            </w:tr>
            <w:tr w:rsidR="00CE7E58" w:rsidRPr="00352227" w14:paraId="18CD7DCC" w14:textId="77777777">
              <w:trPr>
                <w:tblCellSpacing w:w="0" w:type="dxa"/>
              </w:trPr>
              <w:tc>
                <w:tcPr>
                  <w:tcW w:w="0" w:type="auto"/>
                  <w:tcBorders>
                    <w:top w:val="single" w:sz="8" w:space="0" w:color="000000"/>
                    <w:left w:val="single" w:sz="8" w:space="0" w:color="000000"/>
                    <w:bottom w:val="single" w:sz="6" w:space="0" w:color="000000"/>
                    <w:right w:val="nil"/>
                  </w:tcBorders>
                  <w:tcMar>
                    <w:top w:w="0" w:type="dxa"/>
                    <w:left w:w="108" w:type="dxa"/>
                    <w:bottom w:w="0" w:type="dxa"/>
                    <w:right w:w="108" w:type="dxa"/>
                  </w:tcMar>
                  <w:hideMark/>
                </w:tcPr>
                <w:p w14:paraId="79AE57CC" w14:textId="77777777" w:rsidR="00CE7E58" w:rsidRPr="00352227" w:rsidRDefault="00CE7E58">
                  <w:pPr>
                    <w:pStyle w:val="standard"/>
                    <w:spacing w:before="60" w:after="60"/>
                    <w:rPr>
                      <w:rFonts w:ascii="Tahoma" w:hAnsi="Tahoma" w:cs="Tahoma"/>
                      <w:sz w:val="18"/>
                      <w:szCs w:val="18"/>
                    </w:rPr>
                  </w:pPr>
                  <w:r w:rsidRPr="00352227">
                    <w:rPr>
                      <w:rFonts w:ascii="Tahoma" w:hAnsi="Tahoma" w:cs="Tahoma"/>
                      <w:b/>
                      <w:bCs/>
                      <w:sz w:val="18"/>
                      <w:szCs w:val="18"/>
                    </w:rPr>
                    <w:t>Kategória száma</w:t>
                  </w:r>
                  <w:r w:rsidRPr="00352227">
                    <w:rPr>
                      <w:rStyle w:val="apple-converted-space"/>
                      <w:rFonts w:ascii="Tahoma" w:hAnsi="Tahoma" w:cs="Tahoma"/>
                      <w:b/>
                      <w:bCs/>
                      <w:sz w:val="18"/>
                      <w:szCs w:val="18"/>
                    </w:rPr>
                    <w:t> </w:t>
                  </w:r>
                  <w:r w:rsidRPr="00352227">
                    <w:rPr>
                      <w:rFonts w:ascii="Tahoma" w:hAnsi="Tahoma" w:cs="Tahoma"/>
                      <w:b/>
                      <w:bCs/>
                      <w:sz w:val="18"/>
                      <w:szCs w:val="18"/>
                    </w:rPr>
                    <w:t>[</w:t>
                  </w:r>
                  <w:r w:rsidRPr="00352227">
                    <w:rPr>
                      <w:rStyle w:val="apple-converted-space"/>
                      <w:rFonts w:ascii="Tahoma" w:hAnsi="Tahoma" w:cs="Tahoma"/>
                      <w:sz w:val="18"/>
                      <w:szCs w:val="18"/>
                    </w:rPr>
                    <w:t> </w:t>
                  </w:r>
                  <w:r w:rsidRPr="00352227">
                    <w:rPr>
                      <w:rFonts w:ascii="Tahoma" w:hAnsi="Tahoma" w:cs="Tahoma"/>
                      <w:sz w:val="18"/>
                      <w:szCs w:val="18"/>
                    </w:rPr>
                    <w:t>1</w:t>
                  </w:r>
                  <w:r w:rsidRPr="00352227">
                    <w:rPr>
                      <w:rStyle w:val="apple-converted-space"/>
                      <w:rFonts w:ascii="Tahoma" w:hAnsi="Tahoma" w:cs="Tahoma"/>
                      <w:sz w:val="18"/>
                      <w:szCs w:val="18"/>
                    </w:rPr>
                    <w:t> </w:t>
                  </w:r>
                  <w:r w:rsidRPr="00352227">
                    <w:rPr>
                      <w:rFonts w:ascii="Tahoma" w:hAnsi="Tahoma" w:cs="Tahoma"/>
                      <w:sz w:val="18"/>
                      <w:szCs w:val="18"/>
                    </w:rPr>
                    <w:t>]</w:t>
                  </w:r>
                </w:p>
              </w:tc>
              <w:tc>
                <w:tcPr>
                  <w:tcW w:w="0" w:type="auto"/>
                  <w:tcBorders>
                    <w:top w:val="single" w:sz="8" w:space="0" w:color="000000"/>
                    <w:left w:val="nil"/>
                    <w:bottom w:val="single" w:sz="6" w:space="0" w:color="000000"/>
                    <w:right w:val="single" w:sz="8" w:space="0" w:color="000000"/>
                  </w:tcBorders>
                  <w:tcMar>
                    <w:top w:w="0" w:type="dxa"/>
                    <w:left w:w="108" w:type="dxa"/>
                    <w:bottom w:w="0" w:type="dxa"/>
                    <w:right w:w="108" w:type="dxa"/>
                  </w:tcMar>
                  <w:hideMark/>
                </w:tcPr>
                <w:p w14:paraId="306B2093" w14:textId="77777777" w:rsidR="00CE7E58" w:rsidRPr="00352227" w:rsidRDefault="00CE7E58">
                  <w:pPr>
                    <w:pStyle w:val="standard"/>
                    <w:spacing w:before="60" w:after="60"/>
                    <w:rPr>
                      <w:rFonts w:ascii="Tahoma" w:hAnsi="Tahoma" w:cs="Tahoma"/>
                      <w:b/>
                      <w:bCs/>
                      <w:sz w:val="18"/>
                      <w:szCs w:val="18"/>
                    </w:rPr>
                  </w:pPr>
                  <w:r w:rsidRPr="00352227">
                    <w:rPr>
                      <w:rFonts w:ascii="Tahoma" w:hAnsi="Tahoma" w:cs="Tahoma"/>
                      <w:b/>
                      <w:bCs/>
                      <w:sz w:val="18"/>
                      <w:szCs w:val="18"/>
                    </w:rPr>
                    <w:t>Tárgy</w:t>
                  </w:r>
                </w:p>
              </w:tc>
            </w:tr>
            <w:tr w:rsidR="00CE7E58" w:rsidRPr="00352227" w14:paraId="358CC87C" w14:textId="77777777">
              <w:trPr>
                <w:trHeight w:val="22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E5FBF26"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w:t>
                  </w:r>
                </w:p>
              </w:tc>
              <w:tc>
                <w:tcPr>
                  <w:tcW w:w="0" w:type="auto"/>
                  <w:tcBorders>
                    <w:top w:val="nil"/>
                    <w:left w:val="nil"/>
                    <w:bottom w:val="nil"/>
                    <w:right w:val="single" w:sz="8" w:space="0" w:color="000000"/>
                  </w:tcBorders>
                  <w:tcMar>
                    <w:top w:w="0" w:type="dxa"/>
                    <w:left w:w="108" w:type="dxa"/>
                    <w:bottom w:w="0" w:type="dxa"/>
                    <w:right w:w="108" w:type="dxa"/>
                  </w:tcMar>
                  <w:hideMark/>
                </w:tcPr>
                <w:p w14:paraId="5A34C595"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Karbantartási és javítási szolgáltatások</w:t>
                  </w:r>
                </w:p>
              </w:tc>
            </w:tr>
            <w:tr w:rsidR="00CE7E58" w:rsidRPr="00352227" w14:paraId="00628033"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4F41157"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2</w:t>
                  </w:r>
                </w:p>
              </w:tc>
              <w:tc>
                <w:tcPr>
                  <w:tcW w:w="0" w:type="auto"/>
                  <w:tcBorders>
                    <w:top w:val="nil"/>
                    <w:left w:val="nil"/>
                    <w:bottom w:val="nil"/>
                    <w:right w:val="single" w:sz="8" w:space="0" w:color="000000"/>
                  </w:tcBorders>
                  <w:tcMar>
                    <w:top w:w="0" w:type="dxa"/>
                    <w:left w:w="108" w:type="dxa"/>
                    <w:bottom w:w="0" w:type="dxa"/>
                    <w:right w:w="108" w:type="dxa"/>
                  </w:tcMar>
                  <w:hideMark/>
                </w:tcPr>
                <w:p w14:paraId="524A1DB5"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Szárazföldi szállítási szolgáltatások[2], beleértve a páncélozott járművel végzett szolgáltatásokat és a futárszolgálatokat, kivéve a postai küldemények szállítását</w:t>
                  </w:r>
                </w:p>
              </w:tc>
            </w:tr>
            <w:tr w:rsidR="00CE7E58" w:rsidRPr="00352227" w14:paraId="27DE9078"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5DDCD707" w14:textId="77777777" w:rsidR="00CE7E58" w:rsidRPr="00352227" w:rsidRDefault="00CE7E58">
                  <w:pPr>
                    <w:pStyle w:val="standard"/>
                    <w:spacing w:before="0" w:after="48"/>
                    <w:ind w:left="-109"/>
                    <w:jc w:val="center"/>
                    <w:rPr>
                      <w:rFonts w:ascii="Tahoma" w:hAnsi="Tahoma" w:cs="Tahoma"/>
                      <w:sz w:val="18"/>
                      <w:szCs w:val="18"/>
                    </w:rPr>
                  </w:pPr>
                  <w:r w:rsidRPr="00352227">
                    <w:rPr>
                      <w:rFonts w:ascii="Tahoma" w:hAnsi="Tahoma" w:cs="Tahoma"/>
                      <w:sz w:val="18"/>
                      <w:szCs w:val="18"/>
                    </w:rPr>
                    <w:t>3</w:t>
                  </w:r>
                </w:p>
              </w:tc>
              <w:tc>
                <w:tcPr>
                  <w:tcW w:w="0" w:type="auto"/>
                  <w:tcBorders>
                    <w:top w:val="nil"/>
                    <w:left w:val="nil"/>
                    <w:bottom w:val="nil"/>
                    <w:right w:val="single" w:sz="8" w:space="0" w:color="000000"/>
                  </w:tcBorders>
                  <w:tcMar>
                    <w:top w:w="0" w:type="dxa"/>
                    <w:left w:w="108" w:type="dxa"/>
                    <w:bottom w:w="0" w:type="dxa"/>
                    <w:right w:w="108" w:type="dxa"/>
                  </w:tcMar>
                  <w:hideMark/>
                </w:tcPr>
                <w:p w14:paraId="7C3211B7"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Légi személyszállítási és teherfuvarozási szolgáltatások, kivéve a postai küldemények szállítását</w:t>
                  </w:r>
                </w:p>
              </w:tc>
            </w:tr>
            <w:tr w:rsidR="00CE7E58" w:rsidRPr="00352227" w14:paraId="4F296B14"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0591028"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4</w:t>
                  </w:r>
                </w:p>
              </w:tc>
              <w:tc>
                <w:tcPr>
                  <w:tcW w:w="0" w:type="auto"/>
                  <w:tcBorders>
                    <w:top w:val="nil"/>
                    <w:left w:val="nil"/>
                    <w:bottom w:val="nil"/>
                    <w:right w:val="single" w:sz="8" w:space="0" w:color="000000"/>
                  </w:tcBorders>
                  <w:tcMar>
                    <w:top w:w="0" w:type="dxa"/>
                    <w:left w:w="108" w:type="dxa"/>
                    <w:bottom w:w="0" w:type="dxa"/>
                    <w:right w:w="108" w:type="dxa"/>
                  </w:tcMar>
                  <w:hideMark/>
                </w:tcPr>
                <w:p w14:paraId="13CD89BA"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Szárazföldi[3]</w:t>
                  </w:r>
                  <w:r w:rsidRPr="00352227">
                    <w:rPr>
                      <w:rStyle w:val="apple-converted-space"/>
                      <w:rFonts w:ascii="Tahoma" w:hAnsi="Tahoma" w:cs="Tahoma"/>
                      <w:sz w:val="18"/>
                      <w:szCs w:val="18"/>
                    </w:rPr>
                    <w:t> </w:t>
                  </w:r>
                  <w:r w:rsidRPr="00352227">
                    <w:rPr>
                      <w:rFonts w:ascii="Tahoma" w:hAnsi="Tahoma" w:cs="Tahoma"/>
                      <w:sz w:val="18"/>
                      <w:szCs w:val="18"/>
                    </w:rPr>
                    <w:t>és légipostai küldemények szállítása</w:t>
                  </w:r>
                </w:p>
              </w:tc>
            </w:tr>
            <w:tr w:rsidR="00CE7E58" w:rsidRPr="00352227" w14:paraId="1660E758" w14:textId="77777777">
              <w:trPr>
                <w:trHeight w:val="279"/>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02FDB530"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5</w:t>
                  </w:r>
                </w:p>
              </w:tc>
              <w:tc>
                <w:tcPr>
                  <w:tcW w:w="0" w:type="auto"/>
                  <w:tcBorders>
                    <w:top w:val="nil"/>
                    <w:left w:val="nil"/>
                    <w:bottom w:val="nil"/>
                    <w:right w:val="single" w:sz="8" w:space="0" w:color="000000"/>
                  </w:tcBorders>
                  <w:tcMar>
                    <w:top w:w="0" w:type="dxa"/>
                    <w:left w:w="108" w:type="dxa"/>
                    <w:bottom w:w="0" w:type="dxa"/>
                    <w:right w:w="108" w:type="dxa"/>
                  </w:tcMar>
                  <w:hideMark/>
                </w:tcPr>
                <w:p w14:paraId="5A1C9A8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Távközlési szolgáltatások</w:t>
                  </w:r>
                </w:p>
              </w:tc>
            </w:tr>
            <w:tr w:rsidR="00CE7E58" w:rsidRPr="00352227" w14:paraId="7A91DB1B" w14:textId="77777777">
              <w:trPr>
                <w:trHeight w:val="55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E97CB3A"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6</w:t>
                  </w:r>
                </w:p>
              </w:tc>
              <w:tc>
                <w:tcPr>
                  <w:tcW w:w="0" w:type="auto"/>
                  <w:tcBorders>
                    <w:top w:val="nil"/>
                    <w:left w:val="nil"/>
                    <w:bottom w:val="nil"/>
                    <w:right w:val="single" w:sz="8" w:space="0" w:color="000000"/>
                  </w:tcBorders>
                  <w:tcMar>
                    <w:top w:w="0" w:type="dxa"/>
                    <w:left w:w="108" w:type="dxa"/>
                    <w:bottom w:w="0" w:type="dxa"/>
                    <w:right w:w="108" w:type="dxa"/>
                  </w:tcMar>
                  <w:hideMark/>
                </w:tcPr>
                <w:p w14:paraId="405C22A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Pénzügyi szolgáltatások:</w:t>
                  </w:r>
                </w:p>
                <w:p w14:paraId="29AA051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(a) Biztosítási szolgáltatások (b) Banki és befektetési szolgáltatások [4]</w:t>
                  </w:r>
                </w:p>
              </w:tc>
            </w:tr>
            <w:tr w:rsidR="00CE7E58" w:rsidRPr="00352227" w14:paraId="6D208ABC"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488F8AE7"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7</w:t>
                  </w:r>
                </w:p>
              </w:tc>
              <w:tc>
                <w:tcPr>
                  <w:tcW w:w="0" w:type="auto"/>
                  <w:tcBorders>
                    <w:top w:val="nil"/>
                    <w:left w:val="nil"/>
                    <w:bottom w:val="nil"/>
                    <w:right w:val="single" w:sz="8" w:space="0" w:color="000000"/>
                  </w:tcBorders>
                  <w:tcMar>
                    <w:top w:w="0" w:type="dxa"/>
                    <w:left w:w="108" w:type="dxa"/>
                    <w:bottom w:w="0" w:type="dxa"/>
                    <w:right w:w="108" w:type="dxa"/>
                  </w:tcMar>
                  <w:hideMark/>
                </w:tcPr>
                <w:p w14:paraId="45D08F91"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Számítógépes és azzal összefüggő szolgáltatások</w:t>
                  </w:r>
                </w:p>
              </w:tc>
            </w:tr>
            <w:tr w:rsidR="00CE7E58" w:rsidRPr="00352227" w14:paraId="514F59C4" w14:textId="77777777">
              <w:trPr>
                <w:trHeight w:val="176"/>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4773F11"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8</w:t>
                  </w:r>
                </w:p>
              </w:tc>
              <w:tc>
                <w:tcPr>
                  <w:tcW w:w="0" w:type="auto"/>
                  <w:tcBorders>
                    <w:top w:val="nil"/>
                    <w:left w:val="nil"/>
                    <w:bottom w:val="nil"/>
                    <w:right w:val="single" w:sz="8" w:space="0" w:color="000000"/>
                  </w:tcBorders>
                  <w:tcMar>
                    <w:top w:w="0" w:type="dxa"/>
                    <w:left w:w="108" w:type="dxa"/>
                    <w:bottom w:w="0" w:type="dxa"/>
                    <w:right w:w="108" w:type="dxa"/>
                  </w:tcMar>
                  <w:hideMark/>
                </w:tcPr>
                <w:p w14:paraId="3DBB30E3"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Kutatási és fejlesztési szolgáltatások[5]</w:t>
                  </w:r>
                </w:p>
              </w:tc>
            </w:tr>
            <w:tr w:rsidR="00CE7E58" w:rsidRPr="00352227" w14:paraId="0CCCA24D"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C33A438"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9</w:t>
                  </w:r>
                </w:p>
              </w:tc>
              <w:tc>
                <w:tcPr>
                  <w:tcW w:w="0" w:type="auto"/>
                  <w:tcBorders>
                    <w:top w:val="nil"/>
                    <w:left w:val="nil"/>
                    <w:bottom w:val="nil"/>
                    <w:right w:val="single" w:sz="8" w:space="0" w:color="000000"/>
                  </w:tcBorders>
                  <w:tcMar>
                    <w:top w:w="0" w:type="dxa"/>
                    <w:left w:w="108" w:type="dxa"/>
                    <w:bottom w:w="0" w:type="dxa"/>
                    <w:right w:w="108" w:type="dxa"/>
                  </w:tcMar>
                  <w:hideMark/>
                </w:tcPr>
                <w:p w14:paraId="142FE764"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Számviteli, könyvvizsgálói és könyvelési szolgáltatások</w:t>
                  </w:r>
                </w:p>
              </w:tc>
            </w:tr>
            <w:tr w:rsidR="00CE7E58" w:rsidRPr="00352227" w14:paraId="78B685E6"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17B1594"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10</w:t>
                  </w:r>
                </w:p>
              </w:tc>
              <w:tc>
                <w:tcPr>
                  <w:tcW w:w="0" w:type="auto"/>
                  <w:tcBorders>
                    <w:top w:val="nil"/>
                    <w:left w:val="nil"/>
                    <w:bottom w:val="nil"/>
                    <w:right w:val="single" w:sz="8" w:space="0" w:color="000000"/>
                  </w:tcBorders>
                  <w:tcMar>
                    <w:top w:w="0" w:type="dxa"/>
                    <w:left w:w="108" w:type="dxa"/>
                    <w:bottom w:w="0" w:type="dxa"/>
                    <w:right w:w="108" w:type="dxa"/>
                  </w:tcMar>
                  <w:hideMark/>
                </w:tcPr>
                <w:p w14:paraId="09F78BB0"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Piackutatási és közvélemény-kutatási szolgáltatások</w:t>
                  </w:r>
                </w:p>
              </w:tc>
            </w:tr>
            <w:tr w:rsidR="00CE7E58" w:rsidRPr="00352227" w14:paraId="52B975AE" w14:textId="77777777">
              <w:trPr>
                <w:trHeight w:val="16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0D3BB3C8"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11</w:t>
                  </w:r>
                </w:p>
              </w:tc>
              <w:tc>
                <w:tcPr>
                  <w:tcW w:w="0" w:type="auto"/>
                  <w:tcBorders>
                    <w:top w:val="nil"/>
                    <w:left w:val="nil"/>
                    <w:bottom w:val="nil"/>
                    <w:right w:val="single" w:sz="8" w:space="0" w:color="000000"/>
                  </w:tcBorders>
                  <w:tcMar>
                    <w:top w:w="0" w:type="dxa"/>
                    <w:left w:w="108" w:type="dxa"/>
                    <w:bottom w:w="0" w:type="dxa"/>
                    <w:right w:w="108" w:type="dxa"/>
                  </w:tcMar>
                  <w:hideMark/>
                </w:tcPr>
                <w:p w14:paraId="466CB06F"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Vezetési tanácsadó szolgáltatások[6]</w:t>
                  </w:r>
                  <w:r w:rsidRPr="00352227">
                    <w:rPr>
                      <w:rStyle w:val="apple-converted-space"/>
                      <w:rFonts w:ascii="Tahoma" w:hAnsi="Tahoma" w:cs="Tahoma"/>
                      <w:sz w:val="18"/>
                      <w:szCs w:val="18"/>
                    </w:rPr>
                    <w:t> </w:t>
                  </w:r>
                  <w:r w:rsidRPr="00352227">
                    <w:rPr>
                      <w:rFonts w:ascii="Tahoma" w:hAnsi="Tahoma" w:cs="Tahoma"/>
                      <w:sz w:val="18"/>
                      <w:szCs w:val="18"/>
                    </w:rPr>
                    <w:t>és az ezzel összefüggő szolgáltatások</w:t>
                  </w:r>
                </w:p>
              </w:tc>
            </w:tr>
            <w:tr w:rsidR="00CE7E58" w:rsidRPr="00352227" w14:paraId="11C6F22D" w14:textId="77777777">
              <w:trPr>
                <w:trHeight w:val="53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FE46882"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12</w:t>
                  </w:r>
                </w:p>
              </w:tc>
              <w:tc>
                <w:tcPr>
                  <w:tcW w:w="0" w:type="auto"/>
                  <w:tcBorders>
                    <w:top w:val="nil"/>
                    <w:left w:val="nil"/>
                    <w:bottom w:val="nil"/>
                    <w:right w:val="single" w:sz="8" w:space="0" w:color="000000"/>
                  </w:tcBorders>
                  <w:tcMar>
                    <w:top w:w="0" w:type="dxa"/>
                    <w:left w:w="108" w:type="dxa"/>
                    <w:bottom w:w="0" w:type="dxa"/>
                    <w:right w:w="108" w:type="dxa"/>
                  </w:tcMar>
                  <w:hideMark/>
                </w:tcPr>
                <w:p w14:paraId="688A03F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Építészeti szolgáltatások; mélyépítési szolgáltatások és integrált mélyépítési szolgáltatások; városrendezési és tájrendezési szolgáltatások; az ezekkel összefüggő tudományos és műszaki tanácsadási szolgáltatások; műszaki vizsgálati és elemző szolgáltatások</w:t>
                  </w:r>
                </w:p>
              </w:tc>
            </w:tr>
            <w:tr w:rsidR="00CE7E58" w:rsidRPr="00352227" w14:paraId="20EE0BF7"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8455ADA"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13</w:t>
                  </w:r>
                </w:p>
              </w:tc>
              <w:tc>
                <w:tcPr>
                  <w:tcW w:w="0" w:type="auto"/>
                  <w:tcBorders>
                    <w:top w:val="nil"/>
                    <w:left w:val="nil"/>
                    <w:bottom w:val="nil"/>
                    <w:right w:val="single" w:sz="8" w:space="0" w:color="000000"/>
                  </w:tcBorders>
                  <w:tcMar>
                    <w:top w:w="0" w:type="dxa"/>
                    <w:left w:w="108" w:type="dxa"/>
                    <w:bottom w:w="0" w:type="dxa"/>
                    <w:right w:w="108" w:type="dxa"/>
                  </w:tcMar>
                  <w:hideMark/>
                </w:tcPr>
                <w:p w14:paraId="37BB2102"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Reklámszolgáltatások</w:t>
                  </w:r>
                </w:p>
              </w:tc>
            </w:tr>
            <w:tr w:rsidR="00CE7E58" w:rsidRPr="00352227" w14:paraId="14398590"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74DCC15"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14</w:t>
                  </w:r>
                </w:p>
              </w:tc>
              <w:tc>
                <w:tcPr>
                  <w:tcW w:w="0" w:type="auto"/>
                  <w:tcBorders>
                    <w:top w:val="nil"/>
                    <w:left w:val="nil"/>
                    <w:bottom w:val="nil"/>
                    <w:right w:val="single" w:sz="8" w:space="0" w:color="000000"/>
                  </w:tcBorders>
                  <w:tcMar>
                    <w:top w:w="0" w:type="dxa"/>
                    <w:left w:w="108" w:type="dxa"/>
                    <w:bottom w:w="0" w:type="dxa"/>
                    <w:right w:w="108" w:type="dxa"/>
                  </w:tcMar>
                  <w:hideMark/>
                </w:tcPr>
                <w:p w14:paraId="2E9B3B2A"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Épülettakarítási szolgáltatások és ingatlankezelési szolgáltatások</w:t>
                  </w:r>
                </w:p>
              </w:tc>
            </w:tr>
            <w:tr w:rsidR="00CE7E58" w:rsidRPr="00352227" w14:paraId="73C6E0D3"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DC5ADD7"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15</w:t>
                  </w:r>
                </w:p>
              </w:tc>
              <w:tc>
                <w:tcPr>
                  <w:tcW w:w="0" w:type="auto"/>
                  <w:tcBorders>
                    <w:top w:val="nil"/>
                    <w:left w:val="nil"/>
                    <w:bottom w:val="nil"/>
                    <w:right w:val="single" w:sz="8" w:space="0" w:color="000000"/>
                  </w:tcBorders>
                  <w:tcMar>
                    <w:top w:w="0" w:type="dxa"/>
                    <w:left w:w="108" w:type="dxa"/>
                    <w:bottom w:w="0" w:type="dxa"/>
                    <w:right w:w="108" w:type="dxa"/>
                  </w:tcMar>
                  <w:hideMark/>
                </w:tcPr>
                <w:p w14:paraId="23AB0AB7"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Kiadói és nyomdai szolgáltatások, eseti vagy szerződéses alapon</w:t>
                  </w:r>
                </w:p>
              </w:tc>
            </w:tr>
            <w:tr w:rsidR="00CE7E58" w:rsidRPr="00352227" w14:paraId="085C40AC" w14:textId="77777777">
              <w:trPr>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2FABF065"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16</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232225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Szennyvíz- és hulladékkezelési szolgáltatások, fertőtlenítési és hasonló szolgáltatások</w:t>
                  </w:r>
                </w:p>
              </w:tc>
            </w:tr>
          </w:tbl>
          <w:p w14:paraId="5629AAAC"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4129"/>
              <w:gridCol w:w="14846"/>
            </w:tblGrid>
            <w:tr w:rsidR="00CE7E58" w:rsidRPr="00352227" w14:paraId="4B38240A" w14:textId="77777777">
              <w:trPr>
                <w:tblHeader/>
                <w:tblCellSpacing w:w="0" w:type="dxa"/>
              </w:trPr>
              <w:tc>
                <w:tcPr>
                  <w:tcW w:w="1975" w:type="dxa"/>
                  <w:vAlign w:val="center"/>
                  <w:hideMark/>
                </w:tcPr>
                <w:p w14:paraId="17857E6D" w14:textId="77777777" w:rsidR="00CE7E58" w:rsidRPr="00352227" w:rsidRDefault="00CE7E58">
                  <w:pPr>
                    <w:rPr>
                      <w:rFonts w:ascii="Tahoma" w:hAnsi="Tahoma" w:cs="Tahoma"/>
                      <w:sz w:val="18"/>
                      <w:szCs w:val="18"/>
                    </w:rPr>
                  </w:pPr>
                </w:p>
              </w:tc>
              <w:tc>
                <w:tcPr>
                  <w:tcW w:w="7117" w:type="dxa"/>
                  <w:vAlign w:val="center"/>
                  <w:hideMark/>
                </w:tcPr>
                <w:p w14:paraId="774FCB53" w14:textId="77777777" w:rsidR="00CE7E58" w:rsidRPr="00352227" w:rsidRDefault="00CE7E58">
                  <w:pPr>
                    <w:rPr>
                      <w:rFonts w:ascii="Tahoma" w:hAnsi="Tahoma" w:cs="Tahoma"/>
                      <w:sz w:val="20"/>
                      <w:szCs w:val="20"/>
                    </w:rPr>
                  </w:pPr>
                </w:p>
              </w:tc>
            </w:tr>
            <w:tr w:rsidR="00CE7E58" w:rsidRPr="00352227" w14:paraId="0D42F1C3" w14:textId="77777777">
              <w:trPr>
                <w:trHeight w:val="365"/>
                <w:tblCellSpacing w:w="0" w:type="dxa"/>
              </w:trPr>
              <w:tc>
                <w:tcPr>
                  <w:tcW w:w="0" w:type="auto"/>
                  <w:tcBorders>
                    <w:top w:val="single" w:sz="8" w:space="0" w:color="000000"/>
                    <w:left w:val="single" w:sz="8" w:space="0" w:color="000000"/>
                    <w:bottom w:val="single" w:sz="6" w:space="0" w:color="000000"/>
                    <w:right w:val="nil"/>
                  </w:tcBorders>
                  <w:tcMar>
                    <w:top w:w="0" w:type="dxa"/>
                    <w:left w:w="108" w:type="dxa"/>
                    <w:bottom w:w="0" w:type="dxa"/>
                    <w:right w:w="108" w:type="dxa"/>
                  </w:tcMar>
                  <w:hideMark/>
                </w:tcPr>
                <w:p w14:paraId="43CB7B42" w14:textId="77777777" w:rsidR="00CE7E58" w:rsidRPr="00352227" w:rsidRDefault="00CE7E58">
                  <w:pPr>
                    <w:pStyle w:val="standard"/>
                    <w:spacing w:before="60" w:after="60"/>
                    <w:rPr>
                      <w:rFonts w:ascii="Tahoma" w:hAnsi="Tahoma" w:cs="Tahoma"/>
                      <w:sz w:val="18"/>
                      <w:szCs w:val="18"/>
                    </w:rPr>
                  </w:pPr>
                  <w:r w:rsidRPr="00352227">
                    <w:rPr>
                      <w:rFonts w:ascii="Tahoma" w:hAnsi="Tahoma" w:cs="Tahoma"/>
                      <w:b/>
                      <w:bCs/>
                      <w:sz w:val="18"/>
                      <w:szCs w:val="18"/>
                    </w:rPr>
                    <w:t>Kategória száma</w:t>
                  </w:r>
                  <w:r w:rsidRPr="00352227">
                    <w:rPr>
                      <w:rStyle w:val="apple-converted-space"/>
                      <w:rFonts w:ascii="Tahoma" w:hAnsi="Tahoma" w:cs="Tahoma"/>
                      <w:b/>
                      <w:bCs/>
                      <w:sz w:val="18"/>
                      <w:szCs w:val="18"/>
                    </w:rPr>
                    <w:t> </w:t>
                  </w:r>
                  <w:r w:rsidRPr="00352227">
                    <w:rPr>
                      <w:rFonts w:ascii="Tahoma" w:hAnsi="Tahoma" w:cs="Tahoma"/>
                      <w:b/>
                      <w:bCs/>
                      <w:sz w:val="18"/>
                      <w:szCs w:val="18"/>
                    </w:rPr>
                    <w:t>[</w:t>
                  </w:r>
                  <w:r w:rsidRPr="00352227">
                    <w:rPr>
                      <w:rStyle w:val="apple-converted-space"/>
                      <w:rFonts w:ascii="Tahoma" w:hAnsi="Tahoma" w:cs="Tahoma"/>
                      <w:sz w:val="18"/>
                      <w:szCs w:val="18"/>
                    </w:rPr>
                    <w:t> </w:t>
                  </w:r>
                  <w:r w:rsidRPr="00352227">
                    <w:rPr>
                      <w:rFonts w:ascii="Tahoma" w:hAnsi="Tahoma" w:cs="Tahoma"/>
                      <w:sz w:val="18"/>
                      <w:szCs w:val="18"/>
                    </w:rPr>
                    <w:t>7</w:t>
                  </w:r>
                  <w:r w:rsidRPr="00352227">
                    <w:rPr>
                      <w:rStyle w:val="apple-converted-space"/>
                      <w:rFonts w:ascii="Tahoma" w:hAnsi="Tahoma" w:cs="Tahoma"/>
                      <w:sz w:val="18"/>
                      <w:szCs w:val="18"/>
                    </w:rPr>
                    <w:t> </w:t>
                  </w:r>
                  <w:r w:rsidRPr="00352227">
                    <w:rPr>
                      <w:rFonts w:ascii="Tahoma" w:hAnsi="Tahoma" w:cs="Tahoma"/>
                      <w:sz w:val="18"/>
                      <w:szCs w:val="18"/>
                    </w:rPr>
                    <w:t>]</w:t>
                  </w:r>
                </w:p>
              </w:tc>
              <w:tc>
                <w:tcPr>
                  <w:tcW w:w="0" w:type="auto"/>
                  <w:tcBorders>
                    <w:top w:val="single" w:sz="8" w:space="0" w:color="000000"/>
                    <w:left w:val="nil"/>
                    <w:bottom w:val="single" w:sz="6" w:space="0" w:color="000000"/>
                    <w:right w:val="single" w:sz="8" w:space="0" w:color="000000"/>
                  </w:tcBorders>
                  <w:tcMar>
                    <w:top w:w="0" w:type="dxa"/>
                    <w:left w:w="108" w:type="dxa"/>
                    <w:bottom w:w="0" w:type="dxa"/>
                    <w:right w:w="108" w:type="dxa"/>
                  </w:tcMar>
                  <w:hideMark/>
                </w:tcPr>
                <w:p w14:paraId="704474D5" w14:textId="77777777" w:rsidR="00CE7E58" w:rsidRPr="00352227" w:rsidRDefault="00CE7E58">
                  <w:pPr>
                    <w:pStyle w:val="standard"/>
                    <w:spacing w:before="60" w:after="60"/>
                    <w:rPr>
                      <w:rFonts w:ascii="Tahoma" w:hAnsi="Tahoma" w:cs="Tahoma"/>
                      <w:b/>
                      <w:bCs/>
                      <w:sz w:val="18"/>
                      <w:szCs w:val="18"/>
                    </w:rPr>
                  </w:pPr>
                  <w:r w:rsidRPr="00352227">
                    <w:rPr>
                      <w:rFonts w:ascii="Tahoma" w:hAnsi="Tahoma" w:cs="Tahoma"/>
                      <w:b/>
                      <w:bCs/>
                      <w:sz w:val="18"/>
                      <w:szCs w:val="18"/>
                    </w:rPr>
                    <w:t>Tárgy</w:t>
                  </w:r>
                </w:p>
              </w:tc>
            </w:tr>
            <w:tr w:rsidR="00CE7E58" w:rsidRPr="00352227" w14:paraId="1E19AAB4"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5C418C59"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17</w:t>
                  </w:r>
                </w:p>
              </w:tc>
              <w:tc>
                <w:tcPr>
                  <w:tcW w:w="0" w:type="auto"/>
                  <w:tcBorders>
                    <w:top w:val="nil"/>
                    <w:left w:val="nil"/>
                    <w:bottom w:val="nil"/>
                    <w:right w:val="single" w:sz="8" w:space="0" w:color="000000"/>
                  </w:tcBorders>
                  <w:tcMar>
                    <w:top w:w="0" w:type="dxa"/>
                    <w:left w:w="108" w:type="dxa"/>
                    <w:bottom w:w="0" w:type="dxa"/>
                    <w:right w:w="108" w:type="dxa"/>
                  </w:tcMar>
                  <w:hideMark/>
                </w:tcPr>
                <w:p w14:paraId="59B2093F"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Szállodai és éttermi szolgáltatások</w:t>
                  </w:r>
                </w:p>
              </w:tc>
            </w:tr>
            <w:tr w:rsidR="00CE7E58" w:rsidRPr="00352227" w14:paraId="3695233B"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59B675AF"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18</w:t>
                  </w:r>
                </w:p>
              </w:tc>
              <w:tc>
                <w:tcPr>
                  <w:tcW w:w="0" w:type="auto"/>
                  <w:tcBorders>
                    <w:top w:val="nil"/>
                    <w:left w:val="nil"/>
                    <w:bottom w:val="nil"/>
                    <w:right w:val="single" w:sz="8" w:space="0" w:color="000000"/>
                  </w:tcBorders>
                  <w:tcMar>
                    <w:top w:w="0" w:type="dxa"/>
                    <w:left w:w="108" w:type="dxa"/>
                    <w:bottom w:w="0" w:type="dxa"/>
                    <w:right w:w="108" w:type="dxa"/>
                  </w:tcMar>
                  <w:hideMark/>
                </w:tcPr>
                <w:p w14:paraId="47CDA08D"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Vasúti szállítási szolgáltatások</w:t>
                  </w:r>
                </w:p>
              </w:tc>
            </w:tr>
            <w:tr w:rsidR="00CE7E58" w:rsidRPr="00352227" w14:paraId="59E96903"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2755864"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19</w:t>
                  </w:r>
                </w:p>
              </w:tc>
              <w:tc>
                <w:tcPr>
                  <w:tcW w:w="0" w:type="auto"/>
                  <w:tcBorders>
                    <w:top w:val="nil"/>
                    <w:left w:val="nil"/>
                    <w:bottom w:val="nil"/>
                    <w:right w:val="single" w:sz="8" w:space="0" w:color="000000"/>
                  </w:tcBorders>
                  <w:tcMar>
                    <w:top w:w="0" w:type="dxa"/>
                    <w:left w:w="108" w:type="dxa"/>
                    <w:bottom w:w="0" w:type="dxa"/>
                    <w:right w:w="108" w:type="dxa"/>
                  </w:tcMar>
                  <w:hideMark/>
                </w:tcPr>
                <w:p w14:paraId="3ACCB285"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Vízi szállítási szolgáltatások</w:t>
                  </w:r>
                </w:p>
              </w:tc>
            </w:tr>
            <w:tr w:rsidR="00CE7E58" w:rsidRPr="00352227" w14:paraId="5D857DA4"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A6E89FB"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20</w:t>
                  </w:r>
                </w:p>
              </w:tc>
              <w:tc>
                <w:tcPr>
                  <w:tcW w:w="0" w:type="auto"/>
                  <w:tcBorders>
                    <w:top w:val="nil"/>
                    <w:left w:val="nil"/>
                    <w:bottom w:val="nil"/>
                    <w:right w:val="single" w:sz="8" w:space="0" w:color="000000"/>
                  </w:tcBorders>
                  <w:tcMar>
                    <w:top w:w="0" w:type="dxa"/>
                    <w:left w:w="108" w:type="dxa"/>
                    <w:bottom w:w="0" w:type="dxa"/>
                    <w:right w:w="108" w:type="dxa"/>
                  </w:tcMar>
                  <w:hideMark/>
                </w:tcPr>
                <w:p w14:paraId="2DB03F9F"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Szállítási mellék- és kiegészítő szolgáltatások</w:t>
                  </w:r>
                </w:p>
              </w:tc>
            </w:tr>
            <w:tr w:rsidR="00CE7E58" w:rsidRPr="00352227" w14:paraId="27441B4F"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531F656"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21</w:t>
                  </w:r>
                </w:p>
              </w:tc>
              <w:tc>
                <w:tcPr>
                  <w:tcW w:w="0" w:type="auto"/>
                  <w:tcBorders>
                    <w:top w:val="nil"/>
                    <w:left w:val="nil"/>
                    <w:bottom w:val="nil"/>
                    <w:right w:val="single" w:sz="8" w:space="0" w:color="000000"/>
                  </w:tcBorders>
                  <w:tcMar>
                    <w:top w:w="0" w:type="dxa"/>
                    <w:left w:w="108" w:type="dxa"/>
                    <w:bottom w:w="0" w:type="dxa"/>
                    <w:right w:w="108" w:type="dxa"/>
                  </w:tcMar>
                  <w:hideMark/>
                </w:tcPr>
                <w:p w14:paraId="48C42173"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Jogi szolgáltatások</w:t>
                  </w:r>
                </w:p>
              </w:tc>
            </w:tr>
            <w:tr w:rsidR="00CE7E58" w:rsidRPr="00352227" w14:paraId="07DB6049"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AD87A11"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22</w:t>
                  </w:r>
                </w:p>
              </w:tc>
              <w:tc>
                <w:tcPr>
                  <w:tcW w:w="0" w:type="auto"/>
                  <w:tcBorders>
                    <w:top w:val="nil"/>
                    <w:left w:val="nil"/>
                    <w:bottom w:val="nil"/>
                    <w:right w:val="single" w:sz="8" w:space="0" w:color="000000"/>
                  </w:tcBorders>
                  <w:tcMar>
                    <w:top w:w="0" w:type="dxa"/>
                    <w:left w:w="108" w:type="dxa"/>
                    <w:bottom w:w="0" w:type="dxa"/>
                    <w:right w:w="108" w:type="dxa"/>
                  </w:tcMar>
                  <w:hideMark/>
                </w:tcPr>
                <w:p w14:paraId="5DCFCC3E"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Személyzetelhelyezési és -ellátási szolgáltatások</w:t>
                  </w:r>
                  <w:r w:rsidRPr="00352227">
                    <w:rPr>
                      <w:rStyle w:val="apple-converted-space"/>
                      <w:rFonts w:ascii="Tahoma" w:hAnsi="Tahoma" w:cs="Tahoma"/>
                      <w:sz w:val="18"/>
                      <w:szCs w:val="18"/>
                    </w:rPr>
                    <w:t> </w:t>
                  </w:r>
                  <w:r w:rsidRPr="00352227">
                    <w:rPr>
                      <w:rFonts w:ascii="Tahoma" w:hAnsi="Tahoma" w:cs="Tahoma"/>
                      <w:sz w:val="18"/>
                      <w:szCs w:val="18"/>
                    </w:rPr>
                    <w:t>8</w:t>
                  </w:r>
                </w:p>
              </w:tc>
            </w:tr>
            <w:tr w:rsidR="00CE7E58" w:rsidRPr="00352227" w14:paraId="2D629BCC"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06098A5E"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23</w:t>
                  </w:r>
                </w:p>
              </w:tc>
              <w:tc>
                <w:tcPr>
                  <w:tcW w:w="0" w:type="auto"/>
                  <w:tcBorders>
                    <w:top w:val="nil"/>
                    <w:left w:val="nil"/>
                    <w:bottom w:val="nil"/>
                    <w:right w:val="single" w:sz="8" w:space="0" w:color="000000"/>
                  </w:tcBorders>
                  <w:tcMar>
                    <w:top w:w="0" w:type="dxa"/>
                    <w:left w:w="108" w:type="dxa"/>
                    <w:bottom w:w="0" w:type="dxa"/>
                    <w:right w:w="108" w:type="dxa"/>
                  </w:tcMar>
                  <w:hideMark/>
                </w:tcPr>
                <w:p w14:paraId="370DF451"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Nyomozási és biztonsági szolgáltatások, kivéve a páncélozott járművel végzett szolgáltatásokat</w:t>
                  </w:r>
                </w:p>
              </w:tc>
            </w:tr>
            <w:tr w:rsidR="00CE7E58" w:rsidRPr="00352227" w14:paraId="7160A320"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3AFFA8D1"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24</w:t>
                  </w:r>
                </w:p>
              </w:tc>
              <w:tc>
                <w:tcPr>
                  <w:tcW w:w="0" w:type="auto"/>
                  <w:tcBorders>
                    <w:top w:val="nil"/>
                    <w:left w:val="nil"/>
                    <w:bottom w:val="nil"/>
                    <w:right w:val="single" w:sz="8" w:space="0" w:color="000000"/>
                  </w:tcBorders>
                  <w:tcMar>
                    <w:top w:w="0" w:type="dxa"/>
                    <w:left w:w="108" w:type="dxa"/>
                    <w:bottom w:w="0" w:type="dxa"/>
                    <w:right w:w="108" w:type="dxa"/>
                  </w:tcMar>
                  <w:hideMark/>
                </w:tcPr>
                <w:p w14:paraId="7CFC2D3E" w14:textId="77777777" w:rsidR="00CE7E58" w:rsidRPr="00352227" w:rsidRDefault="00CE7E58">
                  <w:pPr>
                    <w:pStyle w:val="commenttext"/>
                    <w:spacing w:before="0" w:beforeAutospacing="0" w:after="20" w:afterAutospacing="0"/>
                    <w:rPr>
                      <w:rFonts w:ascii="Tahoma" w:hAnsi="Tahoma" w:cs="Tahoma"/>
                      <w:sz w:val="18"/>
                      <w:szCs w:val="18"/>
                    </w:rPr>
                  </w:pPr>
                  <w:r w:rsidRPr="00352227">
                    <w:rPr>
                      <w:rFonts w:ascii="Tahoma" w:hAnsi="Tahoma" w:cs="Tahoma"/>
                      <w:sz w:val="18"/>
                      <w:szCs w:val="18"/>
                    </w:rPr>
                    <w:t>Oktatási és szakképzési szolgáltatások</w:t>
                  </w:r>
                </w:p>
              </w:tc>
            </w:tr>
            <w:tr w:rsidR="00CE7E58" w:rsidRPr="00352227" w14:paraId="0B2E8660"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35EE95B" w14:textId="77777777" w:rsidR="00CE7E58" w:rsidRPr="00352227" w:rsidRDefault="00CE7E58">
                  <w:pPr>
                    <w:pStyle w:val="standard"/>
                    <w:spacing w:before="0" w:after="20"/>
                    <w:jc w:val="center"/>
                    <w:rPr>
                      <w:rFonts w:ascii="Tahoma" w:hAnsi="Tahoma" w:cs="Tahoma"/>
                      <w:sz w:val="18"/>
                      <w:szCs w:val="18"/>
                    </w:rPr>
                  </w:pPr>
                  <w:r w:rsidRPr="00352227">
                    <w:rPr>
                      <w:rFonts w:ascii="Tahoma" w:hAnsi="Tahoma" w:cs="Tahoma"/>
                      <w:sz w:val="18"/>
                      <w:szCs w:val="18"/>
                    </w:rPr>
                    <w:t>25</w:t>
                  </w:r>
                </w:p>
              </w:tc>
              <w:tc>
                <w:tcPr>
                  <w:tcW w:w="0" w:type="auto"/>
                  <w:tcBorders>
                    <w:top w:val="nil"/>
                    <w:left w:val="nil"/>
                    <w:bottom w:val="nil"/>
                    <w:right w:val="single" w:sz="8" w:space="0" w:color="000000"/>
                  </w:tcBorders>
                  <w:tcMar>
                    <w:top w:w="0" w:type="dxa"/>
                    <w:left w:w="108" w:type="dxa"/>
                    <w:bottom w:w="0" w:type="dxa"/>
                    <w:right w:w="108" w:type="dxa"/>
                  </w:tcMar>
                  <w:hideMark/>
                </w:tcPr>
                <w:p w14:paraId="0B2AFCBD" w14:textId="77777777" w:rsidR="00CE7E58" w:rsidRPr="00352227" w:rsidRDefault="00CE7E58">
                  <w:pPr>
                    <w:pStyle w:val="standard"/>
                    <w:spacing w:before="0" w:after="20"/>
                    <w:rPr>
                      <w:rFonts w:ascii="Tahoma" w:hAnsi="Tahoma" w:cs="Tahoma"/>
                      <w:sz w:val="18"/>
                      <w:szCs w:val="18"/>
                    </w:rPr>
                  </w:pPr>
                  <w:r w:rsidRPr="00352227">
                    <w:rPr>
                      <w:rFonts w:ascii="Tahoma" w:hAnsi="Tahoma" w:cs="Tahoma"/>
                      <w:sz w:val="18"/>
                      <w:szCs w:val="18"/>
                    </w:rPr>
                    <w:t>Egészségügyi és szociális szolgáltatások</w:t>
                  </w:r>
                </w:p>
              </w:tc>
            </w:tr>
            <w:tr w:rsidR="00CE7E58" w:rsidRPr="00352227" w14:paraId="014D3E74"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2E5CEB2"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26</w:t>
                  </w:r>
                </w:p>
              </w:tc>
              <w:tc>
                <w:tcPr>
                  <w:tcW w:w="0" w:type="auto"/>
                  <w:tcBorders>
                    <w:top w:val="nil"/>
                    <w:left w:val="nil"/>
                    <w:bottom w:val="nil"/>
                    <w:right w:val="single" w:sz="8" w:space="0" w:color="000000"/>
                  </w:tcBorders>
                  <w:tcMar>
                    <w:top w:w="0" w:type="dxa"/>
                    <w:left w:w="108" w:type="dxa"/>
                    <w:bottom w:w="0" w:type="dxa"/>
                    <w:right w:w="108" w:type="dxa"/>
                  </w:tcMar>
                  <w:hideMark/>
                </w:tcPr>
                <w:p w14:paraId="15373086"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Szórakoztató, kulturális és sportszolgáltatások</w:t>
                  </w:r>
                  <w:r w:rsidRPr="00352227">
                    <w:rPr>
                      <w:rStyle w:val="apple-converted-space"/>
                      <w:rFonts w:ascii="Tahoma" w:hAnsi="Tahoma" w:cs="Tahoma"/>
                      <w:sz w:val="18"/>
                      <w:szCs w:val="18"/>
                    </w:rPr>
                    <w:t> </w:t>
                  </w:r>
                  <w:r w:rsidRPr="00352227">
                    <w:rPr>
                      <w:rFonts w:ascii="Tahoma" w:hAnsi="Tahoma" w:cs="Tahoma"/>
                      <w:sz w:val="18"/>
                      <w:szCs w:val="18"/>
                    </w:rPr>
                    <w:t>9</w:t>
                  </w:r>
                </w:p>
              </w:tc>
            </w:tr>
            <w:tr w:rsidR="00CE7E58" w:rsidRPr="00352227" w14:paraId="6E90F0EA" w14:textId="77777777">
              <w:trPr>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0B619D58" w14:textId="77777777" w:rsidR="00CE7E58" w:rsidRPr="00352227" w:rsidRDefault="00CE7E58">
                  <w:pPr>
                    <w:pStyle w:val="standard"/>
                    <w:spacing w:before="0" w:after="48"/>
                    <w:jc w:val="center"/>
                    <w:rPr>
                      <w:rFonts w:ascii="Tahoma" w:hAnsi="Tahoma" w:cs="Tahoma"/>
                      <w:sz w:val="18"/>
                      <w:szCs w:val="18"/>
                    </w:rPr>
                  </w:pPr>
                  <w:r w:rsidRPr="00352227">
                    <w:rPr>
                      <w:rFonts w:ascii="Tahoma" w:hAnsi="Tahoma" w:cs="Tahoma"/>
                      <w:sz w:val="18"/>
                      <w:szCs w:val="18"/>
                    </w:rPr>
                    <w:t>27</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ADDEB19" w14:textId="77777777" w:rsidR="00CE7E58" w:rsidRPr="00352227" w:rsidRDefault="00CE7E58">
                  <w:pPr>
                    <w:pStyle w:val="standard"/>
                    <w:spacing w:before="0" w:after="48"/>
                    <w:rPr>
                      <w:rFonts w:ascii="Tahoma" w:hAnsi="Tahoma" w:cs="Tahoma"/>
                      <w:sz w:val="18"/>
                      <w:szCs w:val="18"/>
                    </w:rPr>
                  </w:pPr>
                  <w:r w:rsidRPr="00352227">
                    <w:rPr>
                      <w:rFonts w:ascii="Tahoma" w:hAnsi="Tahoma" w:cs="Tahoma"/>
                      <w:sz w:val="18"/>
                      <w:szCs w:val="18"/>
                    </w:rPr>
                    <w:t>Egyéb szolgáltatások </w:t>
                  </w:r>
                </w:p>
              </w:tc>
            </w:tr>
          </w:tbl>
          <w:p w14:paraId="49772676" w14:textId="77777777" w:rsidR="00CE7E58" w:rsidRPr="00352227" w:rsidRDefault="00CE7E58">
            <w:pPr>
              <w:pStyle w:val="standard"/>
              <w:spacing w:before="0" w:after="0"/>
              <w:rPr>
                <w:rFonts w:ascii="Tahoma" w:hAnsi="Tahoma" w:cs="Tahoma"/>
                <w:sz w:val="18"/>
                <w:szCs w:val="18"/>
              </w:rPr>
            </w:pPr>
            <w:r w:rsidRPr="00352227">
              <w:rPr>
                <w:rFonts w:ascii="Tahoma" w:hAnsi="Tahoma" w:cs="Tahoma"/>
                <w:sz w:val="18"/>
                <w:szCs w:val="18"/>
              </w:rPr>
              <w:t> </w:t>
            </w:r>
          </w:p>
          <w:p w14:paraId="7B0B549B"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1 A 2004/18/EK irányelv 20. cikke és IIA. melléklete szerinti szolgáltatási kategóriák.</w:t>
            </w:r>
          </w:p>
          <w:p w14:paraId="7CB9B30B"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2 Kivéve a 18. kategóriába tartozó vasúti szállítási szolgáltatásokat.</w:t>
            </w:r>
          </w:p>
          <w:p w14:paraId="7B16AD32"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3 Kivéve a 18. kategóriába tartozó vasúti szállítási szolgáltatásokat.</w:t>
            </w:r>
          </w:p>
          <w:p w14:paraId="2FFF4F47"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4 Kivéve az értékpapírok és egyéb pénzügyi eszközök kibocsátásával, eladásával, vételével vagy átruházásával kapcsolatos pénzügyi szolgáltatásokat és a jegybanki tevékenységet (szolgáltatást). Nem tartoznak ide továbbá: a föld, meglévő épületek vagy egyéb ingatlan, illetve az arra vonatkozó jogok bármilyen pénzügyi eszköz segítségével történő megvásárlásához vagy bérléséhez kapcsolódó szolgáltatások. Mindazonáltal az adásvételi vagy bérleti szerződés megkötésével egyidejűleg, vagy az ilyen szerződés megkötése előtt vagy után bármilyen formában megkötött, pénzügyi szolgáltatásra irányuló szerződések az irányelv hatálya alá tartoznak.</w:t>
            </w:r>
          </w:p>
          <w:p w14:paraId="709110DC"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5 Kivéve a kutatási és fejlesztési szolgáltatásokat, nem értve ide azt az esetet, ha annak eredményét kizárólag az ajánlatkérő hasznosítja tevékenységi körében, és az ellenszolgáltatást teljes mértékben az ajánlatkérő teljesíti.</w:t>
            </w:r>
          </w:p>
          <w:p w14:paraId="0840BF5C"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6 Kivéve a választottbírósági, a közvetítői és a békéltetési szolgáltatást.</w:t>
            </w:r>
          </w:p>
          <w:p w14:paraId="36F9F494"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7 A 2004/18/EK irányelv 21. cikke és IIB. melléklete szerinti szolgáltatási kategóriák.</w:t>
            </w:r>
          </w:p>
          <w:p w14:paraId="2E28A889"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lastRenderedPageBreak/>
              <w:t>8 Kivéve a munkaszerződéseket.</w:t>
            </w:r>
          </w:p>
          <w:p w14:paraId="68D65048" w14:textId="77777777" w:rsidR="00CE7E58" w:rsidRPr="00352227" w:rsidRDefault="00CE7E58">
            <w:pPr>
              <w:pStyle w:val="standard"/>
              <w:spacing w:before="0" w:after="0"/>
              <w:ind w:left="540" w:hanging="540"/>
              <w:rPr>
                <w:rFonts w:ascii="Tahoma" w:hAnsi="Tahoma" w:cs="Tahoma"/>
                <w:sz w:val="18"/>
                <w:szCs w:val="18"/>
              </w:rPr>
            </w:pPr>
            <w:r w:rsidRPr="00352227">
              <w:rPr>
                <w:rFonts w:ascii="Tahoma" w:hAnsi="Tahoma" w:cs="Tahoma"/>
                <w:sz w:val="18"/>
                <w:szCs w:val="18"/>
              </w:rPr>
              <w:t>9 Kivéve a műsorszolgáltatók által kötött, műsoranyagok megszerzésével, fejlesztésével, saját vagy koprodukciós készítésével kapcsolatos, illetve a műsorszolgáltatási időtartammal kapcsolatos szerződéseket.</w:t>
            </w:r>
          </w:p>
        </w:tc>
      </w:tr>
    </w:tbl>
    <w:p w14:paraId="3FE30677" w14:textId="5B8E219C" w:rsidR="005F4611" w:rsidRPr="00352227" w:rsidRDefault="00713ED0" w:rsidP="00713ED0">
      <w:pPr>
        <w:spacing w:before="120" w:after="120"/>
        <w:ind w:right="-482"/>
        <w:jc w:val="center"/>
        <w:outlineLvl w:val="0"/>
        <w:rPr>
          <w:rFonts w:ascii="Tahoma" w:hAnsi="Tahoma" w:cs="Tahoma"/>
          <w:color w:val="auto"/>
          <w:sz w:val="21"/>
          <w:szCs w:val="21"/>
        </w:rPr>
      </w:pPr>
      <w:r w:rsidRPr="00352227">
        <w:rPr>
          <w:rFonts w:ascii="Tahoma" w:hAnsi="Tahoma" w:cs="Tahoma"/>
          <w:color w:val="auto"/>
          <w:sz w:val="21"/>
          <w:szCs w:val="21"/>
        </w:rPr>
        <w:lastRenderedPageBreak/>
        <w:sym w:font="Wingdings" w:char="F075"/>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p>
    <w:p w14:paraId="3FE30678" w14:textId="77777777" w:rsidR="002058B4" w:rsidRPr="00352227" w:rsidRDefault="002058B4" w:rsidP="004647A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bookmarkStart w:id="1" w:name="pr3041"/>
      <w:bookmarkStart w:id="2" w:name="pr3071"/>
      <w:r w:rsidRPr="00352227">
        <w:rPr>
          <w:rFonts w:ascii="Tahoma" w:hAnsi="Tahoma" w:cs="Tahoma"/>
          <w:b/>
          <w:caps/>
          <w:color w:val="auto"/>
          <w:sz w:val="21"/>
          <w:szCs w:val="21"/>
        </w:rPr>
        <w:lastRenderedPageBreak/>
        <w:t>2. kötet</w:t>
      </w:r>
    </w:p>
    <w:p w14:paraId="3FE30679"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aps/>
          <w:color w:val="auto"/>
          <w:sz w:val="21"/>
          <w:szCs w:val="21"/>
        </w:rPr>
        <w:t>ÚTMUTATÓ Az érdekelt gazdasági szereplők részére</w:t>
      </w:r>
    </w:p>
    <w:p w14:paraId="3FE3067A" w14:textId="77777777" w:rsidR="002058B4" w:rsidRPr="00352227" w:rsidRDefault="00DD1F05" w:rsidP="007E7816">
      <w:pPr>
        <w:pStyle w:val="Listaszerbekezds1"/>
        <w:numPr>
          <w:ilvl w:val="0"/>
          <w:numId w:val="3"/>
        </w:numPr>
        <w:spacing w:line="276" w:lineRule="auto"/>
        <w:ind w:left="426" w:hanging="426"/>
        <w:rPr>
          <w:rFonts w:ascii="Tahoma" w:hAnsi="Tahoma" w:cs="Tahoma"/>
          <w:color w:val="auto"/>
          <w:sz w:val="21"/>
          <w:szCs w:val="21"/>
        </w:rPr>
      </w:pPr>
      <w:r w:rsidRPr="00352227">
        <w:rPr>
          <w:rFonts w:ascii="Tahoma" w:hAnsi="Tahoma" w:cs="Tahoma"/>
          <w:b/>
          <w:color w:val="auto"/>
          <w:sz w:val="21"/>
          <w:szCs w:val="21"/>
        </w:rPr>
        <w:t>A KÖZBESZERZÉSI DOKUMENTUMOK TARTALMA</w:t>
      </w:r>
    </w:p>
    <w:p w14:paraId="3FE3067B" w14:textId="77777777" w:rsidR="002058B4" w:rsidRPr="00352227" w:rsidRDefault="002058B4"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 xml:space="preserve">A </w:t>
      </w:r>
      <w:r w:rsidR="00DD1F05" w:rsidRPr="00352227">
        <w:rPr>
          <w:rFonts w:ascii="Tahoma" w:hAnsi="Tahoma" w:cs="Tahoma"/>
          <w:sz w:val="21"/>
          <w:szCs w:val="21"/>
        </w:rPr>
        <w:t>közbeszerzési dokumentumok</w:t>
      </w:r>
      <w:r w:rsidRPr="00352227">
        <w:rPr>
          <w:rFonts w:ascii="Tahoma" w:hAnsi="Tahoma" w:cs="Tahoma"/>
          <w:sz w:val="21"/>
          <w:szCs w:val="21"/>
        </w:rPr>
        <w:t xml:space="preserve"> a következő részekből áll</w:t>
      </w:r>
      <w:r w:rsidR="00DD1F05" w:rsidRPr="00352227">
        <w:rPr>
          <w:rFonts w:ascii="Tahoma" w:hAnsi="Tahoma" w:cs="Tahoma"/>
          <w:sz w:val="21"/>
          <w:szCs w:val="21"/>
        </w:rPr>
        <w:t>nak</w:t>
      </w:r>
      <w:r w:rsidRPr="00352227">
        <w:rPr>
          <w:rFonts w:ascii="Tahoma" w:hAnsi="Tahoma" w:cs="Tahoma"/>
          <w:sz w:val="21"/>
          <w:szCs w:val="21"/>
        </w:rPr>
        <w:t>:</w:t>
      </w:r>
    </w:p>
    <w:p w14:paraId="3FE3067C" w14:textId="77777777" w:rsidR="002058B4" w:rsidRPr="00352227" w:rsidRDefault="002058B4"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 xml:space="preserve">KÖTET: </w:t>
      </w:r>
      <w:r w:rsidR="00D54B93" w:rsidRPr="00352227">
        <w:rPr>
          <w:rFonts w:ascii="Tahoma" w:hAnsi="Tahoma" w:cs="Tahoma"/>
          <w:b/>
          <w:caps/>
          <w:color w:val="auto"/>
          <w:sz w:val="21"/>
          <w:szCs w:val="21"/>
        </w:rPr>
        <w:t>ajánlati</w:t>
      </w:r>
      <w:r w:rsidRPr="00352227">
        <w:rPr>
          <w:rFonts w:ascii="Tahoma" w:hAnsi="Tahoma" w:cs="Tahoma"/>
          <w:b/>
          <w:caps/>
          <w:color w:val="auto"/>
          <w:sz w:val="21"/>
          <w:szCs w:val="21"/>
        </w:rPr>
        <w:t xml:space="preserve"> felhívás</w:t>
      </w:r>
    </w:p>
    <w:p w14:paraId="3FE3067D" w14:textId="77777777" w:rsidR="002058B4" w:rsidRPr="00352227" w:rsidRDefault="002058B4"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KÖTET: Ú</w:t>
      </w:r>
      <w:r w:rsidRPr="00352227">
        <w:rPr>
          <w:rFonts w:ascii="Tahoma" w:hAnsi="Tahoma" w:cs="Tahoma"/>
          <w:b/>
          <w:caps/>
          <w:color w:val="auto"/>
          <w:sz w:val="21"/>
          <w:szCs w:val="21"/>
        </w:rPr>
        <w:t>TMUTATÓ Az érdekelt gazdasági szereplők részére</w:t>
      </w:r>
    </w:p>
    <w:p w14:paraId="3FE3067E" w14:textId="77777777" w:rsidR="002058B4" w:rsidRPr="00352227" w:rsidRDefault="00B6191C"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KÖTET: SZERZŐDÉSTERVEZET</w:t>
      </w:r>
    </w:p>
    <w:p w14:paraId="3FE3067F" w14:textId="77777777" w:rsidR="002058B4" w:rsidRPr="00352227" w:rsidRDefault="002058B4"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KÖTET: AJÁNLOTT IGAZOLÁS- ÉS NYILATKOZATMINTÁK</w:t>
      </w:r>
    </w:p>
    <w:p w14:paraId="3FE30680" w14:textId="77777777" w:rsidR="002058B4" w:rsidRPr="00352227" w:rsidRDefault="002058B4" w:rsidP="007E7816">
      <w:pPr>
        <w:pStyle w:val="Listaszerbekezds1"/>
        <w:numPr>
          <w:ilvl w:val="0"/>
          <w:numId w:val="4"/>
        </w:numPr>
        <w:tabs>
          <w:tab w:val="clear" w:pos="0"/>
        </w:tabs>
        <w:spacing w:line="276" w:lineRule="auto"/>
        <w:ind w:left="1134"/>
        <w:rPr>
          <w:rFonts w:ascii="Tahoma" w:hAnsi="Tahoma" w:cs="Tahoma"/>
          <w:b/>
          <w:color w:val="auto"/>
          <w:sz w:val="21"/>
          <w:szCs w:val="21"/>
        </w:rPr>
      </w:pPr>
      <w:r w:rsidRPr="00352227">
        <w:rPr>
          <w:rFonts w:ascii="Tahoma" w:hAnsi="Tahoma" w:cs="Tahoma"/>
          <w:b/>
          <w:color w:val="auto"/>
          <w:sz w:val="21"/>
          <w:szCs w:val="21"/>
        </w:rPr>
        <w:t>KÖTET: MŰSZAKI LEÍRÁS</w:t>
      </w:r>
    </w:p>
    <w:p w14:paraId="3FE30681" w14:textId="77777777" w:rsidR="004F6BED" w:rsidRPr="00352227" w:rsidRDefault="004F6BED" w:rsidP="004F6BED">
      <w:pPr>
        <w:pStyle w:val="Listaszerbekezds1"/>
        <w:spacing w:line="276" w:lineRule="auto"/>
        <w:rPr>
          <w:rFonts w:ascii="Tahoma" w:hAnsi="Tahoma" w:cs="Tahoma"/>
          <w:b/>
          <w:color w:val="auto"/>
          <w:sz w:val="21"/>
          <w:szCs w:val="21"/>
        </w:rPr>
      </w:pPr>
      <w:r w:rsidRPr="00352227">
        <w:rPr>
          <w:rFonts w:ascii="Tahoma" w:hAnsi="Tahoma" w:cs="Tahoma"/>
          <w:b/>
          <w:color w:val="auto"/>
          <w:sz w:val="21"/>
          <w:szCs w:val="21"/>
        </w:rPr>
        <w:t xml:space="preserve">Önálló mellékletben a következők: </w:t>
      </w:r>
    </w:p>
    <w:p w14:paraId="3FE30682" w14:textId="77777777" w:rsidR="004F6BED" w:rsidRPr="00352227" w:rsidRDefault="00812696" w:rsidP="00FF2141">
      <w:pPr>
        <w:pStyle w:val="Listaszerbekezds1"/>
        <w:numPr>
          <w:ilvl w:val="0"/>
          <w:numId w:val="21"/>
        </w:numPr>
        <w:spacing w:line="276" w:lineRule="auto"/>
        <w:rPr>
          <w:rFonts w:ascii="Tahoma" w:hAnsi="Tahoma" w:cs="Tahoma"/>
          <w:b/>
          <w:color w:val="auto"/>
          <w:sz w:val="21"/>
          <w:szCs w:val="21"/>
        </w:rPr>
      </w:pPr>
      <w:r w:rsidRPr="00352227">
        <w:rPr>
          <w:rFonts w:ascii="Tahoma" w:hAnsi="Tahoma" w:cs="Tahoma"/>
          <w:b/>
          <w:color w:val="auto"/>
          <w:sz w:val="21"/>
          <w:szCs w:val="21"/>
        </w:rPr>
        <w:t>műszaki leírás és műszaki mellékletek</w:t>
      </w:r>
    </w:p>
    <w:p w14:paraId="3FE30683" w14:textId="47581BCD" w:rsidR="00540E98" w:rsidRPr="00352227" w:rsidRDefault="00713ED0" w:rsidP="00FF2141">
      <w:pPr>
        <w:pStyle w:val="Listaszerbekezds1"/>
        <w:numPr>
          <w:ilvl w:val="0"/>
          <w:numId w:val="21"/>
        </w:numPr>
        <w:spacing w:line="276" w:lineRule="auto"/>
        <w:rPr>
          <w:rFonts w:ascii="Tahoma" w:hAnsi="Tahoma" w:cs="Tahoma"/>
          <w:b/>
          <w:color w:val="auto"/>
          <w:sz w:val="21"/>
          <w:szCs w:val="21"/>
        </w:rPr>
      </w:pPr>
      <w:r w:rsidRPr="00352227">
        <w:rPr>
          <w:rFonts w:ascii="Tahoma" w:hAnsi="Tahoma" w:cs="Tahoma"/>
          <w:b/>
          <w:color w:val="auto"/>
          <w:sz w:val="21"/>
          <w:szCs w:val="21"/>
        </w:rPr>
        <w:t xml:space="preserve">a </w:t>
      </w:r>
      <w:r w:rsidR="00C90C0C" w:rsidRPr="00352227">
        <w:rPr>
          <w:rFonts w:ascii="Tahoma" w:hAnsi="Tahoma" w:cs="Tahoma"/>
          <w:b/>
          <w:color w:val="auto"/>
          <w:sz w:val="21"/>
          <w:szCs w:val="21"/>
        </w:rPr>
        <w:t>3</w:t>
      </w:r>
      <w:r w:rsidR="00540E98" w:rsidRPr="00352227">
        <w:rPr>
          <w:rFonts w:ascii="Tahoma" w:hAnsi="Tahoma" w:cs="Tahoma"/>
          <w:b/>
          <w:color w:val="auto"/>
          <w:sz w:val="21"/>
          <w:szCs w:val="21"/>
        </w:rPr>
        <w:t>. értékelési részszempont pontozótáblája</w:t>
      </w:r>
      <w:r w:rsidR="00704160" w:rsidRPr="00352227">
        <w:rPr>
          <w:rFonts w:ascii="Tahoma" w:hAnsi="Tahoma" w:cs="Tahoma"/>
          <w:b/>
          <w:color w:val="auto"/>
          <w:sz w:val="21"/>
          <w:szCs w:val="21"/>
        </w:rPr>
        <w:t xml:space="preserve"> (excel)</w:t>
      </w:r>
    </w:p>
    <w:p w14:paraId="3FE30684" w14:textId="77777777" w:rsidR="00704160" w:rsidRPr="00352227" w:rsidRDefault="00704160" w:rsidP="00FF2141">
      <w:pPr>
        <w:pStyle w:val="Listaszerbekezds1"/>
        <w:numPr>
          <w:ilvl w:val="0"/>
          <w:numId w:val="21"/>
        </w:numPr>
        <w:spacing w:line="276" w:lineRule="auto"/>
        <w:rPr>
          <w:rFonts w:ascii="Tahoma" w:hAnsi="Tahoma" w:cs="Tahoma"/>
          <w:b/>
          <w:color w:val="auto"/>
          <w:sz w:val="21"/>
          <w:szCs w:val="21"/>
        </w:rPr>
      </w:pPr>
      <w:r w:rsidRPr="00352227">
        <w:rPr>
          <w:rFonts w:ascii="Tahoma" w:hAnsi="Tahoma" w:cs="Tahoma"/>
          <w:b/>
          <w:color w:val="auto"/>
          <w:sz w:val="21"/>
          <w:szCs w:val="21"/>
        </w:rPr>
        <w:t>egyösszegű nettó ajánlati árat részletező ártáblázat (excel)</w:t>
      </w:r>
    </w:p>
    <w:p w14:paraId="3FE30685" w14:textId="77777777" w:rsidR="002058B4" w:rsidRPr="00352227" w:rsidRDefault="00DD1F05"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A közbeszerzési dokumentumok</w:t>
      </w:r>
      <w:r w:rsidR="00D54B93" w:rsidRPr="00352227">
        <w:rPr>
          <w:rFonts w:ascii="Tahoma" w:hAnsi="Tahoma" w:cs="Tahoma"/>
          <w:sz w:val="21"/>
          <w:szCs w:val="21"/>
        </w:rPr>
        <w:t xml:space="preserve"> nem mindenben ismétli</w:t>
      </w:r>
      <w:r w:rsidRPr="00352227">
        <w:rPr>
          <w:rFonts w:ascii="Tahoma" w:hAnsi="Tahoma" w:cs="Tahoma"/>
          <w:sz w:val="21"/>
          <w:szCs w:val="21"/>
        </w:rPr>
        <w:t>k</w:t>
      </w:r>
      <w:r w:rsidR="00D54B93" w:rsidRPr="00352227">
        <w:rPr>
          <w:rFonts w:ascii="Tahoma" w:hAnsi="Tahoma" w:cs="Tahoma"/>
          <w:sz w:val="21"/>
          <w:szCs w:val="21"/>
        </w:rPr>
        <w:t xml:space="preserve"> meg a felhívásban foglaltakat, a </w:t>
      </w:r>
      <w:r w:rsidRPr="00352227">
        <w:rPr>
          <w:rFonts w:ascii="Tahoma" w:hAnsi="Tahoma" w:cs="Tahoma"/>
          <w:sz w:val="21"/>
          <w:szCs w:val="21"/>
        </w:rPr>
        <w:t>közbeszerzési dokumentumok</w:t>
      </w:r>
      <w:r w:rsidR="00D54B93" w:rsidRPr="00352227">
        <w:rPr>
          <w:rFonts w:ascii="Tahoma" w:hAnsi="Tahoma" w:cs="Tahoma"/>
          <w:sz w:val="21"/>
          <w:szCs w:val="21"/>
        </w:rPr>
        <w:t xml:space="preserve"> a felhívással együtt kezelendő</w:t>
      </w:r>
      <w:r w:rsidRPr="00352227">
        <w:rPr>
          <w:rFonts w:ascii="Tahoma" w:hAnsi="Tahoma" w:cs="Tahoma"/>
          <w:sz w:val="21"/>
          <w:szCs w:val="21"/>
        </w:rPr>
        <w:t>k</w:t>
      </w:r>
      <w:r w:rsidR="00D54B93" w:rsidRPr="00352227">
        <w:rPr>
          <w:rFonts w:ascii="Tahoma" w:hAnsi="Tahoma" w:cs="Tahoma"/>
          <w:sz w:val="21"/>
          <w:szCs w:val="21"/>
        </w:rPr>
        <w:t xml:space="preserve">. Az ajánlattevők kizárólagos kockázata, hogy gondosan megvizsgálják a </w:t>
      </w:r>
      <w:r w:rsidRPr="00352227">
        <w:rPr>
          <w:rFonts w:ascii="Tahoma" w:hAnsi="Tahoma" w:cs="Tahoma"/>
          <w:sz w:val="21"/>
          <w:szCs w:val="21"/>
        </w:rPr>
        <w:t>közbeszerzési dokumentumokat</w:t>
      </w:r>
      <w:r w:rsidR="00D54B93" w:rsidRPr="00352227">
        <w:rPr>
          <w:rFonts w:ascii="Tahoma" w:hAnsi="Tahoma" w:cs="Tahoma"/>
          <w:sz w:val="21"/>
          <w:szCs w:val="21"/>
        </w:rPr>
        <w:t xml:space="preserve"> és </w:t>
      </w:r>
      <w:r w:rsidRPr="00352227">
        <w:rPr>
          <w:rFonts w:ascii="Tahoma" w:hAnsi="Tahoma" w:cs="Tahoma"/>
          <w:sz w:val="21"/>
          <w:szCs w:val="21"/>
        </w:rPr>
        <w:t>minden kiegészítést</w:t>
      </w:r>
      <w:r w:rsidR="00D54B93" w:rsidRPr="00352227">
        <w:rPr>
          <w:rFonts w:ascii="Tahoma" w:hAnsi="Tahoma" w:cs="Tahoma"/>
          <w:sz w:val="21"/>
          <w:szCs w:val="21"/>
        </w:rPr>
        <w:t xml:space="preserve">, amely esetleg az </w:t>
      </w:r>
      <w:r w:rsidRPr="00352227">
        <w:rPr>
          <w:rFonts w:ascii="Tahoma" w:hAnsi="Tahoma" w:cs="Tahoma"/>
          <w:sz w:val="21"/>
          <w:szCs w:val="21"/>
        </w:rPr>
        <w:t>ajánlattételi</w:t>
      </w:r>
      <w:r w:rsidR="00D54B93" w:rsidRPr="00352227">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352227">
        <w:rPr>
          <w:rFonts w:ascii="Tahoma" w:hAnsi="Tahoma" w:cs="Tahoma"/>
          <w:sz w:val="21"/>
          <w:szCs w:val="21"/>
        </w:rPr>
        <w:t>.</w:t>
      </w:r>
    </w:p>
    <w:p w14:paraId="3FE30686" w14:textId="77777777" w:rsidR="00D54B93" w:rsidRPr="00352227" w:rsidRDefault="00D54B93"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 xml:space="preserve">Az ajánlattevőknek a </w:t>
      </w:r>
      <w:r w:rsidR="00DD1F05" w:rsidRPr="00352227">
        <w:rPr>
          <w:rFonts w:ascii="Tahoma" w:hAnsi="Tahoma" w:cs="Tahoma"/>
          <w:sz w:val="21"/>
          <w:szCs w:val="21"/>
        </w:rPr>
        <w:t>közbeszerzési dokumentumokban</w:t>
      </w:r>
      <w:r w:rsidRPr="00352227">
        <w:rPr>
          <w:rFonts w:ascii="Tahoma" w:hAnsi="Tahoma" w:cs="Tahoma"/>
          <w:sz w:val="21"/>
          <w:szCs w:val="21"/>
        </w:rPr>
        <w:t xml:space="preserve"> közölt információkat biz</w:t>
      </w:r>
      <w:r w:rsidR="00DD1F05" w:rsidRPr="00352227">
        <w:rPr>
          <w:rFonts w:ascii="Tahoma" w:hAnsi="Tahoma" w:cs="Tahoma"/>
          <w:sz w:val="21"/>
          <w:szCs w:val="21"/>
        </w:rPr>
        <w:t xml:space="preserve">almas anyagként kell kezelniük. </w:t>
      </w:r>
      <w:r w:rsidRPr="00352227">
        <w:rPr>
          <w:rFonts w:ascii="Tahoma" w:hAnsi="Tahoma" w:cs="Tahoma"/>
          <w:sz w:val="21"/>
          <w:szCs w:val="21"/>
        </w:rPr>
        <w:t xml:space="preserve">Sem a </w:t>
      </w:r>
      <w:r w:rsidR="000D3FB7" w:rsidRPr="00352227">
        <w:rPr>
          <w:rFonts w:ascii="Tahoma" w:hAnsi="Tahoma" w:cs="Tahoma"/>
          <w:sz w:val="21"/>
          <w:szCs w:val="21"/>
        </w:rPr>
        <w:t>közbeszerzési dokumentumokat</w:t>
      </w:r>
      <w:r w:rsidRPr="00352227">
        <w:rPr>
          <w:rFonts w:ascii="Tahoma" w:hAnsi="Tahoma" w:cs="Tahoma"/>
          <w:sz w:val="21"/>
          <w:szCs w:val="21"/>
        </w:rPr>
        <w:t xml:space="preserve">, sem </w:t>
      </w:r>
      <w:r w:rsidR="000D3FB7" w:rsidRPr="00352227">
        <w:rPr>
          <w:rFonts w:ascii="Tahoma" w:hAnsi="Tahoma" w:cs="Tahoma"/>
          <w:sz w:val="21"/>
          <w:szCs w:val="21"/>
        </w:rPr>
        <w:t>azok</w:t>
      </w:r>
      <w:r w:rsidRPr="00352227">
        <w:rPr>
          <w:rFonts w:ascii="Tahoma" w:hAnsi="Tahoma" w:cs="Tahoma"/>
          <w:sz w:val="21"/>
          <w:szCs w:val="21"/>
        </w:rPr>
        <w:t xml:space="preserve"> részeit, vagy másolatait nem lehet másra felhasználni, mint ajánlattételre, és az abban leírt szolgáltatások céljára</w:t>
      </w:r>
    </w:p>
    <w:p w14:paraId="3FE30687"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KIEGÉSZÍTŐ TÁJÉKOZTATÁS</w:t>
      </w:r>
    </w:p>
    <w:p w14:paraId="3FE30688" w14:textId="77777777" w:rsidR="00DD1F05" w:rsidRPr="00352227" w:rsidRDefault="00DD1F05" w:rsidP="003518D6">
      <w:pPr>
        <w:pStyle w:val="Listaszerbekezds"/>
        <w:numPr>
          <w:ilvl w:val="1"/>
          <w:numId w:val="3"/>
        </w:numPr>
        <w:tabs>
          <w:tab w:val="clear" w:pos="0"/>
        </w:tabs>
        <w:spacing w:line="276" w:lineRule="auto"/>
        <w:ind w:left="567" w:hanging="567"/>
        <w:rPr>
          <w:rFonts w:ascii="Tahoma" w:hAnsi="Tahoma" w:cs="Tahoma"/>
          <w:sz w:val="21"/>
          <w:szCs w:val="21"/>
        </w:rPr>
      </w:pPr>
      <w:bookmarkStart w:id="3" w:name="pr339"/>
      <w:bookmarkEnd w:id="3"/>
      <w:r w:rsidRPr="00352227">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3FE30689" w14:textId="77777777" w:rsidR="002058B4" w:rsidRPr="00352227" w:rsidRDefault="00830F64" w:rsidP="003518D6">
      <w:pPr>
        <w:pStyle w:val="Listaszerbekezds10"/>
        <w:numPr>
          <w:ilvl w:val="1"/>
          <w:numId w:val="3"/>
        </w:numPr>
        <w:spacing w:before="120" w:after="120" w:line="276" w:lineRule="auto"/>
        <w:ind w:left="567" w:hanging="567"/>
        <w:jc w:val="both"/>
        <w:rPr>
          <w:rFonts w:ascii="Tahoma" w:eastAsia="Calibri" w:hAnsi="Tahoma" w:cs="Tahoma"/>
          <w:color w:val="auto"/>
          <w:sz w:val="21"/>
          <w:szCs w:val="21"/>
          <w:lang w:val="hu-HU"/>
        </w:rPr>
      </w:pPr>
      <w:r w:rsidRPr="00352227">
        <w:rPr>
          <w:rFonts w:ascii="Tahoma" w:eastAsia="Calibri" w:hAnsi="Tahoma" w:cs="Tahoma"/>
          <w:color w:val="auto"/>
          <w:sz w:val="21"/>
          <w:szCs w:val="21"/>
          <w:lang w:val="hu-HU"/>
        </w:rPr>
        <w:t>Ajánlatkérő a kiegészítő tájékoztatás vonatkozásában a</w:t>
      </w:r>
      <w:r w:rsidR="00DD1F05" w:rsidRPr="00352227">
        <w:rPr>
          <w:rFonts w:ascii="Tahoma" w:eastAsia="Calibri" w:hAnsi="Tahoma" w:cs="Tahoma"/>
          <w:color w:val="auto"/>
          <w:sz w:val="21"/>
          <w:szCs w:val="21"/>
          <w:lang w:val="hu-HU"/>
        </w:rPr>
        <w:t xml:space="preserve"> Kbt.</w:t>
      </w:r>
      <w:r w:rsidRPr="00352227">
        <w:rPr>
          <w:rFonts w:ascii="Tahoma" w:eastAsia="Calibri" w:hAnsi="Tahoma" w:cs="Tahoma"/>
          <w:color w:val="auto"/>
          <w:sz w:val="21"/>
          <w:szCs w:val="21"/>
          <w:lang w:val="hu-HU"/>
        </w:rPr>
        <w:t xml:space="preserve"> </w:t>
      </w:r>
      <w:r w:rsidR="00DD1F05" w:rsidRPr="00352227">
        <w:rPr>
          <w:rFonts w:ascii="Tahoma" w:eastAsia="Calibri" w:hAnsi="Tahoma" w:cs="Tahoma"/>
          <w:color w:val="auto"/>
          <w:sz w:val="21"/>
          <w:szCs w:val="21"/>
          <w:lang w:val="hu-HU"/>
        </w:rPr>
        <w:t>56</w:t>
      </w:r>
      <w:r w:rsidRPr="00352227">
        <w:rPr>
          <w:rFonts w:ascii="Tahoma" w:eastAsia="Calibri" w:hAnsi="Tahoma" w:cs="Tahoma"/>
          <w:color w:val="auto"/>
          <w:sz w:val="21"/>
          <w:szCs w:val="21"/>
          <w:lang w:val="hu-HU"/>
        </w:rPr>
        <w:t xml:space="preserve">. § alapján jár el. </w:t>
      </w:r>
    </w:p>
    <w:p w14:paraId="3FE3068A" w14:textId="77777777" w:rsidR="002058B4" w:rsidRPr="00352227" w:rsidRDefault="002058B4" w:rsidP="003518D6">
      <w:pPr>
        <w:pStyle w:val="Listaszerbekezds1"/>
        <w:numPr>
          <w:ilvl w:val="1"/>
          <w:numId w:val="3"/>
        </w:numPr>
        <w:spacing w:line="276" w:lineRule="auto"/>
        <w:ind w:left="567" w:hanging="567"/>
        <w:rPr>
          <w:rFonts w:ascii="Tahoma" w:hAnsi="Tahoma" w:cs="Tahoma"/>
          <w:color w:val="auto"/>
          <w:sz w:val="21"/>
          <w:szCs w:val="21"/>
        </w:rPr>
      </w:pPr>
      <w:r w:rsidRPr="00352227">
        <w:rPr>
          <w:rFonts w:ascii="Tahoma" w:hAnsi="Tahoma" w:cs="Tahoma"/>
          <w:color w:val="auto"/>
          <w:sz w:val="21"/>
          <w:szCs w:val="21"/>
        </w:rPr>
        <w:t>Bármely gazdasági szereplő kiegészítő tájékoztatást a következő kapcsolattartási pontokon szerezhet:</w:t>
      </w:r>
    </w:p>
    <w:p w14:paraId="3FE3068B" w14:textId="77777777" w:rsidR="00934AC1" w:rsidRPr="00352227" w:rsidRDefault="00934AC1" w:rsidP="007E7816">
      <w:pPr>
        <w:pStyle w:val="standard"/>
        <w:spacing w:before="120" w:after="120" w:line="276" w:lineRule="auto"/>
        <w:ind w:left="426"/>
        <w:jc w:val="center"/>
        <w:rPr>
          <w:rFonts w:ascii="Tahoma" w:hAnsi="Tahoma" w:cs="Tahoma"/>
          <w:b/>
          <w:color w:val="auto"/>
          <w:sz w:val="21"/>
          <w:szCs w:val="21"/>
        </w:rPr>
      </w:pPr>
      <w:r w:rsidRPr="00352227">
        <w:rPr>
          <w:rFonts w:ascii="Tahoma" w:hAnsi="Tahoma" w:cs="Tahoma"/>
          <w:b/>
          <w:color w:val="auto"/>
          <w:sz w:val="21"/>
          <w:szCs w:val="21"/>
        </w:rPr>
        <w:t>ÉSZ-KER Kft</w:t>
      </w:r>
    </w:p>
    <w:p w14:paraId="3FE3068C" w14:textId="77777777" w:rsidR="00934AC1" w:rsidRPr="00352227" w:rsidRDefault="00934AC1" w:rsidP="007E7816">
      <w:pPr>
        <w:pStyle w:val="standard"/>
        <w:spacing w:before="120" w:after="120" w:line="276" w:lineRule="auto"/>
        <w:ind w:left="426"/>
        <w:jc w:val="center"/>
        <w:rPr>
          <w:rFonts w:ascii="Tahoma" w:hAnsi="Tahoma" w:cs="Tahoma"/>
          <w:b/>
          <w:color w:val="auto"/>
          <w:sz w:val="21"/>
          <w:szCs w:val="21"/>
        </w:rPr>
      </w:pPr>
      <w:r w:rsidRPr="00352227">
        <w:rPr>
          <w:rFonts w:ascii="Tahoma" w:hAnsi="Tahoma" w:cs="Tahoma"/>
          <w:b/>
          <w:color w:val="auto"/>
          <w:sz w:val="21"/>
          <w:szCs w:val="21"/>
        </w:rPr>
        <w:t xml:space="preserve">1026 Budapest, Pasaréti út 83. </w:t>
      </w:r>
    </w:p>
    <w:p w14:paraId="3FE3068D" w14:textId="77777777" w:rsidR="00934AC1" w:rsidRPr="00352227" w:rsidRDefault="00934AC1" w:rsidP="007E7816">
      <w:pPr>
        <w:pStyle w:val="Szvegtrzs32"/>
        <w:spacing w:before="120"/>
        <w:ind w:left="426"/>
        <w:jc w:val="center"/>
        <w:rPr>
          <w:rFonts w:ascii="Tahoma" w:hAnsi="Tahoma" w:cs="Tahoma"/>
          <w:b/>
          <w:color w:val="auto"/>
          <w:sz w:val="21"/>
          <w:szCs w:val="21"/>
        </w:rPr>
      </w:pPr>
      <w:r w:rsidRPr="00352227">
        <w:rPr>
          <w:rFonts w:ascii="Tahoma" w:hAnsi="Tahoma" w:cs="Tahoma"/>
          <w:b/>
          <w:color w:val="auto"/>
          <w:sz w:val="21"/>
          <w:szCs w:val="21"/>
        </w:rPr>
        <w:t>Telefon: +361/788-8931</w:t>
      </w:r>
    </w:p>
    <w:p w14:paraId="3FE3068E" w14:textId="77777777" w:rsidR="00934AC1" w:rsidRPr="00352227" w:rsidRDefault="00934AC1" w:rsidP="007E7816">
      <w:pPr>
        <w:pStyle w:val="Szvegtrzs32"/>
        <w:spacing w:before="120"/>
        <w:ind w:left="426"/>
        <w:jc w:val="center"/>
        <w:rPr>
          <w:rFonts w:ascii="Tahoma" w:hAnsi="Tahoma" w:cs="Tahoma"/>
          <w:b/>
          <w:color w:val="auto"/>
          <w:sz w:val="21"/>
          <w:szCs w:val="21"/>
        </w:rPr>
      </w:pPr>
      <w:r w:rsidRPr="00352227">
        <w:rPr>
          <w:rFonts w:ascii="Tahoma" w:hAnsi="Tahoma" w:cs="Tahoma"/>
          <w:b/>
          <w:color w:val="auto"/>
          <w:sz w:val="21"/>
          <w:szCs w:val="21"/>
        </w:rPr>
        <w:t>Fax: +361/789-6943</w:t>
      </w:r>
    </w:p>
    <w:p w14:paraId="3FE3068F" w14:textId="77777777" w:rsidR="002058B4" w:rsidRPr="00352227" w:rsidRDefault="00934AC1" w:rsidP="007E7816">
      <w:pPr>
        <w:pStyle w:val="Szvegtrzs32"/>
        <w:spacing w:before="120"/>
        <w:ind w:left="426"/>
        <w:jc w:val="center"/>
        <w:rPr>
          <w:rFonts w:ascii="Tahoma" w:hAnsi="Tahoma" w:cs="Tahoma"/>
          <w:color w:val="auto"/>
          <w:sz w:val="21"/>
          <w:szCs w:val="21"/>
        </w:rPr>
      </w:pPr>
      <w:r w:rsidRPr="00352227">
        <w:rPr>
          <w:rFonts w:ascii="Tahoma" w:hAnsi="Tahoma" w:cs="Tahoma"/>
          <w:b/>
          <w:color w:val="auto"/>
          <w:sz w:val="21"/>
          <w:szCs w:val="21"/>
        </w:rPr>
        <w:t>E-mail: titkarsag@eszker.eu</w:t>
      </w:r>
    </w:p>
    <w:p w14:paraId="3FE30690" w14:textId="77777777" w:rsidR="00DD1F05" w:rsidRPr="00352227" w:rsidRDefault="002058B4" w:rsidP="007E7816">
      <w:pPr>
        <w:pStyle w:val="Listaszerbekezds"/>
        <w:numPr>
          <w:ilvl w:val="1"/>
          <w:numId w:val="3"/>
        </w:numPr>
        <w:tabs>
          <w:tab w:val="clear" w:pos="0"/>
        </w:tabs>
        <w:spacing w:line="276" w:lineRule="auto"/>
        <w:ind w:left="567" w:hanging="567"/>
        <w:rPr>
          <w:rFonts w:ascii="Tahoma" w:hAnsi="Tahoma" w:cs="Tahoma"/>
          <w:sz w:val="21"/>
          <w:szCs w:val="21"/>
        </w:rPr>
      </w:pPr>
      <w:bookmarkStart w:id="4" w:name="pr343"/>
      <w:bookmarkStart w:id="5" w:name="pr3431"/>
      <w:bookmarkEnd w:id="4"/>
      <w:bookmarkEnd w:id="5"/>
      <w:r w:rsidRPr="00352227">
        <w:rPr>
          <w:rFonts w:ascii="Tahoma" w:hAnsi="Tahoma" w:cs="Tahoma"/>
          <w:sz w:val="21"/>
          <w:szCs w:val="21"/>
        </w:rPr>
        <w:t xml:space="preserve">A kiegészítő tájékoztatások kézhezvételét </w:t>
      </w:r>
      <w:r w:rsidR="00DD1F05" w:rsidRPr="00352227">
        <w:rPr>
          <w:rFonts w:ascii="Tahoma" w:hAnsi="Tahoma" w:cs="Tahoma"/>
          <w:sz w:val="21"/>
          <w:szCs w:val="21"/>
        </w:rPr>
        <w:t>a gazdasági szereplőnek</w:t>
      </w:r>
      <w:r w:rsidRPr="00352227">
        <w:rPr>
          <w:rFonts w:ascii="Tahoma" w:hAnsi="Tahoma" w:cs="Tahoma"/>
          <w:sz w:val="21"/>
          <w:szCs w:val="21"/>
        </w:rPr>
        <w:t xml:space="preserve"> halad</w:t>
      </w:r>
      <w:r w:rsidR="00DD1F05" w:rsidRPr="00352227">
        <w:rPr>
          <w:rFonts w:ascii="Tahoma" w:hAnsi="Tahoma" w:cs="Tahoma"/>
          <w:sz w:val="21"/>
          <w:szCs w:val="21"/>
        </w:rPr>
        <w:t>éktalanul vissza kell igazolni</w:t>
      </w:r>
      <w:r w:rsidR="000C7CD5" w:rsidRPr="00352227">
        <w:rPr>
          <w:rFonts w:ascii="Tahoma" w:hAnsi="Tahoma" w:cs="Tahoma"/>
          <w:sz w:val="21"/>
          <w:szCs w:val="21"/>
        </w:rPr>
        <w:t xml:space="preserve"> a </w:t>
      </w:r>
      <w:r w:rsidR="00DD1F05" w:rsidRPr="00352227">
        <w:rPr>
          <w:rFonts w:ascii="Tahoma" w:hAnsi="Tahoma" w:cs="Tahoma"/>
          <w:sz w:val="21"/>
          <w:szCs w:val="21"/>
        </w:rPr>
        <w:t>+361/789-6943</w:t>
      </w:r>
      <w:r w:rsidR="0071626B" w:rsidRPr="00352227">
        <w:rPr>
          <w:rFonts w:ascii="Tahoma" w:hAnsi="Tahoma" w:cs="Tahoma"/>
          <w:sz w:val="21"/>
          <w:szCs w:val="21"/>
        </w:rPr>
        <w:t xml:space="preserve"> faxszámra vagy a</w:t>
      </w:r>
      <w:r w:rsidR="005D5289" w:rsidRPr="00352227">
        <w:rPr>
          <w:rFonts w:ascii="Tahoma" w:hAnsi="Tahoma" w:cs="Tahoma"/>
          <w:sz w:val="21"/>
          <w:szCs w:val="21"/>
        </w:rPr>
        <w:t xml:space="preserve"> </w:t>
      </w:r>
      <w:hyperlink r:id="rId14" w:history="1">
        <w:r w:rsidR="00DD1F05" w:rsidRPr="00352227">
          <w:rPr>
            <w:rFonts w:ascii="Tahoma" w:hAnsi="Tahoma" w:cs="Tahoma"/>
            <w:sz w:val="21"/>
            <w:szCs w:val="21"/>
          </w:rPr>
          <w:t>titkarsag@eszker.eu</w:t>
        </w:r>
      </w:hyperlink>
      <w:r w:rsidR="00DD1F05" w:rsidRPr="00352227">
        <w:rPr>
          <w:rFonts w:ascii="Tahoma" w:hAnsi="Tahoma" w:cs="Tahoma"/>
          <w:sz w:val="21"/>
          <w:szCs w:val="21"/>
        </w:rPr>
        <w:t xml:space="preserve"> e-mail címre.</w:t>
      </w:r>
    </w:p>
    <w:p w14:paraId="3FE30691" w14:textId="77777777" w:rsidR="002058B4" w:rsidRPr="00352227" w:rsidRDefault="002058B4"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 xml:space="preserve">A gazdasági szereplő kizárólagos felelőssége, hogy olyan telefax-elérhetőséget vagy e-mail címet adjon meg, amely a megküldendő dokumentumok fogadására 24 órában alkalmas. </w:t>
      </w:r>
      <w:r w:rsidRPr="00352227">
        <w:rPr>
          <w:rFonts w:ascii="Tahoma" w:hAnsi="Tahoma" w:cs="Tahoma"/>
          <w:sz w:val="21"/>
          <w:szCs w:val="21"/>
        </w:rPr>
        <w:lastRenderedPageBreak/>
        <w:t>Ugyancsak a gazdasági szereplő felelőssége, hogy a szervezeti egységén belül a kiegészítő tájékoztatás időben az arra jogosulthoz kerüljön.</w:t>
      </w:r>
    </w:p>
    <w:p w14:paraId="3FE30692" w14:textId="77777777" w:rsidR="00DD1F05" w:rsidRPr="00352227" w:rsidRDefault="00DD1F05" w:rsidP="007E7816">
      <w:pPr>
        <w:pStyle w:val="Listaszerbekezds"/>
        <w:numPr>
          <w:ilvl w:val="1"/>
          <w:numId w:val="3"/>
        </w:numPr>
        <w:tabs>
          <w:tab w:val="clear" w:pos="0"/>
        </w:tabs>
        <w:spacing w:line="276" w:lineRule="auto"/>
        <w:ind w:left="567" w:hanging="567"/>
        <w:rPr>
          <w:rFonts w:ascii="Tahoma" w:hAnsi="Tahoma" w:cs="Tahoma"/>
          <w:sz w:val="21"/>
          <w:szCs w:val="21"/>
        </w:rPr>
      </w:pPr>
      <w:r w:rsidRPr="00352227">
        <w:rPr>
          <w:rFonts w:ascii="Tahoma" w:hAnsi="Tahoma" w:cs="Tahoma"/>
          <w:sz w:val="21"/>
          <w:szCs w:val="21"/>
        </w:rPr>
        <w:t xml:space="preserve">Ajánlatkérő jelen közbeszerzési eljárás során konzultációt [Kbt. 56. § (6) bekezdés] nem tart. </w:t>
      </w:r>
    </w:p>
    <w:p w14:paraId="3FE30693" w14:textId="77777777" w:rsidR="002058B4" w:rsidRPr="00352227" w:rsidRDefault="00830F6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AZ AJÁNLATOK BENYÚJTÁSA</w:t>
      </w:r>
    </w:p>
    <w:p w14:paraId="3FE30694" w14:textId="77777777" w:rsidR="002058B4" w:rsidRPr="00352227" w:rsidRDefault="002058B4" w:rsidP="007E7816">
      <w:pPr>
        <w:pStyle w:val="Listaszerbekezds10"/>
        <w:numPr>
          <w:ilvl w:val="1"/>
          <w:numId w:val="3"/>
        </w:numPr>
        <w:spacing w:before="120" w:after="120" w:line="276" w:lineRule="auto"/>
        <w:ind w:left="567" w:hanging="567"/>
        <w:jc w:val="both"/>
        <w:rPr>
          <w:rFonts w:ascii="Tahoma" w:eastAsia="Calibri" w:hAnsi="Tahoma" w:cs="Tahoma"/>
          <w:color w:val="auto"/>
          <w:sz w:val="21"/>
          <w:szCs w:val="21"/>
          <w:lang w:val="hu-HU"/>
        </w:rPr>
      </w:pPr>
      <w:r w:rsidRPr="00352227">
        <w:rPr>
          <w:rFonts w:ascii="Tahoma" w:eastAsia="Calibri" w:hAnsi="Tahoma" w:cs="Tahoma"/>
          <w:color w:val="auto"/>
          <w:sz w:val="21"/>
          <w:szCs w:val="21"/>
          <w:lang w:val="hu-HU"/>
        </w:rPr>
        <w:t>Az ajánlattev</w:t>
      </w:r>
      <w:r w:rsidR="007714A7" w:rsidRPr="00352227">
        <w:rPr>
          <w:rFonts w:ascii="Tahoma" w:eastAsia="Calibri" w:hAnsi="Tahoma" w:cs="Tahoma"/>
          <w:color w:val="auto"/>
          <w:sz w:val="21"/>
          <w:szCs w:val="21"/>
          <w:lang w:val="hu-HU"/>
        </w:rPr>
        <w:t xml:space="preserve">őnek a Kbt.-ben, az </w:t>
      </w:r>
      <w:r w:rsidR="000F7C78" w:rsidRPr="00352227">
        <w:rPr>
          <w:rFonts w:ascii="Tahoma" w:eastAsia="Calibri" w:hAnsi="Tahoma" w:cs="Tahoma"/>
          <w:color w:val="auto"/>
          <w:sz w:val="21"/>
          <w:szCs w:val="21"/>
          <w:lang w:val="hu-HU"/>
        </w:rPr>
        <w:t>ajánlati</w:t>
      </w:r>
      <w:r w:rsidRPr="00352227">
        <w:rPr>
          <w:rFonts w:ascii="Tahoma" w:eastAsia="Calibri" w:hAnsi="Tahoma" w:cs="Tahoma"/>
          <w:color w:val="auto"/>
          <w:sz w:val="21"/>
          <w:szCs w:val="21"/>
          <w:lang w:val="hu-HU"/>
        </w:rPr>
        <w:t xml:space="preserve"> felhívásban, illetve </w:t>
      </w:r>
      <w:r w:rsidR="00591BF4" w:rsidRPr="00352227">
        <w:rPr>
          <w:rFonts w:ascii="Tahoma" w:eastAsia="Calibri" w:hAnsi="Tahoma" w:cs="Tahoma"/>
          <w:color w:val="auto"/>
          <w:sz w:val="21"/>
          <w:szCs w:val="21"/>
          <w:lang w:val="hu-HU"/>
        </w:rPr>
        <w:t>a közbeszerzési dokumentumokban</w:t>
      </w:r>
      <w:r w:rsidRPr="00352227">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3FE30695" w14:textId="77777777" w:rsidR="00591BF4" w:rsidRPr="00352227" w:rsidRDefault="00830F64" w:rsidP="007E7816">
      <w:pPr>
        <w:pStyle w:val="Listaszerbekezds10"/>
        <w:numPr>
          <w:ilvl w:val="1"/>
          <w:numId w:val="3"/>
        </w:numPr>
        <w:spacing w:before="120" w:after="120" w:line="276" w:lineRule="auto"/>
        <w:ind w:left="567" w:hanging="567"/>
        <w:jc w:val="both"/>
        <w:rPr>
          <w:rFonts w:ascii="Tahoma" w:hAnsi="Tahoma" w:cs="Tahoma"/>
          <w:color w:val="auto"/>
          <w:sz w:val="21"/>
          <w:szCs w:val="21"/>
          <w:lang w:val="hu-HU"/>
        </w:rPr>
      </w:pPr>
      <w:r w:rsidRPr="00352227">
        <w:rPr>
          <w:rFonts w:ascii="Tahoma" w:hAnsi="Tahoma" w:cs="Tahoma"/>
          <w:color w:val="auto"/>
          <w:sz w:val="21"/>
          <w:szCs w:val="21"/>
          <w:lang w:val="hu-HU"/>
        </w:rPr>
        <w:t xml:space="preserve">Jelen </w:t>
      </w:r>
      <w:r w:rsidR="00591BF4" w:rsidRPr="00352227">
        <w:rPr>
          <w:rFonts w:ascii="Tahoma" w:hAnsi="Tahoma" w:cs="Tahoma"/>
          <w:color w:val="auto"/>
          <w:sz w:val="21"/>
          <w:szCs w:val="21"/>
          <w:lang w:val="hu-HU"/>
        </w:rPr>
        <w:t>közbeszerzési dokumentumok</w:t>
      </w:r>
      <w:r w:rsidRPr="00352227">
        <w:rPr>
          <w:rFonts w:ascii="Tahoma" w:hAnsi="Tahoma" w:cs="Tahoma"/>
          <w:color w:val="auto"/>
          <w:sz w:val="21"/>
          <w:szCs w:val="21"/>
          <w:lang w:val="hu-HU"/>
        </w:rPr>
        <w:t xml:space="preserve"> nem mindenben ismétli</w:t>
      </w:r>
      <w:r w:rsidR="00591BF4" w:rsidRPr="00352227">
        <w:rPr>
          <w:rFonts w:ascii="Tahoma" w:hAnsi="Tahoma" w:cs="Tahoma"/>
          <w:color w:val="auto"/>
          <w:sz w:val="21"/>
          <w:szCs w:val="21"/>
          <w:lang w:val="hu-HU"/>
        </w:rPr>
        <w:t>k</w:t>
      </w:r>
      <w:r w:rsidRPr="00352227">
        <w:rPr>
          <w:rFonts w:ascii="Tahoma" w:hAnsi="Tahoma" w:cs="Tahoma"/>
          <w:color w:val="auto"/>
          <w:sz w:val="21"/>
          <w:szCs w:val="21"/>
          <w:lang w:val="hu-HU"/>
        </w:rPr>
        <w:t xml:space="preserve"> meg a felhívásban foglaltakat, ezért hangsúlyozzuk, hogy a </w:t>
      </w:r>
      <w:r w:rsidR="00591BF4" w:rsidRPr="00352227">
        <w:rPr>
          <w:rFonts w:ascii="Tahoma" w:hAnsi="Tahoma" w:cs="Tahoma"/>
          <w:color w:val="auto"/>
          <w:sz w:val="21"/>
          <w:szCs w:val="21"/>
          <w:lang w:val="hu-HU"/>
        </w:rPr>
        <w:t>közbeszerzési dokumentumok</w:t>
      </w:r>
      <w:r w:rsidRPr="00352227">
        <w:rPr>
          <w:rFonts w:ascii="Tahoma" w:hAnsi="Tahoma" w:cs="Tahoma"/>
          <w:color w:val="auto"/>
          <w:sz w:val="21"/>
          <w:szCs w:val="21"/>
          <w:lang w:val="hu-HU"/>
        </w:rPr>
        <w:t xml:space="preserve"> a felhívással együtt kezelendő</w:t>
      </w:r>
      <w:r w:rsidR="00591BF4" w:rsidRPr="00352227">
        <w:rPr>
          <w:rFonts w:ascii="Tahoma" w:hAnsi="Tahoma" w:cs="Tahoma"/>
          <w:color w:val="auto"/>
          <w:sz w:val="21"/>
          <w:szCs w:val="21"/>
          <w:lang w:val="hu-HU"/>
        </w:rPr>
        <w:t>k</w:t>
      </w:r>
      <w:r w:rsidRPr="00352227">
        <w:rPr>
          <w:rFonts w:ascii="Tahoma" w:hAnsi="Tahoma" w:cs="Tahoma"/>
          <w:color w:val="auto"/>
          <w:sz w:val="21"/>
          <w:szCs w:val="21"/>
          <w:lang w:val="hu-HU"/>
        </w:rPr>
        <w:t xml:space="preserve">. </w:t>
      </w:r>
    </w:p>
    <w:p w14:paraId="3FE30696" w14:textId="77777777" w:rsidR="00591BF4" w:rsidRPr="00352227" w:rsidRDefault="00830F64" w:rsidP="007E7816">
      <w:pPr>
        <w:pStyle w:val="Listaszerbekezds10"/>
        <w:numPr>
          <w:ilvl w:val="1"/>
          <w:numId w:val="3"/>
        </w:numPr>
        <w:spacing w:before="120" w:after="120" w:line="276" w:lineRule="auto"/>
        <w:ind w:left="567" w:hanging="567"/>
        <w:jc w:val="both"/>
        <w:rPr>
          <w:rFonts w:ascii="Tahoma" w:hAnsi="Tahoma" w:cs="Tahoma"/>
          <w:color w:val="auto"/>
          <w:sz w:val="21"/>
          <w:szCs w:val="21"/>
          <w:lang w:val="hu-HU"/>
        </w:rPr>
      </w:pPr>
      <w:r w:rsidRPr="00352227">
        <w:rPr>
          <w:rFonts w:ascii="Tahoma" w:hAnsi="Tahoma" w:cs="Tahoma"/>
          <w:color w:val="auto"/>
          <w:sz w:val="21"/>
          <w:szCs w:val="21"/>
          <w:lang w:val="hu-HU"/>
        </w:rPr>
        <w:t xml:space="preserve">A felhívás és a </w:t>
      </w:r>
      <w:r w:rsidR="00591BF4" w:rsidRPr="00352227">
        <w:rPr>
          <w:rFonts w:ascii="Tahoma" w:hAnsi="Tahoma" w:cs="Tahoma"/>
          <w:color w:val="auto"/>
          <w:sz w:val="21"/>
          <w:szCs w:val="21"/>
          <w:lang w:val="hu-HU"/>
        </w:rPr>
        <w:t>közbeszerzési dokumentumok</w:t>
      </w:r>
      <w:r w:rsidRPr="00352227">
        <w:rPr>
          <w:rFonts w:ascii="Tahoma" w:hAnsi="Tahoma" w:cs="Tahoma"/>
          <w:color w:val="auto"/>
          <w:sz w:val="21"/>
          <w:szCs w:val="21"/>
          <w:lang w:val="hu-HU"/>
        </w:rPr>
        <w:t xml:space="preserve"> rendelkezéseinek esetleges ellentmondása esetén a felhívásban szereplők az irányadóak. </w:t>
      </w:r>
    </w:p>
    <w:p w14:paraId="3FE30697" w14:textId="77777777" w:rsidR="00830F64" w:rsidRPr="00352227" w:rsidRDefault="00830F64" w:rsidP="007E7816">
      <w:pPr>
        <w:pStyle w:val="Listaszerbekezds10"/>
        <w:numPr>
          <w:ilvl w:val="1"/>
          <w:numId w:val="3"/>
        </w:numPr>
        <w:spacing w:before="120" w:after="120" w:line="276" w:lineRule="auto"/>
        <w:ind w:left="567" w:hanging="567"/>
        <w:jc w:val="both"/>
        <w:rPr>
          <w:rFonts w:ascii="Tahoma" w:hAnsi="Tahoma" w:cs="Tahoma"/>
          <w:color w:val="auto"/>
          <w:sz w:val="21"/>
          <w:szCs w:val="21"/>
          <w:lang w:val="hu-HU"/>
        </w:rPr>
      </w:pPr>
      <w:r w:rsidRPr="00352227">
        <w:rPr>
          <w:rFonts w:ascii="Tahoma" w:hAnsi="Tahoma" w:cs="Tahoma"/>
          <w:color w:val="auto"/>
          <w:sz w:val="21"/>
          <w:szCs w:val="21"/>
          <w:lang w:val="hu-HU"/>
        </w:rPr>
        <w:t xml:space="preserve">Ajánlattevő kötelezettségét képezi – a felhívás és a </w:t>
      </w:r>
      <w:r w:rsidR="00591BF4" w:rsidRPr="00352227">
        <w:rPr>
          <w:rFonts w:ascii="Tahoma" w:hAnsi="Tahoma" w:cs="Tahoma"/>
          <w:color w:val="auto"/>
          <w:sz w:val="21"/>
          <w:szCs w:val="21"/>
          <w:lang w:val="hu-HU"/>
        </w:rPr>
        <w:t>közbeszerzési dokumentumok</w:t>
      </w:r>
      <w:r w:rsidRPr="00352227">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3FE30698" w14:textId="77777777" w:rsidR="00830F64" w:rsidRPr="00352227" w:rsidRDefault="00830F6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3FE30699" w14:textId="77777777" w:rsidR="002058B4" w:rsidRPr="00352227" w:rsidRDefault="00830F64" w:rsidP="007E7816">
      <w:pPr>
        <w:pStyle w:val="Listaszerbekezds10"/>
        <w:numPr>
          <w:ilvl w:val="1"/>
          <w:numId w:val="3"/>
        </w:numPr>
        <w:spacing w:before="120" w:after="120" w:line="276" w:lineRule="auto"/>
        <w:ind w:left="567" w:hanging="567"/>
        <w:jc w:val="both"/>
        <w:rPr>
          <w:rFonts w:ascii="Tahoma" w:eastAsia="Calibri" w:hAnsi="Tahoma" w:cs="Tahoma"/>
          <w:color w:val="auto"/>
          <w:sz w:val="21"/>
          <w:szCs w:val="21"/>
          <w:lang w:val="hu-HU"/>
        </w:rPr>
      </w:pPr>
      <w:r w:rsidRPr="00352227">
        <w:rPr>
          <w:rFonts w:ascii="Tahoma" w:hAnsi="Tahoma" w:cs="Tahoma"/>
          <w:color w:val="auto"/>
          <w:sz w:val="21"/>
          <w:szCs w:val="21"/>
          <w:lang w:val="hu-HU"/>
        </w:rPr>
        <w:t>Az ajánlatok benyújtásának helye és határideje:</w:t>
      </w:r>
    </w:p>
    <w:p w14:paraId="3FE3069A" w14:textId="77777777" w:rsidR="00F27F63" w:rsidRPr="00352227" w:rsidRDefault="004F6BED" w:rsidP="00F27F63">
      <w:pPr>
        <w:pStyle w:val="standard"/>
        <w:spacing w:before="120" w:after="120" w:line="276" w:lineRule="auto"/>
        <w:ind w:left="786"/>
        <w:jc w:val="center"/>
        <w:rPr>
          <w:rFonts w:ascii="Tahoma" w:hAnsi="Tahoma" w:cs="Tahoma"/>
          <w:b/>
          <w:color w:val="auto"/>
          <w:sz w:val="21"/>
          <w:szCs w:val="21"/>
        </w:rPr>
      </w:pPr>
      <w:r w:rsidRPr="00352227">
        <w:rPr>
          <w:rFonts w:ascii="Tahoma" w:hAnsi="Tahoma" w:cs="Tahoma"/>
          <w:b/>
          <w:color w:val="auto"/>
          <w:sz w:val="21"/>
          <w:szCs w:val="21"/>
        </w:rPr>
        <w:t>Miniszterelnökség</w:t>
      </w:r>
    </w:p>
    <w:p w14:paraId="3FE3069B" w14:textId="77777777" w:rsidR="004F6BED" w:rsidRPr="00352227" w:rsidRDefault="004F6BED" w:rsidP="00F27F63">
      <w:pPr>
        <w:pStyle w:val="standard"/>
        <w:spacing w:before="120" w:after="120" w:line="276" w:lineRule="auto"/>
        <w:ind w:left="786"/>
        <w:jc w:val="center"/>
        <w:rPr>
          <w:rFonts w:ascii="Tahoma" w:hAnsi="Tahoma" w:cs="Tahoma"/>
          <w:b/>
          <w:color w:val="auto"/>
          <w:sz w:val="21"/>
          <w:szCs w:val="21"/>
        </w:rPr>
      </w:pPr>
      <w:r w:rsidRPr="00352227">
        <w:rPr>
          <w:rFonts w:ascii="Tahoma" w:hAnsi="Tahoma" w:cs="Tahoma"/>
          <w:b/>
          <w:color w:val="auto"/>
          <w:sz w:val="21"/>
          <w:szCs w:val="21"/>
        </w:rPr>
        <w:t xml:space="preserve">Szerződéses Kapcsolatok Főosztálya </w:t>
      </w:r>
    </w:p>
    <w:p w14:paraId="3FE3069C" w14:textId="77777777" w:rsidR="00787429" w:rsidRPr="00352227" w:rsidRDefault="004F6BED" w:rsidP="00F27F63">
      <w:pPr>
        <w:pStyle w:val="standard"/>
        <w:spacing w:before="120" w:after="120" w:line="276" w:lineRule="auto"/>
        <w:ind w:left="786"/>
        <w:jc w:val="center"/>
        <w:rPr>
          <w:rFonts w:ascii="Tahoma" w:hAnsi="Tahoma" w:cs="Tahoma"/>
          <w:b/>
          <w:sz w:val="21"/>
          <w:szCs w:val="21"/>
        </w:rPr>
      </w:pPr>
      <w:r w:rsidRPr="00352227">
        <w:rPr>
          <w:rFonts w:ascii="Tahoma" w:hAnsi="Tahoma" w:cs="Tahoma"/>
          <w:b/>
          <w:color w:val="auto"/>
          <w:sz w:val="21"/>
          <w:szCs w:val="21"/>
        </w:rPr>
        <w:t>1077</w:t>
      </w:r>
      <w:r w:rsidR="00F27F63" w:rsidRPr="00352227">
        <w:rPr>
          <w:rFonts w:ascii="Tahoma" w:hAnsi="Tahoma" w:cs="Tahoma"/>
          <w:b/>
          <w:color w:val="auto"/>
          <w:sz w:val="21"/>
          <w:szCs w:val="21"/>
        </w:rPr>
        <w:t xml:space="preserve"> Budapest, </w:t>
      </w:r>
      <w:r w:rsidRPr="00352227">
        <w:rPr>
          <w:rFonts w:ascii="Tahoma" w:hAnsi="Tahoma" w:cs="Tahoma"/>
          <w:b/>
          <w:color w:val="auto"/>
          <w:sz w:val="21"/>
          <w:szCs w:val="21"/>
        </w:rPr>
        <w:t>Wesselényi utca 20-22. VII. emelet, titkárság</w:t>
      </w:r>
    </w:p>
    <w:p w14:paraId="3FE3069D" w14:textId="5923E6C8" w:rsidR="002058B4" w:rsidRPr="00352227" w:rsidRDefault="00BC1FEF" w:rsidP="007E7816">
      <w:pPr>
        <w:pStyle w:val="standard"/>
        <w:spacing w:before="120" w:after="120" w:line="276" w:lineRule="auto"/>
        <w:jc w:val="center"/>
        <w:rPr>
          <w:rFonts w:ascii="Tahoma" w:hAnsi="Tahoma" w:cs="Tahoma"/>
          <w:b/>
          <w:color w:val="auto"/>
          <w:sz w:val="21"/>
          <w:szCs w:val="21"/>
          <w:shd w:val="clear" w:color="auto" w:fill="FFFFFF"/>
        </w:rPr>
      </w:pPr>
      <w:r w:rsidRPr="00352227">
        <w:rPr>
          <w:rFonts w:ascii="Tahoma" w:hAnsi="Tahoma" w:cs="Tahoma"/>
          <w:b/>
          <w:color w:val="auto"/>
          <w:sz w:val="21"/>
          <w:szCs w:val="21"/>
          <w:shd w:val="clear" w:color="auto" w:fill="FFFFFF"/>
        </w:rPr>
        <w:t>ha</w:t>
      </w:r>
      <w:r w:rsidR="000B6AB0" w:rsidRPr="00352227">
        <w:rPr>
          <w:rFonts w:ascii="Tahoma" w:hAnsi="Tahoma" w:cs="Tahoma"/>
          <w:b/>
          <w:color w:val="auto"/>
          <w:sz w:val="21"/>
          <w:szCs w:val="21"/>
          <w:shd w:val="clear" w:color="auto" w:fill="FFFFFF"/>
        </w:rPr>
        <w:t xml:space="preserve">tárideje: </w:t>
      </w:r>
      <w:r w:rsidR="00713ED0" w:rsidRPr="00352227">
        <w:rPr>
          <w:rFonts w:ascii="Tahoma" w:hAnsi="Tahoma" w:cs="Tahoma"/>
          <w:b/>
          <w:color w:val="auto"/>
          <w:sz w:val="21"/>
          <w:szCs w:val="21"/>
          <w:shd w:val="clear" w:color="auto" w:fill="FFFFFF"/>
        </w:rPr>
        <w:t>2016. január 6. napján</w:t>
      </w:r>
      <w:r w:rsidR="00306B6D" w:rsidRPr="00352227">
        <w:rPr>
          <w:rFonts w:ascii="Tahoma" w:hAnsi="Tahoma" w:cs="Tahoma"/>
          <w:b/>
          <w:color w:val="auto"/>
          <w:sz w:val="21"/>
          <w:szCs w:val="21"/>
          <w:shd w:val="clear" w:color="auto" w:fill="FFFFFF"/>
        </w:rPr>
        <w:t xml:space="preserve"> 10:00</w:t>
      </w:r>
      <w:r w:rsidR="003F3A97" w:rsidRPr="00352227">
        <w:rPr>
          <w:rFonts w:ascii="Tahoma" w:hAnsi="Tahoma" w:cs="Tahoma"/>
          <w:b/>
          <w:color w:val="auto"/>
          <w:sz w:val="21"/>
          <w:szCs w:val="21"/>
          <w:shd w:val="clear" w:color="auto" w:fill="FFFFFF"/>
        </w:rPr>
        <w:t xml:space="preserve"> óra</w:t>
      </w:r>
    </w:p>
    <w:p w14:paraId="3FE3069E" w14:textId="77777777" w:rsidR="00591BF4" w:rsidRPr="00352227" w:rsidRDefault="00830F6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color w:val="auto"/>
          <w:sz w:val="21"/>
          <w:szCs w:val="21"/>
        </w:rPr>
        <w:t xml:space="preserve">Ha jelen </w:t>
      </w:r>
      <w:r w:rsidR="00591BF4" w:rsidRPr="00352227">
        <w:rPr>
          <w:rFonts w:ascii="Tahoma" w:hAnsi="Tahoma" w:cs="Tahoma"/>
          <w:color w:val="auto"/>
          <w:sz w:val="21"/>
          <w:szCs w:val="21"/>
        </w:rPr>
        <w:t>közbeszerzési dokumentumok</w:t>
      </w:r>
      <w:r w:rsidRPr="00352227">
        <w:rPr>
          <w:rFonts w:ascii="Tahoma" w:hAnsi="Tahoma" w:cs="Tahoma"/>
          <w:color w:val="auto"/>
          <w:sz w:val="21"/>
          <w:szCs w:val="21"/>
        </w:rPr>
        <w:t xml:space="preserve"> ajánlott igazolás- és ny</w:t>
      </w:r>
      <w:r w:rsidR="00591BF4" w:rsidRPr="00352227">
        <w:rPr>
          <w:rFonts w:ascii="Tahoma" w:hAnsi="Tahoma" w:cs="Tahoma"/>
          <w:color w:val="auto"/>
          <w:sz w:val="21"/>
          <w:szCs w:val="21"/>
        </w:rPr>
        <w:t>ilatkozatminta alkalmazását írják</w:t>
      </w:r>
      <w:r w:rsidRPr="00352227">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352227">
        <w:rPr>
          <w:rFonts w:ascii="Tahoma" w:hAnsi="Tahoma" w:cs="Tahoma"/>
          <w:color w:val="auto"/>
          <w:sz w:val="21"/>
          <w:szCs w:val="21"/>
        </w:rPr>
        <w:t>is mellékelhető (pl. referencia</w:t>
      </w:r>
      <w:r w:rsidRPr="00352227">
        <w:rPr>
          <w:rFonts w:ascii="Tahoma" w:hAnsi="Tahoma" w:cs="Tahoma"/>
          <w:color w:val="auto"/>
          <w:sz w:val="21"/>
          <w:szCs w:val="21"/>
        </w:rPr>
        <w:t xml:space="preserve">nyilatkozat esetén). </w:t>
      </w:r>
    </w:p>
    <w:p w14:paraId="3FE3069F" w14:textId="77777777" w:rsidR="002058B4" w:rsidRPr="00352227" w:rsidRDefault="00830F6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3FE306A0"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KÖZÖS AJÁNLATTÉTEL</w:t>
      </w:r>
      <w:r w:rsidR="00591BF4" w:rsidRPr="00352227">
        <w:rPr>
          <w:rFonts w:ascii="Tahoma" w:eastAsia="Calibri" w:hAnsi="Tahoma" w:cs="Tahoma"/>
          <w:b/>
          <w:color w:val="auto"/>
          <w:sz w:val="21"/>
          <w:szCs w:val="21"/>
          <w:lang w:val="hu-HU"/>
        </w:rPr>
        <w:t xml:space="preserve"> </w:t>
      </w:r>
    </w:p>
    <w:p w14:paraId="3FE306A1" w14:textId="77777777" w:rsidR="00591BF4" w:rsidRPr="00352227" w:rsidRDefault="00591BF4" w:rsidP="007E7816">
      <w:pPr>
        <w:pStyle w:val="standard"/>
        <w:numPr>
          <w:ilvl w:val="1"/>
          <w:numId w:val="3"/>
        </w:numPr>
        <w:spacing w:before="120" w:after="120" w:line="276" w:lineRule="auto"/>
        <w:ind w:left="567" w:hanging="567"/>
        <w:jc w:val="both"/>
        <w:rPr>
          <w:rFonts w:ascii="Tahoma" w:hAnsi="Tahoma" w:cs="Tahoma"/>
          <w:color w:val="auto"/>
          <w:sz w:val="21"/>
          <w:szCs w:val="21"/>
        </w:rPr>
      </w:pPr>
      <w:bookmarkStart w:id="6" w:name="pr192"/>
      <w:bookmarkEnd w:id="6"/>
      <w:r w:rsidRPr="00352227">
        <w:rPr>
          <w:rFonts w:ascii="Tahoma" w:hAnsi="Tahoma" w:cs="Tahoma"/>
          <w:color w:val="auto"/>
          <w:sz w:val="21"/>
          <w:szCs w:val="21"/>
        </w:rPr>
        <w:t xml:space="preserve">Több gazdasági szereplő közösen is tehet ajánlatot. </w:t>
      </w:r>
    </w:p>
    <w:p w14:paraId="3FE306A2" w14:textId="77777777" w:rsidR="00591BF4" w:rsidRPr="00352227" w:rsidRDefault="00591BF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color w:val="auto"/>
          <w:sz w:val="21"/>
          <w:szCs w:val="21"/>
        </w:rPr>
        <w:t>Közös ajánlattétel esetén a Kbt. 35. § alapján kell eljárni.</w:t>
      </w:r>
    </w:p>
    <w:p w14:paraId="3FE306A3" w14:textId="77777777" w:rsidR="00591BF4" w:rsidRPr="00352227" w:rsidRDefault="00591BF4" w:rsidP="007E7816">
      <w:pPr>
        <w:pStyle w:val="standard"/>
        <w:numPr>
          <w:ilvl w:val="1"/>
          <w:numId w:val="3"/>
        </w:numPr>
        <w:spacing w:before="120" w:after="120" w:line="276" w:lineRule="auto"/>
        <w:ind w:left="567" w:hanging="567"/>
        <w:jc w:val="both"/>
        <w:rPr>
          <w:rFonts w:ascii="Tahoma" w:hAnsi="Tahoma" w:cs="Tahoma"/>
          <w:color w:val="auto"/>
          <w:sz w:val="21"/>
          <w:szCs w:val="21"/>
        </w:rPr>
      </w:pPr>
      <w:r w:rsidRPr="00352227">
        <w:rPr>
          <w:rFonts w:ascii="Tahoma" w:hAnsi="Tahoma" w:cs="Tahoma"/>
          <w:color w:val="auto"/>
          <w:sz w:val="21"/>
          <w:szCs w:val="21"/>
        </w:rPr>
        <w:t xml:space="preserve">Ajánlatkérő </w:t>
      </w:r>
      <w:r w:rsidR="002A56B0" w:rsidRPr="00352227">
        <w:rPr>
          <w:rFonts w:ascii="Tahoma" w:hAnsi="Tahoma" w:cs="Tahoma"/>
          <w:color w:val="auto"/>
          <w:sz w:val="21"/>
          <w:szCs w:val="21"/>
        </w:rPr>
        <w:t>kizárja</w:t>
      </w:r>
      <w:r w:rsidRPr="00352227">
        <w:rPr>
          <w:rFonts w:ascii="Tahoma" w:hAnsi="Tahoma" w:cs="Tahoma"/>
          <w:color w:val="auto"/>
          <w:sz w:val="21"/>
          <w:szCs w:val="21"/>
        </w:rPr>
        <w:t xml:space="preserve"> gazdálkodó szervezet létrehozását (projekttársasá</w:t>
      </w:r>
      <w:r w:rsidR="002A56B0" w:rsidRPr="00352227">
        <w:rPr>
          <w:rFonts w:ascii="Tahoma" w:hAnsi="Tahoma" w:cs="Tahoma"/>
          <w:color w:val="auto"/>
          <w:sz w:val="21"/>
          <w:szCs w:val="21"/>
        </w:rPr>
        <w:t>g) mind Ajánlattevő, mind közös Ajánlattevők vonatkozásában.</w:t>
      </w:r>
    </w:p>
    <w:p w14:paraId="3FE306A4" w14:textId="77777777" w:rsidR="00830F64" w:rsidRPr="00352227" w:rsidRDefault="00830F64"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352227">
        <w:rPr>
          <w:rFonts w:ascii="Tahoma" w:hAnsi="Tahoma" w:cs="Tahoma"/>
          <w:color w:val="auto"/>
          <w:sz w:val="21"/>
          <w:szCs w:val="21"/>
        </w:rPr>
        <w:t xml:space="preserve">. </w:t>
      </w:r>
      <w:r w:rsidRPr="00352227">
        <w:rPr>
          <w:rFonts w:ascii="Tahoma" w:hAnsi="Tahoma" w:cs="Tahoma"/>
          <w:color w:val="auto"/>
          <w:sz w:val="21"/>
          <w:szCs w:val="21"/>
        </w:rPr>
        <w:t>A közös ajánlattevők megállapodásának tartalmaznia kell:</w:t>
      </w:r>
    </w:p>
    <w:p w14:paraId="3FE306A5" w14:textId="77777777" w:rsidR="00830F64" w:rsidRPr="00352227" w:rsidRDefault="00830F64" w:rsidP="00FF2141">
      <w:pPr>
        <w:numPr>
          <w:ilvl w:val="0"/>
          <w:numId w:val="12"/>
        </w:numPr>
        <w:spacing w:before="120" w:after="120"/>
        <w:jc w:val="both"/>
        <w:rPr>
          <w:rFonts w:ascii="Tahoma" w:hAnsi="Tahoma" w:cs="Tahoma"/>
          <w:color w:val="auto"/>
          <w:sz w:val="21"/>
          <w:szCs w:val="21"/>
        </w:rPr>
      </w:pPr>
      <w:r w:rsidRPr="00352227">
        <w:rPr>
          <w:rFonts w:ascii="Tahoma" w:hAnsi="Tahoma" w:cs="Tahoma"/>
          <w:color w:val="auto"/>
          <w:sz w:val="21"/>
          <w:szCs w:val="21"/>
        </w:rPr>
        <w:lastRenderedPageBreak/>
        <w:t>a jelen közbeszerzési eljárásban közös ajánlattevők nevében eljárni (továbbá kapcsolattartásra) jogosult képviselő szervezet megnevezését;</w:t>
      </w:r>
    </w:p>
    <w:p w14:paraId="3FE306A6" w14:textId="77777777" w:rsidR="00830F64" w:rsidRPr="00352227" w:rsidRDefault="00830F64" w:rsidP="00FF2141">
      <w:pPr>
        <w:numPr>
          <w:ilvl w:val="0"/>
          <w:numId w:val="12"/>
        </w:numPr>
        <w:spacing w:before="120" w:after="120"/>
        <w:jc w:val="both"/>
        <w:rPr>
          <w:rFonts w:ascii="Tahoma" w:hAnsi="Tahoma" w:cs="Tahoma"/>
          <w:color w:val="auto"/>
          <w:sz w:val="21"/>
          <w:szCs w:val="21"/>
        </w:rPr>
      </w:pPr>
      <w:r w:rsidRPr="00352227">
        <w:rPr>
          <w:rFonts w:ascii="Tahoma" w:hAnsi="Tahoma" w:cs="Tahoma"/>
          <w:color w:val="auto"/>
          <w:sz w:val="21"/>
          <w:szCs w:val="21"/>
        </w:rPr>
        <w:t>a szerződés teljesítéséért egyetemleges felelősségvállalást minden tag részéről;</w:t>
      </w:r>
    </w:p>
    <w:p w14:paraId="3FE306A7" w14:textId="77777777" w:rsidR="00830F64" w:rsidRPr="00352227" w:rsidRDefault="00830F64" w:rsidP="00FF2141">
      <w:pPr>
        <w:numPr>
          <w:ilvl w:val="0"/>
          <w:numId w:val="12"/>
        </w:numPr>
        <w:spacing w:before="120" w:after="120"/>
        <w:jc w:val="both"/>
        <w:rPr>
          <w:rFonts w:ascii="Tahoma" w:hAnsi="Tahoma" w:cs="Tahoma"/>
          <w:color w:val="auto"/>
          <w:sz w:val="21"/>
          <w:szCs w:val="21"/>
        </w:rPr>
      </w:pPr>
      <w:r w:rsidRPr="00352227">
        <w:rPr>
          <w:rFonts w:ascii="Tahoma" w:hAnsi="Tahoma" w:cs="Tahoma"/>
          <w:color w:val="auto"/>
          <w:sz w:val="21"/>
          <w:szCs w:val="21"/>
        </w:rPr>
        <w:t>ajánlatban vállalt kötelezettségek és a munka megosztásának ismertetését a tagok és a vezető között;</w:t>
      </w:r>
    </w:p>
    <w:p w14:paraId="3FE306A8" w14:textId="77777777" w:rsidR="002058B4" w:rsidRPr="00352227" w:rsidRDefault="00830F64" w:rsidP="00FF2141">
      <w:pPr>
        <w:numPr>
          <w:ilvl w:val="0"/>
          <w:numId w:val="12"/>
        </w:numPr>
        <w:spacing w:before="120" w:after="120"/>
        <w:jc w:val="both"/>
        <w:rPr>
          <w:rFonts w:ascii="Tahoma" w:hAnsi="Tahoma" w:cs="Tahoma"/>
          <w:color w:val="auto"/>
          <w:sz w:val="21"/>
          <w:szCs w:val="21"/>
        </w:rPr>
      </w:pPr>
      <w:r w:rsidRPr="00352227">
        <w:rPr>
          <w:rFonts w:ascii="Tahoma" w:hAnsi="Tahoma" w:cs="Tahoma"/>
          <w:color w:val="auto"/>
          <w:sz w:val="21"/>
          <w:szCs w:val="21"/>
        </w:rPr>
        <w:t>a számlázás rendjét.</w:t>
      </w:r>
    </w:p>
    <w:p w14:paraId="3FE306A9"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7" w:name="pr595"/>
      <w:bookmarkEnd w:id="7"/>
      <w:r w:rsidRPr="00352227">
        <w:rPr>
          <w:rFonts w:ascii="Tahoma" w:eastAsia="Calibri" w:hAnsi="Tahoma" w:cs="Tahoma"/>
          <w:b/>
          <w:color w:val="auto"/>
          <w:sz w:val="21"/>
          <w:szCs w:val="21"/>
          <w:lang w:val="hu-HU"/>
        </w:rPr>
        <w:t>ÜZLETI TITOK VÉDELME</w:t>
      </w:r>
    </w:p>
    <w:p w14:paraId="3FE306AA" w14:textId="77777777" w:rsidR="00A15E26" w:rsidRPr="00352227" w:rsidRDefault="00A15E26" w:rsidP="007E7816">
      <w:pPr>
        <w:numPr>
          <w:ilvl w:val="1"/>
          <w:numId w:val="3"/>
        </w:numPr>
        <w:spacing w:before="120" w:after="120"/>
        <w:ind w:left="567" w:hanging="567"/>
        <w:jc w:val="both"/>
        <w:rPr>
          <w:rFonts w:ascii="Tahoma" w:eastAsia="Times New Roman" w:hAnsi="Tahoma" w:cs="Tahoma"/>
          <w:kern w:val="0"/>
          <w:lang w:eastAsia="hu-HU"/>
        </w:rPr>
      </w:pPr>
      <w:bookmarkStart w:id="8" w:name="pr5951"/>
      <w:bookmarkEnd w:id="8"/>
      <w:r w:rsidRPr="00352227">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3FE306AB" w14:textId="77777777" w:rsidR="00A15E26" w:rsidRPr="00352227" w:rsidRDefault="00A15E26"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Az üzleti titok védelmének és a fenti iratok üzleti titokká nyilvánításának részletes szabályait a Kbt. 44. § tartalmazza.</w:t>
      </w:r>
    </w:p>
    <w:p w14:paraId="3FE306AC" w14:textId="77777777" w:rsidR="002058B4" w:rsidRPr="00352227" w:rsidRDefault="00830F64"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3FE306AD"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AZ AJÁNLATOK FELBONTÁSA</w:t>
      </w:r>
    </w:p>
    <w:p w14:paraId="3FE306AE" w14:textId="77777777" w:rsidR="002058B4" w:rsidRPr="00352227" w:rsidRDefault="002058B4"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Az ajánlatokat tartalmazó iratok felbontásának helye és ideje:</w:t>
      </w:r>
    </w:p>
    <w:p w14:paraId="3FE306AF" w14:textId="77777777" w:rsidR="00F27F63" w:rsidRPr="00352227" w:rsidRDefault="004F6BED" w:rsidP="00F27F63">
      <w:pPr>
        <w:pStyle w:val="standard"/>
        <w:spacing w:before="120" w:after="120" w:line="276" w:lineRule="auto"/>
        <w:ind w:left="786"/>
        <w:jc w:val="center"/>
        <w:rPr>
          <w:rFonts w:ascii="Tahoma" w:hAnsi="Tahoma" w:cs="Tahoma"/>
          <w:b/>
          <w:color w:val="auto"/>
          <w:sz w:val="21"/>
          <w:szCs w:val="21"/>
        </w:rPr>
      </w:pPr>
      <w:r w:rsidRPr="00352227">
        <w:rPr>
          <w:rFonts w:ascii="Tahoma" w:hAnsi="Tahoma" w:cs="Tahoma"/>
          <w:b/>
          <w:color w:val="auto"/>
          <w:sz w:val="21"/>
          <w:szCs w:val="21"/>
        </w:rPr>
        <w:t>Miniszterelnökség</w:t>
      </w:r>
    </w:p>
    <w:p w14:paraId="3FE306B0" w14:textId="77777777" w:rsidR="004F6BED" w:rsidRPr="00352227" w:rsidRDefault="004F6BED" w:rsidP="00F27F63">
      <w:pPr>
        <w:pStyle w:val="standard"/>
        <w:spacing w:before="120" w:after="120" w:line="276" w:lineRule="auto"/>
        <w:ind w:left="786"/>
        <w:jc w:val="center"/>
        <w:rPr>
          <w:rFonts w:ascii="Tahoma" w:hAnsi="Tahoma" w:cs="Tahoma"/>
          <w:b/>
          <w:color w:val="auto"/>
          <w:sz w:val="21"/>
          <w:szCs w:val="21"/>
        </w:rPr>
      </w:pPr>
      <w:r w:rsidRPr="00352227">
        <w:rPr>
          <w:rFonts w:ascii="Tahoma" w:hAnsi="Tahoma" w:cs="Tahoma"/>
          <w:b/>
          <w:color w:val="auto"/>
          <w:sz w:val="21"/>
          <w:szCs w:val="21"/>
        </w:rPr>
        <w:t>Szerződéses Kapcsolatok Főosztálya</w:t>
      </w:r>
    </w:p>
    <w:p w14:paraId="3FE306B1" w14:textId="77777777" w:rsidR="00F27F63" w:rsidRPr="00352227" w:rsidRDefault="004F6BED" w:rsidP="00F27F63">
      <w:pPr>
        <w:pStyle w:val="standard"/>
        <w:spacing w:before="120" w:after="120" w:line="276" w:lineRule="auto"/>
        <w:ind w:left="786"/>
        <w:jc w:val="center"/>
        <w:rPr>
          <w:rFonts w:ascii="Tahoma" w:eastAsia="Calibri" w:hAnsi="Tahoma" w:cs="Tahoma"/>
          <w:b/>
          <w:sz w:val="21"/>
          <w:szCs w:val="21"/>
        </w:rPr>
      </w:pPr>
      <w:r w:rsidRPr="00352227">
        <w:rPr>
          <w:rFonts w:ascii="Tahoma" w:hAnsi="Tahoma" w:cs="Tahoma"/>
          <w:b/>
          <w:color w:val="auto"/>
          <w:sz w:val="21"/>
          <w:szCs w:val="21"/>
        </w:rPr>
        <w:t>1077 Budapest, Wesselényi utca 20-22. VII. emelet, tárgyaló</w:t>
      </w:r>
    </w:p>
    <w:p w14:paraId="3FE306B2" w14:textId="3497C925" w:rsidR="00787429" w:rsidRPr="00352227" w:rsidRDefault="004F6BED" w:rsidP="007E7816">
      <w:pPr>
        <w:pStyle w:val="standard"/>
        <w:spacing w:before="120" w:after="120" w:line="276" w:lineRule="auto"/>
        <w:jc w:val="center"/>
        <w:rPr>
          <w:rFonts w:ascii="Tahoma" w:hAnsi="Tahoma" w:cs="Tahoma"/>
          <w:b/>
          <w:color w:val="auto"/>
          <w:sz w:val="21"/>
          <w:szCs w:val="21"/>
          <w:shd w:val="clear" w:color="auto" w:fill="FFFFFF"/>
        </w:rPr>
      </w:pPr>
      <w:r w:rsidRPr="00352227">
        <w:rPr>
          <w:rFonts w:ascii="Tahoma" w:hAnsi="Tahoma" w:cs="Tahoma"/>
          <w:b/>
          <w:color w:val="auto"/>
          <w:sz w:val="21"/>
          <w:szCs w:val="21"/>
          <w:shd w:val="clear" w:color="auto" w:fill="FFFFFF"/>
        </w:rPr>
        <w:t>Ideje</w:t>
      </w:r>
      <w:r w:rsidR="00787429" w:rsidRPr="00352227">
        <w:rPr>
          <w:rFonts w:ascii="Tahoma" w:hAnsi="Tahoma" w:cs="Tahoma"/>
          <w:b/>
          <w:color w:val="auto"/>
          <w:sz w:val="21"/>
          <w:szCs w:val="21"/>
          <w:shd w:val="clear" w:color="auto" w:fill="FFFFFF"/>
        </w:rPr>
        <w:t xml:space="preserve">: </w:t>
      </w:r>
      <w:r w:rsidR="00713ED0" w:rsidRPr="00352227">
        <w:rPr>
          <w:rFonts w:ascii="Tahoma" w:hAnsi="Tahoma" w:cs="Tahoma"/>
          <w:b/>
          <w:color w:val="auto"/>
          <w:sz w:val="21"/>
          <w:szCs w:val="21"/>
          <w:shd w:val="clear" w:color="auto" w:fill="FFFFFF"/>
        </w:rPr>
        <w:t>2016. január 6. napján</w:t>
      </w:r>
      <w:r w:rsidR="00830F64" w:rsidRPr="00352227">
        <w:rPr>
          <w:rFonts w:ascii="Tahoma" w:hAnsi="Tahoma" w:cs="Tahoma"/>
          <w:b/>
          <w:color w:val="auto"/>
          <w:sz w:val="21"/>
          <w:szCs w:val="21"/>
          <w:shd w:val="clear" w:color="auto" w:fill="FFFFFF"/>
        </w:rPr>
        <w:t xml:space="preserve"> 10:</w:t>
      </w:r>
      <w:r w:rsidR="00787429" w:rsidRPr="00352227">
        <w:rPr>
          <w:rFonts w:ascii="Tahoma" w:hAnsi="Tahoma" w:cs="Tahoma"/>
          <w:b/>
          <w:color w:val="auto"/>
          <w:sz w:val="21"/>
          <w:szCs w:val="21"/>
          <w:shd w:val="clear" w:color="auto" w:fill="FFFFFF"/>
        </w:rPr>
        <w:t>00 óra</w:t>
      </w:r>
    </w:p>
    <w:p w14:paraId="3FE306B3" w14:textId="77777777" w:rsidR="00A15E26" w:rsidRPr="00352227" w:rsidRDefault="00A15E26" w:rsidP="007E7816">
      <w:pPr>
        <w:numPr>
          <w:ilvl w:val="1"/>
          <w:numId w:val="3"/>
        </w:numPr>
        <w:spacing w:before="120" w:after="120"/>
        <w:ind w:left="567" w:hanging="567"/>
        <w:jc w:val="both"/>
        <w:rPr>
          <w:rFonts w:ascii="Tahoma" w:hAnsi="Tahoma" w:cs="Tahoma"/>
          <w:color w:val="auto"/>
          <w:sz w:val="21"/>
          <w:szCs w:val="21"/>
        </w:rPr>
      </w:pPr>
      <w:bookmarkStart w:id="9" w:name="pr467"/>
      <w:bookmarkStart w:id="10" w:name="pr468"/>
      <w:bookmarkEnd w:id="9"/>
      <w:bookmarkEnd w:id="10"/>
      <w:r w:rsidRPr="00352227">
        <w:rPr>
          <w:rFonts w:ascii="Tahoma" w:hAnsi="Tahoma" w:cs="Tahoma"/>
          <w:color w:val="auto"/>
          <w:sz w:val="21"/>
          <w:szCs w:val="21"/>
        </w:rPr>
        <w:t xml:space="preserve">Ajánlatkérő az ajánlatok bontása vonatkozásában a Kbt. 68. § szerint jár el. </w:t>
      </w:r>
    </w:p>
    <w:p w14:paraId="3FE306B4" w14:textId="77777777" w:rsidR="002058B4" w:rsidRPr="00352227" w:rsidRDefault="00830F64"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Az ajánlatok felbontásánál csak a Kbt</w:t>
      </w:r>
      <w:r w:rsidR="00306B6D" w:rsidRPr="00352227">
        <w:rPr>
          <w:rFonts w:ascii="Tahoma" w:hAnsi="Tahoma" w:cs="Tahoma"/>
          <w:color w:val="auto"/>
          <w:sz w:val="21"/>
          <w:szCs w:val="21"/>
        </w:rPr>
        <w:t>.</w:t>
      </w:r>
      <w:r w:rsidR="00A15E26" w:rsidRPr="00352227">
        <w:rPr>
          <w:rFonts w:ascii="Tahoma" w:hAnsi="Tahoma" w:cs="Tahoma"/>
          <w:color w:val="auto"/>
          <w:sz w:val="21"/>
          <w:szCs w:val="21"/>
        </w:rPr>
        <w:t xml:space="preserve"> 6</w:t>
      </w:r>
      <w:r w:rsidR="00AF23DB" w:rsidRPr="00352227">
        <w:rPr>
          <w:rFonts w:ascii="Tahoma" w:hAnsi="Tahoma" w:cs="Tahoma"/>
          <w:color w:val="auto"/>
          <w:sz w:val="21"/>
          <w:szCs w:val="21"/>
        </w:rPr>
        <w:t>8</w:t>
      </w:r>
      <w:r w:rsidR="00A15E26" w:rsidRPr="00352227">
        <w:rPr>
          <w:rFonts w:ascii="Tahoma" w:hAnsi="Tahoma" w:cs="Tahoma"/>
          <w:color w:val="auto"/>
          <w:sz w:val="21"/>
          <w:szCs w:val="21"/>
        </w:rPr>
        <w:t>. § (3</w:t>
      </w:r>
      <w:r w:rsidRPr="00352227">
        <w:rPr>
          <w:rFonts w:ascii="Tahoma" w:hAnsi="Tahoma" w:cs="Tahoma"/>
          <w:color w:val="auto"/>
          <w:sz w:val="21"/>
          <w:szCs w:val="21"/>
        </w:rPr>
        <w:t>)</w:t>
      </w:r>
      <w:r w:rsidR="00A15E26" w:rsidRPr="00352227">
        <w:rPr>
          <w:rFonts w:ascii="Tahoma" w:hAnsi="Tahoma" w:cs="Tahoma"/>
          <w:color w:val="auto"/>
          <w:sz w:val="21"/>
          <w:szCs w:val="21"/>
        </w:rPr>
        <w:t xml:space="preserve"> bekezdés</w:t>
      </w:r>
      <w:r w:rsidRPr="00352227">
        <w:rPr>
          <w:rFonts w:ascii="Tahoma" w:hAnsi="Tahoma" w:cs="Tahoma"/>
          <w:color w:val="auto"/>
          <w:sz w:val="21"/>
          <w:szCs w:val="21"/>
        </w:rPr>
        <w:t xml:space="preserve"> szerinti személyek lehetnek jelen</w:t>
      </w:r>
      <w:r w:rsidR="002058B4" w:rsidRPr="00352227">
        <w:rPr>
          <w:rFonts w:ascii="Tahoma" w:hAnsi="Tahoma" w:cs="Tahoma"/>
          <w:color w:val="auto"/>
          <w:sz w:val="21"/>
          <w:szCs w:val="21"/>
        </w:rPr>
        <w:t>.</w:t>
      </w:r>
    </w:p>
    <w:p w14:paraId="3FE306B5" w14:textId="77777777" w:rsidR="002058B4" w:rsidRPr="00352227" w:rsidRDefault="002058B4" w:rsidP="007E781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1" w:name="pr475"/>
      <w:bookmarkStart w:id="12" w:name="pr4771"/>
      <w:r w:rsidRPr="00352227">
        <w:rPr>
          <w:rFonts w:ascii="Tahoma" w:eastAsia="Calibri" w:hAnsi="Tahoma" w:cs="Tahoma"/>
          <w:b/>
          <w:color w:val="auto"/>
          <w:sz w:val="21"/>
          <w:szCs w:val="21"/>
          <w:lang w:val="hu-HU"/>
        </w:rPr>
        <w:t>ELŐZETES VITARENDEZÉS</w:t>
      </w:r>
    </w:p>
    <w:p w14:paraId="3FE306B6" w14:textId="77777777" w:rsidR="002058B4" w:rsidRPr="00352227" w:rsidRDefault="00A15E26" w:rsidP="007E7816">
      <w:pPr>
        <w:numPr>
          <w:ilvl w:val="1"/>
          <w:numId w:val="3"/>
        </w:numPr>
        <w:spacing w:before="120" w:after="120"/>
        <w:ind w:left="567" w:hanging="567"/>
        <w:jc w:val="both"/>
        <w:rPr>
          <w:rFonts w:ascii="Tahoma" w:hAnsi="Tahoma" w:cs="Tahoma"/>
          <w:color w:val="auto"/>
          <w:sz w:val="21"/>
          <w:szCs w:val="21"/>
        </w:rPr>
      </w:pPr>
      <w:r w:rsidRPr="00352227">
        <w:rPr>
          <w:rFonts w:ascii="Tahoma" w:hAnsi="Tahoma" w:cs="Tahoma"/>
          <w:color w:val="auto"/>
          <w:sz w:val="21"/>
          <w:szCs w:val="21"/>
        </w:rPr>
        <w:t xml:space="preserve">A Kbt. 80. § </w:t>
      </w:r>
      <w:r w:rsidR="002058B4" w:rsidRPr="00352227">
        <w:rPr>
          <w:rFonts w:ascii="Tahoma" w:hAnsi="Tahoma" w:cs="Tahoma"/>
          <w:color w:val="auto"/>
          <w:sz w:val="21"/>
          <w:szCs w:val="21"/>
        </w:rPr>
        <w:t>szerinti</w:t>
      </w:r>
      <w:r w:rsidRPr="00352227">
        <w:rPr>
          <w:rFonts w:ascii="Tahoma" w:hAnsi="Tahoma" w:cs="Tahoma"/>
          <w:color w:val="auto"/>
          <w:sz w:val="21"/>
          <w:szCs w:val="21"/>
        </w:rPr>
        <w:t xml:space="preserve"> előzetes vitarendezési kérelem</w:t>
      </w:r>
      <w:r w:rsidR="002058B4" w:rsidRPr="00352227">
        <w:rPr>
          <w:rFonts w:ascii="Tahoma" w:hAnsi="Tahoma" w:cs="Tahoma"/>
          <w:color w:val="auto"/>
          <w:sz w:val="21"/>
          <w:szCs w:val="21"/>
        </w:rPr>
        <w:t xml:space="preserve"> az alábbi címre </w:t>
      </w:r>
      <w:r w:rsidRPr="00352227">
        <w:rPr>
          <w:rFonts w:ascii="Tahoma" w:hAnsi="Tahoma" w:cs="Tahoma"/>
          <w:color w:val="auto"/>
          <w:sz w:val="21"/>
          <w:szCs w:val="21"/>
        </w:rPr>
        <w:t>nyújtható be:</w:t>
      </w:r>
    </w:p>
    <w:p w14:paraId="3FE306B7" w14:textId="77777777" w:rsidR="00934AC1" w:rsidRPr="00352227" w:rsidRDefault="00934AC1" w:rsidP="007E7816">
      <w:pPr>
        <w:pStyle w:val="standard"/>
        <w:spacing w:before="120" w:after="120" w:line="276" w:lineRule="auto"/>
        <w:ind w:left="426"/>
        <w:jc w:val="center"/>
        <w:rPr>
          <w:rFonts w:ascii="Tahoma" w:hAnsi="Tahoma" w:cs="Tahoma"/>
          <w:b/>
          <w:color w:val="auto"/>
          <w:sz w:val="21"/>
          <w:szCs w:val="21"/>
        </w:rPr>
      </w:pPr>
      <w:r w:rsidRPr="00352227">
        <w:rPr>
          <w:rFonts w:ascii="Tahoma" w:hAnsi="Tahoma" w:cs="Tahoma"/>
          <w:b/>
          <w:color w:val="auto"/>
          <w:sz w:val="21"/>
          <w:szCs w:val="21"/>
        </w:rPr>
        <w:t>ÉSZ-KER Kft</w:t>
      </w:r>
    </w:p>
    <w:p w14:paraId="3FE306B8" w14:textId="77777777" w:rsidR="00934AC1" w:rsidRPr="00352227" w:rsidRDefault="00934AC1" w:rsidP="007E7816">
      <w:pPr>
        <w:pStyle w:val="standard"/>
        <w:spacing w:before="120" w:after="120" w:line="276" w:lineRule="auto"/>
        <w:ind w:left="426"/>
        <w:jc w:val="center"/>
        <w:rPr>
          <w:rFonts w:ascii="Tahoma" w:hAnsi="Tahoma" w:cs="Tahoma"/>
          <w:b/>
          <w:color w:val="auto"/>
          <w:sz w:val="21"/>
          <w:szCs w:val="21"/>
        </w:rPr>
      </w:pPr>
      <w:r w:rsidRPr="00352227">
        <w:rPr>
          <w:rFonts w:ascii="Tahoma" w:hAnsi="Tahoma" w:cs="Tahoma"/>
          <w:b/>
          <w:color w:val="auto"/>
          <w:sz w:val="21"/>
          <w:szCs w:val="21"/>
        </w:rPr>
        <w:t xml:space="preserve">1026 Budapest, Pasaréti út 83. </w:t>
      </w:r>
    </w:p>
    <w:p w14:paraId="3FE306B9" w14:textId="77777777" w:rsidR="00934AC1" w:rsidRPr="00352227" w:rsidRDefault="00934AC1" w:rsidP="007E7816">
      <w:pPr>
        <w:pStyle w:val="Szvegtrzs32"/>
        <w:spacing w:before="120"/>
        <w:ind w:left="426"/>
        <w:jc w:val="center"/>
        <w:rPr>
          <w:rFonts w:ascii="Tahoma" w:hAnsi="Tahoma" w:cs="Tahoma"/>
          <w:b/>
          <w:color w:val="auto"/>
          <w:sz w:val="21"/>
          <w:szCs w:val="21"/>
        </w:rPr>
      </w:pPr>
      <w:r w:rsidRPr="00352227">
        <w:rPr>
          <w:rFonts w:ascii="Tahoma" w:hAnsi="Tahoma" w:cs="Tahoma"/>
          <w:b/>
          <w:color w:val="auto"/>
          <w:sz w:val="21"/>
          <w:szCs w:val="21"/>
        </w:rPr>
        <w:t>Telefon: +361/788-8931</w:t>
      </w:r>
    </w:p>
    <w:p w14:paraId="3FE306BA" w14:textId="77777777" w:rsidR="00934AC1" w:rsidRPr="00352227" w:rsidRDefault="00934AC1" w:rsidP="007E7816">
      <w:pPr>
        <w:pStyle w:val="Szvegtrzs32"/>
        <w:spacing w:before="120"/>
        <w:ind w:left="426"/>
        <w:jc w:val="center"/>
        <w:rPr>
          <w:rFonts w:ascii="Tahoma" w:hAnsi="Tahoma" w:cs="Tahoma"/>
          <w:b/>
          <w:color w:val="auto"/>
          <w:sz w:val="21"/>
          <w:szCs w:val="21"/>
        </w:rPr>
      </w:pPr>
      <w:r w:rsidRPr="00352227">
        <w:rPr>
          <w:rFonts w:ascii="Tahoma" w:hAnsi="Tahoma" w:cs="Tahoma"/>
          <w:b/>
          <w:color w:val="auto"/>
          <w:sz w:val="21"/>
          <w:szCs w:val="21"/>
        </w:rPr>
        <w:t>Fax: +361/789-6943</w:t>
      </w:r>
    </w:p>
    <w:p w14:paraId="3FE306BB" w14:textId="77777777" w:rsidR="00EA6607" w:rsidRPr="00352227" w:rsidRDefault="00934AC1" w:rsidP="000C1F3C">
      <w:pPr>
        <w:pStyle w:val="Szvegtrzs32"/>
        <w:spacing w:before="120"/>
        <w:ind w:left="426"/>
        <w:jc w:val="center"/>
        <w:rPr>
          <w:rFonts w:ascii="Tahoma" w:hAnsi="Tahoma" w:cs="Tahoma"/>
          <w:color w:val="auto"/>
          <w:sz w:val="21"/>
          <w:szCs w:val="21"/>
        </w:rPr>
      </w:pPr>
      <w:r w:rsidRPr="00352227">
        <w:rPr>
          <w:rFonts w:ascii="Tahoma" w:hAnsi="Tahoma" w:cs="Tahoma"/>
          <w:b/>
          <w:color w:val="auto"/>
          <w:sz w:val="21"/>
          <w:szCs w:val="21"/>
        </w:rPr>
        <w:t>E-mail: titkarsag@eszker.eu</w:t>
      </w:r>
      <w:bookmarkStart w:id="13" w:name="_Toc351881438"/>
      <w:bookmarkStart w:id="14" w:name="_Toc382898986"/>
      <w:r w:rsidR="00EA6607" w:rsidRPr="00352227">
        <w:rPr>
          <w:rFonts w:ascii="Tahoma" w:hAnsi="Tahoma" w:cs="Tahoma"/>
          <w:color w:val="auto"/>
          <w:sz w:val="21"/>
          <w:szCs w:val="21"/>
        </w:rPr>
        <w:t xml:space="preserve"> </w:t>
      </w:r>
    </w:p>
    <w:p w14:paraId="3FE306BC" w14:textId="77777777" w:rsidR="00983CFF" w:rsidRPr="00352227" w:rsidRDefault="00983CFF" w:rsidP="00EA6607">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AZ AJÁNLATOK ÉRTÉKELÉSE</w:t>
      </w:r>
      <w:bookmarkEnd w:id="13"/>
      <w:bookmarkEnd w:id="14"/>
      <w:r w:rsidR="00BA1644" w:rsidRPr="00352227">
        <w:rPr>
          <w:rFonts w:ascii="Tahoma" w:eastAsia="Calibri" w:hAnsi="Tahoma" w:cs="Tahoma"/>
          <w:b/>
          <w:color w:val="auto"/>
          <w:sz w:val="21"/>
          <w:szCs w:val="21"/>
          <w:lang w:val="hu-HU"/>
        </w:rPr>
        <w:t>, AZ AJ</w:t>
      </w:r>
      <w:r w:rsidR="007E7816" w:rsidRPr="00352227">
        <w:rPr>
          <w:rFonts w:ascii="Tahoma" w:eastAsia="Calibri" w:hAnsi="Tahoma" w:cs="Tahoma"/>
          <w:b/>
          <w:color w:val="auto"/>
          <w:sz w:val="21"/>
          <w:szCs w:val="21"/>
          <w:lang w:val="hu-HU"/>
        </w:rPr>
        <w:t>Á</w:t>
      </w:r>
      <w:r w:rsidR="00BA1644" w:rsidRPr="00352227">
        <w:rPr>
          <w:rFonts w:ascii="Tahoma" w:eastAsia="Calibri" w:hAnsi="Tahoma" w:cs="Tahoma"/>
          <w:b/>
          <w:color w:val="auto"/>
          <w:sz w:val="21"/>
          <w:szCs w:val="21"/>
          <w:lang w:val="hu-HU"/>
        </w:rPr>
        <w:t>N</w:t>
      </w:r>
      <w:r w:rsidR="007E7816" w:rsidRPr="00352227">
        <w:rPr>
          <w:rFonts w:ascii="Tahoma" w:eastAsia="Calibri" w:hAnsi="Tahoma" w:cs="Tahoma"/>
          <w:b/>
          <w:color w:val="auto"/>
          <w:sz w:val="21"/>
          <w:szCs w:val="21"/>
          <w:lang w:val="hu-HU"/>
        </w:rPr>
        <w:t>LATI ÁR MEGADÁSA</w:t>
      </w:r>
    </w:p>
    <w:p w14:paraId="3FE306BE" w14:textId="3F4CA1F8" w:rsidR="00D81961" w:rsidRPr="00352227" w:rsidRDefault="00D81961" w:rsidP="00C90C0C">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iCs/>
          <w:color w:val="000000" w:themeColor="text1"/>
          <w:sz w:val="21"/>
          <w:szCs w:val="21"/>
          <w:lang w:eastAsia="en-US"/>
        </w:rPr>
        <w:t>Ajánlatkérő értékelési részszempontként a legjobb ár-érték arány szempontot alkalmazza, az alábbiak szerint: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9"/>
        <w:gridCol w:w="4961"/>
        <w:gridCol w:w="1889"/>
        <w:gridCol w:w="1208"/>
      </w:tblGrid>
      <w:tr w:rsidR="00C90C0C" w:rsidRPr="00352227" w14:paraId="3FE306CB" w14:textId="77777777" w:rsidTr="004647A8">
        <w:trPr>
          <w:trHeight w:hRule="exact" w:val="1051"/>
          <w:jc w:val="center"/>
        </w:trPr>
        <w:tc>
          <w:tcPr>
            <w:tcW w:w="499"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6C5"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p>
        </w:tc>
        <w:tc>
          <w:tcPr>
            <w:tcW w:w="4961"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6C6"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Részszempont</w:t>
            </w:r>
          </w:p>
          <w:p w14:paraId="3FE306C7"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b/>
                <w:color w:val="000000" w:themeColor="text1"/>
                <w:sz w:val="21"/>
                <w:szCs w:val="21"/>
                <w:bdr w:val="nil"/>
              </w:rPr>
            </w:pPr>
          </w:p>
        </w:tc>
        <w:tc>
          <w:tcPr>
            <w:tcW w:w="1889"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6C8"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Adható pontszám alsó és felső határa</w:t>
            </w:r>
          </w:p>
        </w:tc>
        <w:tc>
          <w:tcPr>
            <w:tcW w:w="1208"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6C9" w14:textId="77777777" w:rsidR="0094218C" w:rsidRPr="00352227" w:rsidRDefault="0094218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Súlyszám</w:t>
            </w:r>
          </w:p>
          <w:p w14:paraId="3FE306CA" w14:textId="77777777" w:rsidR="0094218C" w:rsidRPr="00352227" w:rsidRDefault="0094218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b/>
                <w:color w:val="000000" w:themeColor="text1"/>
                <w:sz w:val="21"/>
                <w:szCs w:val="21"/>
                <w:bdr w:val="nil"/>
              </w:rPr>
            </w:pPr>
          </w:p>
        </w:tc>
      </w:tr>
      <w:tr w:rsidR="00C90C0C" w:rsidRPr="00352227" w14:paraId="3FE306D0" w14:textId="77777777" w:rsidTr="0094218C">
        <w:trPr>
          <w:trHeight w:hRule="exact" w:val="995"/>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3FE306CC" w14:textId="77777777" w:rsidR="0094218C" w:rsidRPr="00352227" w:rsidRDefault="0094218C" w:rsidP="0094218C">
            <w:pPr>
              <w:widowControl w:val="0"/>
              <w:pBdr>
                <w:top w:val="nil"/>
                <w:left w:val="nil"/>
                <w:bottom w:val="nil"/>
                <w:right w:val="nil"/>
                <w:between w:val="nil"/>
                <w:bar w:val="nil"/>
              </w:pBdr>
              <w:spacing w:before="120" w:after="120"/>
              <w:ind w:left="102"/>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E306CD" w14:textId="77777777" w:rsidR="0094218C" w:rsidRPr="00352227" w:rsidRDefault="0094218C" w:rsidP="0094218C">
            <w:pPr>
              <w:widowControl w:val="0"/>
              <w:pBdr>
                <w:top w:val="nil"/>
                <w:left w:val="nil"/>
                <w:bottom w:val="nil"/>
                <w:right w:val="nil"/>
                <w:between w:val="nil"/>
                <w:bar w:val="nil"/>
              </w:pBdr>
              <w:spacing w:before="120" w:after="120"/>
              <w:ind w:left="102" w:right="2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Egyösszegű nettó ajánlati ár (HUF)</w:t>
            </w: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3FE306CE"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1-100</w:t>
            </w:r>
          </w:p>
        </w:tc>
        <w:tc>
          <w:tcPr>
            <w:tcW w:w="1208" w:type="dxa"/>
            <w:tcBorders>
              <w:top w:val="single" w:sz="4" w:space="0" w:color="auto"/>
              <w:left w:val="single" w:sz="4" w:space="0" w:color="auto"/>
              <w:bottom w:val="single" w:sz="4" w:space="0" w:color="auto"/>
              <w:right w:val="single" w:sz="4" w:space="0" w:color="auto"/>
            </w:tcBorders>
            <w:shd w:val="clear" w:color="auto" w:fill="auto"/>
          </w:tcPr>
          <w:p w14:paraId="3FE306CF" w14:textId="79EE753E" w:rsidR="0094218C" w:rsidRPr="00352227" w:rsidRDefault="00C90C0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25</w:t>
            </w:r>
          </w:p>
        </w:tc>
      </w:tr>
      <w:tr w:rsidR="00C90C0C" w:rsidRPr="00352227" w14:paraId="3FE306D5" w14:textId="77777777" w:rsidTr="0094218C">
        <w:trPr>
          <w:trHeight w:hRule="exact" w:val="995"/>
          <w:jc w:val="center"/>
        </w:trPr>
        <w:tc>
          <w:tcPr>
            <w:tcW w:w="499" w:type="dxa"/>
            <w:tcBorders>
              <w:top w:val="single" w:sz="4" w:space="0" w:color="auto"/>
              <w:left w:val="single" w:sz="4" w:space="0" w:color="auto"/>
              <w:bottom w:val="single" w:sz="4" w:space="0" w:color="auto"/>
              <w:right w:val="single" w:sz="4" w:space="0" w:color="auto"/>
            </w:tcBorders>
            <w:shd w:val="clear" w:color="auto" w:fill="auto"/>
            <w:hideMark/>
          </w:tcPr>
          <w:p w14:paraId="3FE306D1" w14:textId="77777777" w:rsidR="0094218C" w:rsidRPr="00352227" w:rsidRDefault="0094218C" w:rsidP="0094218C">
            <w:pPr>
              <w:widowControl w:val="0"/>
              <w:pBdr>
                <w:top w:val="nil"/>
                <w:left w:val="nil"/>
                <w:bottom w:val="nil"/>
                <w:right w:val="nil"/>
                <w:between w:val="nil"/>
                <w:bar w:val="nil"/>
              </w:pBdr>
              <w:spacing w:before="120" w:after="120"/>
              <w:ind w:left="102"/>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2.</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14:paraId="3FE306D2" w14:textId="77777777" w:rsidR="0094218C" w:rsidRPr="00352227" w:rsidRDefault="0094218C" w:rsidP="0094218C">
            <w:pPr>
              <w:widowControl w:val="0"/>
              <w:pBdr>
                <w:top w:val="nil"/>
                <w:left w:val="nil"/>
                <w:bottom w:val="nil"/>
                <w:right w:val="nil"/>
                <w:between w:val="nil"/>
                <w:bar w:val="nil"/>
              </w:pBdr>
              <w:spacing w:before="120" w:after="120"/>
              <w:ind w:left="102" w:right="2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Építészeti-műszaki tervek építészeti minőséggel, szakmai igényességgel és szakszerűséggel kapcsolatos követelményei</w:t>
            </w:r>
          </w:p>
        </w:tc>
        <w:tc>
          <w:tcPr>
            <w:tcW w:w="1889" w:type="dxa"/>
            <w:tcBorders>
              <w:top w:val="single" w:sz="4" w:space="0" w:color="auto"/>
              <w:left w:val="single" w:sz="4" w:space="0" w:color="auto"/>
              <w:bottom w:val="single" w:sz="4" w:space="0" w:color="auto"/>
              <w:right w:val="single" w:sz="4" w:space="0" w:color="auto"/>
            </w:tcBorders>
            <w:shd w:val="clear" w:color="auto" w:fill="auto"/>
            <w:hideMark/>
          </w:tcPr>
          <w:p w14:paraId="3FE306D3"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1-100</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3FE306D4" w14:textId="4C14B6AC" w:rsidR="0094218C" w:rsidRPr="00352227" w:rsidRDefault="00C90C0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15</w:t>
            </w:r>
          </w:p>
        </w:tc>
      </w:tr>
      <w:tr w:rsidR="00C90C0C" w:rsidRPr="00352227" w14:paraId="3FE306DA" w14:textId="77777777" w:rsidTr="0094218C">
        <w:trPr>
          <w:trHeight w:hRule="exact" w:val="995"/>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3FE306D6" w14:textId="77777777" w:rsidR="0094218C" w:rsidRPr="00352227" w:rsidRDefault="0094218C" w:rsidP="0094218C">
            <w:pPr>
              <w:widowControl w:val="0"/>
              <w:pBdr>
                <w:top w:val="nil"/>
                <w:left w:val="nil"/>
                <w:bottom w:val="nil"/>
                <w:right w:val="nil"/>
                <w:between w:val="nil"/>
                <w:bar w:val="nil"/>
              </w:pBdr>
              <w:spacing w:before="120" w:after="120"/>
              <w:ind w:left="102"/>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3.</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E306D7" w14:textId="77777777" w:rsidR="0094218C" w:rsidRPr="00352227" w:rsidRDefault="0094218C" w:rsidP="0094218C">
            <w:pPr>
              <w:widowControl w:val="0"/>
              <w:pBdr>
                <w:top w:val="nil"/>
                <w:left w:val="nil"/>
                <w:bottom w:val="nil"/>
                <w:right w:val="nil"/>
                <w:between w:val="nil"/>
                <w:bar w:val="nil"/>
              </w:pBdr>
              <w:spacing w:before="120" w:after="120"/>
              <w:ind w:left="102" w:right="2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A szerződés teljesítésében részt vevő személyi állomány képzettsége, szakmai tapasztalat és az állandó munkatársak létszáma</w:t>
            </w: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3FE306D8"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1-100</w:t>
            </w:r>
          </w:p>
        </w:tc>
        <w:tc>
          <w:tcPr>
            <w:tcW w:w="1208" w:type="dxa"/>
            <w:tcBorders>
              <w:top w:val="single" w:sz="4" w:space="0" w:color="auto"/>
              <w:left w:val="single" w:sz="4" w:space="0" w:color="auto"/>
              <w:bottom w:val="single" w:sz="4" w:space="0" w:color="auto"/>
              <w:right w:val="single" w:sz="4" w:space="0" w:color="auto"/>
            </w:tcBorders>
            <w:shd w:val="clear" w:color="auto" w:fill="auto"/>
          </w:tcPr>
          <w:p w14:paraId="3FE306D9" w14:textId="51B0B4BB" w:rsidR="0094218C" w:rsidRPr="00352227" w:rsidRDefault="00C90C0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30</w:t>
            </w:r>
          </w:p>
        </w:tc>
      </w:tr>
      <w:tr w:rsidR="00C90C0C" w:rsidRPr="00352227" w14:paraId="3FE306DF" w14:textId="77777777" w:rsidTr="0094218C">
        <w:trPr>
          <w:trHeight w:hRule="exact" w:val="697"/>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3FE306DB" w14:textId="77777777" w:rsidR="0094218C" w:rsidRPr="00352227" w:rsidRDefault="0094218C" w:rsidP="0094218C">
            <w:pPr>
              <w:widowControl w:val="0"/>
              <w:pBdr>
                <w:top w:val="nil"/>
                <w:left w:val="nil"/>
                <w:bottom w:val="nil"/>
                <w:right w:val="nil"/>
                <w:between w:val="nil"/>
                <w:bar w:val="nil"/>
              </w:pBdr>
              <w:spacing w:before="120" w:after="120"/>
              <w:ind w:left="102"/>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4.</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E306DC" w14:textId="77777777" w:rsidR="0094218C" w:rsidRPr="00352227" w:rsidRDefault="0094218C" w:rsidP="0094218C">
            <w:pPr>
              <w:widowControl w:val="0"/>
              <w:pBdr>
                <w:top w:val="nil"/>
                <w:left w:val="nil"/>
                <w:bottom w:val="nil"/>
                <w:right w:val="nil"/>
                <w:between w:val="nil"/>
                <w:bar w:val="nil"/>
              </w:pBdr>
              <w:spacing w:before="120" w:after="120"/>
              <w:ind w:left="102" w:right="2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 xml:space="preserve">A munkavégzés értékelésére vonatkozó részszempont </w:t>
            </w: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3FE306DD" w14:textId="77777777" w:rsidR="0094218C" w:rsidRPr="00352227" w:rsidRDefault="0094218C" w:rsidP="0094218C">
            <w:pPr>
              <w:widowControl w:val="0"/>
              <w:pBdr>
                <w:top w:val="nil"/>
                <w:left w:val="nil"/>
                <w:bottom w:val="nil"/>
                <w:right w:val="nil"/>
                <w:between w:val="nil"/>
                <w:bar w:val="nil"/>
              </w:pBdr>
              <w:spacing w:before="120" w:after="120"/>
              <w:ind w:left="102"/>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1-100</w:t>
            </w:r>
          </w:p>
        </w:tc>
        <w:tc>
          <w:tcPr>
            <w:tcW w:w="1208" w:type="dxa"/>
            <w:tcBorders>
              <w:top w:val="single" w:sz="4" w:space="0" w:color="auto"/>
              <w:left w:val="single" w:sz="4" w:space="0" w:color="auto"/>
              <w:bottom w:val="single" w:sz="4" w:space="0" w:color="auto"/>
              <w:right w:val="single" w:sz="4" w:space="0" w:color="auto"/>
            </w:tcBorders>
            <w:shd w:val="clear" w:color="auto" w:fill="auto"/>
          </w:tcPr>
          <w:p w14:paraId="3FE306DE" w14:textId="03125862" w:rsidR="0094218C" w:rsidRPr="00352227" w:rsidRDefault="00C90C0C" w:rsidP="0094218C">
            <w:pPr>
              <w:widowControl w:val="0"/>
              <w:pBdr>
                <w:top w:val="nil"/>
                <w:left w:val="nil"/>
                <w:bottom w:val="nil"/>
                <w:right w:val="nil"/>
                <w:between w:val="nil"/>
                <w:bar w:val="nil"/>
              </w:pBdr>
              <w:spacing w:before="120" w:after="120"/>
              <w:ind w:left="102" w:right="57"/>
              <w:jc w:val="center"/>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30</w:t>
            </w:r>
          </w:p>
        </w:tc>
      </w:tr>
    </w:tbl>
    <w:p w14:paraId="3FE306E4" w14:textId="745FB29C" w:rsidR="00D81961" w:rsidRPr="00352227" w:rsidRDefault="00D81961" w:rsidP="00C90C0C">
      <w:pPr>
        <w:pStyle w:val="Listaszerbekezds"/>
        <w:tabs>
          <w:tab w:val="left" w:pos="567"/>
        </w:tabs>
        <w:ind w:left="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Az ajánlatok részszempontok szerinti tartalmi elemeinek értékelése során adható pontszám alsó és felső határa: 1-</w:t>
      </w:r>
      <w:r w:rsidR="00E7073F" w:rsidRPr="00352227">
        <w:rPr>
          <w:rFonts w:ascii="Tahoma" w:hAnsi="Tahoma" w:cs="Tahoma"/>
          <w:color w:val="000000" w:themeColor="text1"/>
          <w:sz w:val="21"/>
          <w:szCs w:val="21"/>
        </w:rPr>
        <w:t xml:space="preserve">100 </w:t>
      </w:r>
      <w:r w:rsidRPr="00352227">
        <w:rPr>
          <w:rFonts w:ascii="Tahoma" w:hAnsi="Tahoma" w:cs="Tahoma"/>
          <w:color w:val="000000" w:themeColor="text1"/>
          <w:sz w:val="21"/>
          <w:szCs w:val="21"/>
        </w:rPr>
        <w:t>pont.</w:t>
      </w:r>
    </w:p>
    <w:p w14:paraId="3FE306E5" w14:textId="77777777" w:rsidR="00D81961" w:rsidRPr="00352227" w:rsidRDefault="00D81961" w:rsidP="00D81961">
      <w:pPr>
        <w:pStyle w:val="Listaszerbekezds"/>
        <w:tabs>
          <w:tab w:val="left" w:pos="567"/>
        </w:tabs>
        <w:ind w:left="567"/>
        <w:rPr>
          <w:rFonts w:ascii="Tahoma" w:hAnsi="Tahoma" w:cs="Tahoma"/>
          <w:iCs/>
          <w:color w:val="000000" w:themeColor="text1"/>
          <w:sz w:val="21"/>
          <w:szCs w:val="21"/>
          <w:lang w:eastAsia="en-US"/>
        </w:rPr>
      </w:pPr>
    </w:p>
    <w:p w14:paraId="3FE306E6" w14:textId="4CBF18E8"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 xml:space="preserve">Az ajánlatkérő a </w:t>
      </w:r>
      <w:r w:rsidRPr="00352227">
        <w:rPr>
          <w:rFonts w:ascii="Tahoma" w:hAnsi="Tahoma" w:cs="Tahoma"/>
          <w:b/>
          <w:color w:val="000000" w:themeColor="text1"/>
          <w:sz w:val="21"/>
          <w:szCs w:val="21"/>
        </w:rPr>
        <w:t>2.</w:t>
      </w:r>
      <w:r w:rsidR="00D557D9" w:rsidRPr="00352227">
        <w:rPr>
          <w:rFonts w:ascii="Tahoma" w:hAnsi="Tahoma" w:cs="Tahoma"/>
          <w:b/>
          <w:color w:val="000000" w:themeColor="text1"/>
          <w:sz w:val="21"/>
          <w:szCs w:val="21"/>
        </w:rPr>
        <w:t>,</w:t>
      </w:r>
      <w:r w:rsidRPr="00352227">
        <w:rPr>
          <w:rFonts w:ascii="Tahoma" w:hAnsi="Tahoma" w:cs="Tahoma"/>
          <w:b/>
          <w:color w:val="000000" w:themeColor="text1"/>
          <w:sz w:val="21"/>
          <w:szCs w:val="21"/>
        </w:rPr>
        <w:t>3.</w:t>
      </w:r>
      <w:r w:rsidR="00D557D9" w:rsidRPr="00352227">
        <w:rPr>
          <w:rFonts w:ascii="Tahoma" w:hAnsi="Tahoma" w:cs="Tahoma"/>
          <w:b/>
          <w:color w:val="000000" w:themeColor="text1"/>
          <w:sz w:val="21"/>
          <w:szCs w:val="21"/>
        </w:rPr>
        <w:t xml:space="preserve"> és 4.</w:t>
      </w:r>
      <w:r w:rsidRPr="00352227">
        <w:rPr>
          <w:rFonts w:ascii="Tahoma" w:hAnsi="Tahoma" w:cs="Tahoma"/>
          <w:b/>
          <w:color w:val="000000" w:themeColor="text1"/>
          <w:sz w:val="21"/>
          <w:szCs w:val="21"/>
        </w:rPr>
        <w:t xml:space="preserve"> értékelési részszempont</w:t>
      </w:r>
      <w:r w:rsidRPr="00352227">
        <w:rPr>
          <w:rFonts w:ascii="Tahoma" w:hAnsi="Tahoma" w:cs="Tahoma"/>
          <w:color w:val="000000" w:themeColor="text1"/>
          <w:sz w:val="21"/>
          <w:szCs w:val="21"/>
        </w:rPr>
        <w:t xml:space="preserve"> esetében a közvetlen pontkiosztás módszerét alkalmazza a</w:t>
      </w:r>
      <w:r w:rsidR="00713ED0" w:rsidRPr="00352227">
        <w:rPr>
          <w:rFonts w:ascii="Tahoma" w:hAnsi="Tahoma" w:cs="Tahoma"/>
          <w:color w:val="000000" w:themeColor="text1"/>
          <w:sz w:val="21"/>
          <w:szCs w:val="21"/>
        </w:rPr>
        <w:t xml:space="preserve"> következő pontokban </w:t>
      </w:r>
      <w:r w:rsidRPr="00352227">
        <w:rPr>
          <w:rFonts w:ascii="Tahoma" w:hAnsi="Tahoma" w:cs="Tahoma"/>
          <w:color w:val="000000" w:themeColor="text1"/>
          <w:sz w:val="21"/>
          <w:szCs w:val="21"/>
        </w:rPr>
        <w:t>részletezettek szerinti szempontrendszer alapján. A kapott pontszám felszorzásra kerül a részszempontokhoz tartozó súlyszámmal, mely közvetlenül ajánlattevő részszempont szerinti pontszámát fogja jelenteni további matematikai művelet elvégzése nélkül.</w:t>
      </w:r>
    </w:p>
    <w:p w14:paraId="3FE306E7" w14:textId="77777777" w:rsidR="00D81961" w:rsidRPr="00352227" w:rsidRDefault="00D81961" w:rsidP="00D81961">
      <w:pPr>
        <w:pStyle w:val="Listaszerbekezds"/>
        <w:rPr>
          <w:rFonts w:ascii="Tahoma" w:hAnsi="Tahoma" w:cs="Tahoma"/>
          <w:b/>
          <w:color w:val="000000" w:themeColor="text1"/>
          <w:kern w:val="32"/>
          <w:sz w:val="21"/>
          <w:szCs w:val="21"/>
          <w:lang w:eastAsia="hu-HU"/>
        </w:rPr>
      </w:pPr>
    </w:p>
    <w:p w14:paraId="3FE306E8" w14:textId="77777777" w:rsidR="00D81961" w:rsidRPr="00352227" w:rsidRDefault="00C90C0C"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b/>
          <w:color w:val="000000" w:themeColor="text1"/>
          <w:kern w:val="32"/>
          <w:sz w:val="21"/>
          <w:szCs w:val="21"/>
          <w:lang w:eastAsia="hu-HU"/>
        </w:rPr>
        <w:t xml:space="preserve">Az </w:t>
      </w:r>
      <w:r w:rsidR="00D81961" w:rsidRPr="00352227">
        <w:rPr>
          <w:rFonts w:ascii="Tahoma" w:hAnsi="Tahoma" w:cs="Tahoma"/>
          <w:b/>
          <w:color w:val="000000" w:themeColor="text1"/>
          <w:kern w:val="32"/>
          <w:sz w:val="21"/>
          <w:szCs w:val="21"/>
          <w:lang w:eastAsia="hu-HU"/>
        </w:rPr>
        <w:t>1. részszempont</w:t>
      </w:r>
      <w:r w:rsidR="00D81961" w:rsidRPr="00352227">
        <w:rPr>
          <w:rFonts w:ascii="Tahoma" w:hAnsi="Tahoma" w:cs="Tahoma"/>
          <w:b/>
          <w:color w:val="000000" w:themeColor="text1"/>
          <w:spacing w:val="-6"/>
          <w:kern w:val="32"/>
          <w:sz w:val="21"/>
          <w:szCs w:val="21"/>
          <w:lang w:eastAsia="hu-HU"/>
        </w:rPr>
        <w:t xml:space="preserve"> </w:t>
      </w:r>
      <w:r w:rsidR="00D81961" w:rsidRPr="00352227">
        <w:rPr>
          <w:rFonts w:ascii="Tahoma" w:hAnsi="Tahoma" w:cs="Tahoma"/>
          <w:b/>
          <w:color w:val="000000" w:themeColor="text1"/>
          <w:kern w:val="32"/>
          <w:sz w:val="21"/>
          <w:szCs w:val="21"/>
          <w:lang w:eastAsia="hu-HU"/>
        </w:rPr>
        <w:t>értékelése</w:t>
      </w:r>
    </w:p>
    <w:p w14:paraId="3FE306E9" w14:textId="77777777" w:rsidR="00C90C0C" w:rsidRPr="00352227" w:rsidRDefault="00C90C0C" w:rsidP="00C90C0C">
      <w:pPr>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Az ajánlatkérő az </w:t>
      </w:r>
      <w:r w:rsidRPr="00352227">
        <w:rPr>
          <w:rFonts w:ascii="Tahoma" w:hAnsi="Tahoma" w:cs="Tahoma"/>
          <w:b/>
          <w:color w:val="000000" w:themeColor="text1"/>
          <w:sz w:val="21"/>
          <w:szCs w:val="21"/>
        </w:rPr>
        <w:t>1. értékelési részszempont</w:t>
      </w:r>
      <w:r w:rsidRPr="00352227">
        <w:rPr>
          <w:rFonts w:ascii="Tahoma" w:hAnsi="Tahoma" w:cs="Tahoma"/>
          <w:color w:val="000000" w:themeColor="text1"/>
          <w:sz w:val="21"/>
          <w:szCs w:val="21"/>
        </w:rPr>
        <w:t xml:space="preserve"> esetében a legjobb ajánlatot tartalmazó ajánlatra (legalacsonyabb ajánlati ár) 100 pontot ad, a többi ajánlatra arányosan kevesebbet. A pontszámok kiszámítása során alkalmazandó képletet a Közbeszerzési Hatóság útmutatójának (KÉ 2012. évi 61. szám; 2012. június 1.) III.A.1.ba) pontja szerinti </w:t>
      </w:r>
      <w:r w:rsidRPr="00352227">
        <w:rPr>
          <w:rFonts w:ascii="Tahoma" w:hAnsi="Tahoma" w:cs="Tahoma"/>
          <w:b/>
          <w:color w:val="000000" w:themeColor="text1"/>
          <w:sz w:val="21"/>
          <w:szCs w:val="21"/>
        </w:rPr>
        <w:t>fordított arányosítás módszere</w:t>
      </w:r>
      <w:r w:rsidRPr="00352227">
        <w:rPr>
          <w:rFonts w:ascii="Tahoma" w:hAnsi="Tahoma" w:cs="Tahoma"/>
          <w:color w:val="000000" w:themeColor="text1"/>
          <w:sz w:val="21"/>
          <w:szCs w:val="21"/>
        </w:rPr>
        <w:t xml:space="preserve"> tartalmazza. Az értékelés módszere képlettel leírva:</w:t>
      </w:r>
    </w:p>
    <w:p w14:paraId="3FE306EA"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P = (A legjobb / A vizsgált) × (P max - P min) + P min</w:t>
      </w:r>
    </w:p>
    <w:p w14:paraId="3FE306EB"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ahol:</w:t>
      </w:r>
    </w:p>
    <w:p w14:paraId="3FE306EC"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P:</w:t>
      </w:r>
      <w:r w:rsidRPr="00352227">
        <w:rPr>
          <w:rFonts w:ascii="Tahoma" w:hAnsi="Tahoma" w:cs="Tahoma"/>
          <w:color w:val="000000" w:themeColor="text1"/>
          <w:sz w:val="21"/>
          <w:szCs w:val="21"/>
        </w:rPr>
        <w:tab/>
        <w:t>a vizsgált ajánlati elem adott szempontra vonatkozó pontszáma</w:t>
      </w:r>
    </w:p>
    <w:p w14:paraId="3FE306ED"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P max:</w:t>
      </w:r>
      <w:r w:rsidRPr="00352227">
        <w:rPr>
          <w:rFonts w:ascii="Tahoma" w:hAnsi="Tahoma" w:cs="Tahoma"/>
          <w:color w:val="000000" w:themeColor="text1"/>
          <w:sz w:val="21"/>
          <w:szCs w:val="21"/>
        </w:rPr>
        <w:tab/>
        <w:t>a pontskála felső határa</w:t>
      </w:r>
    </w:p>
    <w:p w14:paraId="3FE306EE"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P min:</w:t>
      </w:r>
      <w:r w:rsidRPr="00352227">
        <w:rPr>
          <w:rFonts w:ascii="Tahoma" w:hAnsi="Tahoma" w:cs="Tahoma"/>
          <w:color w:val="000000" w:themeColor="text1"/>
          <w:sz w:val="21"/>
          <w:szCs w:val="21"/>
        </w:rPr>
        <w:tab/>
        <w:t>a pontskála alsó határa</w:t>
      </w:r>
    </w:p>
    <w:p w14:paraId="3FE306EF"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 legjobb:</w:t>
      </w:r>
      <w:r w:rsidRPr="00352227">
        <w:rPr>
          <w:rFonts w:ascii="Tahoma" w:hAnsi="Tahoma" w:cs="Tahoma"/>
          <w:color w:val="000000" w:themeColor="text1"/>
          <w:sz w:val="21"/>
          <w:szCs w:val="21"/>
        </w:rPr>
        <w:tab/>
        <w:t>a legelőnyösebb ajánlat tartalmi eleme</w:t>
      </w:r>
    </w:p>
    <w:p w14:paraId="3FE306F0" w14:textId="77777777" w:rsidR="00C90C0C" w:rsidRPr="00352227" w:rsidRDefault="00C90C0C" w:rsidP="00C90C0C">
      <w:pPr>
        <w:spacing w:before="120" w:after="12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 vizsgált:</w:t>
      </w:r>
      <w:r w:rsidRPr="00352227">
        <w:rPr>
          <w:rFonts w:ascii="Tahoma" w:hAnsi="Tahoma" w:cs="Tahoma"/>
          <w:color w:val="000000" w:themeColor="text1"/>
          <w:sz w:val="21"/>
          <w:szCs w:val="21"/>
        </w:rPr>
        <w:tab/>
        <w:t>a vizsgált ajánlat tartalmi eleme</w:t>
      </w:r>
    </w:p>
    <w:p w14:paraId="3FE306F1" w14:textId="77777777" w:rsidR="00C90C0C" w:rsidRPr="00352227" w:rsidRDefault="00C90C0C" w:rsidP="00C90C0C">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3FE306F2" w14:textId="77777777" w:rsidR="004647A8" w:rsidRPr="00352227" w:rsidRDefault="004647A8" w:rsidP="004647A8">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Az ajánlati ár kialakítása során a kiadott műszaki leírás ismerete mellett az alábbi pontokat is figyelembe kell venni.</w:t>
      </w:r>
    </w:p>
    <w:p w14:paraId="3FE306F3" w14:textId="51B51277" w:rsidR="004647A8" w:rsidRPr="00352227" w:rsidRDefault="004647A8" w:rsidP="00C90C0C">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lastRenderedPageBreak/>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3FE306F4" w14:textId="77777777" w:rsidR="004647A8" w:rsidRPr="00352227" w:rsidRDefault="00704160" w:rsidP="00C90C0C">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Az ajánlathoz ajánlattevőknek csatolni szükséges az egyösszegű nettó ajánlati árat részletező </w:t>
      </w:r>
      <w:r w:rsidRPr="00352227">
        <w:rPr>
          <w:rFonts w:ascii="Tahoma" w:hAnsi="Tahoma" w:cs="Tahoma"/>
          <w:b/>
          <w:color w:val="000000" w:themeColor="text1"/>
          <w:sz w:val="21"/>
          <w:szCs w:val="21"/>
        </w:rPr>
        <w:t>ártáblázatot</w:t>
      </w:r>
      <w:r w:rsidRPr="00352227">
        <w:rPr>
          <w:rFonts w:ascii="Tahoma" w:hAnsi="Tahoma" w:cs="Tahoma"/>
          <w:color w:val="000000" w:themeColor="text1"/>
          <w:sz w:val="21"/>
          <w:szCs w:val="21"/>
        </w:rPr>
        <w:t xml:space="preserve"> is, mely jelen közbeszerzési dokumentumok önálló mellékletét képező excel fájlban került kiadásra.</w:t>
      </w:r>
    </w:p>
    <w:p w14:paraId="3FE306F5" w14:textId="77777777" w:rsidR="00C90C0C" w:rsidRPr="00352227" w:rsidRDefault="00C90C0C" w:rsidP="00C90C0C">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b/>
          <w:color w:val="000000" w:themeColor="text1"/>
          <w:kern w:val="32"/>
          <w:sz w:val="21"/>
          <w:szCs w:val="21"/>
          <w:lang w:eastAsia="hu-HU"/>
        </w:rPr>
        <w:t>A 2. részszempont</w:t>
      </w:r>
      <w:r w:rsidRPr="00352227">
        <w:rPr>
          <w:rFonts w:ascii="Tahoma" w:hAnsi="Tahoma" w:cs="Tahoma"/>
          <w:b/>
          <w:color w:val="000000" w:themeColor="text1"/>
          <w:spacing w:val="-6"/>
          <w:kern w:val="32"/>
          <w:sz w:val="21"/>
          <w:szCs w:val="21"/>
          <w:lang w:eastAsia="hu-HU"/>
        </w:rPr>
        <w:t xml:space="preserve"> </w:t>
      </w:r>
      <w:r w:rsidRPr="00352227">
        <w:rPr>
          <w:rFonts w:ascii="Tahoma" w:hAnsi="Tahoma" w:cs="Tahoma"/>
          <w:b/>
          <w:color w:val="000000" w:themeColor="text1"/>
          <w:kern w:val="32"/>
          <w:sz w:val="21"/>
          <w:szCs w:val="21"/>
          <w:lang w:eastAsia="hu-HU"/>
        </w:rPr>
        <w:t>értékelése</w:t>
      </w:r>
    </w:p>
    <w:p w14:paraId="3FE306F6"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sz w:val="21"/>
          <w:szCs w:val="21"/>
        </w:rPr>
        <w:t>Az építészeti-műszaki tervek építészeti minőséggel, szakmai igényességgel és szakszerűséggel kapcsolatos követelményei</w:t>
      </w:r>
    </w:p>
    <w:p w14:paraId="3FE306F7" w14:textId="77777777" w:rsidR="00FF2141" w:rsidRPr="00352227" w:rsidRDefault="00FF2141" w:rsidP="00FF2141">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Ajánlatkérőnek ezen szempont keretében, figyelemmel a Műszaki leírásban a tervezés során elvárt feltételekre kell az alábbiak szerint kidolgozni a szakmai ajánlatot:</w:t>
      </w:r>
    </w:p>
    <w:p w14:paraId="3FE306F8" w14:textId="77777777" w:rsidR="00FF2141" w:rsidRPr="00352227" w:rsidRDefault="00FF2141" w:rsidP="00FF2141">
      <w:pPr>
        <w:autoSpaceDE w:val="0"/>
        <w:autoSpaceDN w:val="0"/>
        <w:adjustRightInd w:val="0"/>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Be kell mutatnia, hogyan teljesíti az építészeti-műszaki tervek építészeti minőséggel, szakmai igényességgel és szakszerűséggel kapcsolatos követelményeit, ezen belül különösen:</w:t>
      </w:r>
    </w:p>
    <w:p w14:paraId="3FE306F9" w14:textId="77777777" w:rsidR="00FF2141" w:rsidRPr="00352227" w:rsidRDefault="00FF2141" w:rsidP="00FF2141">
      <w:pPr>
        <w:pStyle w:val="Listaszerbekezds"/>
        <w:numPr>
          <w:ilvl w:val="0"/>
          <w:numId w:val="25"/>
        </w:numPr>
        <w:autoSpaceDE w:val="0"/>
        <w:autoSpaceDN w:val="0"/>
        <w:adjustRightInd w:val="0"/>
        <w:spacing w:before="0" w:after="0"/>
        <w:ind w:left="1418"/>
        <w:rPr>
          <w:rFonts w:ascii="Tahoma" w:hAnsi="Tahoma" w:cs="Tahoma"/>
          <w:i/>
          <w:color w:val="000000" w:themeColor="text1"/>
          <w:sz w:val="21"/>
          <w:szCs w:val="21"/>
        </w:rPr>
      </w:pPr>
      <w:r w:rsidRPr="00352227">
        <w:rPr>
          <w:rFonts w:ascii="Tahoma" w:hAnsi="Tahoma" w:cs="Tahoma"/>
          <w:color w:val="000000" w:themeColor="text1"/>
          <w:sz w:val="21"/>
          <w:szCs w:val="21"/>
        </w:rPr>
        <w:t xml:space="preserve">a telepítés (a környezetbe illesztés, megközelíthetőség, kiszolgálhatóság, közlekedésszervezés és a beépítés) követelményeit, </w:t>
      </w:r>
    </w:p>
    <w:p w14:paraId="3FE306FA" w14:textId="77777777" w:rsidR="00FF2141" w:rsidRPr="00352227" w:rsidRDefault="00FF2141" w:rsidP="00FF2141">
      <w:pPr>
        <w:pStyle w:val="Listaszerbekezds"/>
        <w:numPr>
          <w:ilvl w:val="0"/>
          <w:numId w:val="25"/>
        </w:numPr>
        <w:autoSpaceDE w:val="0"/>
        <w:autoSpaceDN w:val="0"/>
        <w:adjustRightInd w:val="0"/>
        <w:spacing w:before="0" w:after="0"/>
        <w:ind w:left="1418"/>
        <w:rPr>
          <w:rFonts w:ascii="Tahoma" w:hAnsi="Tahoma" w:cs="Tahoma"/>
          <w:color w:val="000000" w:themeColor="text1"/>
          <w:sz w:val="21"/>
          <w:szCs w:val="21"/>
        </w:rPr>
      </w:pPr>
      <w:r w:rsidRPr="00352227">
        <w:rPr>
          <w:rFonts w:ascii="Tahoma" w:hAnsi="Tahoma" w:cs="Tahoma"/>
          <w:color w:val="000000" w:themeColor="text1"/>
          <w:sz w:val="21"/>
          <w:szCs w:val="21"/>
        </w:rPr>
        <w:t>a településképi és településszerkezeti hatást, továbbá a rálátás és látványvédelem követelményeit,</w:t>
      </w:r>
      <w:r w:rsidRPr="00352227">
        <w:rPr>
          <w:rFonts w:ascii="Tahoma" w:hAnsi="Tahoma" w:cs="Tahoma"/>
          <w:i/>
          <w:color w:val="000000" w:themeColor="text1"/>
          <w:sz w:val="21"/>
          <w:szCs w:val="21"/>
        </w:rPr>
        <w:t xml:space="preserve"> - ezen belül különösen a megújuló épület illesztését a megújuló palotavárosi szövetbe, az épített környezetbe</w:t>
      </w:r>
    </w:p>
    <w:p w14:paraId="3FE306FB" w14:textId="77777777" w:rsidR="00FF2141" w:rsidRPr="00352227" w:rsidRDefault="00FF2141" w:rsidP="00FF2141">
      <w:pPr>
        <w:pStyle w:val="Listaszerbekezds"/>
        <w:numPr>
          <w:ilvl w:val="0"/>
          <w:numId w:val="25"/>
        </w:numPr>
        <w:autoSpaceDE w:val="0"/>
        <w:autoSpaceDN w:val="0"/>
        <w:adjustRightInd w:val="0"/>
        <w:spacing w:before="0" w:after="0"/>
        <w:ind w:left="1418"/>
        <w:rPr>
          <w:rFonts w:ascii="Tahoma" w:hAnsi="Tahoma" w:cs="Tahoma"/>
          <w:i/>
          <w:color w:val="000000" w:themeColor="text1"/>
          <w:sz w:val="21"/>
          <w:szCs w:val="21"/>
        </w:rPr>
      </w:pPr>
      <w:r w:rsidRPr="00352227">
        <w:rPr>
          <w:rFonts w:ascii="Tahoma" w:hAnsi="Tahoma" w:cs="Tahoma"/>
          <w:i/>
          <w:color w:val="000000" w:themeColor="text1"/>
          <w:sz w:val="21"/>
          <w:szCs w:val="21"/>
        </w:rPr>
        <w:t xml:space="preserve">a jogi és szakmai szabályozási környezet ismeretét, különös tekintettel a helyi építési szabályzatra és a műemléki környezetben végzett beavatkozásokra, </w:t>
      </w:r>
    </w:p>
    <w:p w14:paraId="3FE306FC" w14:textId="77777777" w:rsidR="00FF2141" w:rsidRPr="00352227" w:rsidRDefault="00FF2141" w:rsidP="00FF2141">
      <w:pPr>
        <w:pStyle w:val="Listaszerbekezds"/>
        <w:numPr>
          <w:ilvl w:val="0"/>
          <w:numId w:val="25"/>
        </w:numPr>
        <w:autoSpaceDE w:val="0"/>
        <w:autoSpaceDN w:val="0"/>
        <w:adjustRightInd w:val="0"/>
        <w:spacing w:before="0" w:after="0"/>
        <w:ind w:left="1418"/>
        <w:rPr>
          <w:rFonts w:ascii="Tahoma" w:hAnsi="Tahoma" w:cs="Tahoma"/>
          <w:i/>
          <w:color w:val="000000" w:themeColor="text1"/>
          <w:sz w:val="21"/>
          <w:szCs w:val="21"/>
        </w:rPr>
      </w:pPr>
      <w:r w:rsidRPr="00352227">
        <w:rPr>
          <w:rFonts w:ascii="Tahoma" w:hAnsi="Tahoma" w:cs="Tahoma"/>
          <w:color w:val="000000" w:themeColor="text1"/>
          <w:sz w:val="21"/>
          <w:szCs w:val="21"/>
        </w:rPr>
        <w:t xml:space="preserve">a műszaki leírás szerinti rendeltetés, használhatóság és gazdaságosság követelményeit, </w:t>
      </w:r>
      <w:r w:rsidRPr="00352227">
        <w:rPr>
          <w:rFonts w:ascii="Tahoma" w:hAnsi="Tahoma" w:cs="Tahoma"/>
          <w:i/>
          <w:color w:val="000000" w:themeColor="text1"/>
          <w:sz w:val="21"/>
          <w:szCs w:val="21"/>
        </w:rPr>
        <w:t>- kiemelten a műemléki szempontok megtartása mellett elérendő környezettudatossági, fenntarthatósági és üzemeltetési szempontokat</w:t>
      </w:r>
    </w:p>
    <w:p w14:paraId="3FE306FD" w14:textId="77777777" w:rsidR="00FF2141" w:rsidRPr="00352227" w:rsidRDefault="00FF2141" w:rsidP="00FF2141">
      <w:pPr>
        <w:autoSpaceDE w:val="0"/>
        <w:autoSpaceDN w:val="0"/>
        <w:adjustRightInd w:val="0"/>
        <w:jc w:val="both"/>
        <w:rPr>
          <w:rFonts w:ascii="Tahoma" w:hAnsi="Tahoma" w:cs="Tahoma"/>
          <w:color w:val="0070C0"/>
          <w:sz w:val="21"/>
          <w:szCs w:val="21"/>
        </w:rPr>
      </w:pP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640"/>
        <w:gridCol w:w="2188"/>
      </w:tblGrid>
      <w:tr w:rsidR="00FF2141" w:rsidRPr="00352227" w14:paraId="3FE30700" w14:textId="77777777" w:rsidTr="00FF2141">
        <w:tc>
          <w:tcPr>
            <w:tcW w:w="1678"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6FE" w14:textId="77777777" w:rsidR="00FF2141" w:rsidRPr="00352227" w:rsidRDefault="00FF2141" w:rsidP="00E84CC8">
            <w:pPr>
              <w:spacing w:line="340" w:lineRule="exact"/>
              <w:rPr>
                <w:rFonts w:ascii="Tahoma" w:hAnsi="Tahoma" w:cs="Tahoma"/>
                <w:b/>
                <w:color w:val="000000" w:themeColor="text1"/>
                <w:sz w:val="21"/>
                <w:szCs w:val="21"/>
                <w:lang w:eastAsia="hu-HU"/>
              </w:rPr>
            </w:pPr>
            <w:r w:rsidRPr="00352227">
              <w:rPr>
                <w:rFonts w:ascii="Tahoma" w:hAnsi="Tahoma" w:cs="Tahoma"/>
                <w:b/>
                <w:color w:val="000000" w:themeColor="text1"/>
                <w:sz w:val="21"/>
                <w:szCs w:val="21"/>
                <w:lang w:eastAsia="hu-HU"/>
              </w:rPr>
              <w:t>2. részszempont</w:t>
            </w:r>
          </w:p>
        </w:tc>
        <w:tc>
          <w:tcPr>
            <w:tcW w:w="7828"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6FF" w14:textId="77777777" w:rsidR="00FF2141" w:rsidRPr="00352227" w:rsidRDefault="00FF2141" w:rsidP="00E84CC8">
            <w:pPr>
              <w:spacing w:line="340" w:lineRule="exact"/>
              <w:jc w:val="both"/>
              <w:rPr>
                <w:rFonts w:ascii="Tahoma" w:hAnsi="Tahoma" w:cs="Tahoma"/>
                <w:b/>
                <w:color w:val="000000" w:themeColor="text1"/>
                <w:sz w:val="21"/>
                <w:szCs w:val="21"/>
              </w:rPr>
            </w:pPr>
            <w:r w:rsidRPr="00352227">
              <w:rPr>
                <w:rFonts w:ascii="Tahoma" w:hAnsi="Tahoma" w:cs="Tahoma"/>
                <w:b/>
                <w:color w:val="000000" w:themeColor="text1"/>
                <w:sz w:val="21"/>
                <w:szCs w:val="21"/>
              </w:rPr>
              <w:t>Az építészeti-műszaki tervek építészeti minőséggel, szakmai igényességgel és szakszerűséggel kapcsolatos követelményei ismeretének bemutatása</w:t>
            </w:r>
          </w:p>
        </w:tc>
      </w:tr>
      <w:tr w:rsidR="00FF2141" w:rsidRPr="00352227" w14:paraId="3FE3070C" w14:textId="77777777" w:rsidTr="00E84CC8">
        <w:tc>
          <w:tcPr>
            <w:tcW w:w="1678" w:type="dxa"/>
            <w:tcBorders>
              <w:top w:val="single" w:sz="4" w:space="0" w:color="auto"/>
              <w:left w:val="single" w:sz="4" w:space="0" w:color="auto"/>
              <w:bottom w:val="single" w:sz="4" w:space="0" w:color="auto"/>
              <w:right w:val="single" w:sz="4" w:space="0" w:color="auto"/>
            </w:tcBorders>
            <w:hideMark/>
          </w:tcPr>
          <w:p w14:paraId="3FE30701" w14:textId="77777777" w:rsidR="00FF2141" w:rsidRPr="00352227" w:rsidRDefault="00FF2141" w:rsidP="00E84CC8">
            <w:pPr>
              <w:spacing w:line="340" w:lineRule="exact"/>
              <w:rPr>
                <w:rFonts w:ascii="Tahoma" w:hAnsi="Tahoma" w:cs="Tahoma"/>
                <w:i/>
                <w:color w:val="000000" w:themeColor="text1"/>
                <w:sz w:val="21"/>
                <w:szCs w:val="21"/>
                <w:lang w:eastAsia="hu-HU"/>
              </w:rPr>
            </w:pPr>
            <w:r w:rsidRPr="00352227">
              <w:rPr>
                <w:rFonts w:ascii="Tahoma" w:hAnsi="Tahoma" w:cs="Tahoma"/>
                <w:i/>
                <w:color w:val="000000" w:themeColor="text1"/>
                <w:sz w:val="21"/>
                <w:szCs w:val="21"/>
                <w:lang w:eastAsia="hu-HU"/>
              </w:rPr>
              <w:t>beadandó munkarészek</w:t>
            </w:r>
          </w:p>
        </w:tc>
        <w:tc>
          <w:tcPr>
            <w:tcW w:w="5640" w:type="dxa"/>
            <w:tcBorders>
              <w:top w:val="single" w:sz="4" w:space="0" w:color="auto"/>
              <w:left w:val="single" w:sz="4" w:space="0" w:color="auto"/>
              <w:bottom w:val="single" w:sz="4" w:space="0" w:color="auto"/>
              <w:right w:val="single" w:sz="4" w:space="0" w:color="auto"/>
            </w:tcBorders>
            <w:hideMark/>
          </w:tcPr>
          <w:p w14:paraId="3FE30702"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 Ajánlattevő ismertesse, hogy a környezettudatosság, fenntarthatóság és üzemeltethetőség szemléletét a </w:t>
            </w:r>
            <w:r w:rsidRPr="00352227">
              <w:rPr>
                <w:rFonts w:ascii="Tahoma" w:hAnsi="Tahoma" w:cs="Tahoma"/>
                <w:color w:val="000000" w:themeColor="text1"/>
                <w:sz w:val="21"/>
                <w:szCs w:val="21"/>
                <w:lang w:eastAsia="hu-HU"/>
              </w:rPr>
              <w:lastRenderedPageBreak/>
              <w:t xml:space="preserve">tervezés során hogyan veszi figyelembe. (LEED, BREAM), </w:t>
            </w:r>
          </w:p>
          <w:p w14:paraId="3FE30703"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megújuló épület illesztése a megújuló palotavárosi szövetbe, környezetbe, környező épületekkel, utcákkal, terekkel való kapcsolat, közlekedési kapcsolatok </w:t>
            </w:r>
          </w:p>
          <w:p w14:paraId="3FE30704"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 tervezési feladatra vonatkozó jogi és szakmai szabályozás elemeinek felsorolása, ideértve a vonatkozó hatályos törvényeket és rendeleteket, hazai és európai szabványokat és ezek tervezésre gyakorolt hatásait.</w:t>
            </w:r>
          </w:p>
          <w:p w14:paraId="3FE30705"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 felsorolt jogi és szakmai szabályozási dokumentumokhoz rendelve meg kell jelölni, hogy a tervezési feladat mely részével kapcsolatban relevánsak (még akkor is, ha ez az adott jogi, szakmai szabályozó eszköz  címéből egyértelműnek tűnhet) – illetve ezek betartására milyen intézkedéseket, munkamódszert javasol a Tervező</w:t>
            </w:r>
          </w:p>
          <w:p w14:paraId="3FE30706" w14:textId="77777777" w:rsidR="00FF2141" w:rsidRPr="00352227" w:rsidRDefault="00FF2141" w:rsidP="00FF2141">
            <w:pPr>
              <w:numPr>
                <w:ilvl w:val="0"/>
                <w:numId w:val="2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fentiek körében felmerülő külső (a munkaszervezeten kívül felmerülő) kockázatok és azokra adott megoldási javaslatok </w:t>
            </w:r>
          </w:p>
        </w:tc>
        <w:tc>
          <w:tcPr>
            <w:tcW w:w="2188" w:type="dxa"/>
            <w:tcBorders>
              <w:top w:val="single" w:sz="4" w:space="0" w:color="auto"/>
              <w:left w:val="single" w:sz="4" w:space="0" w:color="auto"/>
              <w:bottom w:val="single" w:sz="4" w:space="0" w:color="auto"/>
              <w:right w:val="single" w:sz="4" w:space="0" w:color="auto"/>
            </w:tcBorders>
            <w:hideMark/>
          </w:tcPr>
          <w:p w14:paraId="3FE30707"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lastRenderedPageBreak/>
              <w:t xml:space="preserve">ad a) műszaki ismertetés - max. 4 </w:t>
            </w:r>
            <w:r w:rsidRPr="00352227">
              <w:rPr>
                <w:rFonts w:ascii="Tahoma" w:hAnsi="Tahoma" w:cs="Tahoma"/>
                <w:color w:val="000000" w:themeColor="text1"/>
                <w:sz w:val="21"/>
                <w:szCs w:val="21"/>
                <w:lang w:eastAsia="hu-HU"/>
              </w:rPr>
              <w:lastRenderedPageBreak/>
              <w:t>oldal</w:t>
            </w:r>
          </w:p>
          <w:p w14:paraId="3FE30708"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b) műszaki ismertetés és hivatkozások – max. 4 oldal</w:t>
            </w:r>
          </w:p>
          <w:p w14:paraId="3FE30709"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c) táblázatos felsorolás max. 2 oldal</w:t>
            </w:r>
          </w:p>
          <w:p w14:paraId="3FE3070A"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d) táblázat: tervezési feladatlista és jogszabályi megfeleltetés (max. 2 oldal) valamint max. 1 oldal intézkedési terv</w:t>
            </w:r>
          </w:p>
          <w:p w14:paraId="3FE3070B" w14:textId="77777777" w:rsidR="00FF2141" w:rsidRPr="00352227" w:rsidRDefault="00FF2141" w:rsidP="00E84CC8">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e) tervezés folyamán felmerülő kockázatok kezelésének táblázatos bemutatása a PMI ajánlásai szerint</w:t>
            </w:r>
          </w:p>
        </w:tc>
      </w:tr>
      <w:tr w:rsidR="00FF2141" w:rsidRPr="00352227" w14:paraId="3FE3070F" w14:textId="77777777" w:rsidTr="00FF2141">
        <w:tc>
          <w:tcPr>
            <w:tcW w:w="1678"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70D" w14:textId="77777777" w:rsidR="00FF2141" w:rsidRPr="00352227" w:rsidRDefault="00FF2141" w:rsidP="00E84CC8">
            <w:pPr>
              <w:spacing w:line="340" w:lineRule="exact"/>
              <w:jc w:val="center"/>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lastRenderedPageBreak/>
              <w:t>Kategóriák</w:t>
            </w:r>
          </w:p>
        </w:tc>
        <w:tc>
          <w:tcPr>
            <w:tcW w:w="7828"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70E" w14:textId="77777777" w:rsidR="00FF2141" w:rsidRPr="00352227" w:rsidRDefault="00FF2141" w:rsidP="00E84CC8">
            <w:pPr>
              <w:suppressAutoHyphens w:val="0"/>
              <w:spacing w:after="0" w:line="340" w:lineRule="exact"/>
              <w:jc w:val="center"/>
              <w:textAlignment w:val="auto"/>
              <w:rPr>
                <w:rFonts w:ascii="Tahoma" w:hAnsi="Tahoma" w:cs="Tahoma"/>
                <w:color w:val="000000" w:themeColor="text1"/>
                <w:sz w:val="21"/>
                <w:szCs w:val="21"/>
                <w:lang w:eastAsia="hu-HU"/>
              </w:rPr>
            </w:pPr>
            <w:r w:rsidRPr="00352227">
              <w:rPr>
                <w:rFonts w:ascii="Tahoma" w:hAnsi="Tahoma" w:cs="Tahoma"/>
                <w:b/>
                <w:i/>
                <w:color w:val="000000" w:themeColor="text1"/>
                <w:sz w:val="21"/>
                <w:szCs w:val="21"/>
                <w:lang w:eastAsia="hu-HU"/>
              </w:rPr>
              <w:t>Elemenként kiosztható pontok</w:t>
            </w:r>
          </w:p>
        </w:tc>
      </w:tr>
      <w:tr w:rsidR="00FF2141" w:rsidRPr="00352227" w14:paraId="3FE30717" w14:textId="77777777" w:rsidTr="00E84CC8">
        <w:tc>
          <w:tcPr>
            <w:tcW w:w="1678" w:type="dxa"/>
            <w:tcBorders>
              <w:top w:val="single" w:sz="4" w:space="0" w:color="auto"/>
              <w:left w:val="single" w:sz="4" w:space="0" w:color="auto"/>
              <w:bottom w:val="single" w:sz="4" w:space="0" w:color="auto"/>
              <w:right w:val="single" w:sz="4" w:space="0" w:color="auto"/>
            </w:tcBorders>
          </w:tcPr>
          <w:p w14:paraId="3FE30710" w14:textId="77777777" w:rsidR="00FF2141" w:rsidRPr="00352227" w:rsidRDefault="00FF2141" w:rsidP="00E84CC8">
            <w:pPr>
              <w:spacing w:line="340" w:lineRule="exact"/>
              <w:jc w:val="right"/>
              <w:rPr>
                <w:rFonts w:ascii="Tahoma" w:hAnsi="Tahoma" w:cs="Tahoma"/>
                <w:i/>
                <w:color w:val="000000" w:themeColor="text1"/>
                <w:sz w:val="21"/>
                <w:szCs w:val="21"/>
                <w:lang w:eastAsia="hu-HU"/>
              </w:rPr>
            </w:pPr>
          </w:p>
          <w:p w14:paraId="3FE30711"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A kategória</w:t>
            </w:r>
          </w:p>
        </w:tc>
        <w:tc>
          <w:tcPr>
            <w:tcW w:w="7828" w:type="dxa"/>
            <w:gridSpan w:val="2"/>
            <w:tcBorders>
              <w:top w:val="single" w:sz="4" w:space="0" w:color="auto"/>
              <w:left w:val="single" w:sz="4" w:space="0" w:color="auto"/>
              <w:bottom w:val="single" w:sz="4" w:space="0" w:color="auto"/>
              <w:right w:val="single" w:sz="4" w:space="0" w:color="auto"/>
            </w:tcBorders>
            <w:hideMark/>
          </w:tcPr>
          <w:p w14:paraId="3FE30712"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környezettudatosság, fenntarthatóság / üzemeltethetőség szemlélete mindkét elemre kiterjedően bemutatásra kerül, az összefüggések kiemelésével és az ezzel kapcsolatban felmerülhető szakmai problémák és megoldási javaslatok felvetésével; </w:t>
            </w:r>
            <w:r w:rsidRPr="00352227">
              <w:rPr>
                <w:rFonts w:ascii="Tahoma" w:hAnsi="Tahoma" w:cs="Tahoma"/>
                <w:b/>
                <w:color w:val="000000" w:themeColor="text1"/>
                <w:sz w:val="21"/>
                <w:szCs w:val="21"/>
                <w:lang w:eastAsia="hu-HU"/>
              </w:rPr>
              <w:t>- 20 pont</w:t>
            </w:r>
          </w:p>
          <w:p w14:paraId="3FE30713"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tartalmazza az épület beillesztését a környezetbe, melynek során több, mint 3 szempontot figyelembe véve többféle kapcsolódást mutat be; </w:t>
            </w:r>
            <w:r w:rsidRPr="00352227">
              <w:rPr>
                <w:rFonts w:ascii="Tahoma" w:hAnsi="Tahoma" w:cs="Tahoma"/>
                <w:b/>
                <w:color w:val="000000" w:themeColor="text1"/>
                <w:sz w:val="21"/>
                <w:szCs w:val="21"/>
                <w:lang w:eastAsia="hu-HU"/>
              </w:rPr>
              <w:t>- 20 pont</w:t>
            </w:r>
          </w:p>
          <w:p w14:paraId="3FE30714"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Palotavárosi szövetbe illesztés elveit a tervezési feladat specifikumának megfelelően mutatja be; </w:t>
            </w:r>
            <w:r w:rsidRPr="00352227">
              <w:rPr>
                <w:rFonts w:ascii="Tahoma" w:hAnsi="Tahoma" w:cs="Tahoma"/>
                <w:b/>
                <w:color w:val="000000" w:themeColor="text1"/>
                <w:sz w:val="21"/>
                <w:szCs w:val="21"/>
                <w:lang w:eastAsia="hu-HU"/>
              </w:rPr>
              <w:t>- 20 pont</w:t>
            </w:r>
          </w:p>
          <w:p w14:paraId="3FE30715"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 befolyásoló jogi –szakmai szabályozási dokumentumokat ismerteti és röviden megindokolja az adott jogszabály, norma felhasználásának fontosságát az adott tervezési feladat elvégzése során; </w:t>
            </w:r>
            <w:r w:rsidRPr="00352227">
              <w:rPr>
                <w:rFonts w:ascii="Tahoma" w:hAnsi="Tahoma" w:cs="Tahoma"/>
                <w:b/>
                <w:color w:val="000000" w:themeColor="text1"/>
                <w:sz w:val="21"/>
                <w:szCs w:val="21"/>
                <w:lang w:eastAsia="hu-HU"/>
              </w:rPr>
              <w:t>- 20 pont</w:t>
            </w:r>
          </w:p>
          <w:p w14:paraId="3FE30716" w14:textId="77777777" w:rsidR="00FF2141" w:rsidRPr="00352227" w:rsidRDefault="00FF2141" w:rsidP="00FF2141">
            <w:pPr>
              <w:numPr>
                <w:ilvl w:val="0"/>
                <w:numId w:val="30"/>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 kockázatok elemzésével bemutatja a tervezés során a szakmai minőség biztosításra (ezen belül kiemelten a jogszabályok és normák) betartásának felügyeletére és ellenőrzésére vonatkozó intézkedéseket;</w:t>
            </w:r>
            <w:r w:rsidRPr="00352227">
              <w:rPr>
                <w:rFonts w:ascii="Tahoma" w:hAnsi="Tahoma" w:cs="Tahoma"/>
                <w:b/>
                <w:color w:val="000000" w:themeColor="text1"/>
                <w:sz w:val="21"/>
                <w:szCs w:val="21"/>
                <w:lang w:eastAsia="hu-HU"/>
              </w:rPr>
              <w:t xml:space="preserve"> - 20 pont</w:t>
            </w:r>
          </w:p>
        </w:tc>
      </w:tr>
      <w:tr w:rsidR="00FF2141" w:rsidRPr="00352227" w14:paraId="3FE3071E" w14:textId="77777777" w:rsidTr="00E84CC8">
        <w:tc>
          <w:tcPr>
            <w:tcW w:w="1678" w:type="dxa"/>
            <w:tcBorders>
              <w:top w:val="single" w:sz="4" w:space="0" w:color="auto"/>
              <w:left w:val="single" w:sz="4" w:space="0" w:color="auto"/>
              <w:bottom w:val="single" w:sz="4" w:space="0" w:color="auto"/>
              <w:right w:val="single" w:sz="4" w:space="0" w:color="auto"/>
            </w:tcBorders>
            <w:hideMark/>
          </w:tcPr>
          <w:p w14:paraId="3FE30718"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lastRenderedPageBreak/>
              <w:t>B kategória</w:t>
            </w:r>
          </w:p>
        </w:tc>
        <w:tc>
          <w:tcPr>
            <w:tcW w:w="7828" w:type="dxa"/>
            <w:gridSpan w:val="2"/>
            <w:tcBorders>
              <w:top w:val="single" w:sz="4" w:space="0" w:color="auto"/>
              <w:left w:val="single" w:sz="4" w:space="0" w:color="auto"/>
              <w:bottom w:val="single" w:sz="4" w:space="0" w:color="auto"/>
              <w:right w:val="single" w:sz="4" w:space="0" w:color="auto"/>
            </w:tcBorders>
            <w:hideMark/>
          </w:tcPr>
          <w:p w14:paraId="3FE30719" w14:textId="2A924D01" w:rsidR="00FF2141" w:rsidRPr="00352227" w:rsidRDefault="00FF2141" w:rsidP="00FF2141">
            <w:pPr>
              <w:pStyle w:val="Listaszerbekezds"/>
              <w:numPr>
                <w:ilvl w:val="0"/>
                <w:numId w:val="23"/>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környezettudatosság, fenntarthatóság / üzemeltethetőség szemléletének bemutatása kiterjed mindkét elemre, de az összefüggések </w:t>
            </w:r>
            <w:r w:rsidR="00E84CC8" w:rsidRPr="00352227">
              <w:rPr>
                <w:rFonts w:ascii="Tahoma" w:eastAsia="Times New Roman" w:hAnsi="Tahoma" w:cs="Tahoma"/>
                <w:color w:val="000000" w:themeColor="text1"/>
                <w:sz w:val="21"/>
                <w:szCs w:val="21"/>
                <w:lang w:eastAsia="hu-HU"/>
              </w:rPr>
              <w:t>nem teljes körűen</w:t>
            </w:r>
            <w:r w:rsidRPr="00352227">
              <w:rPr>
                <w:rFonts w:ascii="Tahoma" w:eastAsia="Times New Roman" w:hAnsi="Tahoma" w:cs="Tahoma"/>
                <w:color w:val="000000" w:themeColor="text1"/>
                <w:sz w:val="21"/>
                <w:szCs w:val="21"/>
                <w:lang w:eastAsia="hu-HU"/>
              </w:rPr>
              <w:t xml:space="preserve"> kerülnek kiemelésre azonban az ezzel kapcsolatban felmerülhető szakmai problémák és megoldási javaslatok felvetésre kerülnek; </w:t>
            </w:r>
            <w:r w:rsidRPr="00352227">
              <w:rPr>
                <w:rFonts w:ascii="Tahoma" w:eastAsia="Times New Roman" w:hAnsi="Tahoma" w:cs="Tahoma"/>
                <w:b/>
                <w:color w:val="000000" w:themeColor="text1"/>
                <w:sz w:val="21"/>
                <w:szCs w:val="21"/>
                <w:lang w:eastAsia="hu-HU"/>
              </w:rPr>
              <w:t>- 15 pont</w:t>
            </w:r>
          </w:p>
          <w:p w14:paraId="3FE3071A" w14:textId="77777777" w:rsidR="00FF2141" w:rsidRPr="00352227" w:rsidRDefault="00FF2141" w:rsidP="00FF2141">
            <w:pPr>
              <w:pStyle w:val="Listaszerbekezds"/>
              <w:numPr>
                <w:ilvl w:val="0"/>
                <w:numId w:val="23"/>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tartalmazza az épület beillesztését a környezetbe több, mint 2 szempont  figyelembe vétele mellett, azonban ezek kapcsolódási pontjait nem mutatja be; </w:t>
            </w:r>
            <w:r w:rsidRPr="00352227">
              <w:rPr>
                <w:rFonts w:ascii="Tahoma" w:eastAsia="Times New Roman" w:hAnsi="Tahoma" w:cs="Tahoma"/>
                <w:b/>
                <w:color w:val="000000" w:themeColor="text1"/>
                <w:sz w:val="21"/>
                <w:szCs w:val="21"/>
                <w:lang w:eastAsia="hu-HU"/>
              </w:rPr>
              <w:t>- 15 pont</w:t>
            </w:r>
          </w:p>
          <w:p w14:paraId="3FE3071B" w14:textId="77777777" w:rsidR="00FF2141" w:rsidRPr="00352227" w:rsidRDefault="00FF2141" w:rsidP="00FF2141">
            <w:pPr>
              <w:pStyle w:val="Listaszerbekezds"/>
              <w:numPr>
                <w:ilvl w:val="0"/>
                <w:numId w:val="23"/>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Palotavárosi szövetbe illesztés elveit a tervezési feladat nem minden specifikumára figyelemmel mutatja be; </w:t>
            </w:r>
            <w:r w:rsidRPr="00352227">
              <w:rPr>
                <w:rFonts w:ascii="Tahoma" w:hAnsi="Tahoma" w:cs="Tahoma"/>
                <w:b/>
                <w:color w:val="000000" w:themeColor="text1"/>
                <w:sz w:val="21"/>
                <w:szCs w:val="21"/>
                <w:lang w:eastAsia="hu-HU"/>
              </w:rPr>
              <w:t>- 15 pont</w:t>
            </w:r>
          </w:p>
          <w:p w14:paraId="3FE3071C" w14:textId="77777777" w:rsidR="00FF2141" w:rsidRPr="00352227" w:rsidRDefault="00FF2141" w:rsidP="00FF2141">
            <w:pPr>
              <w:numPr>
                <w:ilvl w:val="0"/>
                <w:numId w:val="2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tervezést befolyásoló jogi-szakmai szabályozási dokumentumokat ismerteti, de nem indokolja meg az adott jogszabály, norma felhasználásának fontosságát az adott tervezési feladat elvégzése során; </w:t>
            </w:r>
            <w:r w:rsidRPr="00352227">
              <w:rPr>
                <w:rFonts w:ascii="Tahoma" w:eastAsia="Times New Roman" w:hAnsi="Tahoma" w:cs="Tahoma"/>
                <w:b/>
                <w:color w:val="000000" w:themeColor="text1"/>
                <w:sz w:val="21"/>
                <w:szCs w:val="21"/>
                <w:lang w:eastAsia="hu-HU"/>
              </w:rPr>
              <w:t>- 15 pont</w:t>
            </w:r>
          </w:p>
          <w:p w14:paraId="3FE3071D" w14:textId="77777777" w:rsidR="00FF2141" w:rsidRPr="00352227" w:rsidRDefault="00FF2141" w:rsidP="00FF2141">
            <w:pPr>
              <w:numPr>
                <w:ilvl w:val="0"/>
                <w:numId w:val="2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kockázatok elemzésével bemutatja, hogy a szakmai minőség biztosítására felsorolt jogszabályi háttér által előírt feltételek betartására/betartatására milyen munkaszervezési eljárásokat és intézkedéseket alkalmaz / ill. hoz, azonban a kockázat elemzése során az ezek elhárításához, megelőzéséhez szükséges minőségbiztosítási eljárásokat és intézkedéseket alkalmazását nem mutatja be; </w:t>
            </w:r>
            <w:r w:rsidRPr="00352227">
              <w:rPr>
                <w:rFonts w:ascii="Tahoma" w:hAnsi="Tahoma" w:cs="Tahoma"/>
                <w:b/>
                <w:color w:val="000000" w:themeColor="text1"/>
                <w:sz w:val="21"/>
                <w:szCs w:val="21"/>
                <w:lang w:eastAsia="hu-HU"/>
              </w:rPr>
              <w:t>- 15 pont</w:t>
            </w:r>
          </w:p>
        </w:tc>
      </w:tr>
      <w:tr w:rsidR="00FF2141" w:rsidRPr="00352227" w14:paraId="3FE30725" w14:textId="77777777" w:rsidTr="00E84CC8">
        <w:tc>
          <w:tcPr>
            <w:tcW w:w="1678" w:type="dxa"/>
            <w:tcBorders>
              <w:top w:val="single" w:sz="4" w:space="0" w:color="auto"/>
              <w:left w:val="single" w:sz="4" w:space="0" w:color="auto"/>
              <w:bottom w:val="single" w:sz="4" w:space="0" w:color="auto"/>
              <w:right w:val="single" w:sz="4" w:space="0" w:color="auto"/>
            </w:tcBorders>
          </w:tcPr>
          <w:p w14:paraId="3FE3071F"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C kategória</w:t>
            </w:r>
          </w:p>
        </w:tc>
        <w:tc>
          <w:tcPr>
            <w:tcW w:w="7828" w:type="dxa"/>
            <w:gridSpan w:val="2"/>
            <w:tcBorders>
              <w:top w:val="single" w:sz="4" w:space="0" w:color="auto"/>
              <w:left w:val="single" w:sz="4" w:space="0" w:color="auto"/>
              <w:bottom w:val="single" w:sz="4" w:space="0" w:color="auto"/>
              <w:right w:val="single" w:sz="4" w:space="0" w:color="auto"/>
            </w:tcBorders>
          </w:tcPr>
          <w:p w14:paraId="3FE30720" w14:textId="77777777" w:rsidR="00FF2141" w:rsidRPr="00352227" w:rsidRDefault="00FF2141" w:rsidP="00FF2141">
            <w:pPr>
              <w:pStyle w:val="Listaszerbekezds"/>
              <w:numPr>
                <w:ilvl w:val="0"/>
                <w:numId w:val="31"/>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környezettudatosság, fenntarthatóság / üzemeltethetőség szemléletének bemutatása kiterjed mindkét elemre, de az összefüggések az elemek tekintetében nem kerülnek kiemelésre és az ezzel kapcsolatban felmerülhető szakmai problémák és megoldási javaslatok sem kerülnek felvetésre; </w:t>
            </w:r>
            <w:r w:rsidRPr="00352227">
              <w:rPr>
                <w:rFonts w:ascii="Tahoma" w:eastAsia="Times New Roman" w:hAnsi="Tahoma" w:cs="Tahoma"/>
                <w:b/>
                <w:color w:val="000000" w:themeColor="text1"/>
                <w:sz w:val="21"/>
                <w:szCs w:val="21"/>
                <w:lang w:eastAsia="hu-HU"/>
              </w:rPr>
              <w:t>- 10 pont</w:t>
            </w:r>
          </w:p>
          <w:p w14:paraId="3FE30721" w14:textId="77777777" w:rsidR="00FF2141" w:rsidRPr="00352227" w:rsidRDefault="00FF2141" w:rsidP="00FF2141">
            <w:pPr>
              <w:pStyle w:val="Listaszerbekezds"/>
              <w:numPr>
                <w:ilvl w:val="0"/>
                <w:numId w:val="31"/>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tartalmazza az épület beillesztését a környezetbe és kevesebb, mint 2 szempontot vesz figyelembe és ezek kapcsolódási pontjait sem mutatja be minden általa bemutatott szempont tekintetében; </w:t>
            </w:r>
          </w:p>
          <w:p w14:paraId="3FE30722" w14:textId="77777777" w:rsidR="00FF2141" w:rsidRPr="00352227" w:rsidRDefault="00FF2141" w:rsidP="00FF2141">
            <w:pPr>
              <w:pStyle w:val="Listaszerbekezds"/>
              <w:numPr>
                <w:ilvl w:val="0"/>
                <w:numId w:val="31"/>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Palotavárosi szövetbe illesztés elveit a tervezési feladattal nem összefüggően mutatja be; </w:t>
            </w:r>
            <w:r w:rsidRPr="00352227">
              <w:rPr>
                <w:rFonts w:ascii="Tahoma" w:hAnsi="Tahoma" w:cs="Tahoma"/>
                <w:b/>
                <w:color w:val="000000" w:themeColor="text1"/>
                <w:sz w:val="21"/>
                <w:szCs w:val="21"/>
                <w:lang w:eastAsia="hu-HU"/>
              </w:rPr>
              <w:t>- 10 pont</w:t>
            </w:r>
          </w:p>
          <w:p w14:paraId="3FE30723" w14:textId="77777777" w:rsidR="00FF2141" w:rsidRPr="00352227" w:rsidRDefault="00FF2141" w:rsidP="00FF2141">
            <w:pPr>
              <w:numPr>
                <w:ilvl w:val="0"/>
                <w:numId w:val="31"/>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 befolyásoló jogi –szakmai szabályozási dokumentumok közül csak a hazai szabályozást  ismerteti és azzal összefüggően indokolja meg az adott jogszabály, norma felhasználásának fontosságát az adott tervezési feladat elvégzése során; </w:t>
            </w:r>
            <w:r w:rsidRPr="00352227">
              <w:rPr>
                <w:rFonts w:ascii="Tahoma" w:hAnsi="Tahoma" w:cs="Tahoma"/>
                <w:b/>
                <w:color w:val="000000" w:themeColor="text1"/>
                <w:sz w:val="21"/>
                <w:szCs w:val="21"/>
                <w:lang w:eastAsia="hu-HU"/>
              </w:rPr>
              <w:t>- 10 pont</w:t>
            </w:r>
          </w:p>
          <w:p w14:paraId="3FE30724" w14:textId="77777777" w:rsidR="00FF2141" w:rsidRPr="00352227" w:rsidRDefault="00FF2141" w:rsidP="00FF2141">
            <w:pPr>
              <w:pStyle w:val="Listaszerbekezds"/>
              <w:numPr>
                <w:ilvl w:val="0"/>
                <w:numId w:val="31"/>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a kockázatok elemzi, azonban azok felmerülése esetén a szakmai minőség biztosítására felsorolt jogszabályi háttér által előírt feltételek betartására/betartatására a munkaszervezési eljárások terén alkalmazandó eljárásokat  és a kockázat elemzése során az ezek elhárításához, megelőzéséhez szükséges  minőségbiztosítási eljárásokat és intézkedéseket alkalmazását nem mutatja be;</w:t>
            </w:r>
            <w:r w:rsidRPr="00352227">
              <w:rPr>
                <w:rFonts w:ascii="Tahoma" w:eastAsia="Times New Roman" w:hAnsi="Tahoma" w:cs="Tahoma"/>
                <w:b/>
                <w:color w:val="000000" w:themeColor="text1"/>
                <w:sz w:val="21"/>
                <w:szCs w:val="21"/>
                <w:lang w:eastAsia="hu-HU"/>
              </w:rPr>
              <w:t xml:space="preserve"> </w:t>
            </w:r>
            <w:r w:rsidRPr="00352227">
              <w:rPr>
                <w:rFonts w:ascii="Tahoma" w:hAnsi="Tahoma" w:cs="Tahoma"/>
                <w:b/>
                <w:color w:val="000000" w:themeColor="text1"/>
                <w:sz w:val="21"/>
                <w:szCs w:val="21"/>
                <w:lang w:eastAsia="hu-HU"/>
              </w:rPr>
              <w:t>- 10 pont</w:t>
            </w:r>
          </w:p>
        </w:tc>
      </w:tr>
      <w:tr w:rsidR="00FF2141" w:rsidRPr="00352227" w14:paraId="3FE3072C" w14:textId="77777777" w:rsidTr="00E84CC8">
        <w:tc>
          <w:tcPr>
            <w:tcW w:w="1678" w:type="dxa"/>
            <w:tcBorders>
              <w:top w:val="single" w:sz="4" w:space="0" w:color="auto"/>
              <w:left w:val="single" w:sz="4" w:space="0" w:color="auto"/>
              <w:bottom w:val="single" w:sz="4" w:space="0" w:color="auto"/>
              <w:right w:val="single" w:sz="4" w:space="0" w:color="auto"/>
            </w:tcBorders>
            <w:hideMark/>
          </w:tcPr>
          <w:p w14:paraId="3FE30726"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D kategória</w:t>
            </w:r>
          </w:p>
        </w:tc>
        <w:tc>
          <w:tcPr>
            <w:tcW w:w="7828" w:type="dxa"/>
            <w:gridSpan w:val="2"/>
            <w:tcBorders>
              <w:top w:val="single" w:sz="4" w:space="0" w:color="auto"/>
              <w:left w:val="single" w:sz="4" w:space="0" w:color="auto"/>
              <w:bottom w:val="single" w:sz="4" w:space="0" w:color="auto"/>
              <w:right w:val="single" w:sz="4" w:space="0" w:color="auto"/>
            </w:tcBorders>
            <w:hideMark/>
          </w:tcPr>
          <w:p w14:paraId="3FE30727" w14:textId="77777777" w:rsidR="00FF2141" w:rsidRPr="00352227" w:rsidRDefault="00FF2141" w:rsidP="00FF2141">
            <w:pPr>
              <w:pStyle w:val="Listaszerbekezds"/>
              <w:numPr>
                <w:ilvl w:val="0"/>
                <w:numId w:val="32"/>
              </w:numPr>
              <w:spacing w:line="276" w:lineRule="auto"/>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környezettudatosság, fenntarthatóság / üzemeltethetőség szemléletének bemutatása részlegesen kerülnek kidolgozásra és az összefüggések sem </w:t>
            </w:r>
            <w:r w:rsidRPr="00352227">
              <w:rPr>
                <w:rFonts w:ascii="Tahoma" w:eastAsia="Times New Roman" w:hAnsi="Tahoma" w:cs="Tahoma"/>
                <w:color w:val="000000" w:themeColor="text1"/>
                <w:sz w:val="21"/>
                <w:szCs w:val="21"/>
                <w:lang w:eastAsia="hu-HU"/>
              </w:rPr>
              <w:lastRenderedPageBreak/>
              <w:t xml:space="preserve">kerülnek kiemelésre és az ezzel kapcsolatban felmerülhető szakmai problémák és megoldási javaslatok sem kerülnek megfelelő módon felvetésre; </w:t>
            </w:r>
            <w:r w:rsidRPr="00352227">
              <w:rPr>
                <w:rFonts w:ascii="Tahoma" w:eastAsia="Times New Roman" w:hAnsi="Tahoma" w:cs="Tahoma"/>
                <w:b/>
                <w:color w:val="000000" w:themeColor="text1"/>
                <w:sz w:val="21"/>
                <w:szCs w:val="21"/>
                <w:lang w:eastAsia="hu-HU"/>
              </w:rPr>
              <w:t>- 5 pont</w:t>
            </w:r>
          </w:p>
          <w:p w14:paraId="3FE30728" w14:textId="77777777" w:rsidR="00FF2141" w:rsidRPr="00352227" w:rsidRDefault="00FF2141" w:rsidP="00FF2141">
            <w:pPr>
              <w:pStyle w:val="Listaszerbekezds"/>
              <w:numPr>
                <w:ilvl w:val="0"/>
                <w:numId w:val="32"/>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az épület beillesztése az épített városi környezetbe nem történik meg és  csak 1 kapcsolódási pont kerül bemutatásra; </w:t>
            </w:r>
            <w:r w:rsidRPr="00352227">
              <w:rPr>
                <w:rFonts w:ascii="Tahoma" w:eastAsia="Times New Roman" w:hAnsi="Tahoma" w:cs="Tahoma"/>
                <w:b/>
                <w:color w:val="000000" w:themeColor="text1"/>
                <w:sz w:val="21"/>
                <w:szCs w:val="21"/>
                <w:lang w:eastAsia="hu-HU"/>
              </w:rPr>
              <w:t>- 1 pont</w:t>
            </w:r>
          </w:p>
          <w:p w14:paraId="3FE30729" w14:textId="77777777" w:rsidR="00FF2141" w:rsidRPr="00352227" w:rsidRDefault="00FF2141" w:rsidP="00FF2141">
            <w:pPr>
              <w:pStyle w:val="Listaszerbekezds"/>
              <w:numPr>
                <w:ilvl w:val="0"/>
                <w:numId w:val="32"/>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Palotavárosi szövetbe illesztés elveit egyáltalán mutatja be; </w:t>
            </w:r>
            <w:r w:rsidRPr="00352227">
              <w:rPr>
                <w:rFonts w:ascii="Tahoma" w:hAnsi="Tahoma" w:cs="Tahoma"/>
                <w:b/>
                <w:color w:val="000000" w:themeColor="text1"/>
                <w:sz w:val="21"/>
                <w:szCs w:val="21"/>
                <w:lang w:eastAsia="hu-HU"/>
              </w:rPr>
              <w:t>- 1 pont</w:t>
            </w:r>
          </w:p>
          <w:p w14:paraId="3FE3072A" w14:textId="77777777" w:rsidR="00FF2141" w:rsidRPr="00352227" w:rsidRDefault="00FF2141" w:rsidP="00FF2141">
            <w:pPr>
              <w:pStyle w:val="Listaszerbekezds"/>
              <w:numPr>
                <w:ilvl w:val="0"/>
                <w:numId w:val="32"/>
              </w:numPr>
              <w:spacing w:before="0" w:after="0" w:line="340" w:lineRule="exact"/>
              <w:rPr>
                <w:rFonts w:ascii="Tahoma" w:eastAsia="Times New Roman" w:hAnsi="Tahoma" w:cs="Tahoma"/>
                <w:color w:val="000000" w:themeColor="text1"/>
                <w:sz w:val="21"/>
                <w:szCs w:val="21"/>
                <w:lang w:eastAsia="hu-HU"/>
              </w:rPr>
            </w:pPr>
            <w:r w:rsidRPr="00352227">
              <w:rPr>
                <w:rFonts w:ascii="Tahoma" w:hAnsi="Tahoma" w:cs="Tahoma"/>
                <w:color w:val="000000" w:themeColor="text1"/>
                <w:sz w:val="21"/>
                <w:szCs w:val="21"/>
                <w:lang w:eastAsia="hu-HU"/>
              </w:rPr>
              <w:t>a tervezés befolyásoló jogi –szakmai szabályozási dokumentumok közül csak a hazai szabályozást ismerteti, de azzal összefüggően nem indokolja meg az adott jogszabály, norma felhasználásának fontosságát az adott tervezési feladat elvégzése során</w:t>
            </w:r>
            <w:r w:rsidRPr="00352227">
              <w:rPr>
                <w:rFonts w:ascii="Tahoma" w:eastAsia="Times New Roman" w:hAnsi="Tahoma" w:cs="Tahoma"/>
                <w:color w:val="000000" w:themeColor="text1"/>
                <w:sz w:val="21"/>
                <w:szCs w:val="21"/>
                <w:lang w:eastAsia="hu-HU"/>
              </w:rPr>
              <w:t xml:space="preserve">; </w:t>
            </w:r>
            <w:r w:rsidRPr="00352227">
              <w:rPr>
                <w:rFonts w:ascii="Tahoma" w:eastAsia="Times New Roman" w:hAnsi="Tahoma" w:cs="Tahoma"/>
                <w:b/>
                <w:color w:val="000000" w:themeColor="text1"/>
                <w:sz w:val="21"/>
                <w:szCs w:val="21"/>
                <w:lang w:eastAsia="hu-HU"/>
              </w:rPr>
              <w:t>- 1 pont</w:t>
            </w:r>
          </w:p>
          <w:p w14:paraId="3FE3072B" w14:textId="77777777" w:rsidR="00FF2141" w:rsidRPr="00352227" w:rsidRDefault="00FF2141" w:rsidP="00FF2141">
            <w:pPr>
              <w:numPr>
                <w:ilvl w:val="0"/>
                <w:numId w:val="32"/>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az általa felsorolt jogi –szakmai szabályozási dokumentumokkal kapcsolatos kockázatokat csak a jogszabályok terén elemzi és ezzel összefüggésben nem mutatja be a szakmai minőség biztosítására felsorolt jogszabályi háttér által előírt feltételek betartására/betartatására a munkaszervezési eljárások terén alkalmazandó eljárásokat  és a kockázat elemzése során az ezek elhárításához, megelőzéséhez szükséges  minőségbiztosítási eljárásokat és intézkedéseket alkalmazását </w:t>
            </w:r>
            <w:r w:rsidRPr="00352227">
              <w:rPr>
                <w:rFonts w:ascii="Tahoma" w:eastAsia="Times New Roman" w:hAnsi="Tahoma" w:cs="Tahoma"/>
                <w:b/>
                <w:color w:val="000000" w:themeColor="text1"/>
                <w:sz w:val="21"/>
                <w:szCs w:val="21"/>
                <w:lang w:eastAsia="hu-HU"/>
              </w:rPr>
              <w:t>- 1 pont</w:t>
            </w:r>
          </w:p>
        </w:tc>
      </w:tr>
    </w:tbl>
    <w:p w14:paraId="3FE3072D"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lastRenderedPageBreak/>
        <w:t>A pontozás az alábbiak szerint történik:</w:t>
      </w:r>
    </w:p>
    <w:p w14:paraId="3FE3072E"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A benyújtott ajánlat kategóriánként az a)-e) elemek közül csak 1 re kaphat pontot, illetve, az A, B, C, D kategóriákban felsorolt a)-e) elemek közül csak egy kategória valamely eleme szerinti pontot kaphatja meg.</w:t>
      </w:r>
    </w:p>
    <w:p w14:paraId="3FE3072F"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Így összesen maximum 100 pontot kaphat.</w:t>
      </w:r>
    </w:p>
    <w:p w14:paraId="3FE30730"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pl.  az a) elemre az A kategóriában, a b) elemre a B kategóriában a c) elemre a D kategóriában, a d) elemre az A kategóriában és az e) elemre az A kategóriában kap pontot, így összesen 76 pontot kap</w:t>
      </w:r>
    </w:p>
    <w:p w14:paraId="3FE30731" w14:textId="77777777" w:rsidR="00FF2141" w:rsidRPr="00352227" w:rsidRDefault="00FF2141" w:rsidP="00FF2141">
      <w:pPr>
        <w:autoSpaceDE w:val="0"/>
        <w:autoSpaceDN w:val="0"/>
        <w:adjustRightInd w:val="0"/>
        <w:ind w:left="567"/>
        <w:jc w:val="both"/>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Amennyiben ajánlattevő ajánlata a fentiek szerint a) – e) elemek vonatkozásában legalább kettőben nem értékelhető, akkor az ajánlat érvénytelennek tekintendő!</w:t>
      </w:r>
    </w:p>
    <w:p w14:paraId="3FE30737" w14:textId="442B2D86" w:rsidR="00D81961" w:rsidRPr="00352227" w:rsidRDefault="00C90C0C" w:rsidP="00C90C0C">
      <w:pPr>
        <w:pStyle w:val="Listaszerbekezds"/>
        <w:numPr>
          <w:ilvl w:val="1"/>
          <w:numId w:val="3"/>
        </w:numPr>
        <w:tabs>
          <w:tab w:val="clear" w:pos="0"/>
          <w:tab w:val="left" w:pos="567"/>
        </w:tabs>
        <w:ind w:left="567" w:hanging="567"/>
        <w:rPr>
          <w:rFonts w:ascii="Tahoma" w:hAnsi="Tahoma" w:cs="Tahoma"/>
          <w:b/>
          <w:color w:val="000000" w:themeColor="text1"/>
          <w:kern w:val="32"/>
          <w:sz w:val="21"/>
          <w:szCs w:val="21"/>
          <w:lang w:eastAsia="hu-HU"/>
        </w:rPr>
      </w:pPr>
      <w:r w:rsidRPr="00352227">
        <w:rPr>
          <w:rFonts w:ascii="Tahoma" w:hAnsi="Tahoma" w:cs="Tahoma"/>
          <w:b/>
          <w:color w:val="000000" w:themeColor="text1"/>
          <w:kern w:val="32"/>
          <w:sz w:val="21"/>
          <w:szCs w:val="21"/>
          <w:lang w:eastAsia="hu-HU"/>
        </w:rPr>
        <w:t>A 3</w:t>
      </w:r>
      <w:r w:rsidR="00D81961" w:rsidRPr="00352227">
        <w:rPr>
          <w:rFonts w:ascii="Tahoma" w:hAnsi="Tahoma" w:cs="Tahoma"/>
          <w:b/>
          <w:color w:val="000000" w:themeColor="text1"/>
          <w:kern w:val="32"/>
          <w:sz w:val="21"/>
          <w:szCs w:val="21"/>
          <w:lang w:eastAsia="hu-HU"/>
        </w:rPr>
        <w:t>. részszempont értékelése</w:t>
      </w:r>
    </w:p>
    <w:p w14:paraId="3FE30738" w14:textId="77777777" w:rsidR="00D81961" w:rsidRPr="00352227" w:rsidRDefault="00D81961" w:rsidP="00C90C0C">
      <w:pPr>
        <w:ind w:left="567"/>
        <w:jc w:val="both"/>
        <w:rPr>
          <w:rFonts w:ascii="Tahoma" w:hAnsi="Tahoma" w:cs="Tahoma"/>
          <w:b/>
          <w:color w:val="000000" w:themeColor="text1"/>
          <w:sz w:val="21"/>
          <w:szCs w:val="21"/>
          <w:shd w:val="clear" w:color="auto" w:fill="FFFFFF"/>
        </w:rPr>
      </w:pPr>
      <w:r w:rsidRPr="00352227">
        <w:rPr>
          <w:rFonts w:ascii="Tahoma" w:eastAsia="Arial Unicode MS" w:hAnsi="Tahoma" w:cs="Tahoma"/>
          <w:b/>
          <w:color w:val="000000" w:themeColor="text1"/>
          <w:sz w:val="21"/>
          <w:szCs w:val="21"/>
          <w:bdr w:val="nil"/>
        </w:rPr>
        <w:t>A szerződés teljesítésében részt vevő személyi állomány képzettsége, szakmai tapasztalat és az állandó munkatársak létszáma</w:t>
      </w:r>
    </w:p>
    <w:p w14:paraId="3FE30739" w14:textId="477E4977" w:rsidR="00D81961" w:rsidRPr="00352227" w:rsidRDefault="00D81961" w:rsidP="00C90C0C">
      <w:pPr>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Az ajánlatok részszempontok szerinti tartalmi elemeinek értékelése során adható pontszám alsó és felső határa: 1-</w:t>
      </w:r>
      <w:r w:rsidR="00E7073F" w:rsidRPr="00352227">
        <w:rPr>
          <w:rFonts w:ascii="Tahoma" w:hAnsi="Tahoma" w:cs="Tahoma"/>
          <w:color w:val="000000" w:themeColor="text1"/>
          <w:sz w:val="21"/>
          <w:szCs w:val="21"/>
        </w:rPr>
        <w:t xml:space="preserve">100 </w:t>
      </w:r>
      <w:r w:rsidRPr="00352227">
        <w:rPr>
          <w:rFonts w:ascii="Tahoma" w:hAnsi="Tahoma" w:cs="Tahoma"/>
          <w:color w:val="000000" w:themeColor="text1"/>
          <w:sz w:val="21"/>
          <w:szCs w:val="21"/>
        </w:rPr>
        <w:t>pont.</w:t>
      </w:r>
    </w:p>
    <w:p w14:paraId="3FE3073A" w14:textId="77777777" w:rsidR="00D81961" w:rsidRPr="00352227" w:rsidRDefault="00C90C0C" w:rsidP="00C90C0C">
      <w:pPr>
        <w:tabs>
          <w:tab w:val="left" w:pos="957"/>
        </w:tabs>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Az ajánlatkérő a</w:t>
      </w:r>
      <w:r w:rsidR="00D81961" w:rsidRPr="00352227">
        <w:rPr>
          <w:rFonts w:ascii="Tahoma" w:hAnsi="Tahoma" w:cs="Tahoma"/>
          <w:color w:val="000000" w:themeColor="text1"/>
          <w:sz w:val="21"/>
          <w:szCs w:val="21"/>
        </w:rPr>
        <w:t xml:space="preserve"> részszempont esetében a </w:t>
      </w:r>
      <w:r w:rsidR="00D81961" w:rsidRPr="00352227">
        <w:rPr>
          <w:rFonts w:ascii="Tahoma" w:hAnsi="Tahoma" w:cs="Tahoma"/>
          <w:b/>
          <w:color w:val="000000" w:themeColor="text1"/>
          <w:sz w:val="21"/>
          <w:szCs w:val="21"/>
        </w:rPr>
        <w:t>pontozás módszerét</w:t>
      </w:r>
      <w:r w:rsidR="00D81961" w:rsidRPr="00352227">
        <w:rPr>
          <w:rFonts w:ascii="Tahoma" w:hAnsi="Tahoma" w:cs="Tahoma"/>
          <w:color w:val="000000" w:themeColor="text1"/>
          <w:sz w:val="21"/>
          <w:szCs w:val="21"/>
        </w:rPr>
        <w:t xml:space="preserve"> alkalmazza az alábbiak szerint:</w:t>
      </w:r>
    </w:p>
    <w:p w14:paraId="3FE3073B" w14:textId="627A4DD0"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É kategóriás, vagy azzal egyenértékű jogosultsággal rendelkező (266/2013. (VII.11.) Korm. rendelet 1. melléklete I./2. rész, 2. pont szerint) építészeti tervezőt, aki gyakorlattal rendelkezik műemléki védelem alatt álló építménnyel kapcsolatos vagy jogszabállyal védetté nyilvánított területen (világörökség vagy műemléki jelentőségű területen vagy műemléki </w:t>
      </w:r>
      <w:r w:rsidRPr="00352227">
        <w:rPr>
          <w:rFonts w:ascii="Tahoma" w:hAnsi="Tahoma" w:cs="Tahoma"/>
          <w:color w:val="000000" w:themeColor="text1"/>
          <w:sz w:val="21"/>
          <w:szCs w:val="21"/>
        </w:rPr>
        <w:lastRenderedPageBreak/>
        <w:t xml:space="preserve">környezetben vagy tájvédelem vagy helyi védelem alatt álló területen) meglévő építmény rekonstrukciós átalakítását célzó tervdokumentációk elkészítésében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8</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24</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3C" w14:textId="1280E98D" w:rsidR="00C90C0C" w:rsidRPr="00352227" w:rsidRDefault="00C90C0C" w:rsidP="00FF2141">
      <w:pPr>
        <w:pStyle w:val="Listaszerbekezds"/>
        <w:numPr>
          <w:ilvl w:val="1"/>
          <w:numId w:val="28"/>
        </w:numPr>
        <w:tabs>
          <w:tab w:val="left" w:pos="709"/>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É kategóriás, vagy azzal egyenértékű jogosultsággal rendelkező (266/2013. (VII.11.) Korm. rendelet 1. melléklete I./2. rész, 2. pont szerint) építészeti tervezőt, aki gyakorlattal rendelkezik barokk, és/vagy rokokó, és/vagy neobarokk, és/vagy neorokokó építészeti stílusú építmény tervezési feladatának irányításában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4</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3D" w14:textId="0650B7C3"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É kategóriás, vagy azzal egyenértékű jogosultsággal rendelkező (266/2013. (VII.11.) Korm. rendelet 1. melléklete I./2. rész, 2. pont szerint) építészeti tervezőt, aki összesen 4.000 m2 szintterület nagyságú építmény komplex műemléki vizsgálatára és/vagy ahhoz kapcsolódó tervezési feladatára vonatkozó irányítási gyakorlattal rendelkezik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6</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3E" w14:textId="178DB743"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tervezésbe bevon </w:t>
      </w:r>
      <w:r w:rsidR="001E23CB" w:rsidRPr="00352227">
        <w:rPr>
          <w:rFonts w:ascii="Tahoma" w:hAnsi="Tahoma" w:cs="Tahoma"/>
          <w:color w:val="000000" w:themeColor="text1"/>
          <w:sz w:val="21"/>
          <w:szCs w:val="21"/>
        </w:rPr>
        <w:t>olyan szakembert, aki tervezési organizáció és költségvetés terén</w:t>
      </w:r>
      <w:r w:rsidRPr="00352227">
        <w:rPr>
          <w:rFonts w:ascii="Tahoma" w:hAnsi="Tahoma" w:cs="Tahoma"/>
          <w:color w:val="000000" w:themeColor="text1"/>
          <w:sz w:val="21"/>
          <w:szCs w:val="21"/>
        </w:rPr>
        <w:t xml:space="preserve"> gyakorlatot szerzett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w:t>
      </w:r>
    </w:p>
    <w:p w14:paraId="3FE3073F" w14:textId="6F6D3B24"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SZÉS5, vagy azzal egyenértékű jogosultsággal rendelkező (266/2013. (VII.11.) Korm. rendelet 1. melléklete II./2. rész, 24. pont szerint) rendelkező szakembert, aki szakmai tapasztalattal rendelkezik műemlék építmények történeti épületszerkezetei, építőanyagai esetében a javító, konzerváló és fenntartó technológiák, anyaghasználat, szerkezeti megoldás az adott műemléken való alkalmazhatóságának szakvéleményezése körében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6</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40" w14:textId="0BF7D49C"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szakembert, aki építésztervezőként, belsőépítészeti tervezői, vagy azzal egyenértékű jogosultsággal (266/2013. (VII.11.) Korm. rendelet 1. melléklete I./2. rész, 3. pont szerint; betűjele: BÉ) rendelkezik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w:t>
      </w:r>
    </w:p>
    <w:p w14:paraId="3FE30741" w14:textId="5EA3546B"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T kategóriás, vagy azzal egyenértékű jogosultsággal rendelkező (266/2013. (VII.11.) Korm. rendelet 1. melléklete I./2. rész, 26. pont szerint) tartószerkezeti tervezőt, aki rendelkezik tartószerkezet (266/2013. (VII.11.) Korm. rendelet 1. melléklete I./2. rész, 27. pont szerint; betűjele: T-É) rekonstrukciós és műemlék épületek tartószerkezeteinek mechanikai ellenállás és stabilitásra történő tervezése tapasztalattal és/vagy tartószerkezet rekonstrukciós szakmérnöki végzettséggel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w:t>
      </w:r>
    </w:p>
    <w:p w14:paraId="3FE30742" w14:textId="72816128"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szakembert, aki rendelkezik tartószerkezeti szakértői, vagy azzal egyenértékű jogosultsággal (266/2013. (VII.11.) Korm. rendelet 1. melléklete II./2. rész, 12. pont szerint; betűjele: SZÉS1) és műemlék épületek mechanikai ellenállás és stabilitásra történő tervezési gyakorlattal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w:t>
      </w:r>
    </w:p>
    <w:p w14:paraId="3FE30743" w14:textId="0AB0F29B"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G kategóriás, vagy azzal egyenértékű jogosultsággal rendelkező (266/2013. (VII.11.) Korm. rendelet 1. melléklete I./2. rész, 28. pont szerint) épületgépészeti tervezőt, aki szakmai és tudományos </w:t>
      </w:r>
      <w:r w:rsidRPr="00352227">
        <w:rPr>
          <w:rFonts w:ascii="Tahoma" w:hAnsi="Tahoma" w:cs="Tahoma"/>
          <w:color w:val="000000" w:themeColor="text1"/>
          <w:sz w:val="21"/>
          <w:szCs w:val="21"/>
        </w:rPr>
        <w:lastRenderedPageBreak/>
        <w:t xml:space="preserve">gyakorlattal rendelkezik műemlék építmények épületfizikai (hő-, hang-, rezgés elleni védelmi) tervezése, helyszíni körülmények mérése, sajátosságok felmérése, kiindulási adatok rögzítése - hőszigetelése, nedvesség viszonyok, légáteresztés megítélése, akusztikai minőségek, szerkezetek, hangszigetelések különböző eseteinek elemzése, épületek, épületrészek, különböző szerkezetek komplex vizsgálatai, méretezései, szerkezeti kialakításai, megoldások tervezése tekintetében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2</w:t>
      </w:r>
      <w:r w:rsidRPr="00352227">
        <w:rPr>
          <w:rFonts w:ascii="Tahoma" w:hAnsi="Tahoma" w:cs="Tahoma"/>
          <w:color w:val="000000" w:themeColor="text1"/>
          <w:sz w:val="21"/>
          <w:szCs w:val="21"/>
        </w:rPr>
        <w:t xml:space="preserve"> pont.</w:t>
      </w:r>
    </w:p>
    <w:p w14:paraId="3FE30744" w14:textId="1F01E6CF"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szakembert, aki rendelkezik meglévő épületek komplex energetikai vizsgálata gyakorlatával, valamint az arra jogosító épületenergetikai szakértői részszakterületre bejegyzett szakértői, vagy azzal egyenértékű jogosultsággal (266/2013. (VII.11.) Korm. rendelet 1. melléklete II./2. rész, 16. pont szerint; betűjele: SZÉS6)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w:t>
      </w:r>
    </w:p>
    <w:p w14:paraId="3FE30745" w14:textId="504830A8"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 teljesítésbe bevon olyan szakembert, aki műemlékvédelemmel és/vagy örökségvédelemmel kapcsolatos tudományos tevékenységet végzett, melynek legalább 1 publikációja impakt faktorral rendelkezik </w:t>
      </w:r>
      <w:r w:rsidR="00D557D9" w:rsidRPr="00352227">
        <w:rPr>
          <w:rFonts w:ascii="Tahoma" w:hAnsi="Tahoma" w:cs="Tahoma"/>
          <w:b/>
          <w:color w:val="000000" w:themeColor="text1"/>
          <w:sz w:val="21"/>
          <w:szCs w:val="21"/>
        </w:rPr>
        <w:t>3</w:t>
      </w:r>
      <w:r w:rsidRPr="00352227">
        <w:rPr>
          <w:rFonts w:ascii="Tahoma" w:hAnsi="Tahoma" w:cs="Tahoma"/>
          <w:color w:val="000000" w:themeColor="text1"/>
          <w:sz w:val="21"/>
          <w:szCs w:val="21"/>
        </w:rPr>
        <w:t xml:space="preserve"> pontot ér [ajánlati elem legkedvezőbb szintje: </w:t>
      </w:r>
      <w:r w:rsidRPr="00352227">
        <w:rPr>
          <w:rFonts w:ascii="Tahoma" w:hAnsi="Tahoma" w:cs="Tahoma"/>
          <w:b/>
          <w:color w:val="000000" w:themeColor="text1"/>
          <w:sz w:val="21"/>
          <w:szCs w:val="21"/>
        </w:rPr>
        <w:t>5</w:t>
      </w:r>
      <w:r w:rsidRPr="00352227">
        <w:rPr>
          <w:rFonts w:ascii="Tahoma" w:hAnsi="Tahoma" w:cs="Tahoma"/>
          <w:color w:val="000000" w:themeColor="text1"/>
          <w:sz w:val="21"/>
          <w:szCs w:val="21"/>
        </w:rPr>
        <w:t xml:space="preserve"> fő], elérhető pontszám: </w:t>
      </w:r>
      <w:r w:rsidR="00D557D9" w:rsidRPr="00352227">
        <w:rPr>
          <w:rFonts w:ascii="Tahoma" w:hAnsi="Tahoma" w:cs="Tahoma"/>
          <w:b/>
          <w:color w:val="000000" w:themeColor="text1"/>
          <w:sz w:val="21"/>
          <w:szCs w:val="21"/>
        </w:rPr>
        <w:t>15</w:t>
      </w:r>
      <w:r w:rsidR="00D557D9"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pont.</w:t>
      </w:r>
    </w:p>
    <w:p w14:paraId="3FE30746" w14:textId="77777777" w:rsidR="00C90C0C" w:rsidRPr="00352227" w:rsidRDefault="00C90C0C" w:rsidP="00FF2141">
      <w:pPr>
        <w:pStyle w:val="Listaszerbekezds"/>
        <w:numPr>
          <w:ilvl w:val="1"/>
          <w:numId w:val="28"/>
        </w:numPr>
        <w:tabs>
          <w:tab w:val="left" w:pos="567"/>
        </w:tabs>
        <w:spacing w:before="0" w:after="0" w:line="276" w:lineRule="auto"/>
        <w:ind w:left="1348" w:hanging="567"/>
        <w:rPr>
          <w:rFonts w:ascii="Tahoma" w:hAnsi="Tahoma" w:cs="Tahoma"/>
          <w:color w:val="000000" w:themeColor="text1"/>
          <w:sz w:val="21"/>
          <w:szCs w:val="21"/>
        </w:rPr>
      </w:pPr>
      <w:r w:rsidRPr="00352227">
        <w:rPr>
          <w:rFonts w:ascii="Tahoma" w:hAnsi="Tahoma" w:cs="Tahoma"/>
          <w:color w:val="000000" w:themeColor="text1"/>
          <w:sz w:val="21"/>
          <w:szCs w:val="21"/>
        </w:rPr>
        <w:t>Állandó munkatársak létszáma a teljesítés során (322/2015. (X.30.) Korm. rendelet 9. § (2) bekezdés a) pontja alapján):</w:t>
      </w:r>
    </w:p>
    <w:p w14:paraId="3FE30747" w14:textId="7C7F8734" w:rsidR="00C90C0C" w:rsidRPr="00352227" w:rsidRDefault="00C90C0C" w:rsidP="00FF2141">
      <w:pPr>
        <w:pStyle w:val="Listaszerbekezds"/>
        <w:numPr>
          <w:ilvl w:val="0"/>
          <w:numId w:val="23"/>
        </w:numPr>
        <w:tabs>
          <w:tab w:val="left" w:pos="993"/>
        </w:tabs>
        <w:spacing w:before="0" w:after="0" w:line="276" w:lineRule="auto"/>
        <w:ind w:left="1773" w:hanging="284"/>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az 1.1. és 1.11. alszempontok közül egy sem állandó munkatárs, úgy ajánlattevő </w:t>
      </w:r>
      <w:r w:rsidR="00D557D9" w:rsidRPr="00352227">
        <w:rPr>
          <w:rFonts w:ascii="Tahoma" w:hAnsi="Tahoma" w:cs="Tahoma"/>
          <w:b/>
          <w:color w:val="000000" w:themeColor="text1"/>
          <w:sz w:val="21"/>
          <w:szCs w:val="21"/>
        </w:rPr>
        <w:t>1</w:t>
      </w:r>
      <w:r w:rsidRPr="00352227">
        <w:rPr>
          <w:rFonts w:ascii="Tahoma" w:hAnsi="Tahoma" w:cs="Tahoma"/>
          <w:color w:val="000000" w:themeColor="text1"/>
          <w:sz w:val="21"/>
          <w:szCs w:val="21"/>
        </w:rPr>
        <w:t xml:space="preserve"> pontot kap,</w:t>
      </w:r>
    </w:p>
    <w:p w14:paraId="3FE30748" w14:textId="77777777" w:rsidR="00C90C0C" w:rsidRPr="00352227" w:rsidRDefault="00C90C0C" w:rsidP="00FF2141">
      <w:pPr>
        <w:pStyle w:val="Listaszerbekezds"/>
        <w:numPr>
          <w:ilvl w:val="0"/>
          <w:numId w:val="23"/>
        </w:numPr>
        <w:tabs>
          <w:tab w:val="left" w:pos="993"/>
        </w:tabs>
        <w:spacing w:before="0" w:after="0" w:line="276" w:lineRule="auto"/>
        <w:ind w:left="1773" w:hanging="284"/>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1-4 alszempont esetében állandó munkatárs, úgy ajánlattevő </w:t>
      </w:r>
      <w:r w:rsidRPr="00352227">
        <w:rPr>
          <w:rFonts w:ascii="Tahoma" w:hAnsi="Tahoma" w:cs="Tahoma"/>
          <w:b/>
          <w:color w:val="000000" w:themeColor="text1"/>
          <w:sz w:val="21"/>
          <w:szCs w:val="21"/>
        </w:rPr>
        <w:t>10</w:t>
      </w:r>
      <w:r w:rsidRPr="00352227">
        <w:rPr>
          <w:rFonts w:ascii="Tahoma" w:hAnsi="Tahoma" w:cs="Tahoma"/>
          <w:color w:val="000000" w:themeColor="text1"/>
          <w:sz w:val="21"/>
          <w:szCs w:val="21"/>
        </w:rPr>
        <w:t xml:space="preserve"> pontot kap,</w:t>
      </w:r>
    </w:p>
    <w:p w14:paraId="3FE30749" w14:textId="77777777" w:rsidR="00C90C0C" w:rsidRPr="00352227" w:rsidRDefault="00C90C0C" w:rsidP="00FF2141">
      <w:pPr>
        <w:pStyle w:val="Listaszerbekezds"/>
        <w:numPr>
          <w:ilvl w:val="0"/>
          <w:numId w:val="23"/>
        </w:numPr>
        <w:tabs>
          <w:tab w:val="left" w:pos="993"/>
        </w:tabs>
        <w:spacing w:before="0" w:after="0" w:line="276" w:lineRule="auto"/>
        <w:ind w:left="1773" w:hanging="284"/>
        <w:rPr>
          <w:rFonts w:ascii="Tahoma" w:hAnsi="Tahoma" w:cs="Tahoma"/>
          <w:color w:val="000000" w:themeColor="text1"/>
          <w:sz w:val="21"/>
          <w:szCs w:val="21"/>
        </w:rPr>
      </w:pPr>
      <w:r w:rsidRPr="00352227">
        <w:rPr>
          <w:rFonts w:ascii="Tahoma" w:hAnsi="Tahoma" w:cs="Tahoma"/>
          <w:color w:val="000000" w:themeColor="text1"/>
          <w:sz w:val="21"/>
          <w:szCs w:val="21"/>
        </w:rPr>
        <w:t xml:space="preserve">amennyiben 5-8 alszempont esetében állandó munkatárs, úgy ajánlattevő </w:t>
      </w:r>
      <w:r w:rsidRPr="00352227">
        <w:rPr>
          <w:rFonts w:ascii="Tahoma" w:hAnsi="Tahoma" w:cs="Tahoma"/>
          <w:b/>
          <w:color w:val="000000" w:themeColor="text1"/>
          <w:sz w:val="21"/>
          <w:szCs w:val="21"/>
        </w:rPr>
        <w:t>20</w:t>
      </w:r>
      <w:r w:rsidRPr="00352227">
        <w:rPr>
          <w:rFonts w:ascii="Tahoma" w:hAnsi="Tahoma" w:cs="Tahoma"/>
          <w:color w:val="000000" w:themeColor="text1"/>
          <w:sz w:val="21"/>
          <w:szCs w:val="21"/>
        </w:rPr>
        <w:t xml:space="preserve"> pontot kap,</w:t>
      </w:r>
    </w:p>
    <w:p w14:paraId="3FE3074A" w14:textId="54F2C28C" w:rsidR="00C90C0C" w:rsidRPr="00352227" w:rsidRDefault="00D557D9" w:rsidP="00FF2141">
      <w:pPr>
        <w:pStyle w:val="Listaszerbekezds"/>
        <w:numPr>
          <w:ilvl w:val="0"/>
          <w:numId w:val="23"/>
        </w:numPr>
        <w:tabs>
          <w:tab w:val="left" w:pos="993"/>
        </w:tabs>
        <w:spacing w:before="0" w:after="0" w:line="276" w:lineRule="auto"/>
        <w:ind w:left="1773" w:hanging="284"/>
        <w:rPr>
          <w:rFonts w:ascii="Tahoma" w:hAnsi="Tahoma" w:cs="Tahoma"/>
          <w:color w:val="000000" w:themeColor="text1"/>
          <w:sz w:val="21"/>
          <w:szCs w:val="21"/>
        </w:rPr>
      </w:pPr>
      <w:r w:rsidRPr="00352227">
        <w:rPr>
          <w:rFonts w:ascii="Tahoma" w:hAnsi="Tahoma" w:cs="Tahoma"/>
          <w:color w:val="000000" w:themeColor="text1"/>
          <w:sz w:val="21"/>
          <w:szCs w:val="21"/>
        </w:rPr>
        <w:t xml:space="preserve">9-11 alszempont </w:t>
      </w:r>
      <w:r w:rsidR="00C90C0C" w:rsidRPr="00352227">
        <w:rPr>
          <w:rFonts w:ascii="Tahoma" w:hAnsi="Tahoma" w:cs="Tahoma"/>
          <w:color w:val="000000" w:themeColor="text1"/>
          <w:sz w:val="21"/>
          <w:szCs w:val="21"/>
        </w:rPr>
        <w:t xml:space="preserve">esetében állandó munkatárs, úgy ajánlattevő </w:t>
      </w:r>
      <w:r w:rsidR="00C90C0C" w:rsidRPr="00352227">
        <w:rPr>
          <w:rFonts w:ascii="Tahoma" w:hAnsi="Tahoma" w:cs="Tahoma"/>
          <w:b/>
          <w:color w:val="000000" w:themeColor="text1"/>
          <w:sz w:val="21"/>
          <w:szCs w:val="21"/>
        </w:rPr>
        <w:t>30</w:t>
      </w:r>
      <w:r w:rsidR="00C90C0C" w:rsidRPr="00352227">
        <w:rPr>
          <w:rFonts w:ascii="Tahoma" w:hAnsi="Tahoma" w:cs="Tahoma"/>
          <w:color w:val="000000" w:themeColor="text1"/>
          <w:sz w:val="21"/>
          <w:szCs w:val="21"/>
        </w:rPr>
        <w:t xml:space="preserve"> pontot kap;</w:t>
      </w:r>
    </w:p>
    <w:p w14:paraId="3FE3074B" w14:textId="77777777" w:rsidR="00C90C0C" w:rsidRPr="00352227" w:rsidRDefault="00C90C0C" w:rsidP="00C90C0C">
      <w:pPr>
        <w:pStyle w:val="Listaszerbekezds"/>
        <w:spacing w:before="0" w:after="0"/>
        <w:ind w:left="1418"/>
        <w:rPr>
          <w:rFonts w:ascii="Tahoma" w:hAnsi="Tahoma" w:cs="Tahoma"/>
          <w:color w:val="000000" w:themeColor="text1"/>
          <w:sz w:val="21"/>
          <w:szCs w:val="21"/>
        </w:rPr>
      </w:pPr>
      <w:r w:rsidRPr="00352227">
        <w:rPr>
          <w:rFonts w:ascii="Tahoma" w:hAnsi="Tahoma" w:cs="Tahoma"/>
          <w:color w:val="000000" w:themeColor="text1"/>
          <w:sz w:val="21"/>
          <w:szCs w:val="21"/>
        </w:rPr>
        <w:t>Ajánlatkérő az állandó munkatársak alatt az ajánlattételkor már szerződéssel vagy előszerződéssel a saját állományban munkaviszonyban vagy munkavégzésre irányuló egyéb jogviszonyban/közalkalmazotti/köztisztviselői/kormánytisztviselő jogviszonyban foglalkoztatott szakembereket érti.</w:t>
      </w:r>
    </w:p>
    <w:p w14:paraId="3FE3074C" w14:textId="77777777" w:rsidR="00FF2141" w:rsidRPr="00352227" w:rsidRDefault="00FF2141" w:rsidP="00D557D9">
      <w:pPr>
        <w:pStyle w:val="Listaszerbekezds"/>
        <w:spacing w:before="0" w:after="0"/>
        <w:ind w:left="1418"/>
        <w:rPr>
          <w:rFonts w:ascii="Tahoma" w:hAnsi="Tahoma" w:cs="Tahoma"/>
          <w:color w:val="000000" w:themeColor="text1"/>
          <w:sz w:val="21"/>
          <w:szCs w:val="21"/>
        </w:rPr>
      </w:pPr>
    </w:p>
    <w:p w14:paraId="3FE3074D" w14:textId="16521229" w:rsidR="004647A8" w:rsidRPr="00352227" w:rsidRDefault="004647A8" w:rsidP="00C90C0C">
      <w:pPr>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Ajánlattevőnek </w:t>
      </w:r>
      <w:r w:rsidR="00FF2141" w:rsidRPr="00352227">
        <w:rPr>
          <w:rFonts w:ascii="Tahoma" w:hAnsi="Tahoma" w:cs="Tahoma"/>
          <w:color w:val="000000" w:themeColor="text1"/>
          <w:sz w:val="21"/>
          <w:szCs w:val="21"/>
        </w:rPr>
        <w:t xml:space="preserve">a </w:t>
      </w:r>
      <w:r w:rsidRPr="00352227">
        <w:rPr>
          <w:rFonts w:ascii="Tahoma" w:hAnsi="Tahoma" w:cs="Tahoma"/>
          <w:color w:val="000000" w:themeColor="text1"/>
          <w:sz w:val="21"/>
          <w:szCs w:val="21"/>
        </w:rPr>
        <w:t>közbeszerzési dokumentumok önálló mellékleteként kiadott excel táblát kell ajánlatához kitöltve csatolni.</w:t>
      </w:r>
    </w:p>
    <w:p w14:paraId="3FE3074E" w14:textId="77777777" w:rsidR="00C90C0C" w:rsidRPr="00352227" w:rsidRDefault="00C90C0C" w:rsidP="00C90C0C">
      <w:pPr>
        <w:ind w:left="56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Ajánlattevőnek az ajánlathoz csatolni szükséges </w:t>
      </w:r>
      <w:r w:rsidR="004647A8" w:rsidRPr="00352227">
        <w:rPr>
          <w:rFonts w:ascii="Tahoma" w:hAnsi="Tahoma" w:cs="Tahoma"/>
          <w:color w:val="000000" w:themeColor="text1"/>
          <w:sz w:val="21"/>
          <w:szCs w:val="21"/>
        </w:rPr>
        <w:t xml:space="preserve">továbbá </w:t>
      </w:r>
      <w:r w:rsidRPr="00352227">
        <w:rPr>
          <w:rFonts w:ascii="Tahoma" w:hAnsi="Tahoma" w:cs="Tahoma"/>
          <w:color w:val="000000" w:themeColor="text1"/>
          <w:sz w:val="21"/>
          <w:szCs w:val="21"/>
        </w:rPr>
        <w:t>a szerződés teljesítésében részt vevő személyi állomány képzettsége, szakmai tapasztalat és az állandó munkatársak létszáma részszempont kapcsán bemutatott szakemberek vonatkozásában is a szakemberek saját kezűleg aláírt önéletrajzát és a végzettségét/képzettségét igazoló dokumentum egyszerű másolati példányát.</w:t>
      </w:r>
    </w:p>
    <w:p w14:paraId="3FE3074F" w14:textId="4C4FBF0F" w:rsidR="00D81961" w:rsidRPr="00352227" w:rsidRDefault="00C90C0C"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b/>
          <w:color w:val="000000" w:themeColor="text1"/>
          <w:kern w:val="32"/>
          <w:sz w:val="21"/>
          <w:szCs w:val="21"/>
          <w:lang w:eastAsia="hu-HU"/>
        </w:rPr>
        <w:t>A 4.</w:t>
      </w:r>
      <w:r w:rsidR="00D81961" w:rsidRPr="00352227">
        <w:rPr>
          <w:rFonts w:ascii="Tahoma" w:hAnsi="Tahoma" w:cs="Tahoma"/>
          <w:b/>
          <w:color w:val="000000" w:themeColor="text1"/>
          <w:kern w:val="32"/>
          <w:sz w:val="21"/>
          <w:szCs w:val="21"/>
          <w:lang w:eastAsia="hu-HU"/>
        </w:rPr>
        <w:t xml:space="preserve"> részszempont</w:t>
      </w:r>
      <w:r w:rsidR="00D81961" w:rsidRPr="00352227">
        <w:rPr>
          <w:rFonts w:ascii="Tahoma" w:hAnsi="Tahoma" w:cs="Tahoma"/>
          <w:b/>
          <w:color w:val="000000" w:themeColor="text1"/>
          <w:spacing w:val="-6"/>
          <w:kern w:val="32"/>
          <w:sz w:val="21"/>
          <w:szCs w:val="21"/>
          <w:lang w:eastAsia="hu-HU"/>
        </w:rPr>
        <w:t xml:space="preserve"> </w:t>
      </w:r>
      <w:r w:rsidR="00D81961" w:rsidRPr="00352227">
        <w:rPr>
          <w:rFonts w:ascii="Tahoma" w:hAnsi="Tahoma" w:cs="Tahoma"/>
          <w:b/>
          <w:color w:val="000000" w:themeColor="text1"/>
          <w:kern w:val="32"/>
          <w:sz w:val="21"/>
          <w:szCs w:val="21"/>
          <w:lang w:eastAsia="hu-HU"/>
        </w:rPr>
        <w:t>értékelése</w:t>
      </w:r>
    </w:p>
    <w:p w14:paraId="3FE30750" w14:textId="77777777" w:rsidR="00FF2141" w:rsidRPr="00352227" w:rsidRDefault="00FF2141" w:rsidP="00FF2141">
      <w:pPr>
        <w:pStyle w:val="Listaszerbekezds"/>
        <w:tabs>
          <w:tab w:val="left" w:pos="567"/>
        </w:tabs>
        <w:ind w:left="567"/>
        <w:rPr>
          <w:rFonts w:ascii="Tahoma" w:hAnsi="Tahoma" w:cs="Tahoma"/>
          <w:iCs/>
          <w:color w:val="000000" w:themeColor="text1"/>
          <w:sz w:val="21"/>
          <w:szCs w:val="21"/>
          <w:lang w:eastAsia="en-US"/>
        </w:rPr>
      </w:pPr>
    </w:p>
    <w:p w14:paraId="3FE30751"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sz w:val="21"/>
          <w:szCs w:val="21"/>
        </w:rPr>
        <w:t xml:space="preserve">A munkavégzés értékelésére vonatkozó részszempont, ezen belül - </w:t>
      </w:r>
      <w:r w:rsidRPr="00352227">
        <w:rPr>
          <w:rFonts w:ascii="Tahoma" w:hAnsi="Tahoma" w:cs="Tahoma"/>
          <w:color w:val="000000" w:themeColor="text1"/>
          <w:sz w:val="21"/>
          <w:szCs w:val="21"/>
        </w:rPr>
        <w:t>a tervezési szolgáltatás teljesítésére vonatkozó módszer bemutatása</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790"/>
        <w:gridCol w:w="1740"/>
      </w:tblGrid>
      <w:tr w:rsidR="00FF2141" w:rsidRPr="00352227" w14:paraId="3FE30754"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752" w14:textId="77777777" w:rsidR="00FF2141" w:rsidRPr="00352227" w:rsidRDefault="00FF2141" w:rsidP="00E84CC8">
            <w:pPr>
              <w:spacing w:line="340" w:lineRule="exact"/>
              <w:rPr>
                <w:rFonts w:ascii="Tahoma" w:hAnsi="Tahoma" w:cs="Tahoma"/>
                <w:b/>
                <w:color w:val="000000" w:themeColor="text1"/>
                <w:sz w:val="21"/>
                <w:szCs w:val="21"/>
                <w:lang w:eastAsia="hu-HU"/>
              </w:rPr>
            </w:pPr>
            <w:r w:rsidRPr="00352227">
              <w:rPr>
                <w:rFonts w:ascii="Tahoma" w:hAnsi="Tahoma" w:cs="Tahoma"/>
                <w:b/>
                <w:color w:val="000000" w:themeColor="text1"/>
                <w:sz w:val="21"/>
                <w:szCs w:val="21"/>
                <w:lang w:eastAsia="hu-HU"/>
              </w:rPr>
              <w:t>4. részszempont</w:t>
            </w:r>
          </w:p>
        </w:tc>
        <w:tc>
          <w:tcPr>
            <w:tcW w:w="7530"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753" w14:textId="77777777" w:rsidR="00FF2141" w:rsidRPr="00352227" w:rsidRDefault="00FF2141" w:rsidP="00E84CC8">
            <w:pPr>
              <w:spacing w:line="340" w:lineRule="exact"/>
              <w:rPr>
                <w:rFonts w:ascii="Tahoma" w:hAnsi="Tahoma" w:cs="Tahoma"/>
                <w:b/>
                <w:color w:val="000000" w:themeColor="text1"/>
                <w:sz w:val="21"/>
                <w:szCs w:val="21"/>
              </w:rPr>
            </w:pPr>
            <w:r w:rsidRPr="00352227">
              <w:rPr>
                <w:rFonts w:ascii="Tahoma" w:hAnsi="Tahoma" w:cs="Tahoma"/>
                <w:b/>
                <w:color w:val="000000" w:themeColor="text1"/>
                <w:sz w:val="21"/>
                <w:szCs w:val="21"/>
              </w:rPr>
              <w:t>A munkavégzés értékelésére vonatkozó szempont</w:t>
            </w:r>
          </w:p>
        </w:tc>
      </w:tr>
      <w:tr w:rsidR="00FF2141" w:rsidRPr="00352227" w14:paraId="3FE3075E"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hideMark/>
          </w:tcPr>
          <w:p w14:paraId="3FE30755" w14:textId="77777777" w:rsidR="00FF2141" w:rsidRPr="00352227" w:rsidRDefault="00FF2141" w:rsidP="00E84CC8">
            <w:pPr>
              <w:spacing w:line="340" w:lineRule="exact"/>
              <w:jc w:val="right"/>
              <w:rPr>
                <w:rFonts w:ascii="Tahoma" w:hAnsi="Tahoma" w:cs="Tahoma"/>
                <w:i/>
                <w:color w:val="000000" w:themeColor="text1"/>
                <w:sz w:val="21"/>
                <w:szCs w:val="21"/>
                <w:lang w:eastAsia="hu-HU"/>
              </w:rPr>
            </w:pPr>
            <w:r w:rsidRPr="00352227">
              <w:rPr>
                <w:rFonts w:ascii="Tahoma" w:hAnsi="Tahoma" w:cs="Tahoma"/>
                <w:i/>
                <w:color w:val="000000" w:themeColor="text1"/>
                <w:sz w:val="21"/>
                <w:szCs w:val="21"/>
                <w:lang w:eastAsia="hu-HU"/>
              </w:rPr>
              <w:lastRenderedPageBreak/>
              <w:t>beadandó munkarészek</w:t>
            </w:r>
          </w:p>
        </w:tc>
        <w:tc>
          <w:tcPr>
            <w:tcW w:w="5790" w:type="dxa"/>
            <w:tcBorders>
              <w:top w:val="single" w:sz="4" w:space="0" w:color="auto"/>
              <w:left w:val="single" w:sz="4" w:space="0" w:color="auto"/>
              <w:bottom w:val="single" w:sz="4" w:space="0" w:color="auto"/>
              <w:right w:val="single" w:sz="4" w:space="0" w:color="auto"/>
            </w:tcBorders>
            <w:hideMark/>
          </w:tcPr>
          <w:p w14:paraId="3FE30756" w14:textId="77777777" w:rsidR="00FF2141" w:rsidRPr="00352227" w:rsidRDefault="00FF2141" w:rsidP="00FF2141">
            <w:pPr>
              <w:pStyle w:val="Listaszerbekezds"/>
              <w:numPr>
                <w:ilvl w:val="0"/>
                <w:numId w:val="27"/>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a tervezési feladat hierarchikus és logikus munkalebontási struktúrája (WBS), benne a konkrét tervezési feladatokkal, amelyekkel teljesíthetőek az Ajánlatkérő által felsorolt szerződéses feltételek (a felhívásban és a csatolt szerződésben megfogalmazott feladatok elvégezhetőek) a feladatokhoz rendelt szaktudással (építész- és/vagy szakági tervező megnevezésével) </w:t>
            </w:r>
          </w:p>
          <w:p w14:paraId="3FE30757" w14:textId="77777777" w:rsidR="00FF2141" w:rsidRPr="00352227" w:rsidRDefault="00FF2141" w:rsidP="00FF2141">
            <w:pPr>
              <w:pStyle w:val="Listaszerbekezds"/>
              <w:numPr>
                <w:ilvl w:val="0"/>
                <w:numId w:val="27"/>
              </w:numPr>
              <w:spacing w:before="0" w:after="0" w:line="340" w:lineRule="exact"/>
              <w:rPr>
                <w:rFonts w:ascii="Tahoma" w:eastAsia="Times New Roman"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 xml:space="preserve">a feladat elvégzéséhez rendelhető belső, a munkavégzést érintő kockázatkezelési módszertan, és a fontosabb belső munkaszervezési kockázati elemek felsorolása, </w:t>
            </w:r>
          </w:p>
          <w:p w14:paraId="3FE30758" w14:textId="77777777" w:rsidR="00FF2141" w:rsidRPr="00352227" w:rsidRDefault="00FF2141" w:rsidP="00FF2141">
            <w:pPr>
              <w:pStyle w:val="Listaszerbekezds"/>
              <w:numPr>
                <w:ilvl w:val="0"/>
                <w:numId w:val="27"/>
              </w:numPr>
              <w:spacing w:before="0" w:after="0" w:line="340" w:lineRule="exact"/>
              <w:rPr>
                <w:rFonts w:ascii="Tahoma" w:hAnsi="Tahoma" w:cs="Tahoma"/>
                <w:color w:val="000000" w:themeColor="text1"/>
                <w:sz w:val="21"/>
                <w:szCs w:val="21"/>
                <w:lang w:eastAsia="hu-HU"/>
              </w:rPr>
            </w:pPr>
            <w:r w:rsidRPr="00352227">
              <w:rPr>
                <w:rFonts w:ascii="Tahoma" w:eastAsia="Times New Roman" w:hAnsi="Tahoma" w:cs="Tahoma"/>
                <w:color w:val="000000" w:themeColor="text1"/>
                <w:sz w:val="21"/>
                <w:szCs w:val="21"/>
                <w:lang w:eastAsia="hu-HU"/>
              </w:rPr>
              <w:t>a minőségi munka érdekében tett belső eljárásrend javaslat, amely tartalmazza a szolgáltatásnyújtás hatékony működése érdekében – a szerződés tervezetben műszaki leírásban meghatározott összes feladatra, munkafolyamatokra vonatkozóan - végzett monitoring (minőség-ellenőrzés) tevékenységet</w:t>
            </w:r>
          </w:p>
          <w:p w14:paraId="3FE30759" w14:textId="77777777" w:rsidR="00FF2141" w:rsidRPr="00352227" w:rsidRDefault="00FF2141" w:rsidP="00E84CC8">
            <w:pPr>
              <w:pStyle w:val="Listaszerbekezds"/>
              <w:rPr>
                <w:rFonts w:ascii="Tahoma" w:hAnsi="Tahoma" w:cs="Tahoma"/>
                <w:color w:val="000000" w:themeColor="text1"/>
                <w:sz w:val="21"/>
                <w:szCs w:val="21"/>
                <w:lang w:eastAsia="hu-HU"/>
              </w:rPr>
            </w:pPr>
          </w:p>
        </w:tc>
        <w:tc>
          <w:tcPr>
            <w:tcW w:w="1740" w:type="dxa"/>
            <w:tcBorders>
              <w:top w:val="single" w:sz="4" w:space="0" w:color="auto"/>
              <w:left w:val="single" w:sz="4" w:space="0" w:color="auto"/>
              <w:bottom w:val="single" w:sz="4" w:space="0" w:color="auto"/>
              <w:right w:val="single" w:sz="4" w:space="0" w:color="auto"/>
            </w:tcBorders>
            <w:hideMark/>
          </w:tcPr>
          <w:p w14:paraId="3FE3075A" w14:textId="77777777" w:rsidR="00FF2141" w:rsidRPr="00352227" w:rsidRDefault="00FF2141" w:rsidP="00E84CC8">
            <w:pPr>
              <w:spacing w:line="340" w:lineRule="exact"/>
              <w:jc w:val="both"/>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a) táblázat, (időbeli) logikai sorrendben, (ahol az 1. a legkorábbi feladat), szakágankénti összesítővel, munkaórában kifejezve</w:t>
            </w:r>
          </w:p>
          <w:p w14:paraId="3FE3075B" w14:textId="77777777" w:rsidR="00FF2141" w:rsidRPr="00352227" w:rsidRDefault="00FF2141" w:rsidP="00E84CC8">
            <w:pPr>
              <w:spacing w:line="340" w:lineRule="exact"/>
              <w:jc w:val="both"/>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b) kockázatkezelési terv a PMI ajánlása alapján</w:t>
            </w:r>
          </w:p>
          <w:p w14:paraId="3FE3075C" w14:textId="77777777" w:rsidR="00FF2141" w:rsidRPr="00352227" w:rsidRDefault="00FF2141" w:rsidP="00E84CC8">
            <w:pPr>
              <w:spacing w:line="340" w:lineRule="exact"/>
              <w:jc w:val="both"/>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c) monitoring intézkedési terv – max. 4. oldal</w:t>
            </w:r>
          </w:p>
          <w:p w14:paraId="3FE3075D" w14:textId="77777777" w:rsidR="00FF2141" w:rsidRPr="00352227" w:rsidRDefault="00FF2141" w:rsidP="00E84CC8">
            <w:pPr>
              <w:spacing w:line="340" w:lineRule="exact"/>
              <w:jc w:val="both"/>
              <w:rPr>
                <w:rFonts w:ascii="Tahoma" w:hAnsi="Tahoma" w:cs="Tahoma"/>
                <w:color w:val="000000" w:themeColor="text1"/>
                <w:sz w:val="21"/>
                <w:szCs w:val="21"/>
                <w:lang w:eastAsia="hu-HU"/>
              </w:rPr>
            </w:pPr>
          </w:p>
        </w:tc>
      </w:tr>
      <w:tr w:rsidR="00FF2141" w:rsidRPr="00352227" w14:paraId="3FE30761"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75F"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Kategóriák</w:t>
            </w:r>
          </w:p>
        </w:tc>
        <w:tc>
          <w:tcPr>
            <w:tcW w:w="7530"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tcPr>
          <w:p w14:paraId="3FE30760" w14:textId="77777777" w:rsidR="00FF2141" w:rsidRPr="00352227" w:rsidRDefault="00FF2141" w:rsidP="00E84CC8">
            <w:pPr>
              <w:suppressAutoHyphens w:val="0"/>
              <w:spacing w:after="0" w:line="340" w:lineRule="exact"/>
              <w:jc w:val="center"/>
              <w:textAlignment w:val="auto"/>
              <w:rPr>
                <w:rFonts w:ascii="Tahoma" w:hAnsi="Tahoma" w:cs="Tahoma"/>
                <w:color w:val="000000" w:themeColor="text1"/>
                <w:sz w:val="21"/>
                <w:szCs w:val="21"/>
                <w:lang w:eastAsia="hu-HU"/>
              </w:rPr>
            </w:pPr>
            <w:r w:rsidRPr="00352227">
              <w:rPr>
                <w:rFonts w:ascii="Tahoma" w:hAnsi="Tahoma" w:cs="Tahoma"/>
                <w:b/>
                <w:i/>
                <w:color w:val="000000" w:themeColor="text1"/>
                <w:sz w:val="21"/>
                <w:szCs w:val="21"/>
                <w:lang w:eastAsia="hu-HU"/>
              </w:rPr>
              <w:t>Elemenként kiosztható pontok</w:t>
            </w:r>
          </w:p>
        </w:tc>
      </w:tr>
      <w:tr w:rsidR="00FF2141" w:rsidRPr="00352227" w14:paraId="3FE30769"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tcPr>
          <w:p w14:paraId="3FE30762"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A kategória</w:t>
            </w:r>
          </w:p>
        </w:tc>
        <w:tc>
          <w:tcPr>
            <w:tcW w:w="7530" w:type="dxa"/>
            <w:gridSpan w:val="2"/>
            <w:tcBorders>
              <w:top w:val="single" w:sz="4" w:space="0" w:color="auto"/>
              <w:left w:val="single" w:sz="4" w:space="0" w:color="auto"/>
              <w:bottom w:val="single" w:sz="4" w:space="0" w:color="auto"/>
              <w:right w:val="single" w:sz="4" w:space="0" w:color="auto"/>
            </w:tcBorders>
            <w:hideMark/>
          </w:tcPr>
          <w:p w14:paraId="3FE30763"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tervezési feladat hierarchikus és logikus munkalebontási struktúrájú (WBS), a konkrét tervezési feladatok ismertetésével, amelyekkel teljesíthetőek az Ajánlatkérő által felsorolt szerződéses feltételek és a feladatokhoz rendelt szaktudás is szakmailag illeszkedik; </w:t>
            </w:r>
            <w:r w:rsidRPr="00352227">
              <w:rPr>
                <w:rFonts w:ascii="Tahoma" w:hAnsi="Tahoma" w:cs="Tahoma"/>
                <w:b/>
                <w:color w:val="000000" w:themeColor="text1"/>
                <w:sz w:val="21"/>
                <w:szCs w:val="21"/>
                <w:lang w:eastAsia="hu-HU"/>
              </w:rPr>
              <w:t>- 20 pont</w:t>
            </w:r>
          </w:p>
          <w:p w14:paraId="3FE30764"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az elvégzendő tervezési feladatok megfelelő (időbeli) sorrendben kerülnek feltüntetésre; </w:t>
            </w:r>
            <w:r w:rsidRPr="00352227">
              <w:rPr>
                <w:rFonts w:ascii="Tahoma" w:hAnsi="Tahoma" w:cs="Tahoma"/>
                <w:b/>
                <w:color w:val="000000" w:themeColor="text1"/>
                <w:sz w:val="21"/>
                <w:szCs w:val="21"/>
                <w:lang w:eastAsia="hu-HU"/>
              </w:rPr>
              <w:t>- 20 pont</w:t>
            </w:r>
          </w:p>
          <w:p w14:paraId="3FE30765"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szakágak részvétele megfelelő és a feladat elemeivel arányos, ahhoz illeszkedik; </w:t>
            </w:r>
            <w:r w:rsidRPr="00352227">
              <w:rPr>
                <w:rFonts w:ascii="Tahoma" w:hAnsi="Tahoma" w:cs="Tahoma"/>
                <w:b/>
                <w:color w:val="000000" w:themeColor="text1"/>
                <w:sz w:val="21"/>
                <w:szCs w:val="21"/>
                <w:lang w:eastAsia="hu-HU"/>
              </w:rPr>
              <w:t>- 20 pont</w:t>
            </w:r>
          </w:p>
          <w:p w14:paraId="3FE30766"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kockázatkezelési terv a tervezési feladat összetettségéhez igazodóan, minden munkafázis vonatkozásában mutatja be a teljesítés során keletkező kockázatokat és azok megoldására tett javaslatokat; </w:t>
            </w:r>
            <w:r w:rsidRPr="00352227">
              <w:rPr>
                <w:rFonts w:ascii="Tahoma" w:hAnsi="Tahoma" w:cs="Tahoma"/>
                <w:b/>
                <w:color w:val="000000" w:themeColor="text1"/>
                <w:sz w:val="21"/>
                <w:szCs w:val="21"/>
                <w:lang w:eastAsia="hu-HU"/>
              </w:rPr>
              <w:t>- 20 pont</w:t>
            </w:r>
          </w:p>
          <w:p w14:paraId="3FE30767" w14:textId="77777777" w:rsidR="00FF2141" w:rsidRPr="00352227" w:rsidRDefault="00FF2141" w:rsidP="00C563D3">
            <w:pPr>
              <w:numPr>
                <w:ilvl w:val="0"/>
                <w:numId w:val="36"/>
              </w:numPr>
              <w:suppressAutoHyphens w:val="0"/>
              <w:spacing w:after="0" w:line="340" w:lineRule="exact"/>
              <w:jc w:val="both"/>
              <w:textAlignment w:val="auto"/>
              <w:rPr>
                <w:rFonts w:ascii="Tahoma" w:hAnsi="Tahoma" w:cs="Tahoma"/>
                <w:b/>
                <w:color w:val="000000" w:themeColor="text1"/>
                <w:sz w:val="21"/>
                <w:szCs w:val="21"/>
                <w:lang w:eastAsia="hu-HU"/>
              </w:rPr>
            </w:pPr>
            <w:r w:rsidRPr="00352227">
              <w:rPr>
                <w:rFonts w:ascii="Tahoma" w:hAnsi="Tahoma" w:cs="Tahoma"/>
                <w:color w:val="000000" w:themeColor="text1"/>
                <w:sz w:val="21"/>
                <w:szCs w:val="21"/>
                <w:lang w:eastAsia="hu-HU"/>
              </w:rPr>
              <w:t xml:space="preserve">a monitoring intézkedési terv a kockázatoknak megfelelő eljárásokat tartalmaz, és mérsékli a hibás vagy hiányos teljesítés kockázatait; </w:t>
            </w:r>
            <w:r w:rsidRPr="00352227">
              <w:rPr>
                <w:rFonts w:ascii="Tahoma" w:hAnsi="Tahoma" w:cs="Tahoma"/>
                <w:b/>
                <w:color w:val="000000" w:themeColor="text1"/>
                <w:sz w:val="21"/>
                <w:szCs w:val="21"/>
                <w:lang w:eastAsia="hu-HU"/>
              </w:rPr>
              <w:t xml:space="preserve">- 20 pont </w:t>
            </w:r>
          </w:p>
          <w:p w14:paraId="3FE30768" w14:textId="77777777" w:rsidR="00FF2141" w:rsidRPr="00352227" w:rsidRDefault="00FF2141" w:rsidP="00E84CC8">
            <w:pPr>
              <w:suppressAutoHyphens w:val="0"/>
              <w:spacing w:after="0" w:line="340" w:lineRule="exact"/>
              <w:ind w:left="360"/>
              <w:jc w:val="both"/>
              <w:textAlignment w:val="auto"/>
              <w:rPr>
                <w:rFonts w:ascii="Tahoma" w:hAnsi="Tahoma" w:cs="Tahoma"/>
                <w:color w:val="000000" w:themeColor="text1"/>
                <w:sz w:val="21"/>
                <w:szCs w:val="21"/>
                <w:lang w:eastAsia="hu-HU"/>
              </w:rPr>
            </w:pPr>
          </w:p>
        </w:tc>
      </w:tr>
      <w:tr w:rsidR="00FF2141" w:rsidRPr="00352227" w14:paraId="3FE30771"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hideMark/>
          </w:tcPr>
          <w:p w14:paraId="3FE3076A"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t xml:space="preserve">B kategória </w:t>
            </w:r>
          </w:p>
        </w:tc>
        <w:tc>
          <w:tcPr>
            <w:tcW w:w="7530" w:type="dxa"/>
            <w:gridSpan w:val="2"/>
            <w:tcBorders>
              <w:top w:val="single" w:sz="4" w:space="0" w:color="auto"/>
              <w:left w:val="single" w:sz="4" w:space="0" w:color="auto"/>
              <w:bottom w:val="single" w:sz="4" w:space="0" w:color="auto"/>
              <w:right w:val="single" w:sz="4" w:space="0" w:color="auto"/>
            </w:tcBorders>
            <w:hideMark/>
          </w:tcPr>
          <w:p w14:paraId="3FE3076B"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tervezési feladat munkalebontási struktúrája nem hierarchikus és/vagy </w:t>
            </w:r>
            <w:r w:rsidRPr="00352227">
              <w:rPr>
                <w:rFonts w:ascii="Tahoma" w:hAnsi="Tahoma" w:cs="Tahoma"/>
                <w:color w:val="000000" w:themeColor="text1"/>
                <w:sz w:val="21"/>
                <w:szCs w:val="21"/>
                <w:lang w:eastAsia="hu-HU"/>
              </w:rPr>
              <w:lastRenderedPageBreak/>
              <w:t xml:space="preserve">nem logikus vagy az alapján a konkrét tervezési feladatok ismertetése nem teljesíthető vagy azok illeszkedése az Ajánlatkérő által felsorolt szerződéses feltételekhez és a feladatokhoz rendelt szaktudás alapján nem illeszkedik szakmailag; </w:t>
            </w:r>
            <w:r w:rsidRPr="00352227">
              <w:rPr>
                <w:rFonts w:ascii="Tahoma" w:hAnsi="Tahoma" w:cs="Tahoma"/>
                <w:b/>
                <w:color w:val="000000" w:themeColor="text1"/>
                <w:sz w:val="21"/>
                <w:szCs w:val="21"/>
                <w:lang w:eastAsia="hu-HU"/>
              </w:rPr>
              <w:t>- 10 pont</w:t>
            </w:r>
          </w:p>
          <w:p w14:paraId="3FE3076C"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az elvégzendő tervezési feladatok (időbeli) sorrendje nem megfelelő; </w:t>
            </w:r>
            <w:r w:rsidRPr="00352227">
              <w:rPr>
                <w:rFonts w:ascii="Tahoma" w:hAnsi="Tahoma" w:cs="Tahoma"/>
                <w:b/>
                <w:color w:val="000000" w:themeColor="text1"/>
                <w:sz w:val="21"/>
                <w:szCs w:val="21"/>
                <w:lang w:eastAsia="hu-HU"/>
              </w:rPr>
              <w:t>– 10 pont</w:t>
            </w:r>
          </w:p>
          <w:p w14:paraId="3FE3076D"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szakágak megjelölésre kerülnek, de a feladat elemeivel nem arányosak és nem illeszkednek; </w:t>
            </w:r>
            <w:r w:rsidRPr="00352227">
              <w:rPr>
                <w:rFonts w:ascii="Tahoma" w:hAnsi="Tahoma" w:cs="Tahoma"/>
                <w:b/>
                <w:color w:val="000000" w:themeColor="text1"/>
                <w:sz w:val="21"/>
                <w:szCs w:val="21"/>
                <w:lang w:eastAsia="hu-HU"/>
              </w:rPr>
              <w:t>- 5 pont</w:t>
            </w:r>
          </w:p>
          <w:p w14:paraId="3FE3076E"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kockázatkezelési terv nem igazodik a feladat összetettségéhez és ezáltal  nem minden munkafázis vonatkozásában mutatja be a teljesítés során keletkező kockázatokat és azok megoldására szóló javaslatokat; </w:t>
            </w:r>
            <w:r w:rsidRPr="00352227">
              <w:rPr>
                <w:rFonts w:ascii="Tahoma" w:hAnsi="Tahoma" w:cs="Tahoma"/>
                <w:b/>
                <w:color w:val="000000" w:themeColor="text1"/>
                <w:sz w:val="21"/>
                <w:szCs w:val="21"/>
                <w:lang w:eastAsia="hu-HU"/>
              </w:rPr>
              <w:t>- 5 pont</w:t>
            </w:r>
          </w:p>
          <w:p w14:paraId="3FE3076F" w14:textId="77777777" w:rsidR="00FF2141" w:rsidRPr="00352227" w:rsidRDefault="00FF2141" w:rsidP="00FF2141">
            <w:pPr>
              <w:numPr>
                <w:ilvl w:val="0"/>
                <w:numId w:val="33"/>
              </w:numPr>
              <w:suppressAutoHyphens w:val="0"/>
              <w:spacing w:after="0" w:line="340" w:lineRule="exact"/>
              <w:jc w:val="both"/>
              <w:textAlignment w:val="auto"/>
              <w:rPr>
                <w:rFonts w:ascii="Tahoma" w:hAnsi="Tahoma" w:cs="Tahoma"/>
                <w:b/>
                <w:color w:val="000000" w:themeColor="text1"/>
                <w:sz w:val="21"/>
                <w:szCs w:val="21"/>
                <w:lang w:eastAsia="hu-HU"/>
              </w:rPr>
            </w:pPr>
            <w:r w:rsidRPr="00352227">
              <w:rPr>
                <w:rFonts w:ascii="Tahoma" w:hAnsi="Tahoma" w:cs="Tahoma"/>
                <w:color w:val="000000" w:themeColor="text1"/>
                <w:sz w:val="21"/>
                <w:szCs w:val="21"/>
                <w:lang w:eastAsia="hu-HU"/>
              </w:rPr>
              <w:t xml:space="preserve">a monitoring intézkedési terv a kockázatoknak megfelelő eljárásokat tartalmaz, de nem mérsékli a hibás vagy hiányos teljesítés kockázatait; </w:t>
            </w:r>
            <w:r w:rsidRPr="00352227">
              <w:rPr>
                <w:rFonts w:ascii="Tahoma" w:hAnsi="Tahoma" w:cs="Tahoma"/>
                <w:b/>
                <w:color w:val="000000" w:themeColor="text1"/>
                <w:sz w:val="21"/>
                <w:szCs w:val="21"/>
                <w:lang w:eastAsia="hu-HU"/>
              </w:rPr>
              <w:t xml:space="preserve">- 5 pont </w:t>
            </w:r>
          </w:p>
          <w:p w14:paraId="3FE30770" w14:textId="77777777" w:rsidR="00FF2141" w:rsidRPr="00352227" w:rsidRDefault="00FF2141" w:rsidP="00E84CC8">
            <w:pPr>
              <w:suppressAutoHyphens w:val="0"/>
              <w:spacing w:after="0" w:line="340" w:lineRule="exact"/>
              <w:ind w:left="360"/>
              <w:jc w:val="both"/>
              <w:textAlignment w:val="auto"/>
              <w:rPr>
                <w:rFonts w:ascii="Tahoma" w:hAnsi="Tahoma" w:cs="Tahoma"/>
                <w:color w:val="000000" w:themeColor="text1"/>
                <w:sz w:val="21"/>
                <w:szCs w:val="21"/>
                <w:lang w:eastAsia="hu-HU"/>
              </w:rPr>
            </w:pPr>
          </w:p>
        </w:tc>
      </w:tr>
      <w:tr w:rsidR="00FF2141" w:rsidRPr="00352227" w14:paraId="3FE30779" w14:textId="77777777" w:rsidTr="00FF2141">
        <w:trPr>
          <w:jc w:val="center"/>
        </w:trPr>
        <w:tc>
          <w:tcPr>
            <w:tcW w:w="1678" w:type="dxa"/>
            <w:tcBorders>
              <w:top w:val="single" w:sz="4" w:space="0" w:color="auto"/>
              <w:left w:val="single" w:sz="4" w:space="0" w:color="auto"/>
              <w:bottom w:val="single" w:sz="4" w:space="0" w:color="auto"/>
              <w:right w:val="single" w:sz="4" w:space="0" w:color="auto"/>
            </w:tcBorders>
            <w:hideMark/>
          </w:tcPr>
          <w:p w14:paraId="3FE30772" w14:textId="77777777" w:rsidR="00FF2141" w:rsidRPr="00352227" w:rsidRDefault="00FF2141" w:rsidP="00E84CC8">
            <w:pPr>
              <w:spacing w:line="340" w:lineRule="exact"/>
              <w:jc w:val="right"/>
              <w:rPr>
                <w:rFonts w:ascii="Tahoma" w:hAnsi="Tahoma" w:cs="Tahoma"/>
                <w:b/>
                <w:i/>
                <w:color w:val="000000" w:themeColor="text1"/>
                <w:sz w:val="21"/>
                <w:szCs w:val="21"/>
                <w:lang w:eastAsia="hu-HU"/>
              </w:rPr>
            </w:pPr>
            <w:r w:rsidRPr="00352227">
              <w:rPr>
                <w:rFonts w:ascii="Tahoma" w:hAnsi="Tahoma" w:cs="Tahoma"/>
                <w:b/>
                <w:i/>
                <w:color w:val="000000" w:themeColor="text1"/>
                <w:sz w:val="21"/>
                <w:szCs w:val="21"/>
                <w:lang w:eastAsia="hu-HU"/>
              </w:rPr>
              <w:lastRenderedPageBreak/>
              <w:t>C kategória</w:t>
            </w:r>
          </w:p>
        </w:tc>
        <w:tc>
          <w:tcPr>
            <w:tcW w:w="7530" w:type="dxa"/>
            <w:gridSpan w:val="2"/>
            <w:tcBorders>
              <w:top w:val="single" w:sz="4" w:space="0" w:color="auto"/>
              <w:left w:val="single" w:sz="4" w:space="0" w:color="auto"/>
              <w:bottom w:val="single" w:sz="4" w:space="0" w:color="auto"/>
              <w:right w:val="single" w:sz="4" w:space="0" w:color="auto"/>
            </w:tcBorders>
            <w:hideMark/>
          </w:tcPr>
          <w:p w14:paraId="3FE30773"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tervezési feladat munkalebontási struktúrája nem hierarchikus és/vagy nem felel meg az adott tervezési feladat sajátosságainak, és/vagy az alapján a konkrét tervezési feladatok teljesítése nem valósul meg, és  részfeladatok illeszkedése az Ajánlatkérő által felsorolt szerződéses feltételekhez és a feladatokhoz rendelt szaktudás alapján nem valósul meg; </w:t>
            </w:r>
            <w:r w:rsidRPr="00352227">
              <w:rPr>
                <w:rFonts w:ascii="Tahoma" w:hAnsi="Tahoma" w:cs="Tahoma"/>
                <w:b/>
                <w:color w:val="000000" w:themeColor="text1"/>
                <w:sz w:val="21"/>
                <w:szCs w:val="21"/>
                <w:lang w:eastAsia="hu-HU"/>
              </w:rPr>
              <w:t>- 1 pont</w:t>
            </w:r>
          </w:p>
          <w:p w14:paraId="3FE30774"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nem minden tervezési feladat időbelisége jelenik meg és ezáltal a sorrendiség is hiányos; </w:t>
            </w:r>
            <w:r w:rsidRPr="00352227">
              <w:rPr>
                <w:rFonts w:ascii="Tahoma" w:hAnsi="Tahoma" w:cs="Tahoma"/>
                <w:b/>
                <w:color w:val="000000" w:themeColor="text1"/>
                <w:sz w:val="21"/>
                <w:szCs w:val="21"/>
                <w:lang w:eastAsia="hu-HU"/>
              </w:rPr>
              <w:t>– 1 pont</w:t>
            </w:r>
          </w:p>
          <w:p w14:paraId="3FE30775"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nem minden szakágak kerül megjelölésre és ezáltal a feladat elemeivel nem arányosak és nem illeszkednek; </w:t>
            </w:r>
            <w:r w:rsidRPr="00352227">
              <w:rPr>
                <w:rFonts w:ascii="Tahoma" w:hAnsi="Tahoma" w:cs="Tahoma"/>
                <w:b/>
                <w:color w:val="000000" w:themeColor="text1"/>
                <w:sz w:val="21"/>
                <w:szCs w:val="21"/>
                <w:lang w:eastAsia="hu-HU"/>
              </w:rPr>
              <w:t>- 1 pont</w:t>
            </w:r>
          </w:p>
          <w:p w14:paraId="3FE30776"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 kockázatkezelési terv nem igazodik a feladat összetettségéhez és ezáltal  a munkafázisok teljes figyelmen kívül hagyásával mutatja be a teljesítés során keletkező kockázatokat és azok megoldására szóló javaslatokat; </w:t>
            </w:r>
            <w:r w:rsidRPr="00352227">
              <w:rPr>
                <w:rFonts w:ascii="Tahoma" w:hAnsi="Tahoma" w:cs="Tahoma"/>
                <w:b/>
                <w:color w:val="000000" w:themeColor="text1"/>
                <w:sz w:val="21"/>
                <w:szCs w:val="21"/>
                <w:lang w:eastAsia="hu-HU"/>
              </w:rPr>
              <w:t>- 1 pont</w:t>
            </w:r>
          </w:p>
          <w:p w14:paraId="3FE30777" w14:textId="77777777" w:rsidR="00FF2141" w:rsidRPr="00352227" w:rsidRDefault="00FF2141" w:rsidP="00FF2141">
            <w:pPr>
              <w:numPr>
                <w:ilvl w:val="0"/>
                <w:numId w:val="34"/>
              </w:numPr>
              <w:suppressAutoHyphens w:val="0"/>
              <w:spacing w:after="0" w:line="340" w:lineRule="exact"/>
              <w:jc w:val="both"/>
              <w:textAlignment w:val="auto"/>
              <w:rPr>
                <w:rFonts w:ascii="Tahoma" w:hAnsi="Tahoma" w:cs="Tahoma"/>
                <w:b/>
                <w:color w:val="000000" w:themeColor="text1"/>
                <w:sz w:val="21"/>
                <w:szCs w:val="21"/>
                <w:lang w:eastAsia="hu-HU"/>
              </w:rPr>
            </w:pPr>
            <w:r w:rsidRPr="00352227">
              <w:rPr>
                <w:rFonts w:ascii="Tahoma" w:hAnsi="Tahoma" w:cs="Tahoma"/>
                <w:color w:val="000000" w:themeColor="text1"/>
                <w:sz w:val="21"/>
                <w:szCs w:val="21"/>
                <w:lang w:eastAsia="hu-HU"/>
              </w:rPr>
              <w:t xml:space="preserve">a monitoring intézkedési terv a kockázatoknak megfelelő eljárásokat nem teljeskörűen tartalmazza, és nem is mutatja be azok mérséklését, a hibás vagy hiányos teljesítés kockázatait; </w:t>
            </w:r>
            <w:r w:rsidRPr="00352227">
              <w:rPr>
                <w:rFonts w:ascii="Tahoma" w:hAnsi="Tahoma" w:cs="Tahoma"/>
                <w:b/>
                <w:color w:val="000000" w:themeColor="text1"/>
                <w:sz w:val="21"/>
                <w:szCs w:val="21"/>
                <w:lang w:eastAsia="hu-HU"/>
              </w:rPr>
              <w:t xml:space="preserve">- 1 pont </w:t>
            </w:r>
          </w:p>
          <w:p w14:paraId="3FE30778" w14:textId="77777777" w:rsidR="00FF2141" w:rsidRPr="00352227" w:rsidRDefault="00FF2141" w:rsidP="00E84CC8">
            <w:pPr>
              <w:suppressAutoHyphens w:val="0"/>
              <w:spacing w:after="0" w:line="340" w:lineRule="exact"/>
              <w:ind w:left="360"/>
              <w:jc w:val="both"/>
              <w:textAlignment w:val="auto"/>
              <w:rPr>
                <w:rFonts w:ascii="Tahoma" w:hAnsi="Tahoma" w:cs="Tahoma"/>
                <w:color w:val="000000" w:themeColor="text1"/>
                <w:sz w:val="21"/>
                <w:szCs w:val="21"/>
                <w:lang w:eastAsia="hu-HU"/>
              </w:rPr>
            </w:pPr>
          </w:p>
        </w:tc>
      </w:tr>
    </w:tbl>
    <w:p w14:paraId="3FE3077A" w14:textId="77777777" w:rsidR="00FF2141" w:rsidRPr="00352227" w:rsidRDefault="00FF2141" w:rsidP="00FF2141">
      <w:pPr>
        <w:autoSpaceDE w:val="0"/>
        <w:autoSpaceDN w:val="0"/>
        <w:adjustRightInd w:val="0"/>
        <w:jc w:val="both"/>
        <w:rPr>
          <w:rFonts w:ascii="Tahoma" w:hAnsi="Tahoma" w:cs="Tahoma"/>
          <w:b/>
          <w:color w:val="000000" w:themeColor="text1"/>
          <w:kern w:val="2"/>
          <w:sz w:val="21"/>
          <w:szCs w:val="21"/>
        </w:rPr>
      </w:pPr>
    </w:p>
    <w:p w14:paraId="3FE3077B"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t>A pontozás az alábbiak szerint történik:</w:t>
      </w:r>
    </w:p>
    <w:p w14:paraId="3FE3077C"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t>A benyújtott ajánlat kategóriánként az a)-e) elemek közül csak 1 re kaphat pontot, illetve, az A, B, C kategóriákban felsorolt a)-e) elemek közül csak egy kategória valamely eleme szerinti pontot kaphatja meg.</w:t>
      </w:r>
    </w:p>
    <w:p w14:paraId="3FE3077D"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t>Így összesen maximum 100 pontot kaphat.</w:t>
      </w:r>
    </w:p>
    <w:p w14:paraId="3FE3077E"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lastRenderedPageBreak/>
        <w:t xml:space="preserve">pl. az a) elemre az A kategóriában, a b) elemre a B kategóriában a c) elemre a C kategóriában, a d) elemre az A kategóriában és az e) elemre az A kategóriában kap pontot, így összesen </w:t>
      </w:r>
      <w:r w:rsidR="00C563D3" w:rsidRPr="00352227">
        <w:rPr>
          <w:rFonts w:ascii="Tahoma" w:hAnsi="Tahoma" w:cs="Tahoma"/>
          <w:b/>
          <w:color w:val="000000" w:themeColor="text1"/>
          <w:kern w:val="2"/>
          <w:sz w:val="21"/>
          <w:szCs w:val="21"/>
        </w:rPr>
        <w:t>71</w:t>
      </w:r>
      <w:r w:rsidRPr="00352227">
        <w:rPr>
          <w:rFonts w:ascii="Tahoma" w:hAnsi="Tahoma" w:cs="Tahoma"/>
          <w:b/>
          <w:color w:val="000000" w:themeColor="text1"/>
          <w:kern w:val="2"/>
          <w:sz w:val="21"/>
          <w:szCs w:val="21"/>
        </w:rPr>
        <w:t xml:space="preserve"> pontot kap</w:t>
      </w:r>
    </w:p>
    <w:p w14:paraId="3FE3077F" w14:textId="77777777" w:rsidR="00FF2141" w:rsidRPr="00352227" w:rsidRDefault="00FF2141" w:rsidP="00FF2141">
      <w:pPr>
        <w:autoSpaceDE w:val="0"/>
        <w:autoSpaceDN w:val="0"/>
        <w:adjustRightInd w:val="0"/>
        <w:ind w:left="567"/>
        <w:jc w:val="both"/>
        <w:rPr>
          <w:rFonts w:ascii="Tahoma" w:hAnsi="Tahoma" w:cs="Tahoma"/>
          <w:b/>
          <w:color w:val="000000" w:themeColor="text1"/>
          <w:kern w:val="2"/>
          <w:sz w:val="21"/>
          <w:szCs w:val="21"/>
        </w:rPr>
      </w:pPr>
      <w:r w:rsidRPr="00352227">
        <w:rPr>
          <w:rFonts w:ascii="Tahoma" w:hAnsi="Tahoma" w:cs="Tahoma"/>
          <w:b/>
          <w:color w:val="000000" w:themeColor="text1"/>
          <w:kern w:val="2"/>
          <w:sz w:val="21"/>
          <w:szCs w:val="21"/>
        </w:rPr>
        <w:t>Amennyiben ajánlattevő ajánlata a fentiek szerint a) – e) elemek vonatkozásában legalább kettőben nem értékelhető, akkor az ajánlat érvénytelennek tekintendő!!</w:t>
      </w:r>
    </w:p>
    <w:p w14:paraId="3FE30780" w14:textId="77777777" w:rsidR="00FF2141" w:rsidRPr="00352227" w:rsidRDefault="00FF2141" w:rsidP="00FF2141">
      <w:pPr>
        <w:pStyle w:val="Listaszerbekezds"/>
        <w:tabs>
          <w:tab w:val="left" w:pos="567"/>
        </w:tabs>
        <w:ind w:left="567"/>
        <w:rPr>
          <w:rFonts w:ascii="Tahoma" w:hAnsi="Tahoma" w:cs="Tahoma"/>
          <w:iCs/>
          <w:color w:val="000000" w:themeColor="text1"/>
          <w:sz w:val="21"/>
          <w:szCs w:val="21"/>
          <w:lang w:eastAsia="en-US"/>
        </w:rPr>
      </w:pPr>
    </w:p>
    <w:p w14:paraId="3FE30781" w14:textId="77777777"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 fenti módszerrel értékelt egyes tartalmi elemekre adott értékelési pontszámot az ajánlatkérő megszorozza a felhívásban is meghatározott súlyszámmal, a szorzatokat pedig ajánlatonként összeadja.</w:t>
      </w:r>
    </w:p>
    <w:p w14:paraId="3FE30782" w14:textId="77777777" w:rsidR="00D81961" w:rsidRPr="00352227" w:rsidRDefault="00D81961" w:rsidP="00D81961">
      <w:pPr>
        <w:pStyle w:val="Listaszerbekezds"/>
        <w:tabs>
          <w:tab w:val="left" w:pos="567"/>
        </w:tabs>
        <w:ind w:left="567"/>
        <w:rPr>
          <w:rFonts w:ascii="Tahoma" w:hAnsi="Tahoma" w:cs="Tahoma"/>
          <w:iCs/>
          <w:color w:val="000000" w:themeColor="text1"/>
          <w:sz w:val="21"/>
          <w:szCs w:val="21"/>
          <w:lang w:eastAsia="en-US"/>
        </w:rPr>
      </w:pPr>
    </w:p>
    <w:p w14:paraId="3FE30783" w14:textId="77777777"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Az az ajánlat a legjobb ár-érték arányú, amelynek az összpontszáma a legnagyobb.</w:t>
      </w:r>
    </w:p>
    <w:p w14:paraId="3FE30784" w14:textId="77777777" w:rsidR="00D81961" w:rsidRPr="00352227" w:rsidRDefault="00D81961" w:rsidP="00D81961">
      <w:pPr>
        <w:pStyle w:val="Listaszerbekezds"/>
        <w:rPr>
          <w:rFonts w:ascii="Tahoma" w:hAnsi="Tahoma" w:cs="Tahoma"/>
          <w:iCs/>
          <w:color w:val="000000" w:themeColor="text1"/>
          <w:sz w:val="21"/>
          <w:szCs w:val="21"/>
          <w:lang w:eastAsia="en-US"/>
        </w:rPr>
      </w:pPr>
    </w:p>
    <w:p w14:paraId="3FE30785" w14:textId="2A6175B2"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Az eljárás nyertese az az ajánlattevő, aki az ajánla</w:t>
      </w:r>
      <w:r w:rsidR="004647A8" w:rsidRPr="00352227">
        <w:rPr>
          <w:rFonts w:ascii="Tahoma" w:hAnsi="Tahoma" w:cs="Tahoma"/>
          <w:color w:val="000000" w:themeColor="text1"/>
          <w:sz w:val="21"/>
          <w:szCs w:val="21"/>
        </w:rPr>
        <w:t>tkérő részére a</w:t>
      </w:r>
      <w:r w:rsidRPr="00352227">
        <w:rPr>
          <w:rFonts w:ascii="Tahoma" w:hAnsi="Tahoma" w:cs="Tahoma"/>
          <w:color w:val="000000" w:themeColor="text1"/>
          <w:sz w:val="21"/>
          <w:szCs w:val="21"/>
        </w:rPr>
        <w:t xml:space="preserve"> felhívásban és a </w:t>
      </w:r>
      <w:r w:rsidR="004647A8" w:rsidRPr="00352227">
        <w:rPr>
          <w:rFonts w:ascii="Tahoma" w:hAnsi="Tahoma" w:cs="Tahoma"/>
          <w:color w:val="000000" w:themeColor="text1"/>
          <w:sz w:val="21"/>
          <w:szCs w:val="21"/>
        </w:rPr>
        <w:t xml:space="preserve">közbeszerzési dokumentumokban </w:t>
      </w:r>
      <w:r w:rsidRPr="00352227">
        <w:rPr>
          <w:rFonts w:ascii="Tahoma" w:hAnsi="Tahoma" w:cs="Tahoma"/>
          <w:color w:val="000000" w:themeColor="text1"/>
          <w:sz w:val="21"/>
          <w:szCs w:val="21"/>
        </w:rPr>
        <w:t>meghatározott feltételek alapján, valamint az értékelési szempontok szerint a legkedvezőbb érvényes ajánlatot tette.</w:t>
      </w:r>
    </w:p>
    <w:p w14:paraId="3FE30786" w14:textId="77777777" w:rsidR="00D81961" w:rsidRPr="00352227" w:rsidRDefault="00D81961" w:rsidP="00D81961">
      <w:pPr>
        <w:pStyle w:val="Listaszerbekezds"/>
        <w:rPr>
          <w:rFonts w:ascii="Tahoma" w:hAnsi="Tahoma" w:cs="Tahoma"/>
          <w:iCs/>
          <w:color w:val="000000" w:themeColor="text1"/>
          <w:sz w:val="21"/>
          <w:szCs w:val="21"/>
          <w:lang w:eastAsia="en-US"/>
        </w:rPr>
      </w:pPr>
    </w:p>
    <w:p w14:paraId="3FE30787" w14:textId="77777777" w:rsidR="00D81961" w:rsidRPr="00352227" w:rsidRDefault="00D81961" w:rsidP="00D81961">
      <w:pPr>
        <w:pStyle w:val="Listaszerbekezds"/>
        <w:numPr>
          <w:ilvl w:val="1"/>
          <w:numId w:val="3"/>
        </w:numPr>
        <w:tabs>
          <w:tab w:val="clear" w:pos="0"/>
          <w:tab w:val="left" w:pos="567"/>
        </w:tabs>
        <w:ind w:left="567" w:hanging="567"/>
        <w:rPr>
          <w:rFonts w:ascii="Tahoma" w:hAnsi="Tahoma" w:cs="Tahoma"/>
          <w:iCs/>
          <w:color w:val="000000" w:themeColor="text1"/>
          <w:sz w:val="21"/>
          <w:szCs w:val="21"/>
          <w:lang w:eastAsia="en-US"/>
        </w:rPr>
      </w:pPr>
      <w:r w:rsidRPr="00352227">
        <w:rPr>
          <w:rFonts w:ascii="Tahoma" w:hAnsi="Tahoma" w:cs="Tahoma"/>
          <w:color w:val="000000" w:themeColor="text1"/>
          <w:sz w:val="21"/>
          <w:szCs w:val="21"/>
        </w:rPr>
        <w:t>Ajánlatkérő nem fogad el irreális vagy nem teljesíthető vagy nem érvényesíthető megajánlásokat.</w:t>
      </w:r>
    </w:p>
    <w:p w14:paraId="3FE30788" w14:textId="77777777" w:rsidR="00D81961" w:rsidRPr="00352227" w:rsidRDefault="00D81961" w:rsidP="00D81961">
      <w:pPr>
        <w:pStyle w:val="Listaszerbekezds10"/>
        <w:spacing w:before="120" w:after="120" w:line="276" w:lineRule="auto"/>
        <w:ind w:left="426"/>
        <w:jc w:val="both"/>
        <w:rPr>
          <w:rFonts w:ascii="Tahoma" w:eastAsia="Calibri" w:hAnsi="Tahoma" w:cs="Tahoma"/>
          <w:b/>
          <w:color w:val="auto"/>
          <w:sz w:val="21"/>
          <w:szCs w:val="21"/>
          <w:lang w:val="hu-HU"/>
        </w:rPr>
      </w:pPr>
    </w:p>
    <w:p w14:paraId="3FE30789" w14:textId="77777777" w:rsidR="00D81961" w:rsidRPr="00352227" w:rsidRDefault="00D81961" w:rsidP="00EA6607">
      <w:pPr>
        <w:pStyle w:val="Listaszerbekezds10"/>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352227">
        <w:rPr>
          <w:rFonts w:ascii="Tahoma" w:hAnsi="Tahoma" w:cs="Tahoma"/>
          <w:b/>
          <w:color w:val="000000" w:themeColor="text1"/>
          <w:sz w:val="21"/>
          <w:szCs w:val="21"/>
          <w:lang w:val="hu-HU"/>
        </w:rPr>
        <w:t>SZAKMAI AJÁNLAT</w:t>
      </w:r>
    </w:p>
    <w:p w14:paraId="3FE3078A" w14:textId="77777777" w:rsidR="00E34713" w:rsidRPr="00352227" w:rsidRDefault="00E34713" w:rsidP="00D81961">
      <w:pPr>
        <w:pStyle w:val="Listaszerbekezds10"/>
        <w:spacing w:before="120" w:after="120" w:line="276" w:lineRule="auto"/>
        <w:ind w:left="0"/>
        <w:jc w:val="both"/>
        <w:rPr>
          <w:rFonts w:ascii="Tahoma" w:eastAsia="Calibri" w:hAnsi="Tahoma" w:cs="Tahoma"/>
          <w:b/>
          <w:color w:val="000000" w:themeColor="text1"/>
          <w:sz w:val="21"/>
          <w:szCs w:val="21"/>
          <w:lang w:val="hu-HU"/>
        </w:rPr>
      </w:pPr>
    </w:p>
    <w:p w14:paraId="3FE3078B" w14:textId="77777777" w:rsidR="00D81961" w:rsidRPr="00352227" w:rsidRDefault="00D81961" w:rsidP="00D81961">
      <w:pPr>
        <w:pStyle w:val="Listaszerbekezds10"/>
        <w:numPr>
          <w:ilvl w:val="1"/>
          <w:numId w:val="3"/>
        </w:numPr>
        <w:tabs>
          <w:tab w:val="clear" w:pos="0"/>
          <w:tab w:val="num" w:pos="709"/>
        </w:tabs>
        <w:spacing w:before="120" w:after="120" w:line="276" w:lineRule="auto"/>
        <w:ind w:hanging="720"/>
        <w:jc w:val="both"/>
        <w:rPr>
          <w:rFonts w:ascii="Tahoma" w:eastAsia="Calibri" w:hAnsi="Tahoma" w:cs="Tahoma"/>
          <w:b/>
          <w:color w:val="000000" w:themeColor="text1"/>
          <w:sz w:val="21"/>
          <w:szCs w:val="21"/>
          <w:lang w:val="hu-HU"/>
        </w:rPr>
      </w:pPr>
      <w:r w:rsidRPr="00352227">
        <w:rPr>
          <w:rFonts w:ascii="Tahoma" w:hAnsi="Tahoma" w:cs="Tahoma"/>
          <w:color w:val="000000" w:themeColor="text1"/>
          <w:sz w:val="21"/>
          <w:szCs w:val="21"/>
          <w:lang w:val="hu-HU"/>
        </w:rPr>
        <w:t>Ajánlattevő ajánlata részeként csatolni köteles szakmai ajánlatot az alábbi részletezettséggel, mely nem képezi az értékelési szempontrendszer részét.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121"/>
      </w:tblGrid>
      <w:tr w:rsidR="004647A8" w:rsidRPr="00352227" w14:paraId="3FE3078E" w14:textId="77777777" w:rsidTr="00D557D9">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3FE3078C" w14:textId="77777777" w:rsidR="00D81961" w:rsidRPr="00352227" w:rsidRDefault="004647A8" w:rsidP="000E1F02">
            <w:pPr>
              <w:spacing w:line="340" w:lineRule="exact"/>
              <w:jc w:val="center"/>
              <w:rPr>
                <w:rFonts w:ascii="Tahoma" w:hAnsi="Tahoma" w:cs="Tahoma"/>
                <w:b/>
                <w:color w:val="000000" w:themeColor="text1"/>
                <w:sz w:val="21"/>
                <w:szCs w:val="21"/>
              </w:rPr>
            </w:pPr>
            <w:r w:rsidRPr="00352227">
              <w:rPr>
                <w:rFonts w:ascii="Tahoma" w:hAnsi="Tahoma" w:cs="Tahoma"/>
                <w:b/>
                <w:color w:val="000000" w:themeColor="text1"/>
                <w:sz w:val="21"/>
                <w:szCs w:val="21"/>
              </w:rPr>
              <w:t xml:space="preserve">Humánerőforrásterv </w:t>
            </w:r>
            <w:r w:rsidR="00D81961" w:rsidRPr="00352227">
              <w:rPr>
                <w:rFonts w:ascii="Tahoma" w:hAnsi="Tahoma" w:cs="Tahoma"/>
                <w:b/>
                <w:color w:val="000000" w:themeColor="text1"/>
                <w:sz w:val="21"/>
                <w:szCs w:val="21"/>
              </w:rPr>
              <w:t>(szakmai ajánlat)</w:t>
            </w:r>
          </w:p>
          <w:p w14:paraId="3FE3078D" w14:textId="77777777" w:rsidR="00D81961" w:rsidRPr="00352227" w:rsidRDefault="00D81961" w:rsidP="000E1F02">
            <w:pPr>
              <w:spacing w:line="340" w:lineRule="exact"/>
              <w:jc w:val="center"/>
              <w:rPr>
                <w:rFonts w:ascii="Tahoma" w:hAnsi="Tahoma" w:cs="Tahoma"/>
                <w:b/>
                <w:color w:val="000000" w:themeColor="text1"/>
                <w:sz w:val="21"/>
                <w:szCs w:val="21"/>
              </w:rPr>
            </w:pPr>
            <w:r w:rsidRPr="00352227">
              <w:rPr>
                <w:rFonts w:ascii="Tahoma" w:hAnsi="Tahoma" w:cs="Tahoma"/>
                <w:b/>
                <w:color w:val="000000" w:themeColor="text1"/>
                <w:sz w:val="21"/>
                <w:szCs w:val="21"/>
              </w:rPr>
              <w:t>Tervezés szervezési feltételeinek és erőforrásainak biztosítása</w:t>
            </w:r>
          </w:p>
        </w:tc>
      </w:tr>
      <w:tr w:rsidR="00D81961" w:rsidRPr="00352227" w14:paraId="3FE3079F" w14:textId="77777777" w:rsidTr="00D557D9">
        <w:trPr>
          <w:jc w:val="center"/>
        </w:trPr>
        <w:tc>
          <w:tcPr>
            <w:tcW w:w="6941" w:type="dxa"/>
            <w:tcBorders>
              <w:top w:val="single" w:sz="4" w:space="0" w:color="auto"/>
              <w:left w:val="single" w:sz="4" w:space="0" w:color="auto"/>
              <w:bottom w:val="single" w:sz="4" w:space="0" w:color="auto"/>
              <w:right w:val="single" w:sz="4" w:space="0" w:color="auto"/>
            </w:tcBorders>
            <w:hideMark/>
          </w:tcPr>
          <w:p w14:paraId="3FE3078F"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Ajánlattevőnek részletesen ismertetnie kell a szervezeti struktúrát, közös Ajánlattevők illetve alvállalkozók bevonása esetén az e szervezet szakembereit is megjelölve. Részletesen be kell bemutatnia a projekt team felépítését – a kivitelezés során elvégzendő, azt támogató tervezői művezetési feladatokra is figyelemmel. Mutassa be a feladat ellátáshoz szükséges szakágankénti, szakértőnkénti munkamegosztást, a felelősségi rendet és kommunikációs folyamatok irányait. </w:t>
            </w:r>
          </w:p>
          <w:p w14:paraId="3FE30790"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Az organigramhoz kapcsolódóan ismertesse az egyes szakemberek elvégzendő feladatát a feladatleírásban meghatározott feltételeknek való maradéktalan megfeleléssel.</w:t>
            </w:r>
          </w:p>
          <w:p w14:paraId="3FE30791"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Ajánlattevő mutassa be a műszaki leírásban meghatározott tervezési feladatokra vonatkozó erőforrástervét. Ennek tartalmaznia kell minden egyes, a teljesítésbe bevonni kívánt szakember beosztását, tevékenységét, az egyes feladatok hoz biztosított időráfordítását, illetve ennek időbeli megoszlását táblázatos formában. </w:t>
            </w:r>
          </w:p>
          <w:p w14:paraId="3FE30792"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lastRenderedPageBreak/>
              <w:t xml:space="preserve">A c) pontban foglaltakat mutassa be hálós ütemterv formájában is. </w:t>
            </w:r>
          </w:p>
          <w:p w14:paraId="3FE30793"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Ajánlattevőnek nyilatkozatot kell tennie saját erő rendelkezésre állásáról és a teljesítésbe bevonni kívánt partnercégektől és közreműködő szakemberekről  a tervezési időszakban, valamint be kell mutatnia kapacitásbiztosítási nyilatkozatokat a l. </w:t>
            </w:r>
          </w:p>
          <w:p w14:paraId="3FE30794"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Ajánlatevő a kapacitások bemutatása során térjen ki a fiatal, legfeljebb négy éves szakmai tapasztalattal rendelkező szakemberek, vagy építészmérnök-, mérnök gyakornokok bevonására, ill. ennek mértékére is a feladat megoldása során </w:t>
            </w:r>
          </w:p>
          <w:p w14:paraId="3FE30795" w14:textId="77777777" w:rsidR="00D81961" w:rsidRPr="00352227" w:rsidRDefault="00D81961" w:rsidP="00FF2141">
            <w:pPr>
              <w:numPr>
                <w:ilvl w:val="0"/>
                <w:numId w:val="29"/>
              </w:numPr>
              <w:suppressAutoHyphens w:val="0"/>
              <w:spacing w:after="0" w:line="340" w:lineRule="exact"/>
              <w:jc w:val="both"/>
              <w:textAlignment w:val="auto"/>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Ajánlattevő mutassa be a műszaki leírásban felsorolt feladatok ellátására allokált kapacitásokat szakember típusonként feltűntetve az összes munkaráfordítást (mérnökórában) és a díjazás mértékét (bruttó forintban, mérnöki beosztás / minősítés szerint) </w:t>
            </w:r>
          </w:p>
        </w:tc>
        <w:tc>
          <w:tcPr>
            <w:tcW w:w="2121" w:type="dxa"/>
            <w:tcBorders>
              <w:top w:val="single" w:sz="4" w:space="0" w:color="auto"/>
              <w:left w:val="single" w:sz="4" w:space="0" w:color="auto"/>
              <w:bottom w:val="single" w:sz="4" w:space="0" w:color="auto"/>
              <w:right w:val="single" w:sz="4" w:space="0" w:color="auto"/>
            </w:tcBorders>
          </w:tcPr>
          <w:p w14:paraId="3FE30796"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lastRenderedPageBreak/>
              <w:t>ad a) organigram (szervezeti ábra), egy A3-es oldalon</w:t>
            </w:r>
          </w:p>
          <w:p w14:paraId="3FE30797"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b) feladatleírások a fontosabb munkakörök és beosztások / alvállalkozók tevékenységéről</w:t>
            </w:r>
          </w:p>
          <w:p w14:paraId="3FE30798"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c) táblázat, A4-es vagy A3-as formátumban</w:t>
            </w:r>
          </w:p>
          <w:p w14:paraId="3FE30799"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ad d) hálós ütemterv MS Project </w:t>
            </w:r>
            <w:r w:rsidRPr="00352227">
              <w:rPr>
                <w:rFonts w:ascii="Tahoma" w:hAnsi="Tahoma" w:cs="Tahoma"/>
                <w:color w:val="000000" w:themeColor="text1"/>
                <w:sz w:val="21"/>
                <w:szCs w:val="21"/>
                <w:lang w:eastAsia="hu-HU"/>
              </w:rPr>
              <w:lastRenderedPageBreak/>
              <w:t xml:space="preserve">file-ban (mpp és pdf formában is beadandó) </w:t>
            </w:r>
          </w:p>
          <w:p w14:paraId="3FE3079A"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 xml:space="preserve">ad e) nyilatkozatok  sajáterős kapacitás rendelkezésre állásáról és arányáról, max. egy A4-es oldal, </w:t>
            </w:r>
          </w:p>
          <w:p w14:paraId="3FE3079B"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nyilatkozatok  közreműködő kapacitások rendelkezésre állásáról és arányáról (szükség szerinti oldalszámban)</w:t>
            </w:r>
          </w:p>
          <w:p w14:paraId="3FE3079C"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f) táblázat A4-es formátumban</w:t>
            </w:r>
          </w:p>
          <w:p w14:paraId="3FE3079D" w14:textId="77777777" w:rsidR="00D81961" w:rsidRPr="00352227" w:rsidRDefault="00D81961" w:rsidP="000E1F02">
            <w:pPr>
              <w:spacing w:line="340" w:lineRule="exact"/>
              <w:rPr>
                <w:rFonts w:ascii="Tahoma" w:hAnsi="Tahoma" w:cs="Tahoma"/>
                <w:color w:val="000000" w:themeColor="text1"/>
                <w:sz w:val="21"/>
                <w:szCs w:val="21"/>
                <w:lang w:eastAsia="hu-HU"/>
              </w:rPr>
            </w:pPr>
            <w:r w:rsidRPr="00352227">
              <w:rPr>
                <w:rFonts w:ascii="Tahoma" w:hAnsi="Tahoma" w:cs="Tahoma"/>
                <w:color w:val="000000" w:themeColor="text1"/>
                <w:sz w:val="21"/>
                <w:szCs w:val="21"/>
                <w:lang w:eastAsia="hu-HU"/>
              </w:rPr>
              <w:t>ad g) táblázat A4-es vagy A3-as formátumban</w:t>
            </w:r>
          </w:p>
          <w:p w14:paraId="3FE3079E" w14:textId="77777777" w:rsidR="00D81961" w:rsidRPr="00352227" w:rsidRDefault="00D81961" w:rsidP="000E1F02">
            <w:pPr>
              <w:spacing w:line="340" w:lineRule="exact"/>
              <w:rPr>
                <w:rFonts w:ascii="Tahoma" w:hAnsi="Tahoma" w:cs="Tahoma"/>
                <w:color w:val="000000" w:themeColor="text1"/>
                <w:sz w:val="21"/>
                <w:szCs w:val="21"/>
                <w:lang w:eastAsia="hu-HU"/>
              </w:rPr>
            </w:pPr>
          </w:p>
        </w:tc>
      </w:tr>
    </w:tbl>
    <w:p w14:paraId="3FE307A0" w14:textId="77777777" w:rsidR="00D81961" w:rsidRPr="00352227" w:rsidRDefault="00D81961" w:rsidP="00D81961">
      <w:pPr>
        <w:autoSpaceDE w:val="0"/>
        <w:autoSpaceDN w:val="0"/>
        <w:adjustRightInd w:val="0"/>
        <w:jc w:val="both"/>
        <w:rPr>
          <w:rFonts w:ascii="Tahoma" w:hAnsi="Tahoma" w:cs="Tahoma"/>
          <w:color w:val="000000" w:themeColor="text1"/>
          <w:kern w:val="2"/>
          <w:sz w:val="21"/>
          <w:szCs w:val="21"/>
        </w:rPr>
      </w:pPr>
    </w:p>
    <w:p w14:paraId="3FE307A1" w14:textId="77777777" w:rsidR="00D81961" w:rsidRPr="00352227" w:rsidRDefault="00D81961" w:rsidP="00D81961">
      <w:pPr>
        <w:pStyle w:val="Listaszerbekezds"/>
        <w:numPr>
          <w:ilvl w:val="1"/>
          <w:numId w:val="3"/>
        </w:numPr>
        <w:tabs>
          <w:tab w:val="clear" w:pos="0"/>
          <w:tab w:val="num" w:pos="709"/>
        </w:tabs>
        <w:ind w:hanging="720"/>
        <w:rPr>
          <w:rFonts w:ascii="Tahoma" w:hAnsi="Tahoma" w:cs="Tahoma"/>
          <w:color w:val="000000" w:themeColor="text1"/>
          <w:sz w:val="21"/>
          <w:szCs w:val="21"/>
        </w:rPr>
      </w:pPr>
      <w:r w:rsidRPr="00352227">
        <w:rPr>
          <w:rFonts w:ascii="Tahoma" w:hAnsi="Tahoma" w:cs="Tahoma"/>
          <w:color w:val="000000" w:themeColor="text1"/>
          <w:sz w:val="21"/>
          <w:szCs w:val="21"/>
        </w:rPr>
        <w:t xml:space="preserve">Továbbá Ajánlattevőnek tájékoztató jelleggel a szolgáltatás elvégzésének tervezett teljesítésére vonatkozóan </w:t>
      </w:r>
      <w:r w:rsidRPr="00352227">
        <w:rPr>
          <w:rFonts w:ascii="Tahoma" w:hAnsi="Tahoma" w:cs="Tahoma"/>
          <w:b/>
          <w:color w:val="000000" w:themeColor="text1"/>
          <w:sz w:val="21"/>
          <w:szCs w:val="21"/>
        </w:rPr>
        <w:t>összesített pénzügyi ütemtervet</w:t>
      </w:r>
      <w:r w:rsidRPr="00352227">
        <w:rPr>
          <w:rFonts w:ascii="Tahoma" w:hAnsi="Tahoma" w:cs="Tahoma"/>
          <w:color w:val="000000" w:themeColor="text1"/>
          <w:sz w:val="21"/>
          <w:szCs w:val="21"/>
        </w:rPr>
        <w:t xml:space="preserve"> kell készítenie naptári negyedéves bontásban. Az ütemtervet a közbeszerzési dokumentumok műszaki leírásban található ütemtervvel összhangban, az abban meghatározott feladatok figyelembevételével kell elkészíteni. A pénzügyi ütemtervet minden előrehaladási jelentés elkészítése során aktualizálni kell.</w:t>
      </w:r>
    </w:p>
    <w:p w14:paraId="3FE307A2" w14:textId="77777777" w:rsidR="00D81961" w:rsidRPr="00352227" w:rsidRDefault="00D81961" w:rsidP="00D81961">
      <w:pPr>
        <w:pStyle w:val="Listaszerbekezds"/>
        <w:rPr>
          <w:rFonts w:ascii="Tahoma" w:hAnsi="Tahoma" w:cs="Tahoma"/>
          <w:b/>
          <w:sz w:val="21"/>
          <w:szCs w:val="21"/>
        </w:rPr>
      </w:pPr>
    </w:p>
    <w:p w14:paraId="3FE307A3" w14:textId="77777777" w:rsidR="00EA6607" w:rsidRPr="00352227" w:rsidRDefault="00EA6607" w:rsidP="00EA6607">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A SZERZŐDÉS MEGKÖTÉSE ÉS TELJESÍTÉSE</w:t>
      </w:r>
    </w:p>
    <w:p w14:paraId="3FE307A4"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15" w:name="pr950"/>
      <w:bookmarkStart w:id="16" w:name="pr949"/>
      <w:bookmarkEnd w:id="15"/>
      <w:bookmarkEnd w:id="16"/>
      <w:r w:rsidRPr="00352227">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3FE307A5"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17" w:name="pr9501"/>
      <w:bookmarkStart w:id="18" w:name="pr951"/>
      <w:bookmarkEnd w:id="17"/>
      <w:bookmarkEnd w:id="18"/>
      <w:r w:rsidRPr="00352227">
        <w:rPr>
          <w:rFonts w:ascii="Tahoma" w:hAnsi="Tahoma" w:cs="Tahoma"/>
          <w:sz w:val="21"/>
          <w:szCs w:val="21"/>
        </w:rPr>
        <w:t>A szerződésnek tartalmaznia kell - az eljárás során alkalmazott értékelési szempontra tekintettel - a nyertes ajánlat azon elemeit, amelyek értékelésre kerültek.</w:t>
      </w:r>
    </w:p>
    <w:p w14:paraId="3FE307A6" w14:textId="77777777" w:rsidR="00EA6607" w:rsidRPr="00352227" w:rsidRDefault="00EA6607" w:rsidP="00EA6607">
      <w:pPr>
        <w:spacing w:after="0"/>
        <w:ind w:left="567"/>
        <w:jc w:val="both"/>
        <w:rPr>
          <w:rFonts w:ascii="Tahoma" w:hAnsi="Tahoma" w:cs="Tahoma"/>
          <w:sz w:val="21"/>
          <w:szCs w:val="21"/>
        </w:rPr>
      </w:pPr>
    </w:p>
    <w:p w14:paraId="3FE307A7"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19" w:name="pr953"/>
      <w:bookmarkEnd w:id="19"/>
      <w:r w:rsidRPr="00352227">
        <w:rPr>
          <w:rFonts w:ascii="Tahoma" w:hAnsi="Tahoma" w:cs="Tahoma"/>
          <w:sz w:val="21"/>
          <w:szCs w:val="21"/>
        </w:rPr>
        <w:lastRenderedPageBreak/>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hatvan nappal meghosszabbodik.</w:t>
      </w:r>
    </w:p>
    <w:p w14:paraId="3FE307A8" w14:textId="77777777" w:rsidR="00EA6607" w:rsidRPr="00352227" w:rsidRDefault="00EA6607" w:rsidP="00EA6607">
      <w:pPr>
        <w:spacing w:after="0"/>
        <w:jc w:val="both"/>
        <w:rPr>
          <w:rFonts w:ascii="Tahoma" w:hAnsi="Tahoma" w:cs="Tahoma"/>
          <w:sz w:val="21"/>
          <w:szCs w:val="21"/>
        </w:rPr>
      </w:pPr>
    </w:p>
    <w:p w14:paraId="3FE307A9"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20" w:name="pr970"/>
      <w:bookmarkEnd w:id="20"/>
      <w:r w:rsidRPr="00352227">
        <w:rPr>
          <w:rFonts w:ascii="Tahoma" w:hAnsi="Tahoma" w:cs="Tahoma"/>
          <w:sz w:val="21"/>
          <w:szCs w:val="21"/>
        </w:rPr>
        <w:t>Az ajánlatkérő köteles szerződéses feltételként előírni, hogy:</w:t>
      </w:r>
    </w:p>
    <w:p w14:paraId="3FE307AA" w14:textId="77777777" w:rsidR="00EA6607" w:rsidRPr="00352227" w:rsidRDefault="00EA6607" w:rsidP="00FF2141">
      <w:pPr>
        <w:numPr>
          <w:ilvl w:val="0"/>
          <w:numId w:val="13"/>
        </w:numPr>
        <w:spacing w:before="28" w:after="28"/>
        <w:ind w:left="993" w:right="150" w:hanging="426"/>
        <w:jc w:val="both"/>
        <w:rPr>
          <w:rFonts w:ascii="Tahoma" w:eastAsia="Times New Roman" w:hAnsi="Tahoma" w:cs="Tahoma"/>
          <w:sz w:val="21"/>
          <w:szCs w:val="21"/>
        </w:rPr>
      </w:pPr>
      <w:bookmarkStart w:id="21" w:name="pr971"/>
      <w:bookmarkStart w:id="22" w:name="pr972"/>
      <w:bookmarkStart w:id="23" w:name="pr9711"/>
      <w:bookmarkEnd w:id="21"/>
      <w:bookmarkEnd w:id="22"/>
      <w:bookmarkEnd w:id="23"/>
      <w:r w:rsidRPr="00352227">
        <w:rPr>
          <w:rFonts w:ascii="Tahoma" w:hAnsi="Tahoma" w:cs="Tahoma"/>
          <w:sz w:val="21"/>
          <w:szCs w:val="21"/>
        </w:rPr>
        <w:t>nem fizethet, illetve számolhat el a szerződés teljesítésével összefüggésben olyan költségeket, amelyek a 62. § (1) bekezdés</w:t>
      </w:r>
      <w:r w:rsidRPr="00352227">
        <w:rPr>
          <w:rStyle w:val="apple-converted-space"/>
          <w:rFonts w:ascii="Tahoma" w:hAnsi="Tahoma" w:cs="Tahoma"/>
          <w:sz w:val="21"/>
          <w:szCs w:val="21"/>
        </w:rPr>
        <w:t> </w:t>
      </w:r>
      <w:r w:rsidRPr="00352227">
        <w:rPr>
          <w:rFonts w:ascii="Tahoma" w:hAnsi="Tahoma" w:cs="Tahoma"/>
          <w:i/>
          <w:iCs/>
          <w:sz w:val="21"/>
          <w:szCs w:val="21"/>
        </w:rPr>
        <w:t>k)</w:t>
      </w:r>
      <w:r w:rsidRPr="00352227">
        <w:rPr>
          <w:rStyle w:val="apple-converted-space"/>
          <w:rFonts w:ascii="Tahoma" w:hAnsi="Tahoma" w:cs="Tahoma"/>
          <w:sz w:val="21"/>
          <w:szCs w:val="21"/>
        </w:rPr>
        <w:t> </w:t>
      </w:r>
      <w:r w:rsidRPr="00352227">
        <w:rPr>
          <w:rFonts w:ascii="Tahoma" w:hAnsi="Tahoma" w:cs="Tahoma"/>
          <w:sz w:val="21"/>
          <w:szCs w:val="21"/>
        </w:rPr>
        <w:t>pont</w:t>
      </w:r>
      <w:r w:rsidRPr="00352227">
        <w:rPr>
          <w:rStyle w:val="apple-converted-space"/>
          <w:rFonts w:ascii="Tahoma" w:hAnsi="Tahoma" w:cs="Tahoma"/>
          <w:sz w:val="21"/>
          <w:szCs w:val="21"/>
        </w:rPr>
        <w:t> </w:t>
      </w:r>
      <w:r w:rsidRPr="00352227">
        <w:rPr>
          <w:rFonts w:ascii="Tahoma" w:hAnsi="Tahoma" w:cs="Tahoma"/>
          <w:i/>
          <w:iCs/>
          <w:sz w:val="21"/>
          <w:szCs w:val="21"/>
        </w:rPr>
        <w:t>ka)–kb)</w:t>
      </w:r>
      <w:r w:rsidRPr="00352227">
        <w:rPr>
          <w:rStyle w:val="apple-converted-space"/>
          <w:rFonts w:ascii="Tahoma" w:hAnsi="Tahoma" w:cs="Tahoma"/>
          <w:sz w:val="21"/>
          <w:szCs w:val="21"/>
        </w:rPr>
        <w:t> </w:t>
      </w:r>
      <w:r w:rsidRPr="00352227">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3FE307AB" w14:textId="77777777" w:rsidR="00EA6607" w:rsidRPr="00352227" w:rsidRDefault="00EA6607" w:rsidP="00FF2141">
      <w:pPr>
        <w:numPr>
          <w:ilvl w:val="0"/>
          <w:numId w:val="13"/>
        </w:numPr>
        <w:spacing w:before="28" w:after="28"/>
        <w:ind w:left="993" w:right="150" w:hanging="426"/>
        <w:jc w:val="both"/>
        <w:rPr>
          <w:rFonts w:ascii="Tahoma" w:eastAsia="Times New Roman" w:hAnsi="Tahoma" w:cs="Tahoma"/>
          <w:sz w:val="21"/>
          <w:szCs w:val="21"/>
        </w:rPr>
      </w:pPr>
      <w:r w:rsidRPr="00352227">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352227">
        <w:rPr>
          <w:rFonts w:ascii="Tahoma" w:eastAsia="Times New Roman" w:hAnsi="Tahoma" w:cs="Tahoma"/>
          <w:sz w:val="21"/>
          <w:szCs w:val="21"/>
        </w:rPr>
        <w:t>a Kbt. 143. § (3) bekezdése szerinti</w:t>
      </w:r>
      <w:r w:rsidRPr="00352227">
        <w:rPr>
          <w:rFonts w:ascii="Tahoma" w:eastAsia="Times New Roman" w:hAnsi="Tahoma" w:cs="Tahoma"/>
          <w:sz w:val="21"/>
          <w:szCs w:val="21"/>
        </w:rPr>
        <w:t xml:space="preserve"> ügyletekről az ajánlatkérőt haladéktalanul értesíti.</w:t>
      </w:r>
    </w:p>
    <w:p w14:paraId="3FE307AC" w14:textId="77777777" w:rsidR="00EA6607" w:rsidRPr="00352227" w:rsidRDefault="00EA6607" w:rsidP="00EA6607">
      <w:pPr>
        <w:spacing w:before="28" w:after="28"/>
        <w:ind w:right="150"/>
        <w:jc w:val="both"/>
        <w:rPr>
          <w:rFonts w:ascii="Tahoma" w:eastAsia="Times New Roman" w:hAnsi="Tahoma" w:cs="Tahoma"/>
          <w:sz w:val="21"/>
          <w:szCs w:val="21"/>
        </w:rPr>
      </w:pPr>
    </w:p>
    <w:p w14:paraId="3FE307AD"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24" w:name="pr973"/>
      <w:bookmarkStart w:id="25" w:name="pr9721"/>
      <w:bookmarkStart w:id="26" w:name="pr9701"/>
      <w:bookmarkEnd w:id="24"/>
      <w:bookmarkEnd w:id="25"/>
      <w:bookmarkEnd w:id="26"/>
      <w:r w:rsidRPr="00352227">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3FE307AE" w14:textId="77777777" w:rsidR="00EA6607" w:rsidRPr="00352227" w:rsidRDefault="00EA6607" w:rsidP="00FF2141">
      <w:pPr>
        <w:pStyle w:val="Listaszerbekezds"/>
        <w:numPr>
          <w:ilvl w:val="0"/>
          <w:numId w:val="14"/>
        </w:numPr>
        <w:spacing w:after="20" w:line="276" w:lineRule="auto"/>
        <w:ind w:left="993"/>
        <w:rPr>
          <w:rFonts w:ascii="Tahoma" w:eastAsia="Times New Roman" w:hAnsi="Tahoma" w:cs="Tahoma"/>
          <w:color w:val="000000"/>
          <w:sz w:val="21"/>
          <w:szCs w:val="21"/>
          <w:lang w:eastAsia="hu-HU"/>
        </w:rPr>
      </w:pPr>
      <w:bookmarkStart w:id="27" w:name="pr974"/>
      <w:bookmarkStart w:id="28" w:name="pr976"/>
      <w:bookmarkStart w:id="29" w:name="pr9751"/>
      <w:bookmarkEnd w:id="27"/>
      <w:bookmarkEnd w:id="28"/>
      <w:bookmarkEnd w:id="29"/>
      <w:r w:rsidRPr="00352227">
        <w:rPr>
          <w:rFonts w:ascii="Tahoma" w:eastAsia="Times New Roman" w:hAnsi="Tahoma" w:cs="Tahoma"/>
          <w:color w:val="000000"/>
          <w:sz w:val="21"/>
          <w:szCs w:val="21"/>
          <w:lang w:eastAsia="hu-HU"/>
        </w:rPr>
        <w:t>a nyertes ajánlattevőben közvetetten vagy közvetlenül 25%-ot meghaladó tulajdoni részesedést szerez valamely olyan jogi személy vagy személyes joga szerint jogképes szervezet, amely tekintetében fennáll a 62. § (1) bekezdés </w:t>
      </w:r>
      <w:r w:rsidRPr="00352227">
        <w:rPr>
          <w:rFonts w:ascii="Tahoma" w:eastAsia="Times New Roman" w:hAnsi="Tahoma" w:cs="Tahoma"/>
          <w:i/>
          <w:iCs/>
          <w:color w:val="000000"/>
          <w:sz w:val="21"/>
          <w:szCs w:val="21"/>
          <w:lang w:eastAsia="hu-HU"/>
        </w:rPr>
        <w:t>k)</w:t>
      </w:r>
      <w:r w:rsidRPr="00352227">
        <w:rPr>
          <w:rFonts w:ascii="Tahoma" w:eastAsia="Times New Roman" w:hAnsi="Tahoma" w:cs="Tahoma"/>
          <w:color w:val="000000"/>
          <w:sz w:val="21"/>
          <w:szCs w:val="21"/>
          <w:lang w:eastAsia="hu-HU"/>
        </w:rPr>
        <w:t> pont </w:t>
      </w:r>
      <w:r w:rsidRPr="00352227">
        <w:rPr>
          <w:rFonts w:ascii="Tahoma" w:eastAsia="Times New Roman" w:hAnsi="Tahoma" w:cs="Tahoma"/>
          <w:i/>
          <w:iCs/>
          <w:color w:val="000000"/>
          <w:sz w:val="21"/>
          <w:szCs w:val="21"/>
          <w:lang w:eastAsia="hu-HU"/>
        </w:rPr>
        <w:t>kb)</w:t>
      </w:r>
      <w:r w:rsidRPr="00352227">
        <w:rPr>
          <w:rFonts w:ascii="Tahoma" w:eastAsia="Times New Roman" w:hAnsi="Tahoma" w:cs="Tahoma"/>
          <w:color w:val="000000"/>
          <w:sz w:val="21"/>
          <w:szCs w:val="21"/>
          <w:lang w:eastAsia="hu-HU"/>
        </w:rPr>
        <w:t> alpontjában meghatározott feltétel;</w:t>
      </w:r>
    </w:p>
    <w:p w14:paraId="3FE307AF" w14:textId="77777777" w:rsidR="00EA6607" w:rsidRPr="00352227" w:rsidRDefault="00EA6607" w:rsidP="00FF2141">
      <w:pPr>
        <w:pStyle w:val="Listaszerbekezds"/>
        <w:numPr>
          <w:ilvl w:val="0"/>
          <w:numId w:val="14"/>
        </w:numPr>
        <w:spacing w:after="20" w:line="276" w:lineRule="auto"/>
        <w:ind w:left="993"/>
        <w:rPr>
          <w:rFonts w:ascii="Tahoma" w:eastAsia="Times New Roman" w:hAnsi="Tahoma" w:cs="Tahoma"/>
          <w:color w:val="000000"/>
          <w:sz w:val="21"/>
          <w:szCs w:val="21"/>
          <w:lang w:eastAsia="hu-HU"/>
        </w:rPr>
      </w:pPr>
      <w:r w:rsidRPr="00352227">
        <w:rPr>
          <w:rFonts w:ascii="Tahoma" w:eastAsia="Times New Roman" w:hAnsi="Tahoma" w:cs="Tahoma"/>
          <w:color w:val="000000"/>
          <w:sz w:val="21"/>
          <w:szCs w:val="21"/>
          <w:lang w:eastAsia="hu-HU"/>
        </w:rPr>
        <w:t>a nyertes ajánlattevő közvetetten vagy közvetlenül 25%-ot meghaladó tulajdoni részesedést szerez valamely olyan jogi személyben vagy személyes joga szerint jogképes szervezetben, amely tekintetében fennáll a 62. § (1) bekezdés </w:t>
      </w:r>
      <w:r w:rsidRPr="00352227">
        <w:rPr>
          <w:rFonts w:ascii="Tahoma" w:eastAsia="Times New Roman" w:hAnsi="Tahoma" w:cs="Tahoma"/>
          <w:i/>
          <w:iCs/>
          <w:color w:val="000000"/>
          <w:sz w:val="21"/>
          <w:szCs w:val="21"/>
          <w:lang w:eastAsia="hu-HU"/>
        </w:rPr>
        <w:t>k)</w:t>
      </w:r>
      <w:r w:rsidRPr="00352227">
        <w:rPr>
          <w:rFonts w:ascii="Tahoma" w:eastAsia="Times New Roman" w:hAnsi="Tahoma" w:cs="Tahoma"/>
          <w:color w:val="000000"/>
          <w:sz w:val="21"/>
          <w:szCs w:val="21"/>
          <w:lang w:eastAsia="hu-HU"/>
        </w:rPr>
        <w:t> pont </w:t>
      </w:r>
      <w:r w:rsidRPr="00352227">
        <w:rPr>
          <w:rFonts w:ascii="Tahoma" w:eastAsia="Times New Roman" w:hAnsi="Tahoma" w:cs="Tahoma"/>
          <w:i/>
          <w:iCs/>
          <w:color w:val="000000"/>
          <w:sz w:val="21"/>
          <w:szCs w:val="21"/>
          <w:lang w:eastAsia="hu-HU"/>
        </w:rPr>
        <w:t>kb)</w:t>
      </w:r>
      <w:r w:rsidRPr="00352227">
        <w:rPr>
          <w:rFonts w:ascii="Tahoma" w:eastAsia="Times New Roman" w:hAnsi="Tahoma" w:cs="Tahoma"/>
          <w:color w:val="000000"/>
          <w:sz w:val="21"/>
          <w:szCs w:val="21"/>
          <w:lang w:eastAsia="hu-HU"/>
        </w:rPr>
        <w:t> alpontjában meghatározott feltétel.</w:t>
      </w:r>
    </w:p>
    <w:p w14:paraId="3FE307B0" w14:textId="77777777" w:rsidR="00EA6607" w:rsidRPr="00352227" w:rsidRDefault="00EA6607" w:rsidP="00EA6607">
      <w:pPr>
        <w:spacing w:before="28" w:after="28"/>
        <w:ind w:left="567" w:right="71"/>
        <w:jc w:val="both"/>
        <w:rPr>
          <w:rFonts w:ascii="Tahoma" w:eastAsia="Times New Roman" w:hAnsi="Tahoma" w:cs="Tahoma"/>
          <w:sz w:val="21"/>
          <w:szCs w:val="21"/>
        </w:rPr>
      </w:pPr>
      <w:r w:rsidRPr="00352227">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3FE307B1" w14:textId="77777777" w:rsidR="00EA6607" w:rsidRPr="00352227" w:rsidRDefault="00EA6607" w:rsidP="00EA6607">
      <w:pPr>
        <w:spacing w:after="0"/>
        <w:jc w:val="both"/>
        <w:rPr>
          <w:rFonts w:ascii="Tahoma" w:hAnsi="Tahoma" w:cs="Tahoma"/>
          <w:sz w:val="21"/>
          <w:szCs w:val="21"/>
        </w:rPr>
      </w:pPr>
      <w:bookmarkStart w:id="30" w:name="pr9761"/>
      <w:bookmarkEnd w:id="30"/>
    </w:p>
    <w:p w14:paraId="3FE307B2"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31" w:name="pr1004"/>
      <w:bookmarkStart w:id="32" w:name="pr977"/>
      <w:bookmarkStart w:id="33" w:name="pr9731"/>
      <w:bookmarkEnd w:id="31"/>
      <w:bookmarkEnd w:id="32"/>
      <w:bookmarkEnd w:id="33"/>
      <w:r w:rsidRPr="00352227">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FE307B3" w14:textId="77777777" w:rsidR="00EA6607" w:rsidRPr="00352227" w:rsidRDefault="00EA6607" w:rsidP="00EA6607">
      <w:pPr>
        <w:spacing w:after="0"/>
        <w:ind w:left="567"/>
        <w:jc w:val="both"/>
        <w:rPr>
          <w:rFonts w:ascii="Tahoma" w:hAnsi="Tahoma" w:cs="Tahoma"/>
          <w:sz w:val="21"/>
          <w:szCs w:val="21"/>
        </w:rPr>
      </w:pPr>
    </w:p>
    <w:p w14:paraId="3FE307B4" w14:textId="77777777" w:rsidR="00EA6607" w:rsidRPr="00352227" w:rsidRDefault="00EA6607" w:rsidP="00EA6607">
      <w:pPr>
        <w:numPr>
          <w:ilvl w:val="1"/>
          <w:numId w:val="3"/>
        </w:numPr>
        <w:spacing w:after="0"/>
        <w:ind w:left="567" w:hanging="567"/>
        <w:jc w:val="both"/>
        <w:rPr>
          <w:rFonts w:ascii="Tahoma" w:hAnsi="Tahoma" w:cs="Tahoma"/>
          <w:sz w:val="21"/>
          <w:szCs w:val="21"/>
        </w:rPr>
      </w:pPr>
      <w:bookmarkStart w:id="34" w:name="pr10041"/>
      <w:bookmarkStart w:id="35" w:name="pr1005"/>
      <w:bookmarkEnd w:id="34"/>
      <w:bookmarkEnd w:id="35"/>
      <w:r w:rsidRPr="00352227">
        <w:rPr>
          <w:rFonts w:ascii="Tahoma" w:hAnsi="Tahoma" w:cs="Tahoma"/>
          <w:sz w:val="21"/>
          <w:szCs w:val="21"/>
        </w:rPr>
        <w:t>A közbeszerzési szerződést a közbeszerzési eljárás alapján nyertes ajánlattevőként szerződő félnek, illetve közösen ajánlatot tevőknek kell teljesítenie.</w:t>
      </w:r>
    </w:p>
    <w:p w14:paraId="3FE307B5" w14:textId="77777777" w:rsidR="00EA6607" w:rsidRPr="00352227" w:rsidRDefault="00EA6607" w:rsidP="00EA6607">
      <w:pPr>
        <w:spacing w:after="0"/>
        <w:ind w:left="567"/>
        <w:jc w:val="both"/>
        <w:rPr>
          <w:rFonts w:ascii="Tahoma" w:hAnsi="Tahoma" w:cs="Tahoma"/>
          <w:sz w:val="21"/>
          <w:szCs w:val="21"/>
        </w:rPr>
      </w:pPr>
    </w:p>
    <w:p w14:paraId="3FE307B6" w14:textId="77777777" w:rsidR="00C43221" w:rsidRPr="00352227" w:rsidRDefault="00EA6607" w:rsidP="00C43221">
      <w:pPr>
        <w:numPr>
          <w:ilvl w:val="1"/>
          <w:numId w:val="3"/>
        </w:numPr>
        <w:spacing w:after="0"/>
        <w:ind w:left="567" w:hanging="567"/>
        <w:jc w:val="both"/>
        <w:rPr>
          <w:rFonts w:ascii="Tahoma" w:hAnsi="Tahoma" w:cs="Tahoma"/>
          <w:b/>
          <w:caps/>
          <w:sz w:val="21"/>
          <w:szCs w:val="21"/>
        </w:rPr>
      </w:pPr>
      <w:bookmarkStart w:id="36" w:name="pr10051"/>
      <w:bookmarkEnd w:id="36"/>
      <w:r w:rsidRPr="00352227">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3FE307B7" w14:textId="77777777" w:rsidR="00C43221" w:rsidRPr="00352227" w:rsidRDefault="00C43221" w:rsidP="00C43221">
      <w:pPr>
        <w:spacing w:after="0"/>
        <w:jc w:val="both"/>
        <w:rPr>
          <w:rFonts w:ascii="Tahoma" w:hAnsi="Tahoma" w:cs="Tahoma"/>
          <w:b/>
          <w:caps/>
          <w:sz w:val="21"/>
          <w:szCs w:val="21"/>
        </w:rPr>
      </w:pPr>
    </w:p>
    <w:p w14:paraId="3FE307B8" w14:textId="77777777" w:rsidR="00C43221" w:rsidRPr="00352227" w:rsidRDefault="00C43221" w:rsidP="00EA6607">
      <w:pPr>
        <w:numPr>
          <w:ilvl w:val="1"/>
          <w:numId w:val="3"/>
        </w:numPr>
        <w:spacing w:after="0"/>
        <w:ind w:left="567" w:hanging="567"/>
        <w:jc w:val="both"/>
        <w:rPr>
          <w:rFonts w:ascii="Tahoma" w:hAnsi="Tahoma" w:cs="Tahoma"/>
          <w:b/>
          <w:caps/>
          <w:sz w:val="21"/>
          <w:szCs w:val="21"/>
        </w:rPr>
      </w:pPr>
      <w:r w:rsidRPr="00352227">
        <w:rPr>
          <w:rFonts w:ascii="Tahoma" w:hAnsi="Tahoma" w:cs="Tahoma"/>
          <w:sz w:val="21"/>
          <w:szCs w:val="21"/>
        </w:rPr>
        <w:t xml:space="preserve">Az ajánlattevőként szerződő fél a teljesítéshez az alkalmasságának igazolásában részt vett szervezetet a 65. § (9) bekezdésében foglalt esetekben és módon köteles igénybe venni, </w:t>
      </w:r>
      <w:r w:rsidRPr="00352227">
        <w:rPr>
          <w:rFonts w:ascii="Tahoma" w:hAnsi="Tahoma" w:cs="Tahoma"/>
          <w:sz w:val="21"/>
          <w:szCs w:val="21"/>
        </w:rPr>
        <w:lastRenderedPageBreak/>
        <w:t>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3FE307B9" w14:textId="77777777" w:rsidR="00812696" w:rsidRPr="00352227" w:rsidRDefault="00812696" w:rsidP="00207B3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52227">
        <w:rPr>
          <w:rFonts w:ascii="Tahoma" w:eastAsia="Calibri" w:hAnsi="Tahoma" w:cs="Tahoma"/>
          <w:b/>
          <w:color w:val="auto"/>
          <w:sz w:val="21"/>
          <w:szCs w:val="21"/>
          <w:lang w:val="hu-HU"/>
        </w:rPr>
        <w:t>TÁJÉKOZTATÁS</w:t>
      </w:r>
    </w:p>
    <w:p w14:paraId="3FE307BA" w14:textId="77777777" w:rsidR="00812696" w:rsidRPr="00352227" w:rsidRDefault="00812696" w:rsidP="00812696">
      <w:pPr>
        <w:numPr>
          <w:ilvl w:val="1"/>
          <w:numId w:val="3"/>
        </w:numPr>
        <w:spacing w:after="0"/>
        <w:ind w:left="567" w:hanging="567"/>
        <w:jc w:val="both"/>
        <w:rPr>
          <w:rFonts w:ascii="Tahoma" w:hAnsi="Tahoma" w:cs="Tahoma"/>
          <w:sz w:val="21"/>
          <w:szCs w:val="21"/>
        </w:rPr>
      </w:pPr>
      <w:r w:rsidRPr="00352227">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3FE307BB" w14:textId="77777777" w:rsidR="00812696" w:rsidRPr="00352227" w:rsidRDefault="00812696" w:rsidP="00812696">
      <w:pPr>
        <w:numPr>
          <w:ilvl w:val="1"/>
          <w:numId w:val="3"/>
        </w:numPr>
        <w:spacing w:after="0"/>
        <w:ind w:left="567" w:hanging="567"/>
        <w:jc w:val="both"/>
        <w:rPr>
          <w:rFonts w:ascii="Tahoma" w:hAnsi="Tahoma" w:cs="Tahoma"/>
          <w:sz w:val="21"/>
          <w:szCs w:val="21"/>
        </w:rPr>
      </w:pPr>
      <w:r w:rsidRPr="00352227">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3FE307BC" w14:textId="77777777" w:rsidR="00207B3D" w:rsidRPr="00352227" w:rsidRDefault="00207B3D" w:rsidP="00207B3D">
      <w:pPr>
        <w:pStyle w:val="ListParagraph1"/>
        <w:spacing w:before="0" w:after="0" w:line="276" w:lineRule="auto"/>
        <w:ind w:left="567"/>
        <w:rPr>
          <w:rFonts w:ascii="Tahoma" w:hAnsi="Tahoma" w:cs="Tahoma"/>
          <w:b/>
          <w:bCs/>
          <w:sz w:val="21"/>
          <w:szCs w:val="21"/>
        </w:rPr>
      </w:pPr>
      <w:r w:rsidRPr="00352227">
        <w:rPr>
          <w:rFonts w:ascii="Tahoma" w:hAnsi="Tahoma" w:cs="Tahoma"/>
          <w:b/>
          <w:bCs/>
          <w:sz w:val="21"/>
          <w:szCs w:val="21"/>
        </w:rPr>
        <w:t>Budapest Fővárosi Kormányhivatal Munkavédelmi és Munkaügyi Szakigazgatási Szervének Munkavédelmi Felügyelősége</w:t>
      </w:r>
    </w:p>
    <w:p w14:paraId="3FE307BD"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1056 Budapest, Bástya u. 35.</w:t>
      </w:r>
    </w:p>
    <w:p w14:paraId="3FE307BE"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Postacím: 1438 Budapest Pf. 520.</w:t>
      </w:r>
    </w:p>
    <w:p w14:paraId="3FE307BF"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tel: 06-1-323-3600</w:t>
      </w:r>
    </w:p>
    <w:p w14:paraId="3FE307C0"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fax: 06-1-323-3602</w:t>
      </w:r>
    </w:p>
    <w:p w14:paraId="3FE307C1"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 xml:space="preserve">E-mail: </w:t>
      </w:r>
      <w:hyperlink r:id="rId15" w:history="1">
        <w:r w:rsidRPr="00352227">
          <w:rPr>
            <w:rStyle w:val="Hiperhivatkozs"/>
            <w:rFonts w:ascii="Tahoma" w:hAnsi="Tahoma" w:cs="Tahoma"/>
            <w:sz w:val="21"/>
            <w:szCs w:val="21"/>
          </w:rPr>
          <w:t>budapestfv-kh-mmszsz@ommf.gov.hu</w:t>
        </w:r>
      </w:hyperlink>
    </w:p>
    <w:p w14:paraId="3FE307C2" w14:textId="77777777" w:rsidR="00207B3D" w:rsidRPr="00352227" w:rsidRDefault="00207B3D" w:rsidP="00207B3D">
      <w:pPr>
        <w:pStyle w:val="ListParagraph1"/>
        <w:spacing w:before="0" w:after="0" w:line="276" w:lineRule="auto"/>
        <w:ind w:left="567"/>
        <w:rPr>
          <w:rFonts w:ascii="Tahoma" w:hAnsi="Tahoma" w:cs="Tahoma"/>
          <w:b/>
          <w:bCs/>
          <w:sz w:val="21"/>
          <w:szCs w:val="21"/>
        </w:rPr>
      </w:pPr>
    </w:p>
    <w:p w14:paraId="3FE307C3" w14:textId="77777777" w:rsidR="00207B3D" w:rsidRPr="00352227" w:rsidRDefault="00207B3D" w:rsidP="00207B3D">
      <w:pPr>
        <w:pStyle w:val="ListParagraph1"/>
        <w:spacing w:before="0" w:after="0" w:line="276" w:lineRule="auto"/>
        <w:ind w:left="567"/>
        <w:rPr>
          <w:rFonts w:ascii="Tahoma" w:hAnsi="Tahoma" w:cs="Tahoma"/>
          <w:b/>
          <w:bCs/>
          <w:sz w:val="21"/>
          <w:szCs w:val="21"/>
        </w:rPr>
      </w:pPr>
      <w:r w:rsidRPr="00352227">
        <w:rPr>
          <w:rFonts w:ascii="Tahoma" w:hAnsi="Tahoma" w:cs="Tahoma"/>
          <w:b/>
          <w:bCs/>
          <w:sz w:val="21"/>
          <w:szCs w:val="21"/>
        </w:rPr>
        <w:t>Budapest Fővárosi Kormányhivatal Munkavédelmi és Munkaügyi Szakigazgatási Szervének Munkaügyi Felügyelősége</w:t>
      </w:r>
    </w:p>
    <w:p w14:paraId="3FE307C4"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1132 Budapest, Visegrádi u. 49.</w:t>
      </w:r>
    </w:p>
    <w:p w14:paraId="3FE307C5"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Postacím: 1438 Budapest Pf. 520.</w:t>
      </w:r>
    </w:p>
    <w:p w14:paraId="3FE307C6"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tel: 06-1-323-3600</w:t>
      </w:r>
    </w:p>
    <w:p w14:paraId="3FE307C7" w14:textId="77777777" w:rsidR="00207B3D" w:rsidRPr="00352227" w:rsidRDefault="00207B3D" w:rsidP="00207B3D">
      <w:pPr>
        <w:pStyle w:val="ListParagraph1"/>
        <w:spacing w:before="0" w:after="0" w:line="276" w:lineRule="auto"/>
        <w:ind w:left="567"/>
        <w:rPr>
          <w:rFonts w:ascii="Tahoma" w:hAnsi="Tahoma" w:cs="Tahoma"/>
          <w:sz w:val="21"/>
          <w:szCs w:val="21"/>
        </w:rPr>
      </w:pPr>
      <w:r w:rsidRPr="00352227">
        <w:rPr>
          <w:rFonts w:ascii="Tahoma" w:hAnsi="Tahoma" w:cs="Tahoma"/>
          <w:sz w:val="21"/>
          <w:szCs w:val="21"/>
        </w:rPr>
        <w:t>fax: 06-1-323-3602</w:t>
      </w:r>
    </w:p>
    <w:p w14:paraId="3FE307C8" w14:textId="77777777" w:rsidR="00207B3D" w:rsidRPr="00352227" w:rsidRDefault="00207B3D" w:rsidP="00207B3D">
      <w:pPr>
        <w:pStyle w:val="ListParagraph1"/>
        <w:spacing w:before="0" w:after="0" w:line="276" w:lineRule="auto"/>
        <w:ind w:left="567"/>
        <w:rPr>
          <w:rFonts w:ascii="Tahoma" w:hAnsi="Tahoma" w:cs="Tahoma"/>
          <w:b/>
          <w:bCs/>
          <w:sz w:val="21"/>
          <w:szCs w:val="21"/>
        </w:rPr>
      </w:pPr>
      <w:r w:rsidRPr="00352227">
        <w:rPr>
          <w:rFonts w:ascii="Tahoma" w:hAnsi="Tahoma" w:cs="Tahoma"/>
          <w:sz w:val="21"/>
          <w:szCs w:val="21"/>
        </w:rPr>
        <w:t xml:space="preserve">E-mail: </w:t>
      </w:r>
      <w:hyperlink r:id="rId16" w:history="1">
        <w:r w:rsidRPr="00352227">
          <w:rPr>
            <w:rStyle w:val="Hiperhivatkozs"/>
            <w:rFonts w:ascii="Tahoma" w:hAnsi="Tahoma" w:cs="Tahoma"/>
            <w:sz w:val="21"/>
            <w:szCs w:val="21"/>
          </w:rPr>
          <w:t>budapestfv-kh-mmszsz@ommf.gov.hu</w:t>
        </w:r>
      </w:hyperlink>
    </w:p>
    <w:p w14:paraId="37DD60F0" w14:textId="77777777" w:rsidR="008E755C" w:rsidRPr="00352227" w:rsidRDefault="008E755C" w:rsidP="008E755C">
      <w:pPr>
        <w:spacing w:before="120" w:after="120"/>
        <w:jc w:val="center"/>
        <w:rPr>
          <w:rFonts w:ascii="Tahoma" w:hAnsi="Tahoma" w:cs="Tahoma"/>
          <w:color w:val="auto"/>
          <w:sz w:val="21"/>
          <w:szCs w:val="21"/>
        </w:rPr>
      </w:pP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p>
    <w:p w14:paraId="3FE307CC" w14:textId="77777777" w:rsidR="00AF114B" w:rsidRPr="00352227" w:rsidRDefault="00AF114B" w:rsidP="00812696">
      <w:pPr>
        <w:spacing w:after="0"/>
        <w:ind w:left="567"/>
        <w:jc w:val="both"/>
        <w:rPr>
          <w:rFonts w:ascii="Tahoma" w:hAnsi="Tahoma" w:cs="Tahoma"/>
          <w:sz w:val="21"/>
          <w:szCs w:val="21"/>
        </w:rPr>
      </w:pPr>
    </w:p>
    <w:p w14:paraId="3FE307CD" w14:textId="77777777" w:rsidR="000C7CAD" w:rsidRPr="00352227" w:rsidRDefault="000C7CAD" w:rsidP="004647A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aps/>
          <w:color w:val="auto"/>
          <w:sz w:val="21"/>
          <w:szCs w:val="21"/>
        </w:rPr>
        <w:lastRenderedPageBreak/>
        <w:t xml:space="preserve">3. </w:t>
      </w:r>
      <w:r w:rsidRPr="00352227">
        <w:rPr>
          <w:rFonts w:ascii="Tahoma" w:hAnsi="Tahoma" w:cs="Tahoma"/>
          <w:b/>
          <w:color w:val="auto"/>
          <w:sz w:val="21"/>
          <w:szCs w:val="21"/>
        </w:rPr>
        <w:t>KÖTET</w:t>
      </w:r>
    </w:p>
    <w:p w14:paraId="3FE307CE" w14:textId="77777777" w:rsidR="000C7CAD" w:rsidRPr="00352227" w:rsidRDefault="000C7CAD"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shd w:val="clear" w:color="auto" w:fill="FFFF00"/>
        </w:rPr>
      </w:pPr>
      <w:r w:rsidRPr="00352227">
        <w:rPr>
          <w:rFonts w:ascii="Tahoma" w:hAnsi="Tahoma" w:cs="Tahoma"/>
          <w:b/>
          <w:color w:val="auto"/>
          <w:sz w:val="21"/>
          <w:szCs w:val="21"/>
        </w:rPr>
        <w:t>SZERZŐDÉSTERVEZET</w:t>
      </w:r>
    </w:p>
    <w:p w14:paraId="0CED18DA" w14:textId="77777777" w:rsidR="002A4CFA" w:rsidRPr="00352227" w:rsidRDefault="002A4CFA" w:rsidP="002A4CFA">
      <w:pPr>
        <w:spacing w:after="0"/>
        <w:jc w:val="center"/>
        <w:rPr>
          <w:rFonts w:ascii="Tahoma" w:hAnsi="Tahoma" w:cs="Tahoma"/>
          <w:b/>
          <w:color w:val="000000" w:themeColor="text1"/>
          <w:sz w:val="21"/>
          <w:szCs w:val="21"/>
        </w:rPr>
      </w:pPr>
    </w:p>
    <w:p w14:paraId="7EDF2428" w14:textId="77777777" w:rsidR="002A4CFA" w:rsidRPr="00352227" w:rsidRDefault="002A4CFA" w:rsidP="002A4CFA">
      <w:pPr>
        <w:spacing w:after="0"/>
        <w:jc w:val="center"/>
        <w:rPr>
          <w:rFonts w:ascii="Tahoma" w:hAnsi="Tahoma" w:cs="Tahoma"/>
          <w:b/>
          <w:color w:val="000000" w:themeColor="text1"/>
          <w:sz w:val="21"/>
          <w:szCs w:val="21"/>
        </w:rPr>
      </w:pPr>
    </w:p>
    <w:p w14:paraId="517AFEE0" w14:textId="77777777" w:rsidR="002A4CFA" w:rsidRPr="00352227" w:rsidRDefault="002A4CFA" w:rsidP="002A4CFA">
      <w:pPr>
        <w:spacing w:after="0"/>
        <w:jc w:val="center"/>
        <w:rPr>
          <w:rFonts w:ascii="Tahoma" w:hAnsi="Tahoma" w:cs="Tahoma"/>
          <w:b/>
          <w:caps/>
          <w:color w:val="000000" w:themeColor="text1"/>
          <w:sz w:val="21"/>
          <w:szCs w:val="21"/>
        </w:rPr>
      </w:pPr>
      <w:r w:rsidRPr="00352227">
        <w:rPr>
          <w:rFonts w:ascii="Tahoma" w:hAnsi="Tahoma" w:cs="Tahoma"/>
          <w:b/>
          <w:caps/>
          <w:color w:val="000000" w:themeColor="text1"/>
          <w:sz w:val="21"/>
          <w:szCs w:val="21"/>
        </w:rPr>
        <w:t>Miniszterelnökség</w:t>
      </w:r>
    </w:p>
    <w:p w14:paraId="7690CA63" w14:textId="77777777" w:rsidR="002A4CFA" w:rsidRPr="00352227" w:rsidRDefault="002A4CFA" w:rsidP="002A4CFA">
      <w:pPr>
        <w:spacing w:after="0"/>
        <w:jc w:val="center"/>
        <w:rPr>
          <w:rFonts w:ascii="Tahoma" w:hAnsi="Tahoma" w:cs="Tahoma"/>
          <w:b/>
          <w:smallCaps/>
          <w:color w:val="000000" w:themeColor="text1"/>
          <w:sz w:val="21"/>
          <w:szCs w:val="21"/>
        </w:rPr>
      </w:pPr>
    </w:p>
    <w:p w14:paraId="2BB13133"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mint Megrendelő</w:t>
      </w:r>
    </w:p>
    <w:p w14:paraId="47B94778" w14:textId="77777777" w:rsidR="002A4CFA" w:rsidRPr="00352227" w:rsidRDefault="002A4CFA" w:rsidP="002A4CFA">
      <w:pPr>
        <w:spacing w:after="0"/>
        <w:jc w:val="center"/>
        <w:rPr>
          <w:rFonts w:ascii="Tahoma" w:hAnsi="Tahoma" w:cs="Tahoma"/>
          <w:b/>
          <w:color w:val="000000" w:themeColor="text1"/>
          <w:sz w:val="21"/>
          <w:szCs w:val="21"/>
        </w:rPr>
      </w:pPr>
    </w:p>
    <w:p w14:paraId="29F7AD8C" w14:textId="77777777" w:rsidR="002A4CFA" w:rsidRPr="00352227" w:rsidRDefault="002A4CFA" w:rsidP="002A4CFA">
      <w:pPr>
        <w:spacing w:after="0"/>
        <w:jc w:val="center"/>
        <w:rPr>
          <w:rFonts w:ascii="Tahoma" w:hAnsi="Tahoma" w:cs="Tahoma"/>
          <w:b/>
          <w:color w:val="000000" w:themeColor="text1"/>
          <w:sz w:val="21"/>
          <w:szCs w:val="21"/>
        </w:rPr>
      </w:pPr>
    </w:p>
    <w:p w14:paraId="1DC99D5E" w14:textId="77777777" w:rsidR="002A4CFA" w:rsidRPr="00352227" w:rsidRDefault="002A4CFA" w:rsidP="002A4CFA">
      <w:pPr>
        <w:spacing w:after="0"/>
        <w:rPr>
          <w:rFonts w:ascii="Tahoma" w:hAnsi="Tahoma" w:cs="Tahoma"/>
          <w:b/>
          <w:color w:val="000000" w:themeColor="text1"/>
          <w:sz w:val="21"/>
          <w:szCs w:val="21"/>
        </w:rPr>
      </w:pPr>
    </w:p>
    <w:p w14:paraId="5AA6D9E4"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és</w:t>
      </w:r>
    </w:p>
    <w:p w14:paraId="4E01E940" w14:textId="77777777" w:rsidR="002A4CFA" w:rsidRPr="00352227" w:rsidRDefault="002A4CFA" w:rsidP="002A4CFA">
      <w:pPr>
        <w:spacing w:after="0"/>
        <w:jc w:val="center"/>
        <w:rPr>
          <w:rFonts w:ascii="Tahoma" w:hAnsi="Tahoma" w:cs="Tahoma"/>
          <w:b/>
          <w:color w:val="000000" w:themeColor="text1"/>
          <w:sz w:val="21"/>
          <w:szCs w:val="21"/>
        </w:rPr>
      </w:pPr>
    </w:p>
    <w:p w14:paraId="3A5E2BE5" w14:textId="77777777" w:rsidR="002A4CFA" w:rsidRPr="00352227" w:rsidRDefault="002A4CFA" w:rsidP="002A4CFA">
      <w:pPr>
        <w:spacing w:after="0"/>
        <w:jc w:val="center"/>
        <w:rPr>
          <w:rFonts w:ascii="Tahoma" w:hAnsi="Tahoma" w:cs="Tahoma"/>
          <w:b/>
          <w:color w:val="000000" w:themeColor="text1"/>
          <w:sz w:val="21"/>
          <w:szCs w:val="21"/>
        </w:rPr>
      </w:pPr>
    </w:p>
    <w:p w14:paraId="49C6BC65" w14:textId="77777777" w:rsidR="002A4CFA" w:rsidRPr="00352227" w:rsidRDefault="002A4CFA" w:rsidP="002A4CFA">
      <w:pPr>
        <w:spacing w:after="0"/>
        <w:jc w:val="center"/>
        <w:rPr>
          <w:rFonts w:ascii="Tahoma" w:hAnsi="Tahoma" w:cs="Tahoma"/>
          <w:b/>
          <w:color w:val="000000" w:themeColor="text1"/>
          <w:sz w:val="21"/>
          <w:szCs w:val="21"/>
        </w:rPr>
      </w:pPr>
    </w:p>
    <w:p w14:paraId="68363E1D"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w:t>
      </w:r>
    </w:p>
    <w:p w14:paraId="03F9CD0F" w14:textId="77777777" w:rsidR="002A4CFA" w:rsidRPr="00352227" w:rsidRDefault="002A4CFA" w:rsidP="002A4CFA">
      <w:pPr>
        <w:spacing w:after="0"/>
        <w:jc w:val="center"/>
        <w:rPr>
          <w:rFonts w:ascii="Tahoma" w:hAnsi="Tahoma" w:cs="Tahoma"/>
          <w:b/>
          <w:color w:val="000000" w:themeColor="text1"/>
          <w:sz w:val="21"/>
          <w:szCs w:val="21"/>
        </w:rPr>
      </w:pPr>
    </w:p>
    <w:p w14:paraId="213C68DB"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mint Tervező</w:t>
      </w:r>
    </w:p>
    <w:p w14:paraId="258F5A13" w14:textId="77777777" w:rsidR="002A4CFA" w:rsidRPr="00352227" w:rsidRDefault="002A4CFA" w:rsidP="002A4CFA">
      <w:pPr>
        <w:spacing w:after="0"/>
        <w:jc w:val="center"/>
        <w:rPr>
          <w:rFonts w:ascii="Tahoma" w:hAnsi="Tahoma" w:cs="Tahoma"/>
          <w:b/>
          <w:color w:val="000000" w:themeColor="text1"/>
          <w:sz w:val="21"/>
          <w:szCs w:val="21"/>
        </w:rPr>
      </w:pPr>
    </w:p>
    <w:p w14:paraId="077F4D71" w14:textId="77777777" w:rsidR="002A4CFA" w:rsidRPr="00352227" w:rsidRDefault="002A4CFA" w:rsidP="002A4CFA">
      <w:pPr>
        <w:spacing w:after="0"/>
        <w:jc w:val="center"/>
        <w:rPr>
          <w:rFonts w:ascii="Tahoma" w:hAnsi="Tahoma" w:cs="Tahoma"/>
          <w:b/>
          <w:color w:val="000000" w:themeColor="text1"/>
          <w:sz w:val="21"/>
          <w:szCs w:val="21"/>
        </w:rPr>
      </w:pPr>
    </w:p>
    <w:p w14:paraId="39CAA6EB" w14:textId="77777777" w:rsidR="002A4CFA" w:rsidRPr="00352227" w:rsidRDefault="002A4CFA" w:rsidP="002A4CFA">
      <w:pPr>
        <w:spacing w:after="0"/>
        <w:jc w:val="center"/>
        <w:rPr>
          <w:rFonts w:ascii="Tahoma" w:hAnsi="Tahoma" w:cs="Tahoma"/>
          <w:b/>
          <w:color w:val="000000" w:themeColor="text1"/>
          <w:sz w:val="21"/>
          <w:szCs w:val="21"/>
        </w:rPr>
      </w:pPr>
    </w:p>
    <w:p w14:paraId="2E72480F" w14:textId="77777777" w:rsidR="002A4CFA" w:rsidRPr="00352227" w:rsidRDefault="002A4CFA" w:rsidP="002A4CFA">
      <w:pPr>
        <w:spacing w:after="0"/>
        <w:jc w:val="center"/>
        <w:rPr>
          <w:rFonts w:ascii="Tahoma" w:hAnsi="Tahoma" w:cs="Tahoma"/>
          <w:b/>
          <w:color w:val="000000" w:themeColor="text1"/>
          <w:sz w:val="21"/>
          <w:szCs w:val="21"/>
        </w:rPr>
      </w:pPr>
    </w:p>
    <w:p w14:paraId="7143343F"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között létrejött</w:t>
      </w:r>
    </w:p>
    <w:p w14:paraId="3A385C0F" w14:textId="77777777" w:rsidR="002A4CFA" w:rsidRPr="00352227" w:rsidRDefault="002A4CFA" w:rsidP="002A4CFA">
      <w:pPr>
        <w:spacing w:after="0"/>
        <w:jc w:val="center"/>
        <w:rPr>
          <w:rFonts w:ascii="Tahoma" w:hAnsi="Tahoma" w:cs="Tahoma"/>
          <w:b/>
          <w:color w:val="000000" w:themeColor="text1"/>
          <w:sz w:val="21"/>
          <w:szCs w:val="21"/>
        </w:rPr>
      </w:pPr>
    </w:p>
    <w:p w14:paraId="1F307901" w14:textId="77777777" w:rsidR="002A4CFA" w:rsidRPr="00352227" w:rsidRDefault="002A4CFA" w:rsidP="002A4CFA">
      <w:pPr>
        <w:spacing w:after="0"/>
        <w:jc w:val="center"/>
        <w:rPr>
          <w:rFonts w:ascii="Tahoma" w:hAnsi="Tahoma" w:cs="Tahoma"/>
          <w:b/>
          <w:color w:val="000000" w:themeColor="text1"/>
          <w:sz w:val="21"/>
          <w:szCs w:val="21"/>
        </w:rPr>
      </w:pPr>
    </w:p>
    <w:p w14:paraId="219ECEC4" w14:textId="77777777" w:rsidR="002A4CFA" w:rsidRPr="00352227" w:rsidRDefault="002A4CFA" w:rsidP="002A4CFA">
      <w:pPr>
        <w:spacing w:after="0"/>
        <w:jc w:val="center"/>
        <w:rPr>
          <w:rFonts w:ascii="Tahoma" w:hAnsi="Tahoma" w:cs="Tahoma"/>
          <w:b/>
          <w:color w:val="000000" w:themeColor="text1"/>
          <w:sz w:val="21"/>
          <w:szCs w:val="21"/>
        </w:rPr>
      </w:pPr>
    </w:p>
    <w:p w14:paraId="646EFFE8"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________________________________________________</w:t>
      </w:r>
    </w:p>
    <w:p w14:paraId="115C44CC" w14:textId="77777777" w:rsidR="002A4CFA" w:rsidRPr="00352227" w:rsidRDefault="002A4CFA" w:rsidP="002A4CFA">
      <w:pPr>
        <w:spacing w:after="0"/>
        <w:jc w:val="center"/>
        <w:rPr>
          <w:rFonts w:ascii="Tahoma" w:hAnsi="Tahoma" w:cs="Tahoma"/>
          <w:b/>
          <w:color w:val="000000" w:themeColor="text1"/>
          <w:sz w:val="21"/>
          <w:szCs w:val="21"/>
        </w:rPr>
      </w:pPr>
    </w:p>
    <w:p w14:paraId="1BC7ED99" w14:textId="77777777" w:rsidR="002A4CFA" w:rsidRPr="00352227" w:rsidRDefault="002A4CFA" w:rsidP="002A4CFA">
      <w:pPr>
        <w:spacing w:after="0"/>
        <w:jc w:val="center"/>
        <w:rPr>
          <w:rFonts w:ascii="Tahoma" w:hAnsi="Tahoma" w:cs="Tahoma"/>
          <w:b/>
          <w:color w:val="000000" w:themeColor="text1"/>
          <w:sz w:val="21"/>
          <w:szCs w:val="21"/>
        </w:rPr>
      </w:pPr>
    </w:p>
    <w:p w14:paraId="5FF2D5DB" w14:textId="77777777" w:rsidR="002A4CFA" w:rsidRPr="00352227" w:rsidRDefault="002A4CFA" w:rsidP="002A4CFA">
      <w:pPr>
        <w:spacing w:after="0"/>
        <w:jc w:val="center"/>
        <w:rPr>
          <w:rFonts w:ascii="Tahoma" w:hAnsi="Tahoma" w:cs="Tahoma"/>
          <w:b/>
          <w:color w:val="000000" w:themeColor="text1"/>
          <w:sz w:val="21"/>
          <w:szCs w:val="21"/>
        </w:rPr>
      </w:pPr>
    </w:p>
    <w:p w14:paraId="02031325"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TERVEZÉSI SZERZŐDÉS</w:t>
      </w:r>
    </w:p>
    <w:p w14:paraId="4B022B16" w14:textId="77777777" w:rsidR="002A4CFA" w:rsidRPr="00352227" w:rsidRDefault="002A4CFA" w:rsidP="002A4CFA">
      <w:pPr>
        <w:spacing w:after="0"/>
        <w:jc w:val="center"/>
        <w:rPr>
          <w:rFonts w:ascii="Tahoma" w:hAnsi="Tahoma" w:cs="Tahoma"/>
          <w:b/>
          <w:color w:val="000000" w:themeColor="text1"/>
          <w:sz w:val="21"/>
          <w:szCs w:val="21"/>
        </w:rPr>
      </w:pPr>
    </w:p>
    <w:p w14:paraId="2D3BD120" w14:textId="77777777" w:rsidR="002A4CFA" w:rsidRPr="00352227" w:rsidRDefault="002A4CFA" w:rsidP="002A4CFA">
      <w:pPr>
        <w:spacing w:after="0"/>
        <w:jc w:val="center"/>
        <w:rPr>
          <w:rFonts w:ascii="Tahoma" w:hAnsi="Tahoma" w:cs="Tahoma"/>
          <w:b/>
          <w:color w:val="000000" w:themeColor="text1"/>
          <w:sz w:val="21"/>
          <w:szCs w:val="21"/>
        </w:rPr>
      </w:pPr>
    </w:p>
    <w:p w14:paraId="6AD272D8" w14:textId="77777777" w:rsidR="002A4CFA" w:rsidRPr="00352227" w:rsidRDefault="002A4CFA" w:rsidP="002A4CFA">
      <w:pPr>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________________________________________________</w:t>
      </w:r>
    </w:p>
    <w:p w14:paraId="268CA77B" w14:textId="77777777" w:rsidR="002A4CFA" w:rsidRPr="00352227" w:rsidRDefault="002A4CFA" w:rsidP="002A4CFA">
      <w:pPr>
        <w:spacing w:after="0"/>
        <w:jc w:val="center"/>
        <w:rPr>
          <w:rFonts w:ascii="Tahoma" w:hAnsi="Tahoma" w:cs="Tahoma"/>
          <w:b/>
          <w:color w:val="000000" w:themeColor="text1"/>
          <w:sz w:val="21"/>
          <w:szCs w:val="21"/>
        </w:rPr>
      </w:pPr>
    </w:p>
    <w:p w14:paraId="7D01D972" w14:textId="77777777" w:rsidR="002A4CFA" w:rsidRPr="00352227" w:rsidRDefault="002A4CFA" w:rsidP="002A4CFA">
      <w:pPr>
        <w:spacing w:after="0"/>
        <w:jc w:val="center"/>
        <w:rPr>
          <w:rFonts w:ascii="Tahoma" w:hAnsi="Tahoma" w:cs="Tahoma"/>
          <w:b/>
          <w:color w:val="000000" w:themeColor="text1"/>
          <w:sz w:val="21"/>
          <w:szCs w:val="21"/>
        </w:rPr>
      </w:pPr>
    </w:p>
    <w:p w14:paraId="4AFFDA5B" w14:textId="77777777" w:rsidR="002A4CFA" w:rsidRPr="00352227" w:rsidRDefault="002A4CFA" w:rsidP="002A4CFA">
      <w:pPr>
        <w:spacing w:after="0"/>
        <w:jc w:val="center"/>
        <w:rPr>
          <w:rFonts w:ascii="Tahoma" w:hAnsi="Tahoma" w:cs="Tahoma"/>
          <w:b/>
          <w:color w:val="000000" w:themeColor="text1"/>
          <w:sz w:val="21"/>
          <w:szCs w:val="21"/>
        </w:rPr>
      </w:pPr>
    </w:p>
    <w:p w14:paraId="5468BD48" w14:textId="77777777" w:rsidR="002A4CFA" w:rsidRPr="00352227" w:rsidRDefault="002A4CFA" w:rsidP="002A4CFA">
      <w:pPr>
        <w:spacing w:after="0"/>
        <w:jc w:val="center"/>
        <w:rPr>
          <w:rFonts w:ascii="Tahoma" w:hAnsi="Tahoma" w:cs="Tahoma"/>
          <w:b/>
          <w:color w:val="000000" w:themeColor="text1"/>
          <w:sz w:val="21"/>
          <w:szCs w:val="21"/>
        </w:rPr>
      </w:pPr>
    </w:p>
    <w:p w14:paraId="51326665" w14:textId="77777777" w:rsidR="002A4CFA" w:rsidRPr="00352227" w:rsidRDefault="002A4CFA" w:rsidP="002A4CFA">
      <w:pPr>
        <w:spacing w:after="0"/>
        <w:jc w:val="center"/>
        <w:rPr>
          <w:rFonts w:ascii="Tahoma" w:hAnsi="Tahoma" w:cs="Tahoma"/>
          <w:b/>
          <w:color w:val="000000" w:themeColor="text1"/>
          <w:sz w:val="21"/>
          <w:szCs w:val="21"/>
        </w:rPr>
        <w:sectPr w:rsidR="002A4CFA" w:rsidRPr="00352227" w:rsidSect="002A4CFA">
          <w:footerReference w:type="even" r:id="rId17"/>
          <w:footerReference w:type="default" r:id="rId18"/>
          <w:pgSz w:w="11906" w:h="16838"/>
          <w:pgMar w:top="1417" w:right="1417" w:bottom="1417" w:left="1417" w:header="708" w:footer="708" w:gutter="0"/>
          <w:cols w:space="708"/>
          <w:titlePg/>
          <w:docGrid w:linePitch="360"/>
        </w:sectPr>
      </w:pPr>
    </w:p>
    <w:p w14:paraId="158F1878" w14:textId="77777777" w:rsidR="002A4CFA" w:rsidRPr="00352227" w:rsidRDefault="002A4CFA" w:rsidP="002A4CFA">
      <w:pPr>
        <w:spacing w:after="360"/>
        <w:jc w:val="center"/>
        <w:rPr>
          <w:rFonts w:ascii="Tahoma" w:hAnsi="Tahoma" w:cs="Tahoma"/>
          <w:b/>
          <w:color w:val="000000" w:themeColor="text1"/>
          <w:sz w:val="21"/>
          <w:szCs w:val="21"/>
        </w:rPr>
      </w:pPr>
      <w:r w:rsidRPr="00352227">
        <w:rPr>
          <w:rFonts w:ascii="Tahoma" w:hAnsi="Tahoma" w:cs="Tahoma"/>
          <w:b/>
          <w:color w:val="000000" w:themeColor="text1"/>
          <w:sz w:val="21"/>
          <w:szCs w:val="21"/>
        </w:rPr>
        <w:lastRenderedPageBreak/>
        <w:t>TERVEZÉSI SZERZŐDÉS</w:t>
      </w:r>
    </w:p>
    <w:p w14:paraId="2DAA7D06" w14:textId="77777777" w:rsidR="002A4CFA" w:rsidRPr="00352227" w:rsidRDefault="002A4CFA" w:rsidP="002A4CFA">
      <w:pPr>
        <w:spacing w:after="360"/>
        <w:jc w:val="center"/>
        <w:rPr>
          <w:rFonts w:ascii="Tahoma" w:hAnsi="Tahoma" w:cs="Tahoma"/>
          <w:color w:val="000000" w:themeColor="text1"/>
          <w:sz w:val="21"/>
          <w:szCs w:val="21"/>
        </w:rPr>
      </w:pPr>
    </w:p>
    <w:p w14:paraId="008B2953" w14:textId="77777777" w:rsidR="002A4CFA" w:rsidRPr="00352227" w:rsidRDefault="002A4CFA" w:rsidP="002A4CFA">
      <w:pPr>
        <w:spacing w:after="120"/>
        <w:rPr>
          <w:rFonts w:ascii="Tahoma" w:hAnsi="Tahoma" w:cs="Tahoma"/>
          <w:color w:val="000000" w:themeColor="text1"/>
          <w:sz w:val="21"/>
          <w:szCs w:val="21"/>
        </w:rPr>
      </w:pPr>
      <w:r w:rsidRPr="00352227">
        <w:rPr>
          <w:rFonts w:ascii="Tahoma" w:hAnsi="Tahoma" w:cs="Tahoma"/>
          <w:color w:val="000000" w:themeColor="text1"/>
          <w:sz w:val="21"/>
          <w:szCs w:val="21"/>
        </w:rPr>
        <w:t>A</w:t>
      </w:r>
      <w:r w:rsidRPr="00352227">
        <w:rPr>
          <w:rFonts w:ascii="Tahoma" w:hAnsi="Tahoma" w:cs="Tahoma"/>
          <w:b/>
          <w:color w:val="000000" w:themeColor="text1"/>
          <w:sz w:val="21"/>
          <w:szCs w:val="21"/>
        </w:rPr>
        <w:t xml:space="preserve"> Szerződés</w:t>
      </w:r>
      <w:r w:rsidRPr="00352227">
        <w:rPr>
          <w:rFonts w:ascii="Tahoma" w:hAnsi="Tahoma" w:cs="Tahoma"/>
          <w:color w:val="000000" w:themeColor="text1"/>
          <w:sz w:val="21"/>
          <w:szCs w:val="21"/>
        </w:rPr>
        <w:t>, amely létrejött egyrészről</w:t>
      </w:r>
    </w:p>
    <w:p w14:paraId="75BCF5F8" w14:textId="77777777" w:rsidR="002A4CFA" w:rsidRPr="00352227" w:rsidRDefault="002A4CFA" w:rsidP="002A4CFA">
      <w:pPr>
        <w:spacing w:after="0"/>
        <w:rPr>
          <w:rFonts w:ascii="Tahoma" w:hAnsi="Tahoma" w:cs="Tahoma"/>
          <w:color w:val="000000" w:themeColor="text1"/>
          <w:sz w:val="21"/>
          <w:szCs w:val="21"/>
        </w:rPr>
      </w:pPr>
    </w:p>
    <w:p w14:paraId="6D351A5C" w14:textId="77777777" w:rsidR="002A4CFA" w:rsidRPr="00352227" w:rsidRDefault="002A4CFA" w:rsidP="002A4CFA">
      <w:pPr>
        <w:spacing w:after="0"/>
        <w:ind w:left="360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w:t>
      </w:r>
      <w:r w:rsidRPr="00352227">
        <w:rPr>
          <w:rFonts w:ascii="Tahoma" w:hAnsi="Tahoma" w:cs="Tahoma"/>
          <w:b/>
          <w:caps/>
          <w:color w:val="000000" w:themeColor="text1"/>
          <w:sz w:val="21"/>
          <w:szCs w:val="21"/>
        </w:rPr>
        <w:t xml:space="preserve">Miniszterelnökség </w:t>
      </w:r>
      <w:r w:rsidRPr="00352227">
        <w:rPr>
          <w:rFonts w:ascii="Tahoma" w:hAnsi="Tahoma" w:cs="Tahoma"/>
          <w:color w:val="000000" w:themeColor="text1"/>
          <w:sz w:val="21"/>
          <w:szCs w:val="21"/>
        </w:rPr>
        <w:t>(1055 Budapest, Kossuth Lajos tér 1-3., adószáma: 15775292-2-41, törzsszáma: 775290, képviseli: Lázár János Miniszterelnökséget vezető miniszter) mint megrendelő („</w:t>
      </w:r>
      <w:r w:rsidRPr="00352227">
        <w:rPr>
          <w:rFonts w:ascii="Tahoma" w:hAnsi="Tahoma" w:cs="Tahoma"/>
          <w:b/>
          <w:color w:val="000000" w:themeColor="text1"/>
          <w:sz w:val="21"/>
          <w:szCs w:val="21"/>
        </w:rPr>
        <w:t>Megrendelő</w:t>
      </w:r>
      <w:r w:rsidRPr="00352227">
        <w:rPr>
          <w:rFonts w:ascii="Tahoma" w:hAnsi="Tahoma" w:cs="Tahoma"/>
          <w:color w:val="000000" w:themeColor="text1"/>
          <w:sz w:val="21"/>
          <w:szCs w:val="21"/>
        </w:rPr>
        <w:t>“)</w:t>
      </w:r>
    </w:p>
    <w:p w14:paraId="29413D20" w14:textId="77777777" w:rsidR="002A4CFA" w:rsidRPr="00352227" w:rsidRDefault="002A4CFA" w:rsidP="002A4CFA">
      <w:pPr>
        <w:spacing w:after="0"/>
        <w:rPr>
          <w:rFonts w:ascii="Tahoma" w:hAnsi="Tahoma" w:cs="Tahoma"/>
          <w:color w:val="000000" w:themeColor="text1"/>
          <w:sz w:val="21"/>
          <w:szCs w:val="21"/>
        </w:rPr>
      </w:pPr>
      <w:r w:rsidRPr="00352227">
        <w:rPr>
          <w:rFonts w:ascii="Tahoma" w:hAnsi="Tahoma" w:cs="Tahoma"/>
          <w:color w:val="000000" w:themeColor="text1"/>
          <w:sz w:val="21"/>
          <w:szCs w:val="21"/>
        </w:rPr>
        <w:t>másrészről a</w:t>
      </w:r>
    </w:p>
    <w:p w14:paraId="46D2B849" w14:textId="77777777" w:rsidR="002A4CFA" w:rsidRPr="00352227" w:rsidRDefault="002A4CFA" w:rsidP="002A4CFA">
      <w:pPr>
        <w:spacing w:after="0"/>
        <w:ind w:left="3600"/>
        <w:jc w:val="both"/>
        <w:rPr>
          <w:rFonts w:ascii="Tahoma" w:hAnsi="Tahoma" w:cs="Tahoma"/>
          <w:color w:val="000000" w:themeColor="text1"/>
          <w:sz w:val="21"/>
          <w:szCs w:val="21"/>
        </w:rPr>
      </w:pPr>
      <w:r w:rsidRPr="00352227">
        <w:rPr>
          <w:rFonts w:ascii="Tahoma" w:hAnsi="Tahoma" w:cs="Tahoma"/>
          <w:b/>
          <w:caps/>
          <w:color w:val="000000" w:themeColor="text1"/>
          <w:sz w:val="21"/>
          <w:szCs w:val="21"/>
        </w:rPr>
        <w:t>[●]</w:t>
      </w:r>
      <w:r w:rsidRPr="00352227">
        <w:rPr>
          <w:rFonts w:ascii="Tahoma" w:hAnsi="Tahoma" w:cs="Tahoma"/>
          <w:color w:val="000000" w:themeColor="text1"/>
          <w:sz w:val="21"/>
          <w:szCs w:val="21"/>
        </w:rPr>
        <w:t xml:space="preserve"> (cégjegyzékszám: [●], székhely: [●]., adószám: [●], képviseli: [●], felelős építésztervező: [●], kamarai engedélyének száma: [●], mint tervező („</w:t>
      </w:r>
      <w:r w:rsidRPr="00352227">
        <w:rPr>
          <w:rFonts w:ascii="Tahoma" w:hAnsi="Tahoma" w:cs="Tahoma"/>
          <w:b/>
          <w:color w:val="000000" w:themeColor="text1"/>
          <w:sz w:val="21"/>
          <w:szCs w:val="21"/>
        </w:rPr>
        <w:t>Tervező</w:t>
      </w:r>
      <w:r w:rsidRPr="00352227">
        <w:rPr>
          <w:rFonts w:ascii="Tahoma" w:hAnsi="Tahoma" w:cs="Tahoma"/>
          <w:color w:val="000000" w:themeColor="text1"/>
          <w:sz w:val="21"/>
          <w:szCs w:val="21"/>
        </w:rPr>
        <w:t>”)</w:t>
      </w:r>
    </w:p>
    <w:p w14:paraId="1CF4A32F" w14:textId="77777777" w:rsidR="002A4CFA" w:rsidRPr="00352227" w:rsidRDefault="002A4CFA" w:rsidP="002A4CFA">
      <w:pPr>
        <w:spacing w:after="0"/>
        <w:ind w:left="3600"/>
        <w:jc w:val="both"/>
        <w:rPr>
          <w:rFonts w:ascii="Tahoma" w:hAnsi="Tahoma" w:cs="Tahoma"/>
          <w:color w:val="000000" w:themeColor="text1"/>
          <w:sz w:val="21"/>
          <w:szCs w:val="21"/>
        </w:rPr>
      </w:pPr>
    </w:p>
    <w:p w14:paraId="702513AB" w14:textId="77777777" w:rsidR="002A4CFA" w:rsidRPr="00352227" w:rsidRDefault="002A4CFA" w:rsidP="002A4CFA">
      <w:pPr>
        <w:spacing w:after="0"/>
        <w:jc w:val="both"/>
        <w:rPr>
          <w:rFonts w:ascii="Tahoma" w:hAnsi="Tahoma" w:cs="Tahoma"/>
          <w:color w:val="000000" w:themeColor="text1"/>
          <w:sz w:val="21"/>
          <w:szCs w:val="21"/>
        </w:rPr>
      </w:pPr>
      <w:r w:rsidRPr="00352227">
        <w:rPr>
          <w:rFonts w:ascii="Tahoma" w:hAnsi="Tahoma" w:cs="Tahoma"/>
          <w:color w:val="000000" w:themeColor="text1"/>
          <w:sz w:val="21"/>
          <w:szCs w:val="21"/>
        </w:rPr>
        <w:t>között az alulírott helyen és időben az alábbi feltételek mellett:</w:t>
      </w:r>
    </w:p>
    <w:p w14:paraId="59707FE7" w14:textId="77777777" w:rsidR="002A4CFA" w:rsidRPr="00352227" w:rsidRDefault="002A4CFA" w:rsidP="002A4CFA">
      <w:pPr>
        <w:spacing w:after="0"/>
        <w:jc w:val="both"/>
        <w:rPr>
          <w:rFonts w:ascii="Tahoma" w:hAnsi="Tahoma" w:cs="Tahoma"/>
          <w:b/>
          <w:color w:val="000000" w:themeColor="text1"/>
          <w:sz w:val="21"/>
          <w:szCs w:val="21"/>
        </w:rPr>
      </w:pPr>
    </w:p>
    <w:p w14:paraId="4BE7B9A1" w14:textId="77777777" w:rsidR="002A4CFA" w:rsidRPr="00352227" w:rsidRDefault="002A4CFA" w:rsidP="002A4CFA">
      <w:pPr>
        <w:spacing w:after="0"/>
        <w:jc w:val="both"/>
        <w:rPr>
          <w:rFonts w:ascii="Tahoma" w:hAnsi="Tahoma" w:cs="Tahoma"/>
          <w:color w:val="000000" w:themeColor="text1"/>
          <w:sz w:val="21"/>
          <w:szCs w:val="21"/>
        </w:rPr>
      </w:pPr>
      <w:r w:rsidRPr="00352227">
        <w:rPr>
          <w:rFonts w:ascii="Tahoma" w:hAnsi="Tahoma" w:cs="Tahoma"/>
          <w:b/>
          <w:color w:val="000000" w:themeColor="text1"/>
          <w:sz w:val="21"/>
          <w:szCs w:val="21"/>
        </w:rPr>
        <w:t>ELŐZMÉNYEK</w:t>
      </w:r>
    </w:p>
    <w:p w14:paraId="13C920DF" w14:textId="77777777" w:rsidR="002A4CFA" w:rsidRPr="00352227" w:rsidRDefault="002A4CFA" w:rsidP="002A4CFA">
      <w:pPr>
        <w:spacing w:after="0"/>
        <w:jc w:val="both"/>
        <w:rPr>
          <w:rFonts w:ascii="Tahoma" w:hAnsi="Tahoma" w:cs="Tahoma"/>
          <w:color w:val="000000" w:themeColor="text1"/>
          <w:sz w:val="21"/>
          <w:szCs w:val="21"/>
        </w:rPr>
      </w:pPr>
    </w:p>
    <w:p w14:paraId="25FEB426" w14:textId="77777777" w:rsidR="002A4CFA" w:rsidRPr="00352227" w:rsidRDefault="002A4CFA" w:rsidP="002A4CFA">
      <w:pPr>
        <w:pStyle w:val="PBA"/>
        <w:spacing w:line="276" w:lineRule="auto"/>
        <w:rPr>
          <w:rFonts w:ascii="Tahoma" w:hAnsi="Tahoma" w:cs="Tahoma"/>
          <w:color w:val="000000" w:themeColor="text1"/>
          <w:sz w:val="21"/>
          <w:szCs w:val="21"/>
        </w:rPr>
      </w:pPr>
      <w:r w:rsidRPr="00352227">
        <w:rPr>
          <w:rFonts w:ascii="Tahoma" w:hAnsi="Tahoma" w:cs="Tahoma"/>
          <w:color w:val="000000" w:themeColor="text1"/>
          <w:sz w:val="21"/>
          <w:szCs w:val="21"/>
        </w:rPr>
        <w:t>A Megrendelő – mint ajánlatkérő – a közbeszerzésekről szóló 2015. évi CXLIII. törvény 81. §-a szerinti nyílt eljárást folytatott le a</w:t>
      </w:r>
      <w:r w:rsidRPr="00352227">
        <w:rPr>
          <w:rFonts w:ascii="Tahoma" w:eastAsia="Times New Roman" w:hAnsi="Tahoma" w:cs="Tahoma"/>
          <w:color w:val="000000" w:themeColor="text1"/>
          <w:sz w:val="21"/>
          <w:szCs w:val="21"/>
        </w:rPr>
        <w:t xml:space="preserve"> Budapest VIII. kerület, Múzeum utca 17. és a Reviczky utca 6. szám között fekvő, egykori Károlyi-Csekonics Palotaegyüttes átfogó, állagmegóvó felújítása </w:t>
      </w:r>
      <w:r w:rsidRPr="00352227">
        <w:rPr>
          <w:rFonts w:ascii="Tahoma" w:hAnsi="Tahoma" w:cs="Tahoma"/>
          <w:color w:val="000000" w:themeColor="text1"/>
          <w:sz w:val="21"/>
          <w:szCs w:val="21"/>
        </w:rPr>
        <w:t>megvalósításához (a „</w:t>
      </w:r>
      <w:r w:rsidRPr="00352227">
        <w:rPr>
          <w:rFonts w:ascii="Tahoma" w:hAnsi="Tahoma" w:cs="Tahoma"/>
          <w:b/>
          <w:color w:val="000000" w:themeColor="text1"/>
          <w:sz w:val="21"/>
          <w:szCs w:val="21"/>
        </w:rPr>
        <w:t>Beruházás</w:t>
      </w:r>
      <w:r w:rsidRPr="00352227">
        <w:rPr>
          <w:rFonts w:ascii="Tahoma" w:hAnsi="Tahoma" w:cs="Tahoma"/>
          <w:color w:val="000000" w:themeColor="text1"/>
          <w:sz w:val="21"/>
          <w:szCs w:val="21"/>
        </w:rPr>
        <w:t>”) tervezési munkák, a tervezési előkészítő munkálatok, a műemléki koncepciótervek, az építési engedélyezési tervek, kiviteli tervek és a megvalósulási tervek elkészítése, valamint egyéb, a jelen Szerződésben meghatározott tervezési feladatok tárgyában, továbbá a Megrendelő igényei szerinti tervezői művezetés tekintetében.</w:t>
      </w:r>
    </w:p>
    <w:p w14:paraId="3751E4EE" w14:textId="77777777" w:rsidR="002A4CFA" w:rsidRPr="00352227" w:rsidRDefault="002A4CFA" w:rsidP="002A4CFA">
      <w:pPr>
        <w:spacing w:after="0"/>
        <w:ind w:left="720"/>
        <w:jc w:val="both"/>
        <w:rPr>
          <w:rFonts w:ascii="Tahoma" w:hAnsi="Tahoma" w:cs="Tahoma"/>
          <w:color w:val="000000" w:themeColor="text1"/>
          <w:sz w:val="21"/>
          <w:szCs w:val="21"/>
        </w:rPr>
      </w:pPr>
    </w:p>
    <w:p w14:paraId="5BC8511B" w14:textId="77777777" w:rsidR="002A4CFA" w:rsidRPr="00352227" w:rsidRDefault="002A4CFA" w:rsidP="002A4CFA">
      <w:pPr>
        <w:numPr>
          <w:ilvl w:val="0"/>
          <w:numId w:val="37"/>
        </w:numPr>
        <w:suppressAutoHyphens w:val="0"/>
        <w:spacing w:after="0"/>
        <w:jc w:val="both"/>
        <w:textAlignment w:val="auto"/>
        <w:rPr>
          <w:rFonts w:ascii="Tahoma" w:hAnsi="Tahoma" w:cs="Tahoma"/>
          <w:color w:val="000000" w:themeColor="text1"/>
          <w:sz w:val="21"/>
          <w:szCs w:val="21"/>
        </w:rPr>
      </w:pPr>
      <w:r w:rsidRPr="00352227">
        <w:rPr>
          <w:rFonts w:ascii="Tahoma" w:hAnsi="Tahoma" w:cs="Tahoma"/>
          <w:color w:val="000000" w:themeColor="text1"/>
          <w:sz w:val="21"/>
          <w:szCs w:val="21"/>
        </w:rPr>
        <w:t xml:space="preserve">A Tervező a Megrendelő Ajánlattételi Felhívására a jogszabályi feltételeknek megfelelő érvényes ajánlatot nyújtott be, amelyet Megrendelő nyertesnek nyilvánított. </w:t>
      </w:r>
    </w:p>
    <w:p w14:paraId="2EDC6010" w14:textId="77777777" w:rsidR="002A4CFA" w:rsidRPr="00352227" w:rsidRDefault="002A4CFA" w:rsidP="002A4CFA">
      <w:pPr>
        <w:spacing w:after="0"/>
        <w:jc w:val="both"/>
        <w:rPr>
          <w:rFonts w:ascii="Tahoma" w:hAnsi="Tahoma" w:cs="Tahoma"/>
          <w:color w:val="000000" w:themeColor="text1"/>
          <w:sz w:val="21"/>
          <w:szCs w:val="21"/>
        </w:rPr>
      </w:pPr>
    </w:p>
    <w:p w14:paraId="575E04D3" w14:textId="77777777" w:rsidR="002A4CFA" w:rsidRPr="00352227" w:rsidRDefault="002A4CFA" w:rsidP="002A4CFA">
      <w:pPr>
        <w:numPr>
          <w:ilvl w:val="0"/>
          <w:numId w:val="37"/>
        </w:numPr>
        <w:suppressAutoHyphens w:val="0"/>
        <w:spacing w:after="0"/>
        <w:jc w:val="both"/>
        <w:textAlignment w:val="auto"/>
        <w:rPr>
          <w:rFonts w:ascii="Tahoma" w:hAnsi="Tahoma" w:cs="Tahoma"/>
          <w:color w:val="000000" w:themeColor="text1"/>
          <w:sz w:val="21"/>
          <w:szCs w:val="21"/>
        </w:rPr>
      </w:pPr>
      <w:r w:rsidRPr="00352227">
        <w:rPr>
          <w:rFonts w:ascii="Tahoma" w:hAnsi="Tahoma" w:cs="Tahoma"/>
          <w:color w:val="000000" w:themeColor="text1"/>
          <w:sz w:val="21"/>
          <w:szCs w:val="21"/>
        </w:rPr>
        <w:t xml:space="preserve">Felek a fentiek alapján, a Beruházás megvalósításához szükséges tervezői feladatok ellátására az alábbi Szerződést kötik. </w:t>
      </w:r>
    </w:p>
    <w:p w14:paraId="4CEC09A3" w14:textId="77777777" w:rsidR="002A4CFA" w:rsidRPr="00352227" w:rsidRDefault="002A4CFA" w:rsidP="002A4CFA">
      <w:pPr>
        <w:spacing w:after="0"/>
        <w:jc w:val="both"/>
        <w:rPr>
          <w:rFonts w:ascii="Tahoma" w:hAnsi="Tahoma" w:cs="Tahoma"/>
          <w:color w:val="000000" w:themeColor="text1"/>
          <w:sz w:val="21"/>
          <w:szCs w:val="21"/>
        </w:rPr>
      </w:pPr>
    </w:p>
    <w:p w14:paraId="163A9D24"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37" w:name="_Toc347316671"/>
      <w:bookmarkStart w:id="38" w:name="_Toc224705227"/>
      <w:bookmarkStart w:id="39" w:name="_Toc224707208"/>
      <w:bookmarkStart w:id="40" w:name="_Toc232423157"/>
      <w:r w:rsidRPr="00352227">
        <w:rPr>
          <w:rFonts w:ascii="Tahoma" w:hAnsi="Tahoma" w:cs="Tahoma"/>
          <w:b/>
          <w:caps/>
          <w:color w:val="000000" w:themeColor="text1"/>
          <w:kern w:val="28"/>
          <w:sz w:val="21"/>
          <w:szCs w:val="21"/>
        </w:rPr>
        <w:t>Értelmező rendelkezések</w:t>
      </w:r>
      <w:bookmarkEnd w:id="37"/>
    </w:p>
    <w:p w14:paraId="61AB2945"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7E5B28EF" w14:textId="77777777" w:rsidR="002A4CFA" w:rsidRPr="00352227" w:rsidRDefault="002A4CFA" w:rsidP="002A4CFA">
      <w:pPr>
        <w:pStyle w:val="PBAltHead2"/>
        <w:numPr>
          <w:ilvl w:val="1"/>
          <w:numId w:val="38"/>
        </w:numPr>
        <w:spacing w:before="0" w:line="276" w:lineRule="auto"/>
        <w:rPr>
          <w:rFonts w:ascii="Tahoma" w:hAnsi="Tahoma" w:cs="Tahoma"/>
          <w:color w:val="000000" w:themeColor="text1"/>
          <w:sz w:val="21"/>
          <w:szCs w:val="21"/>
        </w:rPr>
      </w:pPr>
      <w:r w:rsidRPr="00352227">
        <w:rPr>
          <w:rFonts w:ascii="Tahoma" w:hAnsi="Tahoma" w:cs="Tahoma"/>
          <w:color w:val="000000" w:themeColor="text1"/>
          <w:sz w:val="21"/>
          <w:szCs w:val="21"/>
        </w:rPr>
        <w:t>A Szerződésben nagy kezdőbetűvel írt szavak és kifejezések az alábbi jelentéssel bírnak.</w:t>
      </w:r>
    </w:p>
    <w:p w14:paraId="0A3E561C" w14:textId="77777777" w:rsidR="002A4CFA" w:rsidRPr="00352227" w:rsidRDefault="002A4CFA" w:rsidP="002A4CFA">
      <w:pPr>
        <w:pStyle w:val="Listaszerbekezds10"/>
        <w:spacing w:line="276" w:lineRule="auto"/>
        <w:ind w:left="1080"/>
        <w:rPr>
          <w:rFonts w:ascii="Tahoma" w:hAnsi="Tahoma" w:cs="Tahoma"/>
          <w:color w:val="000000" w:themeColor="text1"/>
          <w:sz w:val="21"/>
          <w:szCs w:val="21"/>
          <w:lang w:val="hu-HU"/>
        </w:rPr>
      </w:pPr>
    </w:p>
    <w:tbl>
      <w:tblPr>
        <w:tblW w:w="5000" w:type="pct"/>
        <w:jc w:val="center"/>
        <w:tblLook w:val="01E0" w:firstRow="1" w:lastRow="1" w:firstColumn="1" w:lastColumn="1" w:noHBand="0" w:noVBand="0"/>
      </w:tblPr>
      <w:tblGrid>
        <w:gridCol w:w="2181"/>
        <w:gridCol w:w="7533"/>
      </w:tblGrid>
      <w:tr w:rsidR="002A4CFA" w:rsidRPr="00352227" w14:paraId="731738D4" w14:textId="77777777" w:rsidTr="002A4CFA">
        <w:trPr>
          <w:jc w:val="center"/>
        </w:trPr>
        <w:tc>
          <w:tcPr>
            <w:tcW w:w="1121" w:type="pct"/>
            <w:vAlign w:val="center"/>
          </w:tcPr>
          <w:p w14:paraId="147A1843"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Ajánlat</w:t>
            </w:r>
          </w:p>
        </w:tc>
        <w:tc>
          <w:tcPr>
            <w:tcW w:w="3879" w:type="pct"/>
            <w:vAlign w:val="center"/>
          </w:tcPr>
          <w:p w14:paraId="2B017CA3"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jelenti az Előzmények (A) pontja szerint lefolytatott közbeszerzési eljárás során a Tervező által benyújtott és a Megrendelő által nyertesnek nyilvánított Ajánlatot, mely </w:t>
            </w:r>
            <w:r w:rsidRPr="00352227">
              <w:rPr>
                <w:rFonts w:ascii="Tahoma" w:hAnsi="Tahoma" w:cs="Tahoma"/>
                <w:i/>
                <w:color w:val="000000" w:themeColor="text1"/>
                <w:sz w:val="21"/>
                <w:szCs w:val="21"/>
              </w:rPr>
              <w:t>– fizikai csatolás nélkül is –</w:t>
            </w:r>
            <w:r w:rsidRPr="00352227">
              <w:rPr>
                <w:rFonts w:ascii="Tahoma" w:hAnsi="Tahoma" w:cs="Tahoma"/>
                <w:color w:val="000000" w:themeColor="text1"/>
                <w:sz w:val="21"/>
                <w:szCs w:val="21"/>
              </w:rPr>
              <w:t xml:space="preserve"> a Szerződés ... számú mellékletét képezi.</w:t>
            </w:r>
          </w:p>
        </w:tc>
      </w:tr>
      <w:tr w:rsidR="002A4CFA" w:rsidRPr="00352227" w14:paraId="68B923E7" w14:textId="77777777" w:rsidTr="002A4CFA">
        <w:trPr>
          <w:jc w:val="center"/>
        </w:trPr>
        <w:tc>
          <w:tcPr>
            <w:tcW w:w="1121" w:type="pct"/>
            <w:vAlign w:val="center"/>
          </w:tcPr>
          <w:p w14:paraId="5CEBFF0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Ajánlattételi Felhívás</w:t>
            </w:r>
          </w:p>
        </w:tc>
        <w:tc>
          <w:tcPr>
            <w:tcW w:w="3879" w:type="pct"/>
            <w:vAlign w:val="center"/>
          </w:tcPr>
          <w:p w14:paraId="64A35322"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Kbt. szerinti tervező kiválasztására irányuló közbeszerzési eljárást megindító dokumentumot és mellékleteit, amely a Szerződés 5. számú mellékletét képezi.</w:t>
            </w:r>
          </w:p>
        </w:tc>
      </w:tr>
      <w:tr w:rsidR="002A4CFA" w:rsidRPr="00352227" w14:paraId="647CCE8D" w14:textId="77777777" w:rsidTr="002A4CFA">
        <w:trPr>
          <w:jc w:val="center"/>
        </w:trPr>
        <w:tc>
          <w:tcPr>
            <w:tcW w:w="1121" w:type="pct"/>
            <w:vAlign w:val="center"/>
          </w:tcPr>
          <w:p w14:paraId="21A34BFB"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lastRenderedPageBreak/>
              <w:t>Műszaki és műemléki kutatások</w:t>
            </w:r>
          </w:p>
        </w:tc>
        <w:tc>
          <w:tcPr>
            <w:tcW w:w="3879" w:type="pct"/>
            <w:vAlign w:val="center"/>
          </w:tcPr>
          <w:p w14:paraId="10A6A7B7"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külön eljárás keretében a tárgyi Beruházás műemléki jellegével összefüggő roncsolásmentes és roncsolásos műemléki és műszaki kutatási feladatok ellátását.</w:t>
            </w:r>
          </w:p>
        </w:tc>
      </w:tr>
      <w:tr w:rsidR="002A4CFA" w:rsidRPr="00352227" w14:paraId="2D6AA41F" w14:textId="77777777" w:rsidTr="002A4CFA">
        <w:trPr>
          <w:jc w:val="center"/>
        </w:trPr>
        <w:tc>
          <w:tcPr>
            <w:tcW w:w="1121" w:type="pct"/>
            <w:vAlign w:val="center"/>
          </w:tcPr>
          <w:p w14:paraId="230CE478"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Beruházás</w:t>
            </w:r>
          </w:p>
        </w:tc>
        <w:tc>
          <w:tcPr>
            <w:tcW w:w="3879" w:type="pct"/>
            <w:vAlign w:val="center"/>
          </w:tcPr>
          <w:p w14:paraId="40A5A2FD"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jelentése az Előzményekben került meghatározásra.</w:t>
            </w:r>
          </w:p>
        </w:tc>
      </w:tr>
      <w:tr w:rsidR="002A4CFA" w:rsidRPr="00352227" w14:paraId="2216F1BD" w14:textId="77777777" w:rsidTr="002A4CFA">
        <w:trPr>
          <w:jc w:val="center"/>
        </w:trPr>
        <w:tc>
          <w:tcPr>
            <w:tcW w:w="1121" w:type="pct"/>
            <w:vAlign w:val="center"/>
          </w:tcPr>
          <w:p w14:paraId="6F26F56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Közbeszerzési Dokumentáció</w:t>
            </w:r>
          </w:p>
        </w:tc>
        <w:tc>
          <w:tcPr>
            <w:tcW w:w="3879" w:type="pct"/>
            <w:vAlign w:val="center"/>
          </w:tcPr>
          <w:p w14:paraId="44A25155"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 Ajánlattételi Felhívással együtt az ajánlattevő részére rendelkezésre bocsátott, az ajánlatkérő elvárásait tartalmazó dokumentumot, amely tartalmazza a Tervezési Szerződés tervezetét és a Műszaki Leírást.</w:t>
            </w:r>
          </w:p>
        </w:tc>
      </w:tr>
      <w:tr w:rsidR="002A4CFA" w:rsidRPr="00352227" w14:paraId="14A4DD88" w14:textId="77777777" w:rsidTr="002A4CFA">
        <w:trPr>
          <w:jc w:val="center"/>
        </w:trPr>
        <w:tc>
          <w:tcPr>
            <w:tcW w:w="1121" w:type="pct"/>
            <w:vAlign w:val="center"/>
          </w:tcPr>
          <w:p w14:paraId="65449A8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Építési Engedélyezési Tervek</w:t>
            </w:r>
          </w:p>
        </w:tc>
        <w:tc>
          <w:tcPr>
            <w:tcW w:w="3879" w:type="pct"/>
            <w:vAlign w:val="center"/>
          </w:tcPr>
          <w:p w14:paraId="13EA0A96"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Beruházás tekintetében megvalósítandó kivitelezési munkákra vonatkozóan elkészítendő építési engedélyezési tervdokumentációt, a jogszabályok által előírt módon és tartalommal a jelen Szerződés 1. számú Mellékletében meghatározott követelményeknek megfelelően.</w:t>
            </w:r>
          </w:p>
        </w:tc>
      </w:tr>
      <w:tr w:rsidR="002A4CFA" w:rsidRPr="00352227" w14:paraId="5E3BC025" w14:textId="77777777" w:rsidTr="002A4CFA">
        <w:trPr>
          <w:jc w:val="center"/>
        </w:trPr>
        <w:tc>
          <w:tcPr>
            <w:tcW w:w="1121" w:type="pct"/>
            <w:vAlign w:val="center"/>
          </w:tcPr>
          <w:p w14:paraId="13D3775C"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Étv.</w:t>
            </w:r>
          </w:p>
        </w:tc>
        <w:tc>
          <w:tcPr>
            <w:tcW w:w="3879" w:type="pct"/>
            <w:vAlign w:val="center"/>
          </w:tcPr>
          <w:p w14:paraId="3296CCCE"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 épített környezet alakításáról és védelméről szóló 1997. évi LXXVIII. törvényt.</w:t>
            </w:r>
          </w:p>
        </w:tc>
      </w:tr>
      <w:tr w:rsidR="002A4CFA" w:rsidRPr="00352227" w14:paraId="4A68B36C" w14:textId="77777777" w:rsidTr="002A4CFA">
        <w:trPr>
          <w:jc w:val="center"/>
        </w:trPr>
        <w:tc>
          <w:tcPr>
            <w:tcW w:w="1121" w:type="pct"/>
            <w:vAlign w:val="center"/>
          </w:tcPr>
          <w:p w14:paraId="354725F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Fizetési Ütemezés</w:t>
            </w:r>
          </w:p>
        </w:tc>
        <w:tc>
          <w:tcPr>
            <w:tcW w:w="3879" w:type="pct"/>
            <w:vAlign w:val="center"/>
          </w:tcPr>
          <w:p w14:paraId="0587EBAB"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jelentése a 3.4 pontban került meghatározásra.</w:t>
            </w:r>
          </w:p>
        </w:tc>
      </w:tr>
      <w:tr w:rsidR="002A4CFA" w:rsidRPr="00352227" w14:paraId="1A22B2D2" w14:textId="77777777" w:rsidTr="002A4CFA">
        <w:trPr>
          <w:jc w:val="center"/>
        </w:trPr>
        <w:tc>
          <w:tcPr>
            <w:tcW w:w="1121" w:type="pct"/>
            <w:vAlign w:val="center"/>
          </w:tcPr>
          <w:p w14:paraId="2DB807D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 xml:space="preserve">Funkcionális-, és térszerkezeti </w:t>
            </w:r>
            <w:r w:rsidRPr="00352227">
              <w:rPr>
                <w:rFonts w:ascii="Tahoma" w:hAnsi="Tahoma" w:cs="Tahoma"/>
                <w:b/>
                <w:bCs/>
                <w:color w:val="000000" w:themeColor="text1"/>
                <w:sz w:val="21"/>
                <w:szCs w:val="21"/>
              </w:rPr>
              <w:t>vázlatterv</w:t>
            </w:r>
          </w:p>
        </w:tc>
        <w:tc>
          <w:tcPr>
            <w:tcW w:w="3879" w:type="pct"/>
            <w:vAlign w:val="center"/>
          </w:tcPr>
          <w:p w14:paraId="081148CE"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jelenti a </w:t>
            </w:r>
            <w:r w:rsidRPr="00352227">
              <w:rPr>
                <w:rFonts w:ascii="Tahoma" w:hAnsi="Tahoma" w:cs="Tahoma"/>
                <w:bCs/>
                <w:color w:val="000000" w:themeColor="text1"/>
                <w:sz w:val="21"/>
                <w:szCs w:val="21"/>
              </w:rPr>
              <w:t>műemléki-koncepció</w:t>
            </w:r>
            <w:r w:rsidRPr="00352227">
              <w:rPr>
                <w:rFonts w:ascii="Tahoma" w:hAnsi="Tahoma" w:cs="Tahoma"/>
                <w:color w:val="000000" w:themeColor="text1"/>
                <w:sz w:val="21"/>
                <w:szCs w:val="21"/>
              </w:rPr>
              <w:t xml:space="preserve"> magasabb, emelt szintű kidolgozásával  összeállított olyan vázlattervet, mely részletesebb a  megelőző tervfázisoknál, a helyiségek méretei és kapcsolatai jobban pontosítottak. Ezen tervfázis részét képezik a tömegmodell, a látványtervek, és a műemléki rekonstrukciós tervek.</w:t>
            </w:r>
          </w:p>
        </w:tc>
      </w:tr>
      <w:tr w:rsidR="002A4CFA" w:rsidRPr="00352227" w14:paraId="008A0AE4" w14:textId="77777777" w:rsidTr="002A4CFA">
        <w:trPr>
          <w:jc w:val="center"/>
        </w:trPr>
        <w:tc>
          <w:tcPr>
            <w:tcW w:w="1121" w:type="pct"/>
            <w:vAlign w:val="center"/>
          </w:tcPr>
          <w:p w14:paraId="4032EDAB"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Harmadik Személy</w:t>
            </w:r>
          </w:p>
        </w:tc>
        <w:tc>
          <w:tcPr>
            <w:tcW w:w="3879" w:type="pct"/>
            <w:vAlign w:val="center"/>
          </w:tcPr>
          <w:p w14:paraId="7CD4889E"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Megrendelő és a Tervező kivételével bármely szervezetet, személyt.</w:t>
            </w:r>
          </w:p>
        </w:tc>
      </w:tr>
      <w:tr w:rsidR="002A4CFA" w:rsidRPr="00352227" w14:paraId="680D3613" w14:textId="77777777" w:rsidTr="002A4CFA">
        <w:trPr>
          <w:jc w:val="center"/>
        </w:trPr>
        <w:tc>
          <w:tcPr>
            <w:tcW w:w="1121" w:type="pct"/>
            <w:vAlign w:val="center"/>
          </w:tcPr>
          <w:p w14:paraId="4AD0791C"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Ingatlan</w:t>
            </w:r>
          </w:p>
        </w:tc>
        <w:tc>
          <w:tcPr>
            <w:tcW w:w="3879" w:type="pct"/>
            <w:vAlign w:val="center"/>
          </w:tcPr>
          <w:p w14:paraId="3AC30E6D"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Beruházás megvalósításának helyszínéül szolgáló, Budapest VIII. kerület, Múzeum utca 17. és a Reviczky utca 6. szám között fekvő, az ingatlan nyilvántartásban Budapest, 36578/1 helyrajzi szám alatt felvett ingatlant.</w:t>
            </w:r>
          </w:p>
        </w:tc>
      </w:tr>
      <w:tr w:rsidR="002A4CFA" w:rsidRPr="00352227" w14:paraId="13E2DD39" w14:textId="77777777" w:rsidTr="002A4CFA">
        <w:trPr>
          <w:jc w:val="center"/>
        </w:trPr>
        <w:tc>
          <w:tcPr>
            <w:tcW w:w="1121" w:type="pct"/>
            <w:vAlign w:val="center"/>
          </w:tcPr>
          <w:p w14:paraId="5DE065DF"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Kbt.</w:t>
            </w:r>
          </w:p>
        </w:tc>
        <w:tc>
          <w:tcPr>
            <w:tcW w:w="3879" w:type="pct"/>
            <w:vAlign w:val="center"/>
          </w:tcPr>
          <w:p w14:paraId="04B0F63B"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közbeszerzésekről szóló 2015. évi CXLIII. törvényt.</w:t>
            </w:r>
          </w:p>
        </w:tc>
      </w:tr>
      <w:tr w:rsidR="002A4CFA" w:rsidRPr="00352227" w14:paraId="611BF085" w14:textId="77777777" w:rsidTr="002A4CFA">
        <w:trPr>
          <w:jc w:val="center"/>
        </w:trPr>
        <w:tc>
          <w:tcPr>
            <w:tcW w:w="1121" w:type="pct"/>
            <w:vAlign w:val="center"/>
          </w:tcPr>
          <w:p w14:paraId="014D987F"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Kár</w:t>
            </w:r>
          </w:p>
        </w:tc>
        <w:tc>
          <w:tcPr>
            <w:tcW w:w="3879" w:type="pct"/>
            <w:vAlign w:val="center"/>
          </w:tcPr>
          <w:p w14:paraId="18DFE9E0"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a Ptk.-ban meghatározott jelentéssel bír.</w:t>
            </w:r>
          </w:p>
        </w:tc>
      </w:tr>
      <w:tr w:rsidR="002A4CFA" w:rsidRPr="00352227" w14:paraId="45DAED0E" w14:textId="77777777" w:rsidTr="002A4CFA">
        <w:trPr>
          <w:jc w:val="center"/>
        </w:trPr>
        <w:tc>
          <w:tcPr>
            <w:tcW w:w="1121" w:type="pct"/>
            <w:vAlign w:val="center"/>
          </w:tcPr>
          <w:p w14:paraId="07E701D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Kiviteli Tervek</w:t>
            </w:r>
          </w:p>
        </w:tc>
        <w:tc>
          <w:tcPr>
            <w:tcW w:w="3879" w:type="pct"/>
            <w:vAlign w:val="center"/>
          </w:tcPr>
          <w:p w14:paraId="443F277E"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Beruházás keretében megvalósítandó munkák tekintetében elkészítendő kiviteli terveket a jogszabályok által előírt formában és tartalommal a jelen Szerződés 1 számú Mellékletében meghatározott követelményeknek megfelelően.</w:t>
            </w:r>
          </w:p>
        </w:tc>
      </w:tr>
      <w:tr w:rsidR="002A4CFA" w:rsidRPr="00352227" w14:paraId="42A8562E" w14:textId="77777777" w:rsidTr="002A4CFA">
        <w:trPr>
          <w:jc w:val="center"/>
        </w:trPr>
        <w:tc>
          <w:tcPr>
            <w:tcW w:w="1121" w:type="pct"/>
            <w:vAlign w:val="center"/>
          </w:tcPr>
          <w:p w14:paraId="7AC51B9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Műemléki Koncepcióterv</w:t>
            </w:r>
          </w:p>
        </w:tc>
        <w:tc>
          <w:tcPr>
            <w:tcW w:w="3879" w:type="pct"/>
            <w:vAlign w:val="center"/>
          </w:tcPr>
          <w:p w14:paraId="76C019BD"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Tervező által az engedélyezési dokumentációt  megelőzően elkészített azon koncepciótervet, , melyben tervező  meghatározza az épületegyüttes megmaradó-, felújítandó-, átépítendő- és bontandó részeit, a műemlékvédelmi- és fejlesztési koncepciót, valamint  kidolgozza a funkcionális egységeket és azok egymáshoz való viszonyát.</w:t>
            </w:r>
          </w:p>
        </w:tc>
      </w:tr>
      <w:tr w:rsidR="002A4CFA" w:rsidRPr="00352227" w14:paraId="0FAF64F5" w14:textId="77777777" w:rsidTr="002A4CFA">
        <w:trPr>
          <w:jc w:val="center"/>
        </w:trPr>
        <w:tc>
          <w:tcPr>
            <w:tcW w:w="1121" w:type="pct"/>
            <w:vAlign w:val="center"/>
          </w:tcPr>
          <w:p w14:paraId="4EFEF98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Koncepcionális Változás</w:t>
            </w:r>
          </w:p>
        </w:tc>
        <w:tc>
          <w:tcPr>
            <w:tcW w:w="3879" w:type="pct"/>
            <w:vAlign w:val="center"/>
          </w:tcPr>
          <w:p w14:paraId="26B88412"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az Engedélyezési Tervek, illetve a Kiviteli Tervek tekintetében olyan Megrendelői igények, amelyek a Megrendelő által jóváhagyott Rekonstrukciós Programterv alapvető megváltoztatását teszik szükségessé. Így különösen az </w:t>
            </w:r>
            <w:r w:rsidRPr="00352227">
              <w:rPr>
                <w:rFonts w:ascii="Tahoma" w:hAnsi="Tahoma" w:cs="Tahoma"/>
                <w:color w:val="000000" w:themeColor="text1"/>
                <w:sz w:val="21"/>
                <w:szCs w:val="21"/>
              </w:rPr>
              <w:lastRenderedPageBreak/>
              <w:t xml:space="preserve">az eset, amikor a Rekonstrukciós Programterv módosítása a Tervező feladatait koncepcionálisan új elemre terjeszti ki. </w:t>
            </w:r>
          </w:p>
        </w:tc>
      </w:tr>
      <w:tr w:rsidR="002A4CFA" w:rsidRPr="00352227" w14:paraId="65BEDB48" w14:textId="77777777" w:rsidTr="002A4CFA">
        <w:trPr>
          <w:jc w:val="center"/>
        </w:trPr>
        <w:tc>
          <w:tcPr>
            <w:tcW w:w="1121" w:type="pct"/>
            <w:vAlign w:val="center"/>
          </w:tcPr>
          <w:p w14:paraId="56C0CA3E"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lastRenderedPageBreak/>
              <w:t>Kormányrendelet</w:t>
            </w:r>
          </w:p>
        </w:tc>
        <w:tc>
          <w:tcPr>
            <w:tcW w:w="3879" w:type="pct"/>
            <w:vAlign w:val="center"/>
          </w:tcPr>
          <w:p w14:paraId="3D1B920D"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 építési beruházások, valamint az építési beruházásokhoz kapcsolódó tervezői és mérnöki szolgáltatások közbeszerzésének részletes szabályairól szóló 322/2015. (X. 30.) Korm. rendeletet.</w:t>
            </w:r>
          </w:p>
        </w:tc>
      </w:tr>
      <w:tr w:rsidR="002A4CFA" w:rsidRPr="00352227" w14:paraId="52FFA930" w14:textId="77777777" w:rsidTr="002A4CFA">
        <w:trPr>
          <w:jc w:val="center"/>
        </w:trPr>
        <w:tc>
          <w:tcPr>
            <w:tcW w:w="1121" w:type="pct"/>
            <w:vAlign w:val="center"/>
          </w:tcPr>
          <w:p w14:paraId="65EF3BD6" w14:textId="77777777" w:rsidR="002A4CFA" w:rsidRPr="00352227" w:rsidRDefault="002A4CFA" w:rsidP="002A4CFA">
            <w:pPr>
              <w:rPr>
                <w:rFonts w:ascii="Tahoma" w:hAnsi="Tahoma" w:cs="Tahoma"/>
                <w:b/>
                <w:color w:val="000000" w:themeColor="text1"/>
                <w:sz w:val="21"/>
                <w:szCs w:val="21"/>
              </w:rPr>
            </w:pPr>
            <w:r w:rsidRPr="00352227">
              <w:rPr>
                <w:rFonts w:ascii="Tahoma" w:hAnsi="Tahoma" w:cs="Tahoma"/>
                <w:b/>
                <w:bCs/>
                <w:color w:val="000000" w:themeColor="text1"/>
                <w:sz w:val="21"/>
                <w:szCs w:val="21"/>
              </w:rPr>
              <w:t>Megvalósulási Tervek</w:t>
            </w:r>
          </w:p>
        </w:tc>
        <w:tc>
          <w:tcPr>
            <w:tcW w:w="3879" w:type="pct"/>
            <w:vAlign w:val="center"/>
          </w:tcPr>
          <w:p w14:paraId="25D7630D"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Beruházás keretében elvégzett munkák ténylegesen megvalósult állapotát rögzítő, önálló rajzpecséttel ellátott, felelős tervező által, kivitelezői adatszolgáltatás alapján készített és aláírt, a kiviteli tervdokumentáció rajzszámozásával megegyező számozású és tartalmú tervdokumentációt, a készítés dátumának feltüntetésével.</w:t>
            </w:r>
          </w:p>
        </w:tc>
      </w:tr>
      <w:tr w:rsidR="002A4CFA" w:rsidRPr="00352227" w14:paraId="2CB6460A" w14:textId="77777777" w:rsidTr="002A4CFA">
        <w:trPr>
          <w:jc w:val="center"/>
        </w:trPr>
        <w:tc>
          <w:tcPr>
            <w:tcW w:w="1121" w:type="pct"/>
            <w:vAlign w:val="center"/>
          </w:tcPr>
          <w:p w14:paraId="350A6A82"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Műszaki Leírás</w:t>
            </w:r>
          </w:p>
        </w:tc>
        <w:tc>
          <w:tcPr>
            <w:tcW w:w="3879" w:type="pct"/>
            <w:vAlign w:val="center"/>
          </w:tcPr>
          <w:p w14:paraId="6BA4CF6C"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jelenti a jelen Szerződés ... számú Mellékletét képező, a közbeszerzési eljárás Közbeszerzési Dokumentációjának részeként az Ajánlattevő részére átadott dokumentumot, amely tartalmazza a szerződéskötés időpontjában a Megrendelő által ismert körülmények alapján a tervezési feladattal kapcsolatos műszaki és funkcionális elvárásokat, a Megrendelő követelményeit a Tervező szolgáltatásaira vonatkozóan, a Tervező által ellátandó részletes feladatokat, továbbá a tervezési területre vonatkozó adatokat. </w:t>
            </w:r>
          </w:p>
        </w:tc>
      </w:tr>
      <w:tr w:rsidR="002A4CFA" w:rsidRPr="00352227" w14:paraId="32F9EAF1" w14:textId="77777777" w:rsidTr="002A4CFA">
        <w:trPr>
          <w:jc w:val="center"/>
        </w:trPr>
        <w:tc>
          <w:tcPr>
            <w:tcW w:w="1121" w:type="pct"/>
            <w:vAlign w:val="center"/>
          </w:tcPr>
          <w:p w14:paraId="67A9C55F"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Ptk.</w:t>
            </w:r>
          </w:p>
        </w:tc>
        <w:tc>
          <w:tcPr>
            <w:tcW w:w="3879" w:type="pct"/>
            <w:vAlign w:val="center"/>
          </w:tcPr>
          <w:p w14:paraId="7705C23F"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Polgári Törvénykönyvről szóló 2013. évi V. törvényt.</w:t>
            </w:r>
          </w:p>
        </w:tc>
      </w:tr>
      <w:tr w:rsidR="002A4CFA" w:rsidRPr="00352227" w14:paraId="545B9489" w14:textId="77777777" w:rsidTr="002A4CFA">
        <w:trPr>
          <w:jc w:val="center"/>
        </w:trPr>
        <w:tc>
          <w:tcPr>
            <w:tcW w:w="1121" w:type="pct"/>
            <w:vAlign w:val="center"/>
          </w:tcPr>
          <w:p w14:paraId="38B6E35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Szjt.</w:t>
            </w:r>
          </w:p>
        </w:tc>
        <w:tc>
          <w:tcPr>
            <w:tcW w:w="3879" w:type="pct"/>
            <w:vAlign w:val="center"/>
          </w:tcPr>
          <w:p w14:paraId="5B3D2905" w14:textId="77777777" w:rsidR="002A4CFA" w:rsidRPr="00352227" w:rsidRDefault="002A4CFA" w:rsidP="002A4CFA">
            <w:p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szerzői jogról szóló, 1999. évi LXXVI. törvényt.</w:t>
            </w:r>
          </w:p>
        </w:tc>
      </w:tr>
      <w:tr w:rsidR="002A4CFA" w:rsidRPr="00352227" w14:paraId="7E6D7016" w14:textId="77777777" w:rsidTr="002A4CFA">
        <w:trPr>
          <w:jc w:val="center"/>
        </w:trPr>
        <w:tc>
          <w:tcPr>
            <w:tcW w:w="1121" w:type="pct"/>
            <w:vAlign w:val="center"/>
          </w:tcPr>
          <w:p w14:paraId="585E1EF0"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Teljesítési Szakaszok</w:t>
            </w:r>
          </w:p>
        </w:tc>
        <w:tc>
          <w:tcPr>
            <w:tcW w:w="3879" w:type="pct"/>
            <w:vAlign w:val="center"/>
          </w:tcPr>
          <w:p w14:paraId="2DD5CEDB"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jelentése az 5.1 pontban került meghatározásra.</w:t>
            </w:r>
          </w:p>
        </w:tc>
      </w:tr>
      <w:tr w:rsidR="002A4CFA" w:rsidRPr="00352227" w14:paraId="50A0F3A0" w14:textId="77777777" w:rsidTr="002A4CFA">
        <w:trPr>
          <w:jc w:val="center"/>
        </w:trPr>
        <w:tc>
          <w:tcPr>
            <w:tcW w:w="1121" w:type="pct"/>
            <w:vAlign w:val="center"/>
          </w:tcPr>
          <w:p w14:paraId="4771F59A"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Tenderterv</w:t>
            </w:r>
          </w:p>
        </w:tc>
        <w:tc>
          <w:tcPr>
            <w:tcW w:w="3879" w:type="pct"/>
            <w:vAlign w:val="center"/>
          </w:tcPr>
          <w:p w14:paraId="79E7E74A"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kivitelezői közbeszerzési eljáráshoz, a kivitelező kiválasztásához készítendő, ill. arra alkalmas tervdokumentációt. A tenderterv két fő, önálló tender lefolytatására alkalmas részre bontottan állítandó össze; első fejezet bontási tender; második fejezet építési-felújítási tender dokumentáció; Megrendelő a későbbiekben dönthet ezen két – önálló – fejezet összevonásáról, egyben kezeléséről is, melynek megvalósítása szintén részét képezi tárgyi teljesítésnek, ill. vállalásnak.</w:t>
            </w:r>
          </w:p>
        </w:tc>
      </w:tr>
      <w:tr w:rsidR="002A4CFA" w:rsidRPr="00352227" w14:paraId="5319D2AD" w14:textId="77777777" w:rsidTr="002A4CFA">
        <w:trPr>
          <w:jc w:val="center"/>
        </w:trPr>
        <w:tc>
          <w:tcPr>
            <w:tcW w:w="1121" w:type="pct"/>
            <w:vAlign w:val="center"/>
          </w:tcPr>
          <w:p w14:paraId="49AF10C6"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Tervdokumentáció</w:t>
            </w:r>
          </w:p>
        </w:tc>
        <w:tc>
          <w:tcPr>
            <w:tcW w:w="3879" w:type="pct"/>
            <w:vAlign w:val="center"/>
          </w:tcPr>
          <w:p w14:paraId="5C2358FD"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Műszaki Leírásban és a jelen szerződésben foglaltak szerint elkészítendő, illetve a tervezési előkészítő munkálatok során készült valamennyi tervet és dokumentumot, ideértve különösen a Koncepcióterveket, a Munkaközi Programtervet, a szabályozási terveket, a Funkcionális-, és térszerkezeti vázlattervet, az Építészeti-, és Belsőépítészeti Rekonstrukciós Programtervet, az Engedélyezési Terveket, a Tendertervet, a Kiviteli Terveket, a Megvalósulási Terveket, valamint a jelen Szerződés értelmében a Tervező által elkészítendő minden további dokumentumot és tervet, illetve ezek bármelyikét.</w:t>
            </w:r>
          </w:p>
        </w:tc>
      </w:tr>
      <w:tr w:rsidR="002A4CFA" w:rsidRPr="00352227" w14:paraId="40D3C466" w14:textId="77777777" w:rsidTr="002A4CFA">
        <w:trPr>
          <w:jc w:val="center"/>
        </w:trPr>
        <w:tc>
          <w:tcPr>
            <w:tcW w:w="1121" w:type="pct"/>
            <w:vAlign w:val="center"/>
          </w:tcPr>
          <w:p w14:paraId="20B41EDA"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Tervezési Program</w:t>
            </w:r>
          </w:p>
        </w:tc>
        <w:tc>
          <w:tcPr>
            <w:tcW w:w="3879" w:type="pct"/>
            <w:vAlign w:val="center"/>
          </w:tcPr>
          <w:p w14:paraId="3910492B"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jelenti a Műszaki Leírás formájában a közbeszerzési eljárás során a Tervező rendelkezésére bocsátott előzetes tervezési programot, amely a Műemléki Koncepciótervek elkészítésének alapjául szolgál és a Műemléki </w:t>
            </w:r>
            <w:r w:rsidRPr="00352227">
              <w:rPr>
                <w:rFonts w:ascii="Tahoma" w:hAnsi="Tahoma" w:cs="Tahoma"/>
                <w:color w:val="000000" w:themeColor="text1"/>
                <w:sz w:val="21"/>
                <w:szCs w:val="21"/>
              </w:rPr>
              <w:lastRenderedPageBreak/>
              <w:t xml:space="preserve">Koncepciótervek elkészítését követően a Megrendelő által felülvizsgálatra és további részletezésre kerül az </w:t>
            </w:r>
            <w:r w:rsidRPr="00352227">
              <w:rPr>
                <w:rFonts w:ascii="Tahoma" w:hAnsi="Tahoma" w:cs="Tahoma"/>
                <w:bCs/>
                <w:color w:val="000000" w:themeColor="text1"/>
                <w:sz w:val="21"/>
                <w:szCs w:val="21"/>
              </w:rPr>
              <w:t>Építészeti-, és Belsőépítészeti. Rekonstrukciós Programterv</w:t>
            </w:r>
            <w:r w:rsidRPr="00352227">
              <w:rPr>
                <w:rFonts w:ascii="Tahoma" w:hAnsi="Tahoma" w:cs="Tahoma"/>
                <w:color w:val="000000" w:themeColor="text1"/>
                <w:sz w:val="21"/>
                <w:szCs w:val="21"/>
              </w:rPr>
              <w:t xml:space="preserve"> keretében.</w:t>
            </w:r>
          </w:p>
        </w:tc>
      </w:tr>
      <w:tr w:rsidR="002A4CFA" w:rsidRPr="00352227" w14:paraId="5B700D42" w14:textId="77777777" w:rsidTr="002A4CFA">
        <w:trPr>
          <w:jc w:val="center"/>
        </w:trPr>
        <w:tc>
          <w:tcPr>
            <w:tcW w:w="1121" w:type="pct"/>
            <w:vAlign w:val="center"/>
          </w:tcPr>
          <w:p w14:paraId="1722455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lastRenderedPageBreak/>
              <w:t>Tervezési Terület</w:t>
            </w:r>
          </w:p>
        </w:tc>
        <w:tc>
          <w:tcPr>
            <w:tcW w:w="3879" w:type="pct"/>
            <w:vAlign w:val="center"/>
          </w:tcPr>
          <w:p w14:paraId="18CBBF21"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 Ingatlant, illetve annak a Szerződés ... számú Mellékleteként csatolt vázrajzon jelölt részét, valamint minden olyan kapcsolódó területet – ideértve a környező közterületek érintett részét is – amelyek az Ingatlan és a Beruházás közlekedési kapcsolatai, megközelítési útvonalai, közműellátás, az esetleges közműkiváltások tekintetében elvégzendő tervezési munkákkal érintettek.</w:t>
            </w:r>
          </w:p>
        </w:tc>
      </w:tr>
      <w:tr w:rsidR="002A4CFA" w:rsidRPr="00352227" w14:paraId="07236AFB" w14:textId="77777777" w:rsidTr="002A4CFA">
        <w:trPr>
          <w:jc w:val="center"/>
        </w:trPr>
        <w:tc>
          <w:tcPr>
            <w:tcW w:w="1121" w:type="pct"/>
            <w:vAlign w:val="center"/>
          </w:tcPr>
          <w:p w14:paraId="74B9869F"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Tervezői Művezetés</w:t>
            </w:r>
          </w:p>
        </w:tc>
        <w:tc>
          <w:tcPr>
            <w:tcW w:w="3879" w:type="pct"/>
            <w:vAlign w:val="center"/>
          </w:tcPr>
          <w:p w14:paraId="0C6E8650"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 kiviteli tervdokumentáció alapján megvalósuló építési beruházás során a tervező által készített kivitelezési dokumentációval kapcsolatban az Étv.  33. § (4) bekezdése szerinti generáltervezői és szakági művezetést, folyamatos építésügyi műemléki szakértő felügyeletével.</w:t>
            </w:r>
          </w:p>
        </w:tc>
      </w:tr>
      <w:tr w:rsidR="002A4CFA" w:rsidRPr="00352227" w14:paraId="22F3E608" w14:textId="77777777" w:rsidTr="002A4CFA">
        <w:trPr>
          <w:jc w:val="center"/>
        </w:trPr>
        <w:tc>
          <w:tcPr>
            <w:tcW w:w="1121" w:type="pct"/>
            <w:vAlign w:val="center"/>
          </w:tcPr>
          <w:p w14:paraId="74CBD055"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Építészeti-, és Belsőépítészeti Rekonstrukciós Programterv</w:t>
            </w:r>
          </w:p>
        </w:tc>
        <w:tc>
          <w:tcPr>
            <w:tcW w:w="3879" w:type="pct"/>
            <w:vAlign w:val="center"/>
          </w:tcPr>
          <w:p w14:paraId="4A045313"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jelenti, azt a rekonstrukciós programtervet, amely tartalmazza az építménnyel szemben előírt alapvető követelmények meghatározását, valamint a Megrendelői elvárások mennyiségi-, és minőségi részletezését a Műemléki Koncepcióterv és a Megrendelő által jóváhagyott szempontok szerint.</w:t>
            </w:r>
          </w:p>
        </w:tc>
      </w:tr>
      <w:tr w:rsidR="002A4CFA" w:rsidRPr="00352227" w14:paraId="038A4D92" w14:textId="77777777" w:rsidTr="002A4CFA">
        <w:trPr>
          <w:jc w:val="center"/>
        </w:trPr>
        <w:tc>
          <w:tcPr>
            <w:tcW w:w="1121" w:type="pct"/>
            <w:vAlign w:val="center"/>
          </w:tcPr>
          <w:p w14:paraId="01CC8A7D" w14:textId="77777777" w:rsidR="002A4CFA" w:rsidRPr="00352227" w:rsidRDefault="002A4CFA" w:rsidP="002A4CFA">
            <w:pPr>
              <w:numPr>
                <w:ilvl w:val="1"/>
                <w:numId w:val="0"/>
              </w:numPr>
              <w:spacing w:after="240"/>
              <w:rPr>
                <w:rFonts w:ascii="Tahoma" w:hAnsi="Tahoma" w:cs="Tahoma"/>
                <w:b/>
                <w:color w:val="000000" w:themeColor="text1"/>
                <w:sz w:val="21"/>
                <w:szCs w:val="21"/>
              </w:rPr>
            </w:pPr>
            <w:r w:rsidRPr="00352227">
              <w:rPr>
                <w:rFonts w:ascii="Tahoma" w:hAnsi="Tahoma" w:cs="Tahoma"/>
                <w:b/>
                <w:color w:val="000000" w:themeColor="text1"/>
                <w:sz w:val="21"/>
                <w:szCs w:val="21"/>
              </w:rPr>
              <w:t>Vis Maior</w:t>
            </w:r>
          </w:p>
        </w:tc>
        <w:tc>
          <w:tcPr>
            <w:tcW w:w="3879" w:type="pct"/>
            <w:vAlign w:val="center"/>
          </w:tcPr>
          <w:p w14:paraId="1EE99F20" w14:textId="77777777" w:rsidR="002A4CFA" w:rsidRPr="00352227" w:rsidRDefault="002A4CFA" w:rsidP="002A4CFA">
            <w:pPr>
              <w:numPr>
                <w:ilvl w:val="1"/>
                <w:numId w:val="0"/>
              </w:numPr>
              <w:spacing w:after="240"/>
              <w:jc w:val="both"/>
              <w:rPr>
                <w:rFonts w:ascii="Tahoma" w:hAnsi="Tahoma" w:cs="Tahoma"/>
                <w:color w:val="000000" w:themeColor="text1"/>
                <w:sz w:val="21"/>
                <w:szCs w:val="21"/>
              </w:rPr>
            </w:pPr>
            <w:r w:rsidRPr="00352227">
              <w:rPr>
                <w:rFonts w:ascii="Tahoma" w:hAnsi="Tahoma" w:cs="Tahoma"/>
                <w:color w:val="000000" w:themeColor="text1"/>
                <w:sz w:val="21"/>
                <w:szCs w:val="21"/>
              </w:rPr>
              <w:t>jelent minden olyan eseményt, amely a Megrendelő vagy Tervező befolyásán kívül esik, és részben vagy egészben lehetetlenné vagy jogellenessé teszi a vis major eseményt elszenvedő Fél számára a teljesítést, többek között, de nem kizárólagosan természeti csapás, energiaszolgáltatás hiánya, súlyos betegség, haláleset, háború, ellenségeskedés (függetlenül attól, hogy hadüzenet történt vagy sem), megszállás, külföldi ellenség tevékenysége, katonai mozgósítás, elkobzás katonai célra vagy embargó, lázadás, forradalom, felkelés, katonai vagy egyéb hatalombitorlás, polgárháború vagy általános polgári engedetlenség, nukleáris fűtőanyagból vagy nukleáris fűtőanyag égéséből keletkező hulladékból származó radioaktív szennyezés</w:t>
            </w:r>
            <w:r w:rsidRPr="00352227">
              <w:rPr>
                <w:rFonts w:ascii="Tahoma" w:hAnsi="Tahoma" w:cs="Tahoma"/>
                <w:bCs/>
                <w:color w:val="000000" w:themeColor="text1"/>
                <w:sz w:val="21"/>
                <w:szCs w:val="21"/>
              </w:rPr>
              <w:t>, rendzavarás vagy sztrájk, kivéve, ha kizárólag vagy elsősorban Tervezőre vagy az alvállalkozókra korlátozódik.</w:t>
            </w:r>
          </w:p>
        </w:tc>
      </w:tr>
    </w:tbl>
    <w:p w14:paraId="6BCE9455" w14:textId="77777777" w:rsidR="002A4CFA" w:rsidRPr="00352227" w:rsidRDefault="002A4CFA" w:rsidP="002A4CFA">
      <w:pPr>
        <w:pStyle w:val="PBAltHead2"/>
        <w:numPr>
          <w:ilvl w:val="1"/>
          <w:numId w:val="38"/>
        </w:numPr>
        <w:spacing w:before="0" w:line="276" w:lineRule="auto"/>
        <w:rPr>
          <w:rFonts w:ascii="Tahoma" w:hAnsi="Tahoma" w:cs="Tahoma"/>
          <w:color w:val="000000" w:themeColor="text1"/>
          <w:sz w:val="21"/>
          <w:szCs w:val="21"/>
        </w:rPr>
      </w:pPr>
      <w:r w:rsidRPr="00352227">
        <w:rPr>
          <w:rFonts w:ascii="Tahoma" w:hAnsi="Tahoma" w:cs="Tahoma"/>
          <w:color w:val="000000" w:themeColor="text1"/>
          <w:sz w:val="21"/>
          <w:szCs w:val="21"/>
        </w:rPr>
        <w:t>További értelmezési szabályok</w:t>
      </w:r>
    </w:p>
    <w:p w14:paraId="6F1D66DB" w14:textId="77777777" w:rsidR="002A4CFA" w:rsidRPr="00352227" w:rsidRDefault="002A4CFA" w:rsidP="002A4CFA">
      <w:pPr>
        <w:spacing w:after="0"/>
        <w:rPr>
          <w:rFonts w:ascii="Tahoma" w:hAnsi="Tahoma" w:cs="Tahoma"/>
          <w:color w:val="000000" w:themeColor="text1"/>
          <w:sz w:val="21"/>
          <w:szCs w:val="21"/>
        </w:rPr>
      </w:pPr>
    </w:p>
    <w:p w14:paraId="55FFC1A4"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A fejezetek, a pontok, alpontok és a mellékletek címei kizárólag a hivatkozás megkönnyítését szolgálják, és a Szerződés értelmezésére nincsenek kihatással.</w:t>
      </w:r>
    </w:p>
    <w:p w14:paraId="4FB48193"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5ADBCBCD"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Az Előzményekre, a fejezetekre, pontokra, illetve alpontokra vagy mellékletekre vonatkozó minden hivatkozás a jelen Szerződés előzményeire, pontjaira, fejezeteire, illetve alpontjaira vagy mellékleteire vonatkozik, kivéve amennyiben a Szerződés eltérően rendelkezik.</w:t>
      </w:r>
    </w:p>
    <w:p w14:paraId="3D266ACA"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05DB8FC4"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jogszabályokra vonatkozó hivatkozások bármely időpontban úgy értelmezendőek, hogy azok magukban foglalják az adott jogszabály módosítását, kiegészítését is, illetve minden más hatályos szabályozási eszközt, rendelkezést vagy szabályozást is bele kell érteni, akkor is, ha azt később módosítják vagy a szerződéskötést követően lép hatályba. Felek kifejezetten rögzítik, hogy a jogszabályban, szabványban vagy egyéb kötelező </w:t>
      </w:r>
      <w:r w:rsidRPr="00352227">
        <w:rPr>
          <w:rFonts w:ascii="Tahoma" w:hAnsi="Tahoma" w:cs="Tahoma"/>
          <w:color w:val="000000" w:themeColor="text1"/>
          <w:sz w:val="21"/>
          <w:szCs w:val="21"/>
        </w:rPr>
        <w:lastRenderedPageBreak/>
        <w:t xml:space="preserve">rendelkezések tekintetében a szerződéskötést követően bekövetkező módosulásokat a Tervező a tervek elkészítése során folyamatosan köteles figyelemmel kísérni, és a változásokat a Tervdokumentáció elkészítése során figyelembe venni. </w:t>
      </w:r>
    </w:p>
    <w:p w14:paraId="53271783"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1DBDD71B"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Az egyes fejezetekbe való besorolás nem befolyásolja a Szerződés, valamint mellékletei értelmezését.</w:t>
      </w:r>
    </w:p>
    <w:p w14:paraId="16F1EA79"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59BCD841"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r w:rsidRPr="00352227">
        <w:rPr>
          <w:rFonts w:ascii="Tahoma" w:hAnsi="Tahoma" w:cs="Tahoma"/>
          <w:color w:val="000000" w:themeColor="text1"/>
          <w:sz w:val="21"/>
          <w:szCs w:val="21"/>
        </w:rPr>
        <w:t>Valamely megállapodásra, okiratra, szabályozási eszközre, engedélyre, szabályzatra vagy más iratra (beleértve a Szerződést is), vagy ezek valamely rendelkezésére való hivatkozást mindig úgy kell értelmezni, hogy lehetséges, hogy ezeket módosították, megváltoztatták, kiegészítették, hatályukat felfüggesztették, vagy megújították.</w:t>
      </w:r>
    </w:p>
    <w:p w14:paraId="3CC12D93" w14:textId="77777777" w:rsidR="002A4CFA" w:rsidRPr="00352227" w:rsidRDefault="002A4CFA" w:rsidP="002A4CFA">
      <w:pPr>
        <w:numPr>
          <w:ilvl w:val="2"/>
          <w:numId w:val="0"/>
        </w:numPr>
        <w:spacing w:after="0"/>
        <w:ind w:left="1080"/>
        <w:jc w:val="both"/>
        <w:rPr>
          <w:rFonts w:ascii="Tahoma" w:hAnsi="Tahoma" w:cs="Tahoma"/>
          <w:color w:val="000000" w:themeColor="text1"/>
          <w:sz w:val="21"/>
          <w:szCs w:val="21"/>
        </w:rPr>
      </w:pPr>
    </w:p>
    <w:p w14:paraId="59FE32D2" w14:textId="77777777" w:rsidR="002A4CFA" w:rsidRPr="00352227" w:rsidRDefault="002A4CFA" w:rsidP="002A4CFA">
      <w:pPr>
        <w:pStyle w:val="PBAltHead2"/>
        <w:keepNext/>
        <w:keepLines/>
        <w:numPr>
          <w:ilvl w:val="1"/>
          <w:numId w:val="38"/>
        </w:numPr>
        <w:spacing w:before="0" w:line="276" w:lineRule="auto"/>
        <w:rPr>
          <w:rFonts w:ascii="Tahoma" w:hAnsi="Tahoma" w:cs="Tahoma"/>
          <w:color w:val="000000" w:themeColor="text1"/>
          <w:sz w:val="21"/>
          <w:szCs w:val="21"/>
        </w:rPr>
      </w:pPr>
      <w:r w:rsidRPr="00352227">
        <w:rPr>
          <w:rFonts w:ascii="Tahoma" w:hAnsi="Tahoma" w:cs="Tahoma"/>
          <w:color w:val="000000" w:themeColor="text1"/>
          <w:sz w:val="21"/>
          <w:szCs w:val="21"/>
        </w:rPr>
        <w:t>Az egyes dokumentumok közötti eltérések</w:t>
      </w:r>
    </w:p>
    <w:p w14:paraId="07F09B01" w14:textId="77777777" w:rsidR="002A4CFA" w:rsidRPr="00352227" w:rsidRDefault="002A4CFA" w:rsidP="002A4CFA">
      <w:pPr>
        <w:keepNext/>
        <w:keepLines/>
        <w:spacing w:after="0"/>
        <w:rPr>
          <w:rFonts w:ascii="Tahoma" w:hAnsi="Tahoma" w:cs="Tahoma"/>
          <w:color w:val="000000" w:themeColor="text1"/>
          <w:sz w:val="21"/>
          <w:szCs w:val="21"/>
        </w:rPr>
      </w:pPr>
    </w:p>
    <w:p w14:paraId="34771A61" w14:textId="77777777" w:rsidR="002A4CFA" w:rsidRPr="00352227" w:rsidRDefault="002A4CFA" w:rsidP="002A4CFA">
      <w:pPr>
        <w:keepNext/>
        <w:keepLines/>
        <w:numPr>
          <w:ilvl w:val="1"/>
          <w:numId w:val="0"/>
        </w:numPr>
        <w:spacing w:after="0"/>
        <w:ind w:left="1077"/>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és annak mellékletei közötti bármilyen ellentmondás vagy eltérés esetén a Szerződésben foglaltak irányadók.</w:t>
      </w:r>
    </w:p>
    <w:p w14:paraId="583BCABC" w14:textId="77777777" w:rsidR="002A4CFA" w:rsidRPr="00352227" w:rsidRDefault="002A4CFA" w:rsidP="002A4CFA">
      <w:pPr>
        <w:numPr>
          <w:ilvl w:val="1"/>
          <w:numId w:val="0"/>
        </w:numPr>
        <w:spacing w:after="0"/>
        <w:ind w:left="1080"/>
        <w:jc w:val="both"/>
        <w:rPr>
          <w:rFonts w:ascii="Tahoma" w:hAnsi="Tahoma" w:cs="Tahoma"/>
          <w:color w:val="000000" w:themeColor="text1"/>
          <w:sz w:val="21"/>
          <w:szCs w:val="21"/>
        </w:rPr>
      </w:pPr>
    </w:p>
    <w:p w14:paraId="08DD83CA"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41" w:name="_Toc319047660"/>
      <w:bookmarkStart w:id="42" w:name="_Toc347316672"/>
      <w:r w:rsidRPr="00352227">
        <w:rPr>
          <w:rFonts w:ascii="Tahoma" w:hAnsi="Tahoma" w:cs="Tahoma"/>
          <w:b/>
          <w:caps/>
          <w:color w:val="000000" w:themeColor="text1"/>
          <w:kern w:val="28"/>
          <w:sz w:val="21"/>
          <w:szCs w:val="21"/>
        </w:rPr>
        <w:t>A vállalkozás tárgya</w:t>
      </w:r>
      <w:bookmarkEnd w:id="38"/>
      <w:bookmarkEnd w:id="39"/>
      <w:bookmarkEnd w:id="40"/>
      <w:bookmarkEnd w:id="41"/>
      <w:bookmarkEnd w:id="42"/>
    </w:p>
    <w:p w14:paraId="351588AB"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628C90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43" w:name="_Ref62047889"/>
      <w:r w:rsidRPr="00352227">
        <w:rPr>
          <w:rFonts w:ascii="Tahoma" w:hAnsi="Tahoma" w:cs="Tahoma"/>
          <w:color w:val="000000" w:themeColor="text1"/>
          <w:sz w:val="21"/>
          <w:szCs w:val="21"/>
          <w:lang w:val="hu-HU"/>
        </w:rPr>
        <w:t>A Szerződés aláírásával a Megrendelő megrendeli, a Tervező elvállalja a jelen Szerződésben meghatározott tervezési szolgáltatásokat</w:t>
      </w:r>
      <w:bookmarkEnd w:id="43"/>
      <w:r w:rsidRPr="00352227">
        <w:rPr>
          <w:rFonts w:ascii="Tahoma" w:hAnsi="Tahoma" w:cs="Tahoma"/>
          <w:color w:val="000000" w:themeColor="text1"/>
          <w:sz w:val="21"/>
          <w:szCs w:val="21"/>
          <w:lang w:val="hu-HU"/>
        </w:rPr>
        <w:t xml:space="preserve"> az alábbiak szerint.</w:t>
      </w:r>
    </w:p>
    <w:p w14:paraId="35B4371B"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DB2D76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feladata kiterjed</w:t>
      </w:r>
    </w:p>
    <w:p w14:paraId="30FF81E3"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5269CA8"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 előzetes roncsolásos- és roncsolásmentes műemléki- és műszaki – kutatási dokumentációkban foglaltak ellenőrzésére; valamint a szükséges kiegészítő kutatások elvégzésére, beleértve bármely érintett szakterületet (így különösen: falkutatás; farestaurátori-, kőrestaurátori-, festőrestaurátori-, fémrestaurátori-, szilikát- és üvegrestaurátori-, kerttörténeti-, műemléki- és műszaki épület diagnosztikai kutatás);</w:t>
      </w:r>
    </w:p>
    <w:p w14:paraId="4554C5E7" w14:textId="77777777" w:rsidR="002A4CFA" w:rsidRPr="00352227" w:rsidRDefault="002A4CFA" w:rsidP="002A4CFA">
      <w:pPr>
        <w:pStyle w:val="Listaszerbekezds10"/>
        <w:spacing w:line="276" w:lineRule="auto"/>
        <w:ind w:left="1800"/>
        <w:jc w:val="both"/>
        <w:outlineLvl w:val="1"/>
        <w:rPr>
          <w:rFonts w:ascii="Tahoma" w:hAnsi="Tahoma" w:cs="Tahoma"/>
          <w:color w:val="000000" w:themeColor="text1"/>
          <w:sz w:val="21"/>
          <w:szCs w:val="21"/>
          <w:lang w:val="hu-HU"/>
        </w:rPr>
      </w:pPr>
    </w:p>
    <w:p w14:paraId="603905D5"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Beruházás jelen Szerződésben megjelölt különböző tervfázisokban elkészítendő terveinek elkészítésére, továbbá azok építésügyi műemléki szakértővel történő jóváhagyatására;</w:t>
      </w:r>
    </w:p>
    <w:p w14:paraId="06A1B132" w14:textId="77777777" w:rsidR="002A4CFA" w:rsidRPr="00352227" w:rsidRDefault="002A4CFA" w:rsidP="002A4CFA">
      <w:pPr>
        <w:pStyle w:val="Listaszerbekezds10"/>
        <w:spacing w:line="276" w:lineRule="auto"/>
        <w:ind w:left="1800"/>
        <w:jc w:val="both"/>
        <w:outlineLvl w:val="1"/>
        <w:rPr>
          <w:rFonts w:ascii="Tahoma" w:hAnsi="Tahoma" w:cs="Tahoma"/>
          <w:color w:val="000000" w:themeColor="text1"/>
          <w:sz w:val="21"/>
          <w:szCs w:val="21"/>
          <w:lang w:val="hu-HU"/>
        </w:rPr>
      </w:pPr>
    </w:p>
    <w:p w14:paraId="04178576"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továbbá minden olyan kapcsolódó terv elkészítésére, amelyek a Beruházás megvalósításához szükségesek, ideértve különösen az útkapcsolatokkal, megközelítési útvonalakkal, a közművekkel, közműfejlesztésekkel, közműkiváltásokkal kapcsolatos terveket is;</w:t>
      </w:r>
    </w:p>
    <w:p w14:paraId="1567BF7C" w14:textId="77777777" w:rsidR="002A4CFA" w:rsidRPr="00352227" w:rsidRDefault="002A4CFA" w:rsidP="002A4CFA">
      <w:pPr>
        <w:pStyle w:val="Listaszerbekezds10"/>
        <w:spacing w:line="276" w:lineRule="auto"/>
        <w:ind w:left="1800"/>
        <w:jc w:val="both"/>
        <w:outlineLvl w:val="1"/>
        <w:rPr>
          <w:rFonts w:ascii="Tahoma" w:hAnsi="Tahoma" w:cs="Tahoma"/>
          <w:color w:val="000000" w:themeColor="text1"/>
          <w:sz w:val="21"/>
          <w:szCs w:val="21"/>
          <w:lang w:val="hu-HU"/>
        </w:rPr>
      </w:pPr>
    </w:p>
    <w:p w14:paraId="4829B3B1"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kivitelező kiválasztására irányuló eljárásban Megrendelő igénye szerint történő részvételre, valamint;</w:t>
      </w:r>
    </w:p>
    <w:p w14:paraId="02DF5742" w14:textId="77777777" w:rsidR="002A4CFA" w:rsidRPr="00352227" w:rsidRDefault="002A4CFA" w:rsidP="002A4CFA">
      <w:pPr>
        <w:pStyle w:val="Listaszerbekezds10"/>
        <w:spacing w:line="276" w:lineRule="auto"/>
        <w:ind w:left="1800"/>
        <w:jc w:val="both"/>
        <w:outlineLvl w:val="1"/>
        <w:rPr>
          <w:rFonts w:ascii="Tahoma" w:hAnsi="Tahoma" w:cs="Tahoma"/>
          <w:color w:val="000000" w:themeColor="text1"/>
          <w:sz w:val="21"/>
          <w:szCs w:val="21"/>
          <w:lang w:val="hu-HU"/>
        </w:rPr>
      </w:pPr>
    </w:p>
    <w:p w14:paraId="4D233D2B" w14:textId="77777777" w:rsidR="002A4CFA" w:rsidRPr="00352227" w:rsidRDefault="002A4CFA" w:rsidP="002A4CFA">
      <w:pPr>
        <w:pStyle w:val="Listaszerbekezds10"/>
        <w:numPr>
          <w:ilvl w:val="0"/>
          <w:numId w:val="45"/>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tervezői művezetésre.</w:t>
      </w:r>
    </w:p>
    <w:p w14:paraId="5BEE6B5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4980B5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 mint generáltervező – a Szerződés alapján különösen az alábbi feladatok ellátásra köteles: </w:t>
      </w:r>
    </w:p>
    <w:p w14:paraId="37F71D29"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E26759A"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Műemléki</w:t>
      </w:r>
      <w:r w:rsidRPr="00352227">
        <w:rPr>
          <w:rFonts w:ascii="Tahoma" w:hAnsi="Tahoma" w:cs="Tahoma"/>
          <w:color w:val="000000" w:themeColor="text1"/>
          <w:sz w:val="21"/>
          <w:szCs w:val="21"/>
          <w:lang w:val="hu-HU"/>
        </w:rPr>
        <w:t xml:space="preserve"> </w:t>
      </w:r>
      <w:r w:rsidRPr="00352227">
        <w:rPr>
          <w:rFonts w:ascii="Tahoma" w:hAnsi="Tahoma" w:cs="Tahoma"/>
          <w:b/>
          <w:color w:val="000000" w:themeColor="text1"/>
          <w:sz w:val="21"/>
          <w:szCs w:val="21"/>
          <w:lang w:val="hu-HU"/>
        </w:rPr>
        <w:t>Koncepcióterv elkészítése</w:t>
      </w:r>
    </w:p>
    <w:p w14:paraId="447A6844"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26FED1F2"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Műemléki Koncepcióterveket Tervezőnek a jelen Szerződés … számú Mellékletében foglalt követelményeknek megfelelően – építésügyi műszaki szakértő bevonásával – el kell készítenie, egyúttal abban meg kell határoznia az épületegyüttes megmaradó-, felújítandó-, átépítendő- és bontandó részeit, a műemlékvédelmi- és fejlesztési koncepciót, valamint a funkcionális egységeket, és azok egymáshoz való viszonyát.</w:t>
      </w:r>
    </w:p>
    <w:p w14:paraId="18C8F135" w14:textId="77777777" w:rsidR="002A4CFA" w:rsidRPr="00352227" w:rsidRDefault="002A4CFA" w:rsidP="002A4CFA">
      <w:pPr>
        <w:pStyle w:val="Listaszerbekezds10"/>
        <w:tabs>
          <w:tab w:val="left" w:pos="540"/>
        </w:tabs>
        <w:spacing w:line="276" w:lineRule="auto"/>
        <w:ind w:left="0"/>
        <w:jc w:val="both"/>
        <w:outlineLvl w:val="2"/>
        <w:rPr>
          <w:rFonts w:ascii="Tahoma" w:hAnsi="Tahoma" w:cs="Tahoma"/>
          <w:color w:val="000000" w:themeColor="text1"/>
          <w:sz w:val="21"/>
          <w:szCs w:val="21"/>
          <w:lang w:val="hu-HU"/>
        </w:rPr>
      </w:pPr>
    </w:p>
    <w:p w14:paraId="6FDA2BE2"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b/>
          <w:color w:val="000000" w:themeColor="text1"/>
          <w:sz w:val="21"/>
          <w:szCs w:val="21"/>
          <w:lang w:val="hu-HU"/>
        </w:rPr>
      </w:pPr>
      <w:r w:rsidRPr="00352227">
        <w:rPr>
          <w:rFonts w:ascii="Tahoma" w:hAnsi="Tahoma" w:cs="Tahoma"/>
          <w:b/>
          <w:color w:val="000000" w:themeColor="text1"/>
          <w:sz w:val="21"/>
          <w:szCs w:val="21"/>
          <w:lang w:val="hu-HU"/>
        </w:rPr>
        <w:t>Építészeti-, és Belsőépítészeti Rekonstrukciós Programterv elkészítése</w:t>
      </w:r>
    </w:p>
    <w:p w14:paraId="1FD26EB2"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p>
    <w:p w14:paraId="66ED6439"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építészeti-, belsőépítészeti rekonstrukciós programtervet a Műszaki Leírás alapján a jelen Szerződés ... számú Mellékletében foglalt követelményeknek megfelelően köteles a Tervező elkészíteni, továbbá azt jóvá kell hagyatnia az építésügyi műemléki szakértővel.</w:t>
      </w:r>
    </w:p>
    <w:p w14:paraId="3C2ADC70" w14:textId="77777777" w:rsidR="002A4CFA" w:rsidRPr="00352227" w:rsidRDefault="002A4CFA" w:rsidP="002A4CFA">
      <w:pPr>
        <w:pStyle w:val="Listaszerbekezds10"/>
        <w:tabs>
          <w:tab w:val="left" w:pos="540"/>
        </w:tabs>
        <w:spacing w:line="276" w:lineRule="auto"/>
        <w:ind w:left="0"/>
        <w:jc w:val="both"/>
        <w:outlineLvl w:val="2"/>
        <w:rPr>
          <w:rFonts w:ascii="Tahoma" w:hAnsi="Tahoma" w:cs="Tahoma"/>
          <w:color w:val="000000" w:themeColor="text1"/>
          <w:sz w:val="21"/>
          <w:szCs w:val="21"/>
          <w:lang w:val="hu-HU"/>
        </w:rPr>
      </w:pPr>
    </w:p>
    <w:p w14:paraId="53578695"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A Funkcionális-, és térszerkezeti vázlatterv elkészítése</w:t>
      </w:r>
    </w:p>
    <w:p w14:paraId="5FD2F06C"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p>
    <w:p w14:paraId="3A5E4776"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Funkcionális-, és térszerkezeti vázlattervet Tervező köteles a Műszaki Leírás alapján a jelen Szerződés ... számú Mellékletében foglalt követelményeknek megfelelően elkészíteni.</w:t>
      </w:r>
    </w:p>
    <w:p w14:paraId="4DE846BE" w14:textId="77777777" w:rsidR="002A4CFA" w:rsidRPr="00352227" w:rsidRDefault="002A4CFA" w:rsidP="002A4CFA">
      <w:pPr>
        <w:pStyle w:val="Listaszerbekezds10"/>
        <w:tabs>
          <w:tab w:val="left" w:pos="540"/>
        </w:tabs>
        <w:spacing w:line="276" w:lineRule="auto"/>
        <w:ind w:left="1260"/>
        <w:jc w:val="both"/>
        <w:outlineLvl w:val="2"/>
        <w:rPr>
          <w:rFonts w:ascii="Tahoma" w:hAnsi="Tahoma" w:cs="Tahoma"/>
          <w:color w:val="000000" w:themeColor="text1"/>
          <w:sz w:val="21"/>
          <w:szCs w:val="21"/>
          <w:lang w:val="hu-HU"/>
        </w:rPr>
      </w:pPr>
    </w:p>
    <w:p w14:paraId="62EECECC"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Engedélyezési Tervek elkészítése</w:t>
      </w:r>
    </w:p>
    <w:p w14:paraId="7E8057E6" w14:textId="77777777" w:rsidR="002A4CFA" w:rsidRPr="00352227" w:rsidRDefault="002A4CFA" w:rsidP="002A4CFA">
      <w:pPr>
        <w:pStyle w:val="Listaszerbekezds10"/>
        <w:spacing w:line="276" w:lineRule="auto"/>
        <w:ind w:left="0"/>
        <w:jc w:val="both"/>
        <w:outlineLvl w:val="2"/>
        <w:rPr>
          <w:rFonts w:ascii="Tahoma" w:hAnsi="Tahoma" w:cs="Tahoma"/>
          <w:color w:val="000000" w:themeColor="text1"/>
          <w:sz w:val="21"/>
          <w:szCs w:val="21"/>
          <w:lang w:val="hu-HU"/>
        </w:rPr>
      </w:pPr>
    </w:p>
    <w:p w14:paraId="1CB9130F"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 xml:space="preserve">A Tervező az építési engedélyeztetéshez szükséges tervdokumentáció elkészítését az Építészeti-, és Belsőépítészeti Rekonstrukciós Programtervnek és a jogszabályi előírásoknak megfelelően köteles elvégezni. A tervdokumentációt olyan módon kell elkészíteni, hogy azok alkalmasak legyenek </w:t>
      </w:r>
      <w:r w:rsidRPr="00352227">
        <w:rPr>
          <w:rFonts w:ascii="Tahoma" w:hAnsi="Tahoma" w:cs="Tahoma"/>
          <w:bCs/>
          <w:color w:val="000000" w:themeColor="text1"/>
          <w:sz w:val="21"/>
          <w:szCs w:val="21"/>
          <w:lang w:eastAsia="hu-HU"/>
        </w:rPr>
        <w:t xml:space="preserve">az építésügyi és építésfelügyeleti hatósági eljárásokról és ellenőrzésekről, valamint az építésügyi hatósági szolgáltatásról szóló </w:t>
      </w:r>
      <w:r w:rsidRPr="00352227">
        <w:rPr>
          <w:rFonts w:ascii="Tahoma" w:hAnsi="Tahoma" w:cs="Tahoma"/>
          <w:color w:val="000000" w:themeColor="text1"/>
          <w:sz w:val="21"/>
          <w:szCs w:val="21"/>
        </w:rPr>
        <w:t>312/2012. (XI. 8.) Korm. rendelet szerinti ÉTDR-be történő feltöltésre. A Tervező köteles az érintett (szak)hatóságokkal és közmű szolgáltatókkal történő előzetes egyeztetések lefolytatására és az előzetes szakhatósági állásfoglalások és közműnyilatkozatok beszerzésére. A Tervező köteles a Megrendelő oldalán az engedélyezési eljárásban közreműködni, a Megrendelő ilyen irányú döntése esetén az engedélyezési eljárásban a Megrendelő képviseletében eljárni. A tervdokumentáció ÉTDR rendszerbe való feltöltését a Tervező végzi.</w:t>
      </w:r>
    </w:p>
    <w:p w14:paraId="031CEDB6"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07D808A2"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b/>
          <w:color w:val="000000" w:themeColor="text1"/>
          <w:sz w:val="21"/>
          <w:szCs w:val="21"/>
          <w:lang w:val="hu-HU"/>
        </w:rPr>
      </w:pPr>
      <w:r w:rsidRPr="00352227">
        <w:rPr>
          <w:rFonts w:ascii="Tahoma" w:hAnsi="Tahoma" w:cs="Tahoma"/>
          <w:b/>
          <w:color w:val="000000" w:themeColor="text1"/>
          <w:sz w:val="21"/>
          <w:szCs w:val="21"/>
          <w:lang w:val="hu-HU"/>
        </w:rPr>
        <w:t>Tenderterv elkészítése</w:t>
      </w:r>
    </w:p>
    <w:p w14:paraId="05CFD419" w14:textId="77777777" w:rsidR="002A4CFA" w:rsidRPr="00352227" w:rsidRDefault="002A4CFA" w:rsidP="002A4CFA">
      <w:pPr>
        <w:pStyle w:val="Listaszerbekezds10"/>
        <w:spacing w:line="276" w:lineRule="auto"/>
        <w:ind w:left="0"/>
        <w:jc w:val="both"/>
        <w:outlineLvl w:val="2"/>
        <w:rPr>
          <w:rFonts w:ascii="Tahoma" w:hAnsi="Tahoma" w:cs="Tahoma"/>
          <w:color w:val="000000" w:themeColor="text1"/>
          <w:sz w:val="21"/>
          <w:szCs w:val="21"/>
          <w:lang w:val="hu-HU"/>
        </w:rPr>
      </w:pPr>
    </w:p>
    <w:p w14:paraId="110871C2"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Tervező feladatát képezi a kivitelezői közbeszerzési eljáráshoz, a kivitelező kiválasztásához készítendő, ill. arra alkalmas tervdokumentáció. A tender terv két fő, önálló tender lefolytatására alkalmas részre bontottan állítandó össze; első fejezet bontási tender; második fejezet építési-felújítási tender dokumentáció; amely munkarészek összevonásáról Megrendelő dönthet az ezen tervfázisra az 5.1 pont szerinti táblázat 5. pontjában irányadó határidőt megelőző 15 napos határidőn belül.</w:t>
      </w:r>
    </w:p>
    <w:p w14:paraId="0C00C9EB"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A tender tervdokumentációk a … számú Mellékletében fogalt műleírás szerinti tartalommal, a Magyar Mérnök Kamara vonatkozó irányelve, az Építési engedélyezési-</w:t>
      </w:r>
      <w:r w:rsidRPr="00352227">
        <w:rPr>
          <w:rFonts w:ascii="Tahoma" w:hAnsi="Tahoma" w:cs="Tahoma"/>
          <w:color w:val="000000" w:themeColor="text1"/>
          <w:sz w:val="21"/>
          <w:szCs w:val="21"/>
        </w:rPr>
        <w:lastRenderedPageBreak/>
        <w:t>építési műszaki kivitelezési tervdokumentációk tartalmi és formai követelményei szabályzata. (pl.: I.kötet: épületekre vonatkozó szabályok).</w:t>
      </w:r>
    </w:p>
    <w:p w14:paraId="154EEFED"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10570961"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Kiviteli Tervek elkészítése</w:t>
      </w:r>
    </w:p>
    <w:p w14:paraId="760F7D24" w14:textId="77777777" w:rsidR="002A4CFA" w:rsidRPr="00352227" w:rsidRDefault="002A4CFA" w:rsidP="002A4CFA">
      <w:pPr>
        <w:pStyle w:val="Listaszerbekezds10"/>
        <w:tabs>
          <w:tab w:val="left" w:pos="540"/>
        </w:tabs>
        <w:spacing w:line="276" w:lineRule="auto"/>
        <w:ind w:left="540"/>
        <w:jc w:val="both"/>
        <w:outlineLvl w:val="2"/>
        <w:rPr>
          <w:rFonts w:ascii="Tahoma" w:hAnsi="Tahoma" w:cs="Tahoma"/>
          <w:color w:val="000000" w:themeColor="text1"/>
          <w:sz w:val="21"/>
          <w:szCs w:val="21"/>
          <w:lang w:val="hu-HU"/>
        </w:rPr>
      </w:pPr>
    </w:p>
    <w:p w14:paraId="4B40C30A"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Tervező feladatát képezi az … számú Mellékletben részletezett, az építési engedélyezési dokumentáció és megszerzendő építési, létesítési engedélyeket tartalmazó határozatok, valamint a Megrendelő által egyeztetett és véglegesített megoldások, beruházási részterületek és volumen alapján, a jogszabályi előírásoknak megfelelően elkészített Kiviteli Tervek elkészítése, valamint minden olyan, a jelen Szerződésben, az Ajánlattételi Felhívásban, illetve a Közbeszerzési Dokumentációban nem nevesített tervezési feladat, amelyek a hatósági vagy szakhatósági egyeztetések során előírásra kerülnek. Amennyiben ebben a körben a Tervezési Területen kívüli tervezési feladat merül fel, a Felek ennek elvégzéséről egyeztetést folytatnak. Abban az esetben, ha az így felmerülő feladat Koncepcionális Változást eredményez, a Felek a Szerződésben erre vonatkozó eljárásrend szerint járnak el.</w:t>
      </w:r>
    </w:p>
    <w:p w14:paraId="0E87454E"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767A7FAC"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A Megvalósulási Tervek elkészítése</w:t>
      </w:r>
    </w:p>
    <w:p w14:paraId="5480EE7B"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7149CE68"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Tervező feladatát képezi a Megvalósulási Tervek elkészítése azzal, hogy azok elkészítése során köteles együttműködni a Beruházást megvalósító kivitelezővel, a terveken minden szakág vonatkozásában a ténylegesen megvalósult állapotot köteles rögzíteni, ábrázolni a kivitelező által a műszaki átadás – átvétel megkezdését megelőző 30 (harminc) nappal megkezdett és legkésőbb 7 (hét) nappal befejezett folyamatos adatszolgáltatás alapján. A Tervező ennek megfelelően a Megvalósulási Terveket olyan határidővel köteles elkészíteni, hogy azok a műszaki átadás- átvétel megkezdéséig a Megrendelő részére átadásra kerüljenek. Amennyiben a kivitelező a fenti határidőhöz képest késedelmesen bocsájtja az adatokat a Tervező rendelkezésére, úgy az emiatt bekövetkező késedelmet nem lehet a Tervezőnek felróható késedelemnek tekinteni. Amennyiben az átadott dokumentumok módosítása, javítása válik szükségessé, úgy a Tervező a Megvalósulási Terveket olyan módon köteles módosítani, javítani, hogy azok a műszaki átadás-átvétel lezárásáig teljes körűen, megfelelő formában és tartalommal a Megrendelő részére átadásra kerüljenek, továbbá azt jóvá kell hagyatnia az építésügyi műemléki szakértővel.</w:t>
      </w:r>
    </w:p>
    <w:p w14:paraId="378050EF"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50ADC30E" w14:textId="77777777" w:rsidR="002A4CFA" w:rsidRPr="00352227" w:rsidRDefault="002A4CFA" w:rsidP="002A4CFA">
      <w:pPr>
        <w:pStyle w:val="Listaszerbekezds10"/>
        <w:numPr>
          <w:ilvl w:val="2"/>
          <w:numId w:val="38"/>
        </w:numPr>
        <w:tabs>
          <w:tab w:val="left" w:pos="540"/>
        </w:tabs>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b/>
          <w:color w:val="000000" w:themeColor="text1"/>
          <w:sz w:val="21"/>
          <w:szCs w:val="21"/>
          <w:lang w:val="hu-HU"/>
        </w:rPr>
        <w:t>Tervezői művezetés</w:t>
      </w:r>
    </w:p>
    <w:p w14:paraId="3520CEF2"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46AFF21B" w14:textId="77777777" w:rsidR="002A4CFA" w:rsidRPr="00352227" w:rsidRDefault="002A4CFA" w:rsidP="002A4CFA">
      <w:pPr>
        <w:spacing w:after="0"/>
        <w:ind w:left="126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 xml:space="preserve">A Tervező a tervezői művezetési feladatokat a jelen Szerződés 1. számú mellékletét képező Műszaki leírásban foglaltaknak megfelelően szakáganként, továbbá építésügyi műemléki szakértő felügyeletének biztosítása mellett Megrendelő igényei szerint köteles ellátni és ennek érdekében köteles a Megrendelő rendelkezésére állni. </w:t>
      </w:r>
    </w:p>
    <w:p w14:paraId="66E7C7A1" w14:textId="77777777" w:rsidR="002A4CFA" w:rsidRPr="00352227" w:rsidRDefault="002A4CFA" w:rsidP="002A4CFA">
      <w:pPr>
        <w:spacing w:after="0"/>
        <w:ind w:left="1260"/>
        <w:jc w:val="both"/>
        <w:outlineLvl w:val="2"/>
        <w:rPr>
          <w:rFonts w:ascii="Tahoma" w:hAnsi="Tahoma" w:cs="Tahoma"/>
          <w:color w:val="000000" w:themeColor="text1"/>
          <w:sz w:val="21"/>
          <w:szCs w:val="21"/>
        </w:rPr>
      </w:pPr>
    </w:p>
    <w:p w14:paraId="64E252D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Műemléki Koncepciótervben, az Építészeti-, és Belsőépítészeti Rekonstrukciós Programtervben, az Engedélyezési Tervekben, az Építési Engedélyben és a Építészeti-, és Belsőépítészeti Rekonstrukciós Programtervben feltüntetett építészeti- műszaki koncepcióhoz képest a jelen Szerződés szerint meghatározott tervfázisok bármelyikében </w:t>
      </w:r>
      <w:r w:rsidRPr="00352227">
        <w:rPr>
          <w:rFonts w:ascii="Tahoma" w:hAnsi="Tahoma" w:cs="Tahoma"/>
          <w:color w:val="000000" w:themeColor="text1"/>
          <w:sz w:val="21"/>
          <w:szCs w:val="21"/>
          <w:lang w:val="hu-HU"/>
        </w:rPr>
        <w:lastRenderedPageBreak/>
        <w:t xml:space="preserve">változtatást csak a Szerződésben körülírt eljárásrend betartásával és a Megrendelő előzetes írásbeli hozzájárulásával hajthat végre. </w:t>
      </w:r>
    </w:p>
    <w:p w14:paraId="598FE1E8"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FDA742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Tervdokumentáció, illetve az egyes tervfázisok részletes formai és tartalmi követelménye az … számú Mellékletben került rögzítésre.</w:t>
      </w:r>
    </w:p>
    <w:p w14:paraId="7AA69ABC"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48B22B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kötelezettségeit képezik továbbá különösen az alábbiak: </w:t>
      </w:r>
    </w:p>
    <w:p w14:paraId="48BEDF01"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5D7E091F" w14:textId="77777777" w:rsidR="002A4CFA" w:rsidRPr="00352227" w:rsidRDefault="002A4CFA" w:rsidP="002A4CFA">
      <w:pPr>
        <w:numPr>
          <w:ilvl w:val="2"/>
          <w:numId w:val="39"/>
        </w:numPr>
        <w:tabs>
          <w:tab w:val="left" w:pos="540"/>
        </w:tabs>
        <w:suppressAutoHyphens w:val="0"/>
        <w:spacing w:after="0"/>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Felek a Műszaki Leírás alapján a Szerződés teljesítésével kapcsolatosan egyeztetést folytatnak. A Tervező áttekinti a Megrendelő igényeit, a Megrendelő által meghatározott tervezési feladatot, felméri a Beruházás szükségleteit, és felülvizsgálja a Megrendelő erre vonatkozó elképzeléseit. Tervező a fentiekkel kapcsolatos megállapításairól a Szerződés aláírásától számított 5 munkanapon belül írásban tájékoztatja a Megrendelőt. A Tervező szakértő cégtől elvárható fokozott gondossággal köteles eljárni a Megrendelő igényleírásának és a Megrendelő által adott Műszaki Leírás valamint tervezési feladat meghatározás áttekintése során, és köteles a Megrendelőt figyelmeztetni, valamint a Megrendelő állásfoglalását kérni minden olyan esetben, ha úgy ítéli meg, hogy az igényleírás, vagy a Műszaki Leírás valamint tervezési feladat meghatározás valamely, az ilyen típusú beruházásoknál szokásos kérdésről nem rendelkezik, illetve ha szakszerűtlen vagy korszerűtlen kívánalmakat tartalmaz;</w:t>
      </w:r>
    </w:p>
    <w:p w14:paraId="4730C958" w14:textId="77777777" w:rsidR="002A4CFA" w:rsidRPr="00352227" w:rsidRDefault="002A4CFA" w:rsidP="002A4CFA">
      <w:pPr>
        <w:tabs>
          <w:tab w:val="left" w:pos="540"/>
        </w:tabs>
        <w:spacing w:after="0"/>
        <w:ind w:left="540"/>
        <w:jc w:val="both"/>
        <w:outlineLvl w:val="2"/>
        <w:rPr>
          <w:rFonts w:ascii="Tahoma" w:hAnsi="Tahoma" w:cs="Tahoma"/>
          <w:color w:val="000000" w:themeColor="text1"/>
          <w:sz w:val="21"/>
          <w:szCs w:val="21"/>
        </w:rPr>
      </w:pPr>
    </w:p>
    <w:p w14:paraId="35A92211" w14:textId="77777777" w:rsidR="002A4CFA" w:rsidRPr="00352227" w:rsidRDefault="002A4CFA" w:rsidP="002A4CFA">
      <w:pPr>
        <w:numPr>
          <w:ilvl w:val="2"/>
          <w:numId w:val="39"/>
        </w:numPr>
        <w:tabs>
          <w:tab w:val="left" w:pos="540"/>
        </w:tabs>
        <w:suppressAutoHyphens w:val="0"/>
        <w:spacing w:after="0"/>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Tervező a Szerződés teljesítésével összefüggésben a Megrendelő érdekeit fokozattan köteles figyelembe venni. A Szerződés teljesítésével kapcsolatosan a Tervező köteles akként eljárni, hogy hozzájáruljon a Beruházás elvárt igényszintű megvalósulásához, az Ingatlanok és a Kapcsolódó Ingatlanok üzembiztonságának legmagasabb szintű megvalósításához;</w:t>
      </w:r>
    </w:p>
    <w:p w14:paraId="348CABA3" w14:textId="77777777" w:rsidR="002A4CFA" w:rsidRPr="00352227" w:rsidRDefault="002A4CFA" w:rsidP="002A4CFA">
      <w:pPr>
        <w:tabs>
          <w:tab w:val="left" w:pos="540"/>
        </w:tabs>
        <w:spacing w:after="0"/>
        <w:jc w:val="both"/>
        <w:outlineLvl w:val="2"/>
        <w:rPr>
          <w:rFonts w:ascii="Tahoma" w:hAnsi="Tahoma" w:cs="Tahoma"/>
          <w:color w:val="000000" w:themeColor="text1"/>
          <w:sz w:val="21"/>
          <w:szCs w:val="21"/>
        </w:rPr>
      </w:pPr>
    </w:p>
    <w:p w14:paraId="13A14E4E"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A tervezési feladat megkezdésekor  a Tervező elkészíti a Beruházás Műemléki Koncepcióterveit, ezt követően az Építészeti-, és Belsőépítészeti Rekonstrukciós Programtervet, majd  a Funkcionális-, és Térszerkezeti Vázlattervet</w:t>
      </w:r>
    </w:p>
    <w:p w14:paraId="2E45C1C1"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elvégzi a tervezési feladataihoz és a Beruházás sikeres megvalósításhoz (így különösen a Kivitelezővel kötendő szerződésben a terület, a meglévő épület adottságaival kapcsolatos mindennemű bizonytalanság kiküszöböléséhez) szükséges (műemléki és műszaki kutatási, rekonstrukciós, talajmechanikai, hidrogeológiai, közműállapot stb.) vizsgálat ellenőrzését, felülvizsgálatát, és ezt megfelelően dokumentálja.</w:t>
      </w:r>
    </w:p>
    <w:p w14:paraId="4526E487"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elkészíti a Megrendelő által jóváhagyott Építészeti-, és Belsőépítészeti Rekonstrukciós Programterv, illetve Munkaközi Programterv alapján mindazon műszaki dokumentumokat, amelyek az Engedélyezési Tervek részét képezik a vonatkozó jogszabályok szerint, továbbá amelyek a hatósági engedélyezéshez nem szükségesek, de amelyek elkészítését jelen szerződés az Engedélyezési Tervek részeként előír.</w:t>
      </w:r>
    </w:p>
    <w:p w14:paraId="0019D99A"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 xml:space="preserve">Tervező elkészíti a beruházáshoz tartozó útépítési munkák és közműkiváltások mindazon műszaki dokumentációját, ami az útépítési munkák és a közműkiváltások engedélyezéséhez, megvalósításához (Kivitelezési Dokumentáció), használatbavételéhez </w:t>
      </w:r>
      <w:r w:rsidRPr="00352227">
        <w:rPr>
          <w:rFonts w:ascii="Tahoma" w:hAnsi="Tahoma" w:cs="Tahoma"/>
          <w:color w:val="000000" w:themeColor="text1"/>
          <w:sz w:val="21"/>
          <w:szCs w:val="21"/>
        </w:rPr>
        <w:lastRenderedPageBreak/>
        <w:t>szükséges, ideértve az Ingatlan környezetében elvégzendő útépítési, egyéb közterületi és közműépítési munkákat is.</w:t>
      </w:r>
    </w:p>
    <w:p w14:paraId="7ABD9227"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elkészíti mindazon műszaki dokumentumokat, amelyek a Kiviteli Tervekhez, a kivitelezésre vonatkozó közbeszerzési eljárás dokumentációjához, továbbá a Beruházás teljes körű megvalósításához és a használatbavételi engedély megszerzéséhez szükségesek.</w:t>
      </w:r>
    </w:p>
    <w:p w14:paraId="559CDEA0"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a az építőipari kivitelezés teljes időszakában ellátja a Tervezői Művezetési feladatokat.</w:t>
      </w:r>
    </w:p>
    <w:p w14:paraId="7E157C5C"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 xml:space="preserve">Tervező eljár a tervezési szolgáltatások teljesítése valamint a Beruházás teljes körű megvalósításához szükséges összes engedély, hatósági-, szakhatósági hozzájárulás vagy állásfoglalás megszerzése érdekében. Tervező közreműködik a beruházásra vonatkozó építésügyi hatósági, szakhatósági (így különösen az építési és használatbavételi engedélyezési) eljárásokban és az érintett közművekkel, közszolgáltatókkal történő egyeztetésekben, a Megrendelő beruházásra vonatkozó igényeinek megfelelően az építési, illetve használatbavételi engedélyek, szakhatósági és érdekelt közművek hozzájárulásainak beszerzésében. </w:t>
      </w:r>
    </w:p>
    <w:p w14:paraId="1950C644"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elvégzi valamennyi, a Tervdokumentációk készítésében és a Tervező jelen Szerződés szerinti feladatai ellátásában résztvevő szakági tervező, műemléki és egyéb szakértő, közreműködő közötti egyeztetések koordinálását, munkájuk összehangolását.</w:t>
      </w:r>
    </w:p>
    <w:p w14:paraId="4AD2E775" w14:textId="77777777" w:rsidR="002A4CFA" w:rsidRPr="00352227" w:rsidRDefault="002A4CFA" w:rsidP="002A4CFA">
      <w:pPr>
        <w:numPr>
          <w:ilvl w:val="2"/>
          <w:numId w:val="39"/>
        </w:numPr>
        <w:tabs>
          <w:tab w:val="left" w:pos="540"/>
        </w:tabs>
        <w:suppressAutoHyphens w:val="0"/>
        <w:spacing w:after="240"/>
        <w:ind w:left="1259"/>
        <w:jc w:val="both"/>
        <w:textAlignment w:val="auto"/>
        <w:outlineLvl w:val="2"/>
        <w:rPr>
          <w:rFonts w:ascii="Tahoma" w:hAnsi="Tahoma" w:cs="Tahoma"/>
          <w:color w:val="000000" w:themeColor="text1"/>
          <w:sz w:val="21"/>
          <w:szCs w:val="21"/>
        </w:rPr>
      </w:pPr>
      <w:r w:rsidRPr="00352227">
        <w:rPr>
          <w:rFonts w:ascii="Tahoma" w:hAnsi="Tahoma" w:cs="Tahoma"/>
          <w:color w:val="000000" w:themeColor="text1"/>
          <w:sz w:val="21"/>
          <w:szCs w:val="21"/>
        </w:rPr>
        <w:t>Tervező a később kiválasztásra kerülő kivitelezővel együttműködik, valamint közreműködik a megvalósulási dokumentáció, továbbá adatszolgáltatással a Beruházás keretében megvalósuló építmények használatára vonatkozó kezelési-karbantartási útmutatók elkészítésében.</w:t>
      </w:r>
    </w:p>
    <w:p w14:paraId="18065BA8"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feladata a Építészeti-, és Belsőépítészeti Rekonstrukciós Programtervben megfogalmazott építészeti, funkcionális és egyéb elvárások kielégítését lehetővé tevő valamennyi engedély megszerzéséhez és a Beruházás megvalósításához szükséges, illetve jelen Szerződésben meghatározott tervezési és szakértői feladatok ellátása. Amennyiben valamely tervezési feladat Tervező Ajánlatában, vagy a jelen Szerződésben nem szerepel, de az Ajánlattételi Felhívásban, Közbeszerzési Dokumentációban vagy a Építészeti-, és Belsőépítészeti Rekonstrukciós Programtervben foglalt megrendelői igény kielégítéséhez annak elvégzése szükséges, úgy ezen munkák elvégzése is Tervező feladatát képezi külön díj nélkül, olyan módon, hogy a Beruházás kulcsrakész megvalósításához szükséges valamennyi terv szolgáltatása a Tervező feladata.</w:t>
      </w:r>
    </w:p>
    <w:p w14:paraId="46F701F0"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Amennyiben valamely hatóság, szakhatóság, tervtanács, terv zsűri, egyéb véleményező szerv vagy személy a szükséges hozzájárulását, nyilatkozatát vagy engedélyét feltételekkel adja meg és a feltételek között tervezői feladat is található, úgy annak teljesítése is a Tervező feladatát képezi a jelen Szerződésben meghatározott, illetve a Megrendelő által megadott határidőre, külön térítés nélkül.</w:t>
      </w:r>
    </w:p>
    <w:p w14:paraId="0D124016"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feladatát képezi minden olyan jóváhagyatási és engedélyezési feladat, melyeket az egyes jogszabályok, hatósági, közműszolgáltatói, vagy egyéb szakmai előírások alapján nem az építési engedélyezési eljárás során és annak keretében, hanem egyéb </w:t>
      </w:r>
      <w:r w:rsidRPr="00352227">
        <w:rPr>
          <w:rFonts w:ascii="Tahoma" w:hAnsi="Tahoma" w:cs="Tahoma"/>
          <w:color w:val="000000" w:themeColor="text1"/>
          <w:sz w:val="21"/>
          <w:szCs w:val="21"/>
          <w:lang w:val="hu-HU"/>
        </w:rPr>
        <w:lastRenderedPageBreak/>
        <w:t>tervfázisokban az egyes szakági tervdokumentációkra vonatkozóan kell elvégezni, ide értve – a teljesség igénye nélkül – különösen a tűzvédelmi berendezések, erősáramú rendszerek, felvonók, gázellátási és más gépészeti rendszerek engedélyeztetését, illetve jóváhagyatását is. Ezen feladatok ellátása, valamint az ehhez szükséges kiegészítő tervezési munkák, szakértői munkák, tűzeseti szimulációk elkészítése is a Tervező feladatát képezi a jelen Szerződésben meghatározott, illetve a Megrendelő által megadott határidőre, külön térítés nélkül.</w:t>
      </w:r>
    </w:p>
    <w:p w14:paraId="1031550D"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Az építési engedély iránti kérelem elutasítása esetén, amennyiben az elutasítás Tervező hibájából történt, Tervező köteles az engedélyezési dokumentációt azonnal módosítani annak érdekében, hogy az engedély megadására alkalmassá váljon, további díj felszámítása nélkül. Ugyanez érvényes arra az esetre, amennyiben az engedélyezési eljárás során a hatóságok bármilyen további dokumentumot vagy módosítást kérnek. </w:t>
      </w:r>
    </w:p>
    <w:p w14:paraId="4F988B05" w14:textId="77777777" w:rsidR="002A4CFA" w:rsidRPr="00352227" w:rsidRDefault="002A4CFA" w:rsidP="002A4CFA">
      <w:pPr>
        <w:pStyle w:val="Listaszerbekezds10"/>
        <w:numPr>
          <w:ilvl w:val="1"/>
          <w:numId w:val="38"/>
        </w:numPr>
        <w:suppressAutoHyphens w:val="0"/>
        <w:spacing w:after="240" w:line="276" w:lineRule="auto"/>
        <w:ind w:left="1077"/>
        <w:contextualSpacing w:val="0"/>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nem teljesít szerződésszerűen, ha az általa, illetve a közreműködésével beszerzendő hatósági engedély, jóváhagyás, nyilatkozat, hozzájárulás az ő hibájából elmaradt, vagy nem, vagy nem olyan tartalommal kerül kiadásra, amely a jelen Szerződésben meghatározott feladatok végrehajtása érdekében szükséges.</w:t>
      </w:r>
    </w:p>
    <w:p w14:paraId="2A1A1A9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Felek a Szerződés tárgya vonatkozásában megállapodnak abban, hogy a teljesítés akkor teljes körű, ha a jelen Szerződés szerint ellátandó feladatok, illetve az ennek alapján létrejött eredmény valamennyi jogszabályi feltételnek, vonatkozó szabványnak és műszaki előírásnak megfelel, továbbá Tervező ellátta a jelen Szerződésben, valamint a vonatkozó jogszabályokban, szabványokban, és szakmai előírásokban meghatározott valamennyi feladatot, valamint rendelkezésre áll a beruházás teljes körű megvalósításhoz szükséges összes terv és engedély, valamint az építmény műszakilag kivitelezhető, a rendeltetésszerű használatra minden tekintetben alkalmas. </w:t>
      </w:r>
    </w:p>
    <w:p w14:paraId="467B7357" w14:textId="77777777" w:rsidR="002A4CFA" w:rsidRPr="00352227" w:rsidRDefault="002A4CFA" w:rsidP="002A4CFA">
      <w:pPr>
        <w:tabs>
          <w:tab w:val="left" w:pos="540"/>
        </w:tabs>
        <w:spacing w:after="0"/>
        <w:jc w:val="both"/>
        <w:outlineLvl w:val="2"/>
        <w:rPr>
          <w:rFonts w:ascii="Tahoma" w:hAnsi="Tahoma" w:cs="Tahoma"/>
          <w:color w:val="000000" w:themeColor="text1"/>
          <w:sz w:val="21"/>
          <w:szCs w:val="21"/>
        </w:rPr>
      </w:pPr>
      <w:r w:rsidRPr="00352227">
        <w:rPr>
          <w:rFonts w:ascii="Tahoma" w:hAnsi="Tahoma" w:cs="Tahoma"/>
          <w:color w:val="000000" w:themeColor="text1"/>
          <w:sz w:val="21"/>
          <w:szCs w:val="21"/>
        </w:rPr>
        <w:t xml:space="preserve"> </w:t>
      </w:r>
    </w:p>
    <w:p w14:paraId="0904B1F1"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42B1C2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a jelen Szerződés aláírásával hozzájárul ahhoz, hogy az általa átadott tervek, dokumentációk, programok továbbfejlesztésével előállított marketing anyagot Megrendelő a Tervező hozzájárulása nélkül, térítésmentesen bármely módon, változtatás nélkül felhasználja. </w:t>
      </w:r>
    </w:p>
    <w:p w14:paraId="54E3E77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632F41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tervezési feladatok ellátása során köteles együttműködni a Megrendelő által kijelölt további tanácsadókkal, szakértőkkel, a mérnök – lebonyolító – műszaki ellenőrrel és a kivitelezést végző vállalkozóval. Ennek keretében köteles az ezen személyek, illetve a Megrendelő által kért magyarázatokat, további felvilágosításokat megadni. </w:t>
      </w:r>
    </w:p>
    <w:p w14:paraId="2BCB74AB"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7479B30"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44" w:name="_Toc319047661"/>
      <w:bookmarkStart w:id="45" w:name="_Toc347316673"/>
      <w:r w:rsidRPr="00352227">
        <w:rPr>
          <w:rFonts w:ascii="Tahoma" w:hAnsi="Tahoma" w:cs="Tahoma"/>
          <w:b/>
          <w:caps/>
          <w:color w:val="000000" w:themeColor="text1"/>
          <w:kern w:val="28"/>
          <w:sz w:val="21"/>
          <w:szCs w:val="21"/>
        </w:rPr>
        <w:t>Tervezési díj</w:t>
      </w:r>
      <w:bookmarkEnd w:id="44"/>
      <w:bookmarkEnd w:id="45"/>
    </w:p>
    <w:p w14:paraId="51195CD3"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550AE31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Tervezőt a Szerződésszerűen elkészített Tervdokumentációért, valamint a jelen Szerződésben a Tervező feladataként meghatározott valamennyi egyéb szolgáltatások szerződésszerű teljesítéséért, továbbá a Tervdokumentáció tekintetében a Megrendelőnek biztosított felhasználási jogok ellenértékeként [●],- Ft + Áfa (bruttó [●],- Ft) azaz [●] forint plusz Áfa (bruttó [●] forint) fix összegű tervezési díj („</w:t>
      </w:r>
      <w:r w:rsidRPr="00352227">
        <w:rPr>
          <w:rFonts w:ascii="Tahoma" w:hAnsi="Tahoma" w:cs="Tahoma"/>
          <w:b/>
          <w:color w:val="000000" w:themeColor="text1"/>
          <w:sz w:val="21"/>
          <w:szCs w:val="21"/>
          <w:lang w:val="hu-HU"/>
        </w:rPr>
        <w:t>Tervezési Díj</w:t>
      </w:r>
      <w:r w:rsidRPr="00352227">
        <w:rPr>
          <w:rFonts w:ascii="Tahoma" w:hAnsi="Tahoma" w:cs="Tahoma"/>
          <w:color w:val="000000" w:themeColor="text1"/>
          <w:sz w:val="21"/>
          <w:szCs w:val="21"/>
          <w:lang w:val="hu-HU"/>
        </w:rPr>
        <w:t>”) illeti meg. A Tervezési Díj átalánydíj, amelynek jogi természetével a Felek tisztában vannak.</w:t>
      </w:r>
    </w:p>
    <w:p w14:paraId="1DB5E9E8"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6DB1DE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lastRenderedPageBreak/>
        <w:t>A Tervezési Díj az egyes tervezési munkák tekintetében az alábbiak szerint alakul:</w:t>
      </w:r>
    </w:p>
    <w:p w14:paraId="7F162E34"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2943"/>
      </w:tblGrid>
      <w:tr w:rsidR="002A4CFA" w:rsidRPr="00352227" w14:paraId="7D97B981" w14:textId="77777777" w:rsidTr="002A4CFA">
        <w:trPr>
          <w:jc w:val="right"/>
        </w:trPr>
        <w:tc>
          <w:tcPr>
            <w:tcW w:w="5103" w:type="dxa"/>
            <w:vAlign w:val="center"/>
          </w:tcPr>
          <w:p w14:paraId="10F78F8F" w14:textId="77777777" w:rsidR="002A4CFA" w:rsidRPr="00352227" w:rsidRDefault="002A4CFA" w:rsidP="002A4CFA">
            <w:pPr>
              <w:keepNext/>
              <w:keepLines/>
              <w:spacing w:after="0"/>
              <w:jc w:val="center"/>
              <w:rPr>
                <w:rFonts w:ascii="Tahoma" w:hAnsi="Tahoma" w:cs="Tahoma"/>
                <w:b/>
                <w:caps/>
                <w:color w:val="000000" w:themeColor="text1"/>
                <w:sz w:val="21"/>
                <w:szCs w:val="21"/>
              </w:rPr>
            </w:pPr>
            <w:r w:rsidRPr="00352227">
              <w:rPr>
                <w:rFonts w:ascii="Tahoma" w:hAnsi="Tahoma" w:cs="Tahoma"/>
                <w:b/>
                <w:caps/>
                <w:color w:val="000000" w:themeColor="text1"/>
                <w:sz w:val="21"/>
                <w:szCs w:val="21"/>
              </w:rPr>
              <w:t>TELJESÍTÉSI SZAKASZ MEGNEVEZÉSE</w:t>
            </w:r>
          </w:p>
          <w:p w14:paraId="044B0E6F" w14:textId="77777777" w:rsidR="002A4CFA" w:rsidRPr="00352227" w:rsidRDefault="002A4CFA" w:rsidP="002A4CFA">
            <w:pPr>
              <w:keepNext/>
              <w:keepLines/>
              <w:spacing w:after="0"/>
              <w:jc w:val="center"/>
              <w:rPr>
                <w:rFonts w:ascii="Tahoma" w:hAnsi="Tahoma" w:cs="Tahoma"/>
                <w:b/>
                <w:caps/>
                <w:color w:val="000000" w:themeColor="text1"/>
                <w:sz w:val="21"/>
                <w:szCs w:val="21"/>
              </w:rPr>
            </w:pPr>
          </w:p>
        </w:tc>
        <w:tc>
          <w:tcPr>
            <w:tcW w:w="2943" w:type="dxa"/>
            <w:vAlign w:val="center"/>
          </w:tcPr>
          <w:p w14:paraId="4E75759D" w14:textId="77777777" w:rsidR="002A4CFA" w:rsidRPr="00352227" w:rsidRDefault="002A4CFA" w:rsidP="002A4CFA">
            <w:pPr>
              <w:keepNext/>
              <w:keepLines/>
              <w:spacing w:after="0"/>
              <w:jc w:val="center"/>
              <w:rPr>
                <w:rFonts w:ascii="Tahoma" w:hAnsi="Tahoma" w:cs="Tahoma"/>
                <w:b/>
                <w:caps/>
                <w:color w:val="000000" w:themeColor="text1"/>
                <w:sz w:val="21"/>
                <w:szCs w:val="21"/>
              </w:rPr>
            </w:pPr>
            <w:r w:rsidRPr="00352227">
              <w:rPr>
                <w:rFonts w:ascii="Tahoma" w:hAnsi="Tahoma" w:cs="Tahoma"/>
                <w:b/>
                <w:caps/>
                <w:color w:val="000000" w:themeColor="text1"/>
                <w:sz w:val="21"/>
                <w:szCs w:val="21"/>
              </w:rPr>
              <w:t>A tervezési díj vonatkozó része</w:t>
            </w:r>
          </w:p>
          <w:p w14:paraId="0B2DF835" w14:textId="77777777" w:rsidR="002A4CFA" w:rsidRPr="00352227" w:rsidRDefault="002A4CFA" w:rsidP="002A4CFA">
            <w:pPr>
              <w:keepNext/>
              <w:keepLines/>
              <w:spacing w:after="0"/>
              <w:jc w:val="center"/>
              <w:rPr>
                <w:rFonts w:ascii="Tahoma" w:hAnsi="Tahoma" w:cs="Tahoma"/>
                <w:color w:val="000000" w:themeColor="text1"/>
                <w:sz w:val="21"/>
                <w:szCs w:val="21"/>
              </w:rPr>
            </w:pPr>
            <w:r w:rsidRPr="00352227">
              <w:rPr>
                <w:rFonts w:ascii="Tahoma" w:hAnsi="Tahoma" w:cs="Tahoma"/>
                <w:caps/>
                <w:color w:val="000000" w:themeColor="text1"/>
                <w:sz w:val="21"/>
                <w:szCs w:val="21"/>
              </w:rPr>
              <w:t>(</w:t>
            </w:r>
            <w:r w:rsidRPr="00352227">
              <w:rPr>
                <w:rFonts w:ascii="Tahoma" w:hAnsi="Tahoma" w:cs="Tahoma"/>
                <w:color w:val="000000" w:themeColor="text1"/>
                <w:sz w:val="21"/>
                <w:szCs w:val="21"/>
              </w:rPr>
              <w:t>nettó Ft + Áfa)</w:t>
            </w:r>
          </w:p>
        </w:tc>
      </w:tr>
      <w:tr w:rsidR="002A4CFA" w:rsidRPr="00352227" w14:paraId="19E86A68" w14:textId="77777777" w:rsidTr="002A4CFA">
        <w:trPr>
          <w:jc w:val="right"/>
        </w:trPr>
        <w:tc>
          <w:tcPr>
            <w:tcW w:w="5103" w:type="dxa"/>
            <w:vAlign w:val="center"/>
          </w:tcPr>
          <w:p w14:paraId="40B4892B" w14:textId="77777777" w:rsidR="002A4CFA" w:rsidRPr="00352227" w:rsidRDefault="002A4CFA" w:rsidP="002A4CFA">
            <w:pPr>
              <w:keepNext/>
              <w:keepLines/>
              <w:spacing w:after="0"/>
              <w:ind w:left="34"/>
              <w:rPr>
                <w:rFonts w:ascii="Tahoma" w:hAnsi="Tahoma" w:cs="Tahoma"/>
                <w:caps/>
                <w:color w:val="000000" w:themeColor="text1"/>
                <w:sz w:val="21"/>
                <w:szCs w:val="21"/>
              </w:rPr>
            </w:pPr>
            <w:r w:rsidRPr="00352227">
              <w:rPr>
                <w:rFonts w:ascii="Tahoma" w:hAnsi="Tahoma" w:cs="Tahoma"/>
                <w:bCs/>
                <w:color w:val="000000" w:themeColor="text1"/>
                <w:sz w:val="21"/>
                <w:szCs w:val="21"/>
              </w:rPr>
              <w:t>műemléki koncepció terv</w:t>
            </w:r>
          </w:p>
        </w:tc>
        <w:tc>
          <w:tcPr>
            <w:tcW w:w="2943" w:type="dxa"/>
            <w:vAlign w:val="center"/>
          </w:tcPr>
          <w:p w14:paraId="68FF0179" w14:textId="77777777" w:rsidR="002A4CFA" w:rsidRPr="00352227" w:rsidRDefault="002A4CFA" w:rsidP="002A4CFA">
            <w:pPr>
              <w:keepNext/>
              <w:keepLines/>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2447F73D" w14:textId="77777777" w:rsidTr="002A4CFA">
        <w:trPr>
          <w:jc w:val="right"/>
        </w:trPr>
        <w:tc>
          <w:tcPr>
            <w:tcW w:w="5103" w:type="dxa"/>
            <w:vAlign w:val="center"/>
          </w:tcPr>
          <w:p w14:paraId="0446DD65" w14:textId="77777777" w:rsidR="002A4CFA" w:rsidRPr="00352227" w:rsidRDefault="002A4CFA" w:rsidP="002A4CFA">
            <w:pPr>
              <w:pStyle w:val="PBDocTxtL1"/>
              <w:spacing w:before="0" w:line="276" w:lineRule="auto"/>
              <w:ind w:left="34"/>
              <w:jc w:val="left"/>
              <w:rPr>
                <w:rFonts w:ascii="Tahoma" w:hAnsi="Tahoma" w:cs="Tahoma"/>
                <w:caps/>
                <w:color w:val="000000" w:themeColor="text1"/>
                <w:sz w:val="21"/>
                <w:szCs w:val="21"/>
              </w:rPr>
            </w:pPr>
            <w:r w:rsidRPr="00352227">
              <w:rPr>
                <w:rFonts w:ascii="Tahoma" w:hAnsi="Tahoma" w:cs="Tahoma"/>
                <w:bCs/>
                <w:color w:val="000000" w:themeColor="text1"/>
                <w:sz w:val="21"/>
                <w:szCs w:val="21"/>
              </w:rPr>
              <w:t>építészeti-, és belsőép. rekonstrukciós programterv</w:t>
            </w:r>
          </w:p>
        </w:tc>
        <w:tc>
          <w:tcPr>
            <w:tcW w:w="2943" w:type="dxa"/>
            <w:vAlign w:val="center"/>
          </w:tcPr>
          <w:p w14:paraId="2DA8155A"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29B1D88B" w14:textId="77777777" w:rsidTr="002A4CFA">
        <w:trPr>
          <w:jc w:val="right"/>
        </w:trPr>
        <w:tc>
          <w:tcPr>
            <w:tcW w:w="5103" w:type="dxa"/>
            <w:vAlign w:val="center"/>
          </w:tcPr>
          <w:p w14:paraId="77E494F5" w14:textId="77777777" w:rsidR="002A4CFA" w:rsidRPr="00352227" w:rsidRDefault="002A4CFA" w:rsidP="002A4CFA">
            <w:pPr>
              <w:pStyle w:val="PBDocTxtL1"/>
              <w:spacing w:before="0" w:line="276" w:lineRule="auto"/>
              <w:ind w:left="34"/>
              <w:jc w:val="left"/>
              <w:rPr>
                <w:rFonts w:ascii="Tahoma" w:hAnsi="Tahoma" w:cs="Tahoma"/>
                <w:color w:val="000000" w:themeColor="text1"/>
                <w:sz w:val="21"/>
                <w:szCs w:val="21"/>
              </w:rPr>
            </w:pPr>
            <w:r w:rsidRPr="00352227">
              <w:rPr>
                <w:rFonts w:ascii="Tahoma" w:hAnsi="Tahoma" w:cs="Tahoma"/>
                <w:bCs/>
                <w:color w:val="000000" w:themeColor="text1"/>
                <w:sz w:val="21"/>
                <w:szCs w:val="21"/>
              </w:rPr>
              <w:t>funkcionális-, és térszerkezeti vázlatterv</w:t>
            </w:r>
          </w:p>
        </w:tc>
        <w:tc>
          <w:tcPr>
            <w:tcW w:w="2943" w:type="dxa"/>
            <w:vAlign w:val="center"/>
          </w:tcPr>
          <w:p w14:paraId="173364E1"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0D1FD436" w14:textId="77777777" w:rsidTr="002A4CFA">
        <w:trPr>
          <w:jc w:val="right"/>
        </w:trPr>
        <w:tc>
          <w:tcPr>
            <w:tcW w:w="5103" w:type="dxa"/>
            <w:vAlign w:val="center"/>
          </w:tcPr>
          <w:p w14:paraId="26CD06F1" w14:textId="77777777" w:rsidR="002A4CFA" w:rsidRPr="00352227" w:rsidRDefault="002A4CFA" w:rsidP="002A4CFA">
            <w:pPr>
              <w:pStyle w:val="PBDocTxtL1"/>
              <w:spacing w:before="0" w:line="276" w:lineRule="auto"/>
              <w:ind w:left="34"/>
              <w:jc w:val="left"/>
              <w:rPr>
                <w:rFonts w:ascii="Tahoma" w:hAnsi="Tahoma" w:cs="Tahoma"/>
                <w:color w:val="000000" w:themeColor="text1"/>
                <w:sz w:val="21"/>
                <w:szCs w:val="21"/>
              </w:rPr>
            </w:pPr>
            <w:r w:rsidRPr="00352227">
              <w:rPr>
                <w:rFonts w:ascii="Tahoma" w:hAnsi="Tahoma" w:cs="Tahoma"/>
                <w:bCs/>
                <w:color w:val="000000" w:themeColor="text1"/>
                <w:sz w:val="21"/>
                <w:szCs w:val="21"/>
              </w:rPr>
              <w:t>építési engedélyezési terv</w:t>
            </w:r>
          </w:p>
        </w:tc>
        <w:tc>
          <w:tcPr>
            <w:tcW w:w="2943" w:type="dxa"/>
            <w:vAlign w:val="center"/>
          </w:tcPr>
          <w:p w14:paraId="2290191B"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568418D2" w14:textId="77777777" w:rsidTr="002A4CFA">
        <w:trPr>
          <w:jc w:val="right"/>
        </w:trPr>
        <w:tc>
          <w:tcPr>
            <w:tcW w:w="5103" w:type="dxa"/>
            <w:vAlign w:val="center"/>
          </w:tcPr>
          <w:p w14:paraId="191CE653" w14:textId="77777777" w:rsidR="002A4CFA" w:rsidRPr="00352227" w:rsidRDefault="002A4CFA" w:rsidP="002A4CFA">
            <w:pPr>
              <w:spacing w:after="0"/>
              <w:ind w:left="34"/>
              <w:rPr>
                <w:rFonts w:ascii="Tahoma" w:hAnsi="Tahoma" w:cs="Tahoma"/>
                <w:caps/>
                <w:color w:val="000000" w:themeColor="text1"/>
                <w:sz w:val="21"/>
                <w:szCs w:val="21"/>
              </w:rPr>
            </w:pPr>
            <w:r w:rsidRPr="00352227">
              <w:rPr>
                <w:rFonts w:ascii="Tahoma" w:hAnsi="Tahoma" w:cs="Tahoma"/>
                <w:bCs/>
                <w:color w:val="000000" w:themeColor="text1"/>
                <w:sz w:val="21"/>
                <w:szCs w:val="21"/>
              </w:rPr>
              <w:t>tenderterv</w:t>
            </w:r>
          </w:p>
        </w:tc>
        <w:tc>
          <w:tcPr>
            <w:tcW w:w="2943" w:type="dxa"/>
            <w:vAlign w:val="center"/>
          </w:tcPr>
          <w:p w14:paraId="04BCB54E"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 Ft</w:t>
            </w:r>
          </w:p>
        </w:tc>
      </w:tr>
      <w:tr w:rsidR="002A4CFA" w:rsidRPr="00352227" w14:paraId="4B425338" w14:textId="77777777" w:rsidTr="002A4CFA">
        <w:trPr>
          <w:jc w:val="right"/>
        </w:trPr>
        <w:tc>
          <w:tcPr>
            <w:tcW w:w="5103" w:type="dxa"/>
            <w:vAlign w:val="center"/>
          </w:tcPr>
          <w:p w14:paraId="24B925EE" w14:textId="77777777" w:rsidR="002A4CFA" w:rsidRPr="00352227" w:rsidRDefault="002A4CFA" w:rsidP="002A4CFA">
            <w:pPr>
              <w:pStyle w:val="PBDocTxtL1"/>
              <w:spacing w:before="0" w:line="276" w:lineRule="auto"/>
              <w:ind w:left="34"/>
              <w:jc w:val="left"/>
              <w:rPr>
                <w:rFonts w:ascii="Tahoma" w:hAnsi="Tahoma" w:cs="Tahoma"/>
                <w:caps/>
                <w:color w:val="000000" w:themeColor="text1"/>
                <w:sz w:val="21"/>
                <w:szCs w:val="21"/>
              </w:rPr>
            </w:pPr>
            <w:r w:rsidRPr="00352227">
              <w:rPr>
                <w:rFonts w:ascii="Tahoma" w:hAnsi="Tahoma" w:cs="Tahoma"/>
                <w:bCs/>
                <w:color w:val="000000" w:themeColor="text1"/>
                <w:sz w:val="21"/>
                <w:szCs w:val="21"/>
              </w:rPr>
              <w:t>kiviteli</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terv</w:t>
            </w:r>
          </w:p>
        </w:tc>
        <w:tc>
          <w:tcPr>
            <w:tcW w:w="2943" w:type="dxa"/>
            <w:vAlign w:val="center"/>
          </w:tcPr>
          <w:p w14:paraId="6DF0D5AE"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,-Ft</w:t>
            </w:r>
          </w:p>
        </w:tc>
      </w:tr>
      <w:tr w:rsidR="002A4CFA" w:rsidRPr="00352227" w14:paraId="6FBB87D8" w14:textId="77777777" w:rsidTr="002A4CFA">
        <w:trPr>
          <w:jc w:val="right"/>
        </w:trPr>
        <w:tc>
          <w:tcPr>
            <w:tcW w:w="5103" w:type="dxa"/>
            <w:vAlign w:val="center"/>
          </w:tcPr>
          <w:p w14:paraId="4A7F7178" w14:textId="77777777" w:rsidR="002A4CFA" w:rsidRPr="00352227" w:rsidRDefault="002A4CFA" w:rsidP="002A4CFA">
            <w:pPr>
              <w:pStyle w:val="PBDocTxtL1"/>
              <w:spacing w:before="0" w:line="276" w:lineRule="auto"/>
              <w:ind w:left="34"/>
              <w:jc w:val="left"/>
              <w:rPr>
                <w:rFonts w:ascii="Tahoma" w:hAnsi="Tahoma" w:cs="Tahoma"/>
                <w:color w:val="000000" w:themeColor="text1"/>
                <w:sz w:val="21"/>
                <w:szCs w:val="21"/>
              </w:rPr>
            </w:pPr>
            <w:r w:rsidRPr="00352227">
              <w:rPr>
                <w:rFonts w:ascii="Tahoma" w:hAnsi="Tahoma" w:cs="Tahoma"/>
                <w:bCs/>
                <w:color w:val="000000" w:themeColor="text1"/>
                <w:sz w:val="21"/>
                <w:szCs w:val="21"/>
              </w:rPr>
              <w:t>megvalósulási terv</w:t>
            </w:r>
          </w:p>
        </w:tc>
        <w:tc>
          <w:tcPr>
            <w:tcW w:w="2943" w:type="dxa"/>
            <w:vAlign w:val="center"/>
          </w:tcPr>
          <w:p w14:paraId="1630F88A"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,-Ft</w:t>
            </w:r>
          </w:p>
        </w:tc>
      </w:tr>
      <w:tr w:rsidR="002A4CFA" w:rsidRPr="00352227" w14:paraId="7A10022B" w14:textId="77777777" w:rsidTr="002A4CFA">
        <w:trPr>
          <w:jc w:val="right"/>
        </w:trPr>
        <w:tc>
          <w:tcPr>
            <w:tcW w:w="5103" w:type="dxa"/>
            <w:vAlign w:val="center"/>
          </w:tcPr>
          <w:p w14:paraId="08574EC7" w14:textId="77777777" w:rsidR="002A4CFA" w:rsidRPr="00352227" w:rsidRDefault="002A4CFA" w:rsidP="002A4CFA">
            <w:pPr>
              <w:pStyle w:val="PBDocTxtL1"/>
              <w:spacing w:before="0" w:line="276" w:lineRule="auto"/>
              <w:ind w:left="34"/>
              <w:jc w:val="left"/>
              <w:rPr>
                <w:rFonts w:ascii="Tahoma" w:hAnsi="Tahoma" w:cs="Tahoma"/>
                <w:bCs/>
                <w:color w:val="000000" w:themeColor="text1"/>
                <w:sz w:val="21"/>
                <w:szCs w:val="21"/>
              </w:rPr>
            </w:pPr>
            <w:r w:rsidRPr="00352227">
              <w:rPr>
                <w:rFonts w:ascii="Tahoma" w:hAnsi="Tahoma" w:cs="Tahoma"/>
                <w:bCs/>
                <w:color w:val="000000" w:themeColor="text1"/>
                <w:sz w:val="21"/>
                <w:szCs w:val="21"/>
              </w:rPr>
              <w:t>tervezői művezetés</w:t>
            </w:r>
          </w:p>
        </w:tc>
        <w:tc>
          <w:tcPr>
            <w:tcW w:w="2943" w:type="dxa"/>
            <w:vAlign w:val="center"/>
          </w:tcPr>
          <w:p w14:paraId="1875CB96" w14:textId="77777777" w:rsidR="002A4CFA" w:rsidRPr="00352227" w:rsidRDefault="002A4CFA" w:rsidP="002A4CFA">
            <w:pPr>
              <w:spacing w:before="120" w:after="0"/>
              <w:jc w:val="center"/>
              <w:rPr>
                <w:rFonts w:ascii="Tahoma" w:hAnsi="Tahoma" w:cs="Tahoma"/>
                <w:color w:val="000000" w:themeColor="text1"/>
                <w:sz w:val="21"/>
                <w:szCs w:val="21"/>
              </w:rPr>
            </w:pPr>
            <w:r w:rsidRPr="00352227">
              <w:rPr>
                <w:rFonts w:ascii="Tahoma" w:hAnsi="Tahoma" w:cs="Tahoma"/>
                <w:bCs/>
                <w:color w:val="000000" w:themeColor="text1"/>
                <w:sz w:val="21"/>
                <w:szCs w:val="21"/>
              </w:rPr>
              <w:t>,-Ft</w:t>
            </w:r>
          </w:p>
        </w:tc>
      </w:tr>
      <w:tr w:rsidR="002A4CFA" w:rsidRPr="00352227" w14:paraId="3F6625B3" w14:textId="77777777" w:rsidTr="002A4CFA">
        <w:trPr>
          <w:jc w:val="right"/>
        </w:trPr>
        <w:tc>
          <w:tcPr>
            <w:tcW w:w="5103" w:type="dxa"/>
            <w:vAlign w:val="center"/>
          </w:tcPr>
          <w:p w14:paraId="5330332A" w14:textId="77777777" w:rsidR="002A4CFA" w:rsidRPr="00352227" w:rsidRDefault="002A4CFA" w:rsidP="002A4CFA">
            <w:pPr>
              <w:pStyle w:val="PBDocTxtL1"/>
              <w:spacing w:before="0" w:line="276" w:lineRule="auto"/>
              <w:ind w:left="34"/>
              <w:jc w:val="left"/>
              <w:rPr>
                <w:rFonts w:ascii="Tahoma" w:hAnsi="Tahoma" w:cs="Tahoma"/>
                <w:bCs/>
                <w:color w:val="000000" w:themeColor="text1"/>
                <w:sz w:val="21"/>
                <w:szCs w:val="21"/>
              </w:rPr>
            </w:pPr>
            <w:r w:rsidRPr="00352227">
              <w:rPr>
                <w:rFonts w:ascii="Tahoma" w:hAnsi="Tahoma" w:cs="Tahoma"/>
                <w:b/>
                <w:bCs/>
                <w:color w:val="000000" w:themeColor="text1"/>
                <w:sz w:val="21"/>
                <w:szCs w:val="21"/>
              </w:rPr>
              <w:t>Tervezési díj összesen:</w:t>
            </w:r>
          </w:p>
        </w:tc>
        <w:tc>
          <w:tcPr>
            <w:tcW w:w="2943" w:type="dxa"/>
            <w:vAlign w:val="center"/>
          </w:tcPr>
          <w:p w14:paraId="7B27C2B9" w14:textId="77777777" w:rsidR="002A4CFA" w:rsidRPr="00352227" w:rsidRDefault="002A4CFA" w:rsidP="002A4CFA">
            <w:pPr>
              <w:spacing w:before="120" w:after="0"/>
              <w:jc w:val="center"/>
              <w:rPr>
                <w:rFonts w:ascii="Tahoma" w:hAnsi="Tahoma" w:cs="Tahoma"/>
                <w:bCs/>
                <w:color w:val="000000" w:themeColor="text1"/>
                <w:sz w:val="21"/>
                <w:szCs w:val="21"/>
              </w:rPr>
            </w:pPr>
            <w:r w:rsidRPr="00352227">
              <w:rPr>
                <w:rFonts w:ascii="Tahoma" w:hAnsi="Tahoma" w:cs="Tahoma"/>
                <w:b/>
                <w:bCs/>
                <w:color w:val="000000" w:themeColor="text1"/>
                <w:sz w:val="21"/>
                <w:szCs w:val="21"/>
              </w:rPr>
              <w:t>,- Ft</w:t>
            </w:r>
          </w:p>
        </w:tc>
      </w:tr>
    </w:tbl>
    <w:p w14:paraId="4CC10C7C"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508BD53"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Díj nem tartalmazza a hatósági eljárások díjait és illetékeit, melyeket a Megrendelő köteles közvetlenül a hatóságnak megfizetni.</w:t>
      </w:r>
    </w:p>
    <w:p w14:paraId="5B53EF8B"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3E1991E5"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Díj utólagos módosítására kizárólag a hatályos jogszabályi – így különösen a Kbt. 141. §-ában foglalt – rendelkezések betartásával kerülhet sor.Nem jelent Koncepcionális Változást a Tervdokumentáció részletes – azaz az engedélyekhez szükséges mértékű részletességgel történő – kidolgozása, illetve az illetékes hatóságok által kért változtatások Tervdokumentáción történő átvezetése valamint a tervezési kooperációkon a Megrendelő által kért és jóváhagyott, a Építészeti-, és Belsőépítészeti Rekonstrukciós Programtervtől eltérő, de Koncepcionális Változásnak nem minősülő Tervdokumentáció módosítások, továbbá a Tervdokumentáció tekintetében a 6.5 - 6.6 pont szerint végrehajtandó változtatások.</w:t>
      </w:r>
    </w:p>
    <w:p w14:paraId="75FED554" w14:textId="77777777" w:rsidR="002A4CFA" w:rsidRPr="00352227" w:rsidRDefault="002A4CFA" w:rsidP="002A4CFA">
      <w:pPr>
        <w:spacing w:after="0"/>
        <w:ind w:left="720"/>
        <w:jc w:val="both"/>
        <w:outlineLvl w:val="1"/>
        <w:rPr>
          <w:rFonts w:ascii="Tahoma" w:hAnsi="Tahoma" w:cs="Tahoma"/>
          <w:color w:val="000000" w:themeColor="text1"/>
          <w:sz w:val="21"/>
          <w:szCs w:val="21"/>
        </w:rPr>
      </w:pPr>
    </w:p>
    <w:p w14:paraId="4C4B013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Felek rögzítik, hogy a Tervezési Díj megállapítására a Beruházás várható nettó beruházási költségére tekintet nélkül került sor. A Beruházás hivatkozott nettó beruházási költsége a jelen Szerződés megkötésekor nem becsülhető meg pontosan. A fentieknek megfelelően a Felek rögzítik, hogy a Tervezési Díj a későbbiekben nem módosítható a Beruházás tényleges nettó beruházási költségére hivatkozással, a Tervezési Díj fix díj, amely független a nettó beruházási költségektől, azaz a Tervezési Díj összegét a Beruházás költségvetésében bekövetkező bármely változás nem befolyásolja.</w:t>
      </w:r>
    </w:p>
    <w:p w14:paraId="747B2F3D"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34D02C3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Megrendelő a Tervezési Díjat a jelen Szerződés ... számú Mellékletében meghatározott fizetési ütemezésben („</w:t>
      </w:r>
      <w:r w:rsidRPr="00352227">
        <w:rPr>
          <w:rFonts w:ascii="Tahoma" w:hAnsi="Tahoma" w:cs="Tahoma"/>
          <w:b/>
          <w:color w:val="000000" w:themeColor="text1"/>
          <w:sz w:val="21"/>
          <w:szCs w:val="21"/>
          <w:lang w:val="hu-HU"/>
        </w:rPr>
        <w:t>Fizetési Ütemezés</w:t>
      </w:r>
      <w:r w:rsidRPr="00352227">
        <w:rPr>
          <w:rFonts w:ascii="Tahoma" w:hAnsi="Tahoma" w:cs="Tahoma"/>
          <w:color w:val="000000" w:themeColor="text1"/>
          <w:sz w:val="21"/>
          <w:szCs w:val="21"/>
          <w:lang w:val="hu-HU"/>
        </w:rPr>
        <w:t xml:space="preserve">”), az 5.1 pontban rögzített Teljesítési Szakaszokhoz kapcsolódóan fizeti meg a Tervezőnek. </w:t>
      </w:r>
    </w:p>
    <w:p w14:paraId="313C6FE1"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69CCBE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az egyes Teljesítési Szakaszokban elvégzett tervezési feladatairól kiállított számláját a Megrendelő által az adott Teljesítési Szakasz vonatkozásában, a 6.5 - 6.6 pontokban foglalt rendelkezések szerint írásban elfogadott Tervezői teljesítést követően </w:t>
      </w:r>
      <w:r w:rsidRPr="00352227">
        <w:rPr>
          <w:rFonts w:ascii="Tahoma" w:hAnsi="Tahoma" w:cs="Tahoma"/>
          <w:color w:val="000000" w:themeColor="text1"/>
          <w:sz w:val="21"/>
          <w:szCs w:val="21"/>
          <w:lang w:val="hu-HU"/>
        </w:rPr>
        <w:lastRenderedPageBreak/>
        <w:t>kiadott teljesítés igazolás alapján nyújthatja be Megrendelő részére kísérőlevéllel együtt. Az átadás-átvételi jegyzőkönyv alapját képezi a teljesítésigazolásnak. Megrendelő a Kbt. 135. § (1) bekezdésének megfelelően a teljesítésről az adott teljesítési rész átadás-átvételétől számított 15 napon belül írásban nyilatkozik. A teljesítésigazolás kiállításának feltétele a cégszerű aláírással ellátott, teljesítést alátámasztó dokumentumok hiánytalan benyújtása. A teljesítés igazolására az Ávr. 57. § (4) bekezdése alapján a Miniszterelnökséget vezető miniszter vagy az általa írásban kijelölt személy jogosult. A teljesítésigazolásnak tartalmaznia kell azt a díjösszeget is, amelyre nézve a Tervező az adott Teljesítési Szakasz elfogadása folytán a Szerződés ... számú Melléklete szerint jogosulttá vált. Megrendelő a számla átvételét írásban igazolja. Tervező Tervezési díjról szóló számláján a társasági adóról és osztalékadóról szóló 1996. évi LXXXI. törvény 7. § (1) bekezdése alapján az egyes Teljesítési Szakaszokhoz kapcsolódóan a szerzői jogdíj és munkadíj (műszaki szolgáltatás) tartalom külön feltüntetésre kerül az alábbi arányok szerint:</w:t>
      </w:r>
    </w:p>
    <w:p w14:paraId="78481DFC"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8"/>
        <w:gridCol w:w="2644"/>
        <w:gridCol w:w="2616"/>
      </w:tblGrid>
      <w:tr w:rsidR="002A4CFA" w:rsidRPr="00352227" w14:paraId="3B3716E6" w14:textId="77777777" w:rsidTr="002A4CFA">
        <w:tc>
          <w:tcPr>
            <w:tcW w:w="2948" w:type="dxa"/>
          </w:tcPr>
          <w:p w14:paraId="01B33321" w14:textId="77777777" w:rsidR="002A4CFA" w:rsidRPr="00352227" w:rsidRDefault="002A4CFA" w:rsidP="002A4CFA">
            <w:pPr>
              <w:pStyle w:val="Listaszerbekezds10"/>
              <w:spacing w:line="276" w:lineRule="auto"/>
              <w:ind w:left="0"/>
              <w:jc w:val="both"/>
              <w:outlineLvl w:val="1"/>
              <w:rPr>
                <w:rFonts w:ascii="Tahoma" w:hAnsi="Tahoma" w:cs="Tahoma"/>
                <w:b/>
                <w:smallCaps/>
                <w:color w:val="000000" w:themeColor="text1"/>
                <w:sz w:val="21"/>
                <w:szCs w:val="21"/>
                <w:lang w:val="hu-HU"/>
              </w:rPr>
            </w:pPr>
            <w:r w:rsidRPr="00352227">
              <w:rPr>
                <w:rFonts w:ascii="Tahoma" w:hAnsi="Tahoma" w:cs="Tahoma"/>
                <w:b/>
                <w:smallCaps/>
                <w:color w:val="000000" w:themeColor="text1"/>
                <w:sz w:val="21"/>
                <w:szCs w:val="21"/>
                <w:lang w:val="hu-HU"/>
              </w:rPr>
              <w:t>Tervezői szolgáltatás</w:t>
            </w:r>
          </w:p>
        </w:tc>
        <w:tc>
          <w:tcPr>
            <w:tcW w:w="2644" w:type="dxa"/>
          </w:tcPr>
          <w:p w14:paraId="52BD1FBA" w14:textId="77777777" w:rsidR="002A4CFA" w:rsidRPr="00352227" w:rsidRDefault="002A4CFA" w:rsidP="002A4CFA">
            <w:pPr>
              <w:pStyle w:val="Listaszerbekezds10"/>
              <w:spacing w:line="276" w:lineRule="auto"/>
              <w:ind w:left="0"/>
              <w:jc w:val="both"/>
              <w:outlineLvl w:val="1"/>
              <w:rPr>
                <w:rFonts w:ascii="Tahoma" w:hAnsi="Tahoma" w:cs="Tahoma"/>
                <w:b/>
                <w:smallCaps/>
                <w:color w:val="000000" w:themeColor="text1"/>
                <w:sz w:val="21"/>
                <w:szCs w:val="21"/>
                <w:lang w:val="hu-HU"/>
              </w:rPr>
            </w:pPr>
            <w:r w:rsidRPr="00352227">
              <w:rPr>
                <w:rFonts w:ascii="Tahoma" w:hAnsi="Tahoma" w:cs="Tahoma"/>
                <w:b/>
                <w:smallCaps/>
                <w:color w:val="000000" w:themeColor="text1"/>
                <w:sz w:val="21"/>
                <w:szCs w:val="21"/>
                <w:lang w:val="hu-HU"/>
              </w:rPr>
              <w:t>Műszaki szolgáltatás Tervezési Díjhoz viszonyított díjaránya</w:t>
            </w:r>
          </w:p>
        </w:tc>
        <w:tc>
          <w:tcPr>
            <w:tcW w:w="2616" w:type="dxa"/>
          </w:tcPr>
          <w:p w14:paraId="3C76F8E4" w14:textId="77777777" w:rsidR="002A4CFA" w:rsidRPr="00352227" w:rsidRDefault="002A4CFA" w:rsidP="002A4CFA">
            <w:pPr>
              <w:pStyle w:val="Listaszerbekezds10"/>
              <w:spacing w:line="276" w:lineRule="auto"/>
              <w:ind w:left="0"/>
              <w:jc w:val="both"/>
              <w:outlineLvl w:val="1"/>
              <w:rPr>
                <w:rFonts w:ascii="Tahoma" w:hAnsi="Tahoma" w:cs="Tahoma"/>
                <w:b/>
                <w:smallCaps/>
                <w:color w:val="000000" w:themeColor="text1"/>
                <w:sz w:val="21"/>
                <w:szCs w:val="21"/>
                <w:lang w:val="hu-HU"/>
              </w:rPr>
            </w:pPr>
            <w:r w:rsidRPr="00352227">
              <w:rPr>
                <w:rFonts w:ascii="Tahoma" w:hAnsi="Tahoma" w:cs="Tahoma"/>
                <w:b/>
                <w:smallCaps/>
                <w:color w:val="000000" w:themeColor="text1"/>
                <w:sz w:val="21"/>
                <w:szCs w:val="21"/>
                <w:lang w:val="hu-HU"/>
              </w:rPr>
              <w:t xml:space="preserve">Szerzői jogdíj Tervezési Díjhoz viszonyított díjaránya </w:t>
            </w:r>
          </w:p>
        </w:tc>
      </w:tr>
      <w:tr w:rsidR="002A4CFA" w:rsidRPr="00352227" w14:paraId="195ABBE5" w14:textId="77777777" w:rsidTr="002A4CFA">
        <w:tc>
          <w:tcPr>
            <w:tcW w:w="2948" w:type="dxa"/>
          </w:tcPr>
          <w:p w14:paraId="4B7647C0" w14:textId="77777777" w:rsidR="002A4CFA" w:rsidRPr="00352227" w:rsidRDefault="002A4CFA" w:rsidP="002A4CFA">
            <w:pPr>
              <w:pStyle w:val="Listaszerbekezds10"/>
              <w:numPr>
                <w:ilvl w:val="0"/>
                <w:numId w:val="42"/>
              </w:numPr>
              <w:suppressAutoHyphens w:val="0"/>
              <w:spacing w:line="276" w:lineRule="auto"/>
              <w:ind w:left="338" w:hanging="284"/>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Műemléki Koncepciótervek </w:t>
            </w:r>
          </w:p>
        </w:tc>
        <w:tc>
          <w:tcPr>
            <w:tcW w:w="2644" w:type="dxa"/>
            <w:vAlign w:val="center"/>
          </w:tcPr>
          <w:p w14:paraId="13AB748F" w14:textId="77777777" w:rsidR="002A4CFA" w:rsidRPr="00352227" w:rsidRDefault="002A4CFA" w:rsidP="002A4CFA">
            <w:pPr>
              <w:pStyle w:val="Listaszerbekezds10"/>
              <w:spacing w:after="120" w:line="276" w:lineRule="auto"/>
              <w:ind w:left="4" w:firstLine="1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70%, azaz ,- Ft + ÁFA</w:t>
            </w:r>
          </w:p>
        </w:tc>
        <w:tc>
          <w:tcPr>
            <w:tcW w:w="2616" w:type="dxa"/>
            <w:vAlign w:val="center"/>
          </w:tcPr>
          <w:p w14:paraId="33A34354" w14:textId="77777777" w:rsidR="002A4CFA" w:rsidRPr="00352227" w:rsidRDefault="002A4CFA" w:rsidP="002A4CFA">
            <w:pPr>
              <w:pStyle w:val="Listaszerbekezds10"/>
              <w:spacing w:after="120" w:line="276" w:lineRule="auto"/>
              <w:ind w:left="0" w:firstLine="61"/>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30%, azaz ,- Ft + ÁFA</w:t>
            </w:r>
          </w:p>
        </w:tc>
      </w:tr>
      <w:tr w:rsidR="002A4CFA" w:rsidRPr="00352227" w14:paraId="0465F58A" w14:textId="77777777" w:rsidTr="002A4CFA">
        <w:tc>
          <w:tcPr>
            <w:tcW w:w="2948" w:type="dxa"/>
          </w:tcPr>
          <w:p w14:paraId="48E6F384" w14:textId="77777777" w:rsidR="002A4CFA" w:rsidRPr="00352227" w:rsidRDefault="002A4CFA" w:rsidP="002A4CFA">
            <w:pPr>
              <w:pStyle w:val="Listaszerbekezds10"/>
              <w:numPr>
                <w:ilvl w:val="0"/>
                <w:numId w:val="41"/>
              </w:numPr>
              <w:suppressAutoHyphens w:val="0"/>
              <w:spacing w:line="276" w:lineRule="auto"/>
              <w:ind w:left="306" w:hanging="294"/>
              <w:textAlignment w:val="auto"/>
              <w:outlineLvl w:val="1"/>
              <w:rPr>
                <w:rFonts w:ascii="Tahoma" w:hAnsi="Tahoma" w:cs="Tahoma"/>
                <w:color w:val="000000" w:themeColor="text1"/>
                <w:sz w:val="21"/>
                <w:szCs w:val="21"/>
                <w:lang w:val="hu-HU"/>
              </w:rPr>
            </w:pPr>
            <w:r w:rsidRPr="00352227">
              <w:rPr>
                <w:rFonts w:ascii="Tahoma" w:hAnsi="Tahoma" w:cs="Tahoma"/>
                <w:bCs/>
                <w:color w:val="000000" w:themeColor="text1"/>
                <w:sz w:val="21"/>
                <w:szCs w:val="21"/>
                <w:lang w:val="hu-HU"/>
              </w:rPr>
              <w:t>Építészeti-, és Belsőép. Rekonstrukciós Programterv</w:t>
            </w:r>
          </w:p>
        </w:tc>
        <w:tc>
          <w:tcPr>
            <w:tcW w:w="2644" w:type="dxa"/>
            <w:vAlign w:val="center"/>
          </w:tcPr>
          <w:p w14:paraId="5F18F90D" w14:textId="77777777" w:rsidR="002A4CFA" w:rsidRPr="00352227" w:rsidRDefault="002A4CFA" w:rsidP="002A4CFA">
            <w:pPr>
              <w:pStyle w:val="Listaszerbekezds10"/>
              <w:spacing w:after="120" w:line="276" w:lineRule="auto"/>
              <w:ind w:left="4" w:firstLine="28"/>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70%, azaz ,- Ft + ÁFA</w:t>
            </w:r>
          </w:p>
        </w:tc>
        <w:tc>
          <w:tcPr>
            <w:tcW w:w="2616" w:type="dxa"/>
            <w:vAlign w:val="center"/>
          </w:tcPr>
          <w:p w14:paraId="5C17495A" w14:textId="77777777" w:rsidR="002A4CFA" w:rsidRPr="00352227" w:rsidRDefault="002A4CFA" w:rsidP="002A4CFA">
            <w:pPr>
              <w:pStyle w:val="Listaszerbekezds10"/>
              <w:spacing w:after="120" w:line="276" w:lineRule="auto"/>
              <w:ind w:left="33" w:firstLine="1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30%, azaz ,- Ft + ÁFA</w:t>
            </w:r>
          </w:p>
        </w:tc>
      </w:tr>
      <w:tr w:rsidR="002A4CFA" w:rsidRPr="00352227" w14:paraId="3C7495AA" w14:textId="77777777" w:rsidTr="002A4CFA">
        <w:tc>
          <w:tcPr>
            <w:tcW w:w="2948" w:type="dxa"/>
          </w:tcPr>
          <w:p w14:paraId="56895B90" w14:textId="77777777" w:rsidR="002A4CFA" w:rsidRPr="00352227" w:rsidRDefault="002A4CFA" w:rsidP="002A4CFA">
            <w:pPr>
              <w:pStyle w:val="Listaszerbekezds10"/>
              <w:numPr>
                <w:ilvl w:val="0"/>
                <w:numId w:val="41"/>
              </w:numPr>
              <w:suppressAutoHyphens w:val="0"/>
              <w:spacing w:line="276" w:lineRule="auto"/>
              <w:ind w:left="306" w:hanging="294"/>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Funkcionális-, és Térszerkezeti Vázlatterv </w:t>
            </w:r>
          </w:p>
        </w:tc>
        <w:tc>
          <w:tcPr>
            <w:tcW w:w="2644" w:type="dxa"/>
            <w:vAlign w:val="center"/>
          </w:tcPr>
          <w:p w14:paraId="6E8A987F" w14:textId="77777777" w:rsidR="002A4CFA" w:rsidRPr="00352227" w:rsidRDefault="002A4CFA" w:rsidP="002A4CFA">
            <w:pPr>
              <w:pStyle w:val="Listaszerbekezds10"/>
              <w:spacing w:after="120" w:line="276" w:lineRule="auto"/>
              <w:ind w:left="4" w:firstLine="28"/>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70%, azaz ,- Ft + ÁFA</w:t>
            </w:r>
          </w:p>
        </w:tc>
        <w:tc>
          <w:tcPr>
            <w:tcW w:w="2616" w:type="dxa"/>
            <w:vAlign w:val="center"/>
          </w:tcPr>
          <w:p w14:paraId="560943A3" w14:textId="77777777" w:rsidR="002A4CFA" w:rsidRPr="00352227" w:rsidRDefault="002A4CFA" w:rsidP="002A4CFA">
            <w:pPr>
              <w:pStyle w:val="Listaszerbekezds10"/>
              <w:spacing w:after="120" w:line="276" w:lineRule="auto"/>
              <w:ind w:left="33" w:firstLine="1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30%, azaz ,- Ft + ÁFA</w:t>
            </w:r>
          </w:p>
        </w:tc>
      </w:tr>
      <w:tr w:rsidR="002A4CFA" w:rsidRPr="00352227" w14:paraId="1982C0CD" w14:textId="77777777" w:rsidTr="002A4CFA">
        <w:tc>
          <w:tcPr>
            <w:tcW w:w="2948" w:type="dxa"/>
          </w:tcPr>
          <w:p w14:paraId="5F9E5F3E" w14:textId="77777777" w:rsidR="002A4CFA" w:rsidRPr="00352227" w:rsidRDefault="002A4CFA" w:rsidP="002A4CFA">
            <w:pPr>
              <w:pStyle w:val="Listaszerbekezds10"/>
              <w:numPr>
                <w:ilvl w:val="0"/>
                <w:numId w:val="41"/>
              </w:numPr>
              <w:suppressAutoHyphens w:val="0"/>
              <w:spacing w:line="276" w:lineRule="auto"/>
              <w:ind w:left="306" w:hanging="294"/>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Engedélyezési Tervek</w:t>
            </w:r>
          </w:p>
        </w:tc>
        <w:tc>
          <w:tcPr>
            <w:tcW w:w="2644" w:type="dxa"/>
            <w:vAlign w:val="center"/>
          </w:tcPr>
          <w:p w14:paraId="59B8A81C" w14:textId="77777777" w:rsidR="002A4CFA" w:rsidRPr="00352227" w:rsidRDefault="002A4CFA" w:rsidP="002A4CFA">
            <w:pPr>
              <w:pStyle w:val="Listaszerbekezds10"/>
              <w:spacing w:after="120" w:line="276" w:lineRule="auto"/>
              <w:ind w:left="4" w:hanging="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60%, azaz ,- Ft + ÁFA</w:t>
            </w:r>
          </w:p>
        </w:tc>
        <w:tc>
          <w:tcPr>
            <w:tcW w:w="2616" w:type="dxa"/>
            <w:vAlign w:val="center"/>
          </w:tcPr>
          <w:p w14:paraId="1C162B2B" w14:textId="77777777" w:rsidR="002A4CFA" w:rsidRPr="00352227" w:rsidRDefault="002A4CFA" w:rsidP="002A4CFA">
            <w:pPr>
              <w:pStyle w:val="Listaszerbekezds10"/>
              <w:spacing w:after="120" w:line="276" w:lineRule="auto"/>
              <w:ind w:left="33" w:hanging="33"/>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40%, azaz ,- Ft + ÁFA</w:t>
            </w:r>
          </w:p>
        </w:tc>
      </w:tr>
      <w:tr w:rsidR="002A4CFA" w:rsidRPr="00352227" w14:paraId="54F771DF" w14:textId="77777777" w:rsidTr="002A4CFA">
        <w:tc>
          <w:tcPr>
            <w:tcW w:w="2948" w:type="dxa"/>
          </w:tcPr>
          <w:p w14:paraId="482B4A72" w14:textId="77777777" w:rsidR="002A4CFA" w:rsidRPr="00352227" w:rsidRDefault="002A4CFA" w:rsidP="002A4CFA">
            <w:pPr>
              <w:pStyle w:val="Listaszerbekezds10"/>
              <w:numPr>
                <w:ilvl w:val="0"/>
                <w:numId w:val="41"/>
              </w:numPr>
              <w:suppressAutoHyphens w:val="0"/>
              <w:spacing w:line="276" w:lineRule="auto"/>
              <w:ind w:left="306" w:hanging="294"/>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Tenderterv</w:t>
            </w:r>
          </w:p>
        </w:tc>
        <w:tc>
          <w:tcPr>
            <w:tcW w:w="2644" w:type="dxa"/>
            <w:vAlign w:val="center"/>
          </w:tcPr>
          <w:p w14:paraId="3FD3C650" w14:textId="77777777" w:rsidR="002A4CFA" w:rsidRPr="00352227" w:rsidDel="00475B01" w:rsidRDefault="002A4CFA" w:rsidP="002A4CFA">
            <w:pPr>
              <w:pStyle w:val="Listaszerbekezds10"/>
              <w:spacing w:after="120" w:line="276" w:lineRule="auto"/>
              <w:ind w:left="4" w:hanging="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100%, azaz ,- Ft + ÁFA</w:t>
            </w:r>
          </w:p>
        </w:tc>
        <w:tc>
          <w:tcPr>
            <w:tcW w:w="2616" w:type="dxa"/>
            <w:vAlign w:val="center"/>
          </w:tcPr>
          <w:p w14:paraId="3A6BCF2B" w14:textId="77777777" w:rsidR="002A4CFA" w:rsidRPr="00352227" w:rsidDel="00475B01" w:rsidRDefault="002A4CFA" w:rsidP="002A4CFA">
            <w:pPr>
              <w:pStyle w:val="Listaszerbekezds10"/>
              <w:spacing w:after="120" w:line="276" w:lineRule="auto"/>
              <w:ind w:left="33" w:hanging="33"/>
              <w:jc w:val="center"/>
              <w:rPr>
                <w:rFonts w:ascii="Tahoma" w:hAnsi="Tahoma" w:cs="Tahoma"/>
                <w:color w:val="000000" w:themeColor="text1"/>
                <w:sz w:val="21"/>
                <w:szCs w:val="21"/>
                <w:lang w:val="hu-HU"/>
              </w:rPr>
            </w:pPr>
          </w:p>
        </w:tc>
      </w:tr>
      <w:tr w:rsidR="002A4CFA" w:rsidRPr="00352227" w14:paraId="5276B10B" w14:textId="77777777" w:rsidTr="002A4CFA">
        <w:tc>
          <w:tcPr>
            <w:tcW w:w="2948" w:type="dxa"/>
          </w:tcPr>
          <w:p w14:paraId="33D85C44" w14:textId="77777777" w:rsidR="002A4CFA" w:rsidRPr="00352227" w:rsidRDefault="002A4CFA" w:rsidP="002A4CFA">
            <w:pPr>
              <w:pStyle w:val="Listaszerbekezds10"/>
              <w:numPr>
                <w:ilvl w:val="0"/>
                <w:numId w:val="41"/>
              </w:numPr>
              <w:tabs>
                <w:tab w:val="left" w:pos="306"/>
                <w:tab w:val="left" w:pos="338"/>
              </w:tabs>
              <w:suppressAutoHyphens w:val="0"/>
              <w:spacing w:line="276" w:lineRule="auto"/>
              <w:ind w:left="338" w:hanging="326"/>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Kivitelezési Tervek </w:t>
            </w:r>
          </w:p>
        </w:tc>
        <w:tc>
          <w:tcPr>
            <w:tcW w:w="2644" w:type="dxa"/>
            <w:vAlign w:val="center"/>
          </w:tcPr>
          <w:p w14:paraId="0E5877E5" w14:textId="77777777" w:rsidR="002A4CFA" w:rsidRPr="00352227" w:rsidRDefault="002A4CFA" w:rsidP="002A4CFA">
            <w:pPr>
              <w:pStyle w:val="Listaszerbekezds10"/>
              <w:spacing w:after="120" w:line="276" w:lineRule="auto"/>
              <w:ind w:left="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70%, azaz ,- Ft + ÁFA</w:t>
            </w:r>
          </w:p>
        </w:tc>
        <w:tc>
          <w:tcPr>
            <w:tcW w:w="2616" w:type="dxa"/>
            <w:vAlign w:val="center"/>
          </w:tcPr>
          <w:p w14:paraId="72FC41D6" w14:textId="77777777" w:rsidR="002A4CFA" w:rsidRPr="00352227" w:rsidRDefault="002A4CFA" w:rsidP="002A4CFA">
            <w:pPr>
              <w:pStyle w:val="Listaszerbekezds10"/>
              <w:spacing w:after="120" w:line="276" w:lineRule="auto"/>
              <w:ind w:left="33"/>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30%, azaz ,- Ft + ÁFA</w:t>
            </w:r>
          </w:p>
        </w:tc>
      </w:tr>
      <w:tr w:rsidR="002A4CFA" w:rsidRPr="00352227" w14:paraId="77C05ECD" w14:textId="77777777" w:rsidTr="002A4CFA">
        <w:tc>
          <w:tcPr>
            <w:tcW w:w="2948" w:type="dxa"/>
          </w:tcPr>
          <w:p w14:paraId="2E72C80B" w14:textId="77777777" w:rsidR="002A4CFA" w:rsidRPr="00352227" w:rsidRDefault="002A4CFA" w:rsidP="002A4CFA">
            <w:pPr>
              <w:pStyle w:val="Listaszerbekezds10"/>
              <w:numPr>
                <w:ilvl w:val="0"/>
                <w:numId w:val="41"/>
              </w:numPr>
              <w:tabs>
                <w:tab w:val="left" w:pos="306"/>
                <w:tab w:val="left" w:pos="338"/>
              </w:tabs>
              <w:suppressAutoHyphens w:val="0"/>
              <w:spacing w:line="276" w:lineRule="auto"/>
              <w:ind w:left="338" w:hanging="326"/>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Megvalósulási Terv</w:t>
            </w:r>
          </w:p>
        </w:tc>
        <w:tc>
          <w:tcPr>
            <w:tcW w:w="2644" w:type="dxa"/>
            <w:vAlign w:val="center"/>
          </w:tcPr>
          <w:p w14:paraId="047107B2" w14:textId="77777777" w:rsidR="002A4CFA" w:rsidRPr="00352227" w:rsidRDefault="002A4CFA" w:rsidP="002A4CFA">
            <w:pPr>
              <w:pStyle w:val="Listaszerbekezds10"/>
              <w:spacing w:after="120" w:line="276" w:lineRule="auto"/>
              <w:ind w:left="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100%, azaz ,- Ft + ÁFA</w:t>
            </w:r>
          </w:p>
        </w:tc>
        <w:tc>
          <w:tcPr>
            <w:tcW w:w="2616" w:type="dxa"/>
            <w:vAlign w:val="center"/>
          </w:tcPr>
          <w:p w14:paraId="7F40E5E4" w14:textId="77777777" w:rsidR="002A4CFA" w:rsidRPr="00352227" w:rsidRDefault="002A4CFA" w:rsidP="002A4CFA">
            <w:pPr>
              <w:pStyle w:val="Listaszerbekezds10"/>
              <w:spacing w:after="120" w:line="276" w:lineRule="auto"/>
              <w:ind w:left="33"/>
              <w:jc w:val="center"/>
              <w:rPr>
                <w:rFonts w:ascii="Tahoma" w:hAnsi="Tahoma" w:cs="Tahoma"/>
                <w:color w:val="000000" w:themeColor="text1"/>
                <w:sz w:val="21"/>
                <w:szCs w:val="21"/>
                <w:lang w:val="hu-HU"/>
              </w:rPr>
            </w:pPr>
          </w:p>
        </w:tc>
      </w:tr>
      <w:tr w:rsidR="002A4CFA" w:rsidRPr="00352227" w14:paraId="71EC33C5" w14:textId="77777777" w:rsidTr="002A4CFA">
        <w:tc>
          <w:tcPr>
            <w:tcW w:w="2948" w:type="dxa"/>
          </w:tcPr>
          <w:p w14:paraId="2A01CBCB" w14:textId="77777777" w:rsidR="002A4CFA" w:rsidRPr="00352227" w:rsidRDefault="002A4CFA" w:rsidP="002A4CFA">
            <w:pPr>
              <w:pStyle w:val="Listaszerbekezds10"/>
              <w:numPr>
                <w:ilvl w:val="0"/>
                <w:numId w:val="41"/>
              </w:numPr>
              <w:tabs>
                <w:tab w:val="left" w:pos="306"/>
                <w:tab w:val="left" w:pos="338"/>
              </w:tabs>
              <w:suppressAutoHyphens w:val="0"/>
              <w:spacing w:line="276" w:lineRule="auto"/>
              <w:ind w:left="338" w:hanging="326"/>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Tervezői Művezetés </w:t>
            </w:r>
          </w:p>
        </w:tc>
        <w:tc>
          <w:tcPr>
            <w:tcW w:w="2644" w:type="dxa"/>
            <w:vAlign w:val="center"/>
          </w:tcPr>
          <w:p w14:paraId="21F40530" w14:textId="77777777" w:rsidR="002A4CFA" w:rsidRPr="00352227" w:rsidRDefault="002A4CFA" w:rsidP="002A4CFA">
            <w:pPr>
              <w:pStyle w:val="Listaszerbekezds10"/>
              <w:spacing w:after="120" w:line="276" w:lineRule="auto"/>
              <w:ind w:left="4"/>
              <w:jc w:val="center"/>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100%, azaz ,- Ft + ÁFA</w:t>
            </w:r>
          </w:p>
        </w:tc>
        <w:tc>
          <w:tcPr>
            <w:tcW w:w="2616" w:type="dxa"/>
            <w:vAlign w:val="center"/>
          </w:tcPr>
          <w:p w14:paraId="2977BF22" w14:textId="77777777" w:rsidR="002A4CFA" w:rsidRPr="00352227" w:rsidRDefault="002A4CFA" w:rsidP="002A4CFA">
            <w:pPr>
              <w:pStyle w:val="Listaszerbekezds10"/>
              <w:spacing w:after="120" w:line="276" w:lineRule="auto"/>
              <w:ind w:left="33"/>
              <w:jc w:val="center"/>
              <w:rPr>
                <w:rFonts w:ascii="Tahoma" w:hAnsi="Tahoma" w:cs="Tahoma"/>
                <w:color w:val="000000" w:themeColor="text1"/>
                <w:sz w:val="21"/>
                <w:szCs w:val="21"/>
                <w:lang w:val="hu-HU"/>
              </w:rPr>
            </w:pPr>
          </w:p>
        </w:tc>
      </w:tr>
    </w:tbl>
    <w:p w14:paraId="0D8B0428"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92B221D"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Díj megosztásának arányának megállapítása a Magyar Építész Kamara építészeti alkotások és szolgáltatások Díjszámítási Szabályzatában foglaltak alapulvételével történik.</w:t>
      </w:r>
    </w:p>
    <w:p w14:paraId="76C8731F"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02F55C22"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a Tervező által a hatályos jogszabályok szerint kibocsátott számla összegét a jelen Szerződés rendelkezéseinek megfelelő számla kézhezvételét követő harminc (30) naptári napon belül köteles banki átutalással megfizetni a Tervezőnek a Kbt. 135. § (1), (5)-(6) bekezdése, továbbá a Ptk. 6:130. § (1)-(2) bekezdés szerint.</w:t>
      </w:r>
    </w:p>
    <w:p w14:paraId="19DC3F2C"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31704504"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tájékoztatja - az adózás rendjéről szóló 2003. évi XCII. törvény (a továbbiakban: Art.) 36/A. § (2) bekezdésének megfelelően - Tervezőt, hogy jelen szerződés és ennek teljesítése az Art. 36/A. §-ában foglaltak hatálya alá tartozik, amelyről a kifizetést teljesítőnek - mindegyik szerződés esetén - az Art. 36/A. § (2) bekezdésében foglaltaknak megfelelően tájékoztatnia kell alvállalkozóit. </w:t>
      </w:r>
    </w:p>
    <w:p w14:paraId="3B14869E"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D7D1EE9"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tudomásul veszi azt, hogy Megrendelő a jelen szerződés teljesítése alapján történő, a nettó módon számított 200.000,- Ft –ot (azaz kettőszázezer forintot) meghaladó kifizetésnél a Vállalkozónak a teljesítésért – visszatartási kötelezettség nélkül csak abban az esetben teljesíthet, ha</w:t>
      </w:r>
    </w:p>
    <w:p w14:paraId="64179D5F" w14:textId="77777777" w:rsidR="002A4CFA" w:rsidRPr="00352227" w:rsidRDefault="002A4CFA" w:rsidP="002A4CFA">
      <w:pPr>
        <w:pStyle w:val="Listaszerbekezds10"/>
        <w:numPr>
          <w:ilvl w:val="0"/>
          <w:numId w:val="44"/>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bemutat, átad vagy megküld a tényleges kifizetés időpontjától számított 30 (harminc) napnál nem régebbi nemlegesnek minősülő együttes adóigazolást, vagy </w:t>
      </w:r>
    </w:p>
    <w:p w14:paraId="78FD1F59" w14:textId="77777777" w:rsidR="002A4CFA" w:rsidRPr="00352227" w:rsidRDefault="002A4CFA" w:rsidP="002A4CFA">
      <w:pPr>
        <w:pStyle w:val="Listaszerbekezds10"/>
        <w:numPr>
          <w:ilvl w:val="0"/>
          <w:numId w:val="44"/>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kifizetés időpontjában szerepel a köztartozásmentes adózói adatbázisban.</w:t>
      </w:r>
    </w:p>
    <w:p w14:paraId="21A8915F"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Megrendelő a köztartozást mutató együttes adóigazolás átadása, bemutatása vagy megküldése után a köztartozás erejéig visszatartja a kifizetést. A visszatartási kötelezettség az általános forgalmi adóra nem terjed ki. </w:t>
      </w:r>
    </w:p>
    <w:p w14:paraId="5ADD9CB0"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02D0E81A"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továbbá kijelenti, hogy az Art. 36/A. §-ában foglalt rendelkezéseket, melyek az ő és alvállalkozója, illetve a kapcsolt vállalkozások közötti kifizetésekre vonatkozik, ismeri, azokat betartja.</w:t>
      </w:r>
    </w:p>
    <w:p w14:paraId="2364F0F5"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27CB3BB" w14:textId="77777777" w:rsidR="002A4CFA" w:rsidRPr="00352227" w:rsidRDefault="002A4CFA" w:rsidP="002A4CFA">
      <w:pPr>
        <w:tabs>
          <w:tab w:val="left" w:pos="-3969"/>
          <w:tab w:val="left" w:pos="-3828"/>
          <w:tab w:val="left" w:pos="426"/>
        </w:tabs>
        <w:spacing w:after="0"/>
        <w:ind w:left="1134" w:right="5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Tervező tudomásul veszi, hogy Megrendelő csak a teljesítés igazolását követően kiállított, a Megbízott által – a számvitelről szóló 2000. évi C. törvény 167. § (3) bekezdésének megfelelően – kiállított és a Megrendelő által befogadott számla ellenében teljesít kifizetést. Megrendelő a számlát nem köteles befogadni, és a Tervező egyidejű értesítése mellett a számlát a fizetési határidő szempontjából be nem nyújtottnak tekintheti, ha a számla nem felel meg a vonatkozó jogszabályi előírásoknak. Tervező számlaszáma, ahova az átutalást kéri a jogszabályi előírásoknak megfelelően kiállított számlán kerül feltüntetésre. </w:t>
      </w:r>
    </w:p>
    <w:p w14:paraId="3507FDC7" w14:textId="77777777" w:rsidR="002A4CFA" w:rsidRPr="00352227" w:rsidRDefault="002A4CFA" w:rsidP="002A4CFA">
      <w:pPr>
        <w:tabs>
          <w:tab w:val="left" w:pos="-3969"/>
          <w:tab w:val="left" w:pos="-3828"/>
          <w:tab w:val="left" w:pos="426"/>
        </w:tabs>
        <w:spacing w:after="0"/>
        <w:ind w:left="1134" w:right="57"/>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bankszámlaszám helyességéért és a tekintetben, hogy az a Tervezőé, a Tervező szavatol, és a Tervezési Díj az átutalás napján teljesítettnek minősül. </w:t>
      </w:r>
    </w:p>
    <w:p w14:paraId="0E9F840D"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899A88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Megrendelő fizetési késedelme esetén a késedelembe esés napjától a Ptk. szerinti mértékű (6:155.§) késedelmi kamat és behajtási költségátalány felszámítására jogosult mindaddig, amíg a Megrendelő a fizetést nem teljesíti. Megrendelő hatvan (60) napos fizetési késedelme esetén Tervező jogosult a tervezési feladat teljesítését felfüggeszteni a fizetési kötelezettség teljesítéséig. A teljesítési határidők a felfüggesztés időtartamával meghosszabbodnak.</w:t>
      </w:r>
    </w:p>
    <w:p w14:paraId="59E26F7F"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5EDC470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Díj képezi a teljes ellenszolgáltatást mindazon munkák elvégzése és a felmerülő költségek tekintetében, amelyek a Szerződés teljesítéséhez szükségesek, így magában foglalja a Tervező által a munka elvégzéséhez igénybevett valamennyi közreműködő díját is. A Tervezési Díj tervezési fázisonkénti összegén túlmenően a Tervező az adott tervezési szakaszban elvégzett munkáért, illetve felmerült költségért semmilyen további díjazásra, költségtérítésre nem tarthat igényt.</w:t>
      </w:r>
    </w:p>
    <w:p w14:paraId="439DED53"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CA666D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46" w:name="_Ref230156670"/>
      <w:r w:rsidRPr="00352227">
        <w:rPr>
          <w:rFonts w:ascii="Tahoma" w:hAnsi="Tahoma" w:cs="Tahoma"/>
          <w:color w:val="000000" w:themeColor="text1"/>
          <w:sz w:val="21"/>
          <w:szCs w:val="21"/>
          <w:lang w:val="hu-HU"/>
        </w:rPr>
        <w:t xml:space="preserve">A Tervezési Díj magában foglalja továbbá a jelen szerződéssel Megrendelő számára biztosított felhasználási jogok ellenértékét, amelynek az egyes tervfázisokra eső mértékét Felek a 3.5 pontban rögzítették.  </w:t>
      </w:r>
      <w:bookmarkEnd w:id="46"/>
    </w:p>
    <w:p w14:paraId="36C3155A"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516E4B9" w14:textId="77777777" w:rsidR="002A4CFA" w:rsidRPr="00352227" w:rsidRDefault="002A4CFA" w:rsidP="002A4CFA">
      <w:pPr>
        <w:pStyle w:val="Listaszerbekezds10"/>
        <w:numPr>
          <w:ilvl w:val="1"/>
          <w:numId w:val="38"/>
        </w:numPr>
        <w:suppressAutoHyphens w:val="0"/>
        <w:spacing w:line="276" w:lineRule="auto"/>
        <w:ind w:left="1077"/>
        <w:jc w:val="both"/>
        <w:textAlignment w:val="auto"/>
        <w:outlineLvl w:val="1"/>
        <w:rPr>
          <w:rFonts w:ascii="Tahoma" w:hAnsi="Tahoma" w:cs="Tahoma"/>
          <w:color w:val="000000" w:themeColor="text1"/>
          <w:sz w:val="21"/>
          <w:szCs w:val="21"/>
          <w:lang w:val="hu-HU"/>
        </w:rPr>
      </w:pPr>
      <w:bookmarkStart w:id="47" w:name="_Ref230160028"/>
      <w:r w:rsidRPr="00352227">
        <w:rPr>
          <w:rFonts w:ascii="Tahoma" w:hAnsi="Tahoma" w:cs="Tahoma"/>
          <w:color w:val="000000" w:themeColor="text1"/>
          <w:sz w:val="21"/>
          <w:szCs w:val="21"/>
          <w:lang w:val="hu-HU"/>
        </w:rPr>
        <w:lastRenderedPageBreak/>
        <w:t xml:space="preserve">Abban az esetben, ha a Megrendelő a Szerződést felmondja, vagy a Szerződés teljesítése olyan okból, amelyért a Megrendelő felelős vagy az érdekkörében bekövetkezett ok miatt meghiúsul vagy lehetetlenül, vagy a Megrendelő a Szerződést a 10.1 pont szerint felmondja, úgy a Megrendelő a Szerződés megszűnéséig általa már megrendelt és szerződésszerűen teljesített szolgáltatások arányosított Tervezési Díját – az esedékessé vált kötbérek és Károk beszámításával – köteles megfizetni a Tervező részére. </w:t>
      </w:r>
    </w:p>
    <w:p w14:paraId="0A5194E8"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6CA39F5" w14:textId="77777777" w:rsidR="002A4CFA" w:rsidRPr="00352227" w:rsidRDefault="002A4CFA" w:rsidP="002A4CFA">
      <w:pPr>
        <w:pStyle w:val="Listaszerbekezds10"/>
        <w:numPr>
          <w:ilvl w:val="1"/>
          <w:numId w:val="38"/>
        </w:numPr>
        <w:suppressAutoHyphens w:val="0"/>
        <w:spacing w:line="276" w:lineRule="auto"/>
        <w:ind w:left="1077"/>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Felek megállapodnak, hogy a Tervezési Díj Tervező részére történő megfizetésével – ideértve különösen a 3.10 pont szerinti Tervezési Díj-fizetést – a Megrendelő minden külön jogcselekmény, és minden további díjfizetési kötelezettség nélkül megszerzi a Tervező és az alvállalkozók által a Szerződés megszűnése időpontjáig elkészített Tervdokumentáció, egyéb szellemi alkotások kizárólagos és korlátlan felhasználási jogait. A Megrendelő, a fentiek szerint megszerzett kizárólagos és korlátlan felhasználási jogok keretein belül jogosult különösen (de nem kizárólagosan) a terveket többszörözni, nyilvánosságra hozni, kiállítani, átdolgozni, vagy ezekre Harmadik Személynek megbízást vagy megrendelést adni, továbbá Harmadik Személyek számára továbbtervezés céljából rendelkezésre bocsátani, és a felhasználást engedélyezni.</w:t>
      </w:r>
    </w:p>
    <w:p w14:paraId="471E5641" w14:textId="77777777" w:rsidR="002A4CFA" w:rsidRPr="00352227" w:rsidRDefault="002A4CFA" w:rsidP="002A4CFA">
      <w:pPr>
        <w:spacing w:after="0"/>
        <w:jc w:val="both"/>
        <w:outlineLvl w:val="1"/>
        <w:rPr>
          <w:rFonts w:ascii="Tahoma" w:hAnsi="Tahoma" w:cs="Tahoma"/>
          <w:color w:val="000000" w:themeColor="text1"/>
          <w:sz w:val="21"/>
          <w:szCs w:val="21"/>
        </w:rPr>
      </w:pPr>
    </w:p>
    <w:p w14:paraId="71DFC4F7" w14:textId="77777777" w:rsidR="002A4CFA" w:rsidRPr="00352227" w:rsidRDefault="002A4CFA" w:rsidP="002A4CFA">
      <w:pPr>
        <w:pStyle w:val="Listaszerbekezds10"/>
        <w:numPr>
          <w:ilvl w:val="1"/>
          <w:numId w:val="38"/>
        </w:numPr>
        <w:suppressAutoHyphens w:val="0"/>
        <w:spacing w:line="276" w:lineRule="auto"/>
        <w:ind w:left="1077"/>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Az egyértelműség kedvéért a Felek rögzítik, hogy a Megrendelő a Tervezőnek fizetendő Tervezési Díj megfizetését (ideértve különösen a 3.10 pont szerinti arányosított díjfizetést), és a Szerződés 3.10 pont szerinti megszűnését követően is jogosult a Szerződés 10.1, illetve 10.3 pont szerinti megszűnéséből eredő valamennyi Kár- és egyéb igényének Tervező általi megtérítésére, mindazonáltal csak és kizárólag abban az esetben, ha a Szerződés megszűnése a Tervezőnek felróható ok miatt vagy érdekkörében következik be. </w:t>
      </w:r>
    </w:p>
    <w:bookmarkEnd w:id="47"/>
    <w:p w14:paraId="3094314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jelen Szerződés aláírásával akként nyilatkozik, hogy a Szerződés elválaszthatatlan részét képező dokumentumokat és a Megrendelő által a közbeszerzési eljárás során a rendelkezésére bocsátott egyéb dokumentumokat – mint szakértő társaság – saját felelősségére ellenőrizte, az azokban foglalt tényeket, előírásokat ismeri. Tervező a Tervezési Díjat ezen információk figyelembevételével kellően nagy szakmai tapasztalatára alapozva a helyszín ismeretében állapította meg.</w:t>
      </w:r>
    </w:p>
    <w:p w14:paraId="4032C928"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75BD9F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eastAsia="hu-HU"/>
        </w:rPr>
      </w:pPr>
      <w:r w:rsidRPr="00352227">
        <w:rPr>
          <w:rFonts w:ascii="Tahoma" w:hAnsi="Tahoma" w:cs="Tahoma"/>
          <w:color w:val="000000" w:themeColor="text1"/>
          <w:sz w:val="21"/>
          <w:szCs w:val="21"/>
          <w:lang w:val="hu-HU"/>
        </w:rPr>
        <w:t xml:space="preserve">Tervező jelen Szerződés aláírásával vállalja a Kbt. 136. § (1) bekezdésében foglalt kötelezettségek betartását, azaz, hogy </w:t>
      </w:r>
      <w:r w:rsidRPr="00352227">
        <w:rPr>
          <w:rFonts w:ascii="Tahoma" w:hAnsi="Tahoma" w:cs="Tahoma"/>
          <w:color w:val="000000" w:themeColor="text1"/>
          <w:sz w:val="21"/>
          <w:szCs w:val="21"/>
          <w:lang w:val="hu-HU" w:eastAsia="hu-HU"/>
        </w:rPr>
        <w:t xml:space="preserve">Tervező a Kbt. 136. § (1) bekezdés a) pontja értelmében nem fizethet, illetve számolhat el a szerződés teljesítésével összefüggésben olyan költségeket, melyek a Kbt. 62. § (1) bekezdés </w:t>
      </w:r>
      <w:r w:rsidRPr="00352227">
        <w:rPr>
          <w:rFonts w:ascii="Tahoma" w:hAnsi="Tahoma" w:cs="Tahoma"/>
          <w:iCs/>
          <w:color w:val="000000" w:themeColor="text1"/>
          <w:sz w:val="21"/>
          <w:szCs w:val="21"/>
          <w:lang w:val="hu-HU" w:eastAsia="hu-HU"/>
        </w:rPr>
        <w:t xml:space="preserve">k) </w:t>
      </w:r>
      <w:r w:rsidRPr="00352227">
        <w:rPr>
          <w:rFonts w:ascii="Tahoma" w:hAnsi="Tahoma" w:cs="Tahoma"/>
          <w:color w:val="000000" w:themeColor="text1"/>
          <w:sz w:val="21"/>
          <w:szCs w:val="21"/>
          <w:lang w:val="hu-HU" w:eastAsia="hu-HU"/>
        </w:rPr>
        <w:t>pont ka)-kb) alpontjai szerinti feltételeknek nem megfelelő társaság tekintetében merülnek fel, és melyek a Tervező adóköteles jövedelmének csökkentésére alkalmasak. Tervező a Kbt. 136. § (1) bekezdés b) pontja szerint a szerződés teljesítésének teljes időtartama alatt tulajdonosi szerkezetét Megrendelő számára megismerhetővé teszi és a Kbt. 143. § (3) bekezdés szerinti ügyletekről Megrendelőt haladéktalanul értesíti.</w:t>
      </w:r>
    </w:p>
    <w:p w14:paraId="19C6FD0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1E4E27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eastAsia="hu-HU"/>
        </w:rPr>
      </w:pPr>
      <w:r w:rsidRPr="00352227">
        <w:rPr>
          <w:rFonts w:ascii="Tahoma" w:hAnsi="Tahoma" w:cs="Tahoma"/>
          <w:color w:val="000000" w:themeColor="text1"/>
          <w:sz w:val="21"/>
          <w:szCs w:val="21"/>
          <w:lang w:val="hu-HU"/>
        </w:rPr>
        <w:t xml:space="preserve">Tervező – az államháztartásról szóló törvény végrehajtásáról szóló 368/2011. (XII. 31.) 50. § (1a) bekezdésében előírtakra tekintettel – a jelen Szerződés aláírásával nyilatkozik </w:t>
      </w:r>
      <w:r w:rsidRPr="00352227">
        <w:rPr>
          <w:rFonts w:ascii="Tahoma" w:hAnsi="Tahoma" w:cs="Tahoma"/>
          <w:color w:val="000000" w:themeColor="text1"/>
          <w:sz w:val="21"/>
          <w:szCs w:val="21"/>
          <w:lang w:val="hu-HU" w:eastAsia="hu-HU"/>
        </w:rPr>
        <w:t xml:space="preserve">arra vonatkozóan, hogy a nemzeti vagyonról szóló 2011. évi CXCVI. törvény 3. §-a szerinti átlátható szervezetnek minősül. Tervező a jelen nyilatkozatban foglaltak változása esetén haladéktalanul köteles arról a Megrendelőt írásban tájékoztatni. A jelen nyilatkozatot tervező annak tudatában teszi meg, hogy a valótlan tartalmú nyilatkozat alapján kötött </w:t>
      </w:r>
      <w:r w:rsidRPr="00352227">
        <w:rPr>
          <w:rFonts w:ascii="Tahoma" w:hAnsi="Tahoma" w:cs="Tahoma"/>
          <w:color w:val="000000" w:themeColor="text1"/>
          <w:sz w:val="21"/>
          <w:szCs w:val="21"/>
          <w:lang w:val="hu-HU" w:eastAsia="hu-HU"/>
        </w:rPr>
        <w:lastRenderedPageBreak/>
        <w:t>visszterhes szerződést a Megrendelő felmondja vagy – ha a szerződés teljesítésére még nem került sor – a szerződéstől eláll.</w:t>
      </w:r>
    </w:p>
    <w:p w14:paraId="44D08D34" w14:textId="77777777" w:rsidR="002A4CFA" w:rsidRPr="00352227" w:rsidRDefault="002A4CFA" w:rsidP="002A4CFA">
      <w:pPr>
        <w:autoSpaceDE w:val="0"/>
        <w:autoSpaceDN w:val="0"/>
        <w:adjustRightInd w:val="0"/>
        <w:spacing w:after="0"/>
        <w:rPr>
          <w:rFonts w:ascii="Tahoma" w:hAnsi="Tahoma" w:cs="Tahoma"/>
          <w:color w:val="000000" w:themeColor="text1"/>
          <w:sz w:val="21"/>
          <w:szCs w:val="21"/>
        </w:rPr>
      </w:pPr>
    </w:p>
    <w:p w14:paraId="0FC5D08C"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2DE4E5F"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48" w:name="_Toc224705230"/>
      <w:bookmarkStart w:id="49" w:name="_Toc224707211"/>
      <w:bookmarkStart w:id="50" w:name="_Toc232423159"/>
      <w:bookmarkStart w:id="51" w:name="_Toc319047662"/>
      <w:bookmarkStart w:id="52" w:name="_Toc347316674"/>
      <w:r w:rsidRPr="00352227">
        <w:rPr>
          <w:rFonts w:ascii="Tahoma" w:hAnsi="Tahoma" w:cs="Tahoma"/>
          <w:b/>
          <w:caps/>
          <w:color w:val="000000" w:themeColor="text1"/>
          <w:kern w:val="28"/>
          <w:sz w:val="21"/>
          <w:szCs w:val="21"/>
        </w:rPr>
        <w:t>Megrendelő egyes jogai és kötelezettségei</w:t>
      </w:r>
      <w:bookmarkEnd w:id="48"/>
      <w:bookmarkEnd w:id="49"/>
      <w:bookmarkEnd w:id="50"/>
      <w:bookmarkEnd w:id="51"/>
      <w:bookmarkEnd w:id="52"/>
    </w:p>
    <w:p w14:paraId="15715F3E"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395F810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53" w:name="_Ref230156463"/>
      <w:r w:rsidRPr="00352227">
        <w:rPr>
          <w:rFonts w:ascii="Tahoma" w:hAnsi="Tahoma" w:cs="Tahoma"/>
          <w:color w:val="000000" w:themeColor="text1"/>
          <w:sz w:val="21"/>
          <w:szCs w:val="21"/>
          <w:lang w:val="hu-HU"/>
        </w:rPr>
        <w:t xml:space="preserve">A Építészeti-, és Belsőépítészeti Rekonstrukciós Programterv jóváhagyása és esetleges módosítása Megrendelő kizárólagos joga, a Tervező a tervezés folyamatához kapcsolódóan utasítást kizárólag Megrendelőtől vagy az általa erre írásban felhatalmazott személytől fogadhat el. </w:t>
      </w:r>
    </w:p>
    <w:p w14:paraId="1FE4AEAD" w14:textId="77777777" w:rsidR="002A4CFA" w:rsidRPr="00352227" w:rsidRDefault="002A4CFA" w:rsidP="002A4CFA">
      <w:pPr>
        <w:spacing w:after="0"/>
        <w:ind w:left="360"/>
        <w:jc w:val="both"/>
        <w:outlineLvl w:val="1"/>
        <w:rPr>
          <w:rFonts w:ascii="Tahoma" w:hAnsi="Tahoma" w:cs="Tahoma"/>
          <w:color w:val="000000" w:themeColor="text1"/>
          <w:sz w:val="21"/>
          <w:szCs w:val="21"/>
        </w:rPr>
      </w:pPr>
    </w:p>
    <w:p w14:paraId="230DD5E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Amennyiben a Tervezőnek olyan további adatszolgáltatási igénye merülne fel a tervezés során, amely a Tervdokumentáció elkészítéséhez szükséges, de a Szerződés megkötésekor még nem ismert, a Megrendelő a Tervező vonatkozó írásbeli felhívásától számított tizenöt (15) munkanapon belül köteles az adatokat szolgáltatni, amennyiben azok rendelkezésére állnak, vagy arról nyilatkozni, hogy a kért adatok nem állnak rendelkezésre. Amennyiben az adatok nem állnak rendelkezésre, úgy a Felek haladéktalanul egyeztetést tartanak azok lehetséges beszerzéséről és az ezzel kapcsolatos feladatok megosztásáról, továbbá a teljesítési határidő esetleg szükséges meghosszabbításáról. </w:t>
      </w:r>
      <w:bookmarkEnd w:id="53"/>
      <w:r w:rsidRPr="00352227">
        <w:rPr>
          <w:rFonts w:ascii="Tahoma" w:hAnsi="Tahoma" w:cs="Tahoma"/>
          <w:color w:val="000000" w:themeColor="text1"/>
          <w:sz w:val="21"/>
          <w:szCs w:val="21"/>
          <w:lang w:val="hu-HU"/>
        </w:rPr>
        <w:t xml:space="preserve"> </w:t>
      </w:r>
    </w:p>
    <w:p w14:paraId="64D2C099"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4339FB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kezdeményezésére a Megrendelő képviselője – legalább kettő (2) munkanappal előbb történő értesítést követően – köteles konzultációkon részt venni és a konzultációkon elhangzottak figyelembevételével döntéseit – amennyiben a döntés meghozatalához további adatra vagy információra nincsen szükség – további nyolc (8) munkanapon belül meghozni. Amennyiben a döntés meghozatala ezen időtartamon belül nem lehetséges, úgy a Megrendelő írásban tájékoztatja a Tervezőt, hogy a Megrendelő képviselője mikorra köteles döntést hozni. A döntés meghozatalára igénybe vett, a nyolc (8) munkanapot meghaladó időtartam nem számít bele az 5.1 pont szerinti teljesítési határidőkbe. Ezen időtartammal a teljesítési határidő a Felek külön jognyilatkozata nélkül meghosszabbodik. </w:t>
      </w:r>
    </w:p>
    <w:p w14:paraId="4B826201"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3F6A13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Szabvány alóli felmentés szükségessége esetén a kérelem összeállítása Tervező kötelessége, de a kérelem benyújtása, és az azzal kapcsolatos feladatok ellátása Megrendelő hatáskörébe tartozik.</w:t>
      </w:r>
    </w:p>
    <w:p w14:paraId="0794C269"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0F2E56C"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15851AD" w14:textId="77777777" w:rsidR="002A4CFA" w:rsidRPr="00352227" w:rsidRDefault="002A4CFA" w:rsidP="002A4CFA">
      <w:pPr>
        <w:pStyle w:val="Listaszerbekezds2"/>
        <w:numPr>
          <w:ilvl w:val="1"/>
          <w:numId w:val="38"/>
        </w:numPr>
        <w:spacing w:after="0"/>
        <w:jc w:val="both"/>
        <w:outlineLvl w:val="1"/>
        <w:rPr>
          <w:rFonts w:ascii="Tahoma" w:hAnsi="Tahoma" w:cs="Tahoma"/>
          <w:color w:val="000000" w:themeColor="text1"/>
          <w:sz w:val="21"/>
          <w:szCs w:val="21"/>
        </w:rPr>
      </w:pPr>
      <w:r w:rsidRPr="00352227">
        <w:rPr>
          <w:rFonts w:ascii="Tahoma" w:hAnsi="Tahoma" w:cs="Tahoma"/>
          <w:color w:val="000000" w:themeColor="text1"/>
          <w:sz w:val="21"/>
          <w:szCs w:val="21"/>
        </w:rPr>
        <w:t>Megrendelő fenntartja a Tervdokumentáció nem Koncepcionális változtatására vonatkozó jogát, amelyet Tervező köteles végrehajtani. Felek rögzítik, hogy a Tervező által készített tervekkel kapcsolatos megrendelői változtatási igény esetén a tervezési határidő a feltétlenül szükséges idővel hosszabbítható meg Tervező kérelmére, amely póthatáridő maximum 15 napig lehet, de legfeljebb a véghatáridőig terjedhet.</w:t>
      </w:r>
    </w:p>
    <w:p w14:paraId="244233FD"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1AD1381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köteles: </w:t>
      </w:r>
    </w:p>
    <w:p w14:paraId="6761B99F"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2B1AFEDA" w14:textId="77777777" w:rsidR="002A4CFA" w:rsidRPr="00352227" w:rsidRDefault="002A4CFA" w:rsidP="002A4CFA">
      <w:pPr>
        <w:pStyle w:val="Listaszerbekezds10"/>
        <w:numPr>
          <w:ilvl w:val="0"/>
          <w:numId w:val="43"/>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szerződésszerű teljesítését elősegíteni, a Szerződés teljesítéséhez szükséges, a rendelkezésére álló vagy általa beszerezhető információkat határidőben biztosítani, a Tervdokumentációval kapcsolatos igényeit a Tervezővel </w:t>
      </w:r>
      <w:r w:rsidRPr="00352227">
        <w:rPr>
          <w:rFonts w:ascii="Tahoma" w:hAnsi="Tahoma" w:cs="Tahoma"/>
          <w:color w:val="000000" w:themeColor="text1"/>
          <w:sz w:val="21"/>
          <w:szCs w:val="21"/>
          <w:lang w:val="hu-HU"/>
        </w:rPr>
        <w:lastRenderedPageBreak/>
        <w:t>időről-időre olyan határidőben közölni, hogy az a Tervező határidőre történő teljesítését lehetővé tegye;</w:t>
      </w:r>
    </w:p>
    <w:p w14:paraId="45AFAEDC"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FD41A90" w14:textId="77777777" w:rsidR="002A4CFA" w:rsidRPr="00352227" w:rsidRDefault="002A4CFA" w:rsidP="002A4CFA">
      <w:pPr>
        <w:pStyle w:val="Listaszerbekezds10"/>
        <w:numPr>
          <w:ilvl w:val="0"/>
          <w:numId w:val="43"/>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területen belüli tervezési feladatot ellátó egyéb tervezők, így különösen a Belsőépítészeti Tervező, a további szakértők adatszolgáltatását, közreműködését, dokumentációit, együttműködését valamint a szükséges egyeztetéseket a Teljesítési Szakaszoknak megfelelően biztosítani;</w:t>
      </w:r>
    </w:p>
    <w:p w14:paraId="070C150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5906E9C" w14:textId="77777777" w:rsidR="002A4CFA" w:rsidRPr="00352227" w:rsidRDefault="002A4CFA" w:rsidP="002A4CFA">
      <w:pPr>
        <w:pStyle w:val="Listaszerbekezds10"/>
        <w:numPr>
          <w:ilvl w:val="0"/>
          <w:numId w:val="43"/>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Biztosítani a Tervező teljesítésben közreműködő szakembereinek helyszíni munkavégzéshez szükséges belépését;</w:t>
      </w:r>
    </w:p>
    <w:p w14:paraId="40F03D2D"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5B67AD67" w14:textId="77777777" w:rsidR="002A4CFA" w:rsidRPr="00352227" w:rsidRDefault="002A4CFA" w:rsidP="002A4CFA">
      <w:pPr>
        <w:pStyle w:val="Listaszerbekezds10"/>
        <w:numPr>
          <w:ilvl w:val="0"/>
          <w:numId w:val="43"/>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Haladéktalanul értesíteni a Tervezőt a Szerződés teljesítése során bekövetkezett, illetve tudomására jutó a teljesítést befolyásoló minden lényeges körülményről.</w:t>
      </w:r>
    </w:p>
    <w:p w14:paraId="33744241"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0E1E786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igazoltan a Megrendelő fenti kötelezettségeinek nem vagy késedelmes teljesítéséből fakadó tervezői késedelem nem tekinthető a Tervezőnek felróható késedelemnek azzal azonban, hogy a Tervező köteles a munkát úgy megszervezni, hogy a késedelem ilyen esetben is a lehető legkisebb mértékű legyen. Amennyiben a Tervezőt a tervezési feladat ellátásában megrendelői adatszolgáltatás, állásfoglalás, véleményezés vagy jóváhagyás elmaradása gátolja, úgy a Tervező köteles ezt 2 munkanapon belül a Megrendelővel közölni, és a Megrendelő utasítását kérni.</w:t>
      </w:r>
    </w:p>
    <w:p w14:paraId="41FECC02" w14:textId="77777777" w:rsidR="002A4CFA" w:rsidRPr="00352227" w:rsidRDefault="002A4CFA" w:rsidP="002A4CFA">
      <w:pPr>
        <w:pStyle w:val="Listaszerbekezds10"/>
        <w:spacing w:line="276" w:lineRule="auto"/>
        <w:jc w:val="both"/>
        <w:outlineLvl w:val="1"/>
        <w:rPr>
          <w:rFonts w:ascii="Tahoma" w:hAnsi="Tahoma" w:cs="Tahoma"/>
          <w:color w:val="000000" w:themeColor="text1"/>
          <w:sz w:val="21"/>
          <w:szCs w:val="21"/>
          <w:lang w:val="hu-HU"/>
        </w:rPr>
      </w:pPr>
    </w:p>
    <w:p w14:paraId="66E53D7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a további tervezési és az építési szerződésekben kötelezi szerződéses partnereit a Tervezővel való együttműködésre a tervezési és ellenőrzési folyamatban.</w:t>
      </w:r>
    </w:p>
    <w:p w14:paraId="03740F25"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675BD2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Megrendelő kötelezettsége a Beruházás megvalósításához szükséges Előzetes Költségkeret meghatározása valamint figyelemmel kísérése a műszaki tartalomtól függően. A Tervezőnek az Előzetes Költségkeretet érintő, műszaki tartalomra vonatkozó utasításokat a Megrendelő köteles megadni.</w:t>
      </w:r>
    </w:p>
    <w:p w14:paraId="3DE682A5"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F2EC8F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tervezési határidő meghosszabbodását a Felek írásban dokumentálni kötelesek. Amennyiben a tervezési határidő hosszabbítása a Kbt. 141. §-ában foglaltakat érinti, a határidő-hosszabbítás a szerződés írásban történő módosításával lehetséges.</w:t>
      </w:r>
    </w:p>
    <w:p w14:paraId="50E14B9B"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6E1E4DE6"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54" w:name="_Toc224705231"/>
      <w:bookmarkStart w:id="55" w:name="_Toc224707212"/>
      <w:bookmarkStart w:id="56" w:name="_Toc232423160"/>
      <w:bookmarkStart w:id="57" w:name="_Toc319047663"/>
      <w:bookmarkStart w:id="58" w:name="_Toc347316675"/>
      <w:r w:rsidRPr="00352227">
        <w:rPr>
          <w:rFonts w:ascii="Tahoma" w:hAnsi="Tahoma" w:cs="Tahoma"/>
          <w:b/>
          <w:caps/>
          <w:color w:val="000000" w:themeColor="text1"/>
          <w:kern w:val="28"/>
          <w:sz w:val="21"/>
          <w:szCs w:val="21"/>
        </w:rPr>
        <w:t>Teljesítési határidő, kötbérek</w:t>
      </w:r>
      <w:bookmarkEnd w:id="54"/>
      <w:bookmarkEnd w:id="55"/>
      <w:bookmarkEnd w:id="56"/>
      <w:bookmarkEnd w:id="57"/>
      <w:bookmarkEnd w:id="58"/>
    </w:p>
    <w:p w14:paraId="1B9F7388"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4F1FEF5D"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59" w:name="_Ref230155984"/>
      <w:bookmarkStart w:id="60" w:name="_Ref230156530"/>
      <w:r w:rsidRPr="00352227">
        <w:rPr>
          <w:rFonts w:ascii="Tahoma" w:hAnsi="Tahoma" w:cs="Tahoma"/>
          <w:color w:val="000000" w:themeColor="text1"/>
          <w:sz w:val="21"/>
          <w:szCs w:val="21"/>
          <w:lang w:val="hu-HU"/>
        </w:rPr>
        <w:t>A Tervező a Szerződésben meghatározott tervezési szolgáltatásokat a Megrendelő részére az alábbi főbb Teljesítési Szakaszokban végzi:</w:t>
      </w:r>
      <w:bookmarkEnd w:id="59"/>
    </w:p>
    <w:p w14:paraId="172E9D27"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tbl>
      <w:tblPr>
        <w:tblW w:w="8046"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95"/>
        <w:gridCol w:w="3651"/>
      </w:tblGrid>
      <w:tr w:rsidR="002A4CFA" w:rsidRPr="00352227" w14:paraId="63697C25" w14:textId="77777777" w:rsidTr="002A4CFA">
        <w:trPr>
          <w:trHeight w:val="996"/>
          <w:jc w:val="right"/>
        </w:trPr>
        <w:tc>
          <w:tcPr>
            <w:tcW w:w="4395" w:type="dxa"/>
          </w:tcPr>
          <w:p w14:paraId="724F96E4"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Feladatrészek:</w:t>
            </w:r>
          </w:p>
        </w:tc>
        <w:tc>
          <w:tcPr>
            <w:tcW w:w="3651" w:type="dxa"/>
          </w:tcPr>
          <w:p w14:paraId="725C8BBB"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Teljesítési határidők: (szerződéskötés időpontjától számított naptári nap)</w:t>
            </w:r>
          </w:p>
        </w:tc>
      </w:tr>
      <w:tr w:rsidR="002A4CFA" w:rsidRPr="00352227" w14:paraId="7999FED7" w14:textId="77777777" w:rsidTr="002A4CFA">
        <w:trPr>
          <w:trHeight w:val="312"/>
          <w:jc w:val="right"/>
        </w:trPr>
        <w:tc>
          <w:tcPr>
            <w:tcW w:w="4395" w:type="dxa"/>
          </w:tcPr>
          <w:p w14:paraId="60CC70FB"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1, műemléki-koncepció terv:</w:t>
            </w:r>
          </w:p>
        </w:tc>
        <w:tc>
          <w:tcPr>
            <w:tcW w:w="3651" w:type="dxa"/>
          </w:tcPr>
          <w:p w14:paraId="1E172959"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30 naptári nap</w:t>
            </w:r>
          </w:p>
        </w:tc>
      </w:tr>
      <w:tr w:rsidR="002A4CFA" w:rsidRPr="00352227" w14:paraId="4328A909" w14:textId="77777777" w:rsidTr="002A4CFA">
        <w:trPr>
          <w:trHeight w:val="312"/>
          <w:jc w:val="right"/>
        </w:trPr>
        <w:tc>
          <w:tcPr>
            <w:tcW w:w="4395" w:type="dxa"/>
          </w:tcPr>
          <w:p w14:paraId="23D27133"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2, építészeti-, és belsőép. rekonstrukciós programterv:</w:t>
            </w:r>
          </w:p>
        </w:tc>
        <w:tc>
          <w:tcPr>
            <w:tcW w:w="3651" w:type="dxa"/>
          </w:tcPr>
          <w:p w14:paraId="5B4D6500"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46 naptári nap</w:t>
            </w:r>
          </w:p>
        </w:tc>
      </w:tr>
      <w:tr w:rsidR="002A4CFA" w:rsidRPr="00352227" w14:paraId="06C72B85" w14:textId="77777777" w:rsidTr="002A4CFA">
        <w:trPr>
          <w:trHeight w:val="312"/>
          <w:jc w:val="right"/>
        </w:trPr>
        <w:tc>
          <w:tcPr>
            <w:tcW w:w="4395" w:type="dxa"/>
          </w:tcPr>
          <w:p w14:paraId="09E997AA"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lastRenderedPageBreak/>
              <w:t>3, funkcionális-, és térszerkezeti vázlatterv:</w:t>
            </w:r>
          </w:p>
        </w:tc>
        <w:tc>
          <w:tcPr>
            <w:tcW w:w="3651" w:type="dxa"/>
          </w:tcPr>
          <w:p w14:paraId="616BFC9E"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70 naptári nap</w:t>
            </w:r>
          </w:p>
        </w:tc>
      </w:tr>
      <w:tr w:rsidR="002A4CFA" w:rsidRPr="00352227" w14:paraId="62F4C57C" w14:textId="77777777" w:rsidTr="002A4CFA">
        <w:trPr>
          <w:trHeight w:val="312"/>
          <w:jc w:val="right"/>
        </w:trPr>
        <w:tc>
          <w:tcPr>
            <w:tcW w:w="4395" w:type="dxa"/>
          </w:tcPr>
          <w:p w14:paraId="21DD32EF"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4, építési engedélyezési terv:</w:t>
            </w:r>
          </w:p>
        </w:tc>
        <w:tc>
          <w:tcPr>
            <w:tcW w:w="3651" w:type="dxa"/>
          </w:tcPr>
          <w:p w14:paraId="3DF7B558"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120 naptári nap</w:t>
            </w:r>
          </w:p>
        </w:tc>
      </w:tr>
      <w:tr w:rsidR="002A4CFA" w:rsidRPr="00352227" w14:paraId="75D9AB3E" w14:textId="77777777" w:rsidTr="002A4CFA">
        <w:trPr>
          <w:trHeight w:val="312"/>
          <w:jc w:val="right"/>
        </w:trPr>
        <w:tc>
          <w:tcPr>
            <w:tcW w:w="4395" w:type="dxa"/>
          </w:tcPr>
          <w:p w14:paraId="6349220D"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5, tenderterv:</w:t>
            </w:r>
          </w:p>
        </w:tc>
        <w:tc>
          <w:tcPr>
            <w:tcW w:w="3651" w:type="dxa"/>
          </w:tcPr>
          <w:p w14:paraId="07AC3E2B"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151 naptári nap</w:t>
            </w:r>
          </w:p>
        </w:tc>
      </w:tr>
      <w:tr w:rsidR="002A4CFA" w:rsidRPr="00352227" w14:paraId="694CBB7E" w14:textId="77777777" w:rsidTr="002A4CFA">
        <w:trPr>
          <w:trHeight w:val="312"/>
          <w:jc w:val="right"/>
        </w:trPr>
        <w:tc>
          <w:tcPr>
            <w:tcW w:w="4395" w:type="dxa"/>
          </w:tcPr>
          <w:p w14:paraId="3A8B6F7F" w14:textId="77777777" w:rsidR="002A4CFA" w:rsidRPr="00352227" w:rsidRDefault="002A4CFA" w:rsidP="002A4CFA">
            <w:pPr>
              <w:jc w:val="both"/>
              <w:rPr>
                <w:rFonts w:ascii="Tahoma" w:hAnsi="Tahoma" w:cs="Tahoma"/>
                <w:b/>
                <w:bCs/>
                <w:color w:val="000000" w:themeColor="text1"/>
                <w:sz w:val="21"/>
                <w:szCs w:val="21"/>
              </w:rPr>
            </w:pPr>
            <w:r w:rsidRPr="00352227">
              <w:rPr>
                <w:rFonts w:ascii="Tahoma" w:hAnsi="Tahoma" w:cs="Tahoma"/>
                <w:bCs/>
                <w:color w:val="000000" w:themeColor="text1"/>
                <w:sz w:val="21"/>
                <w:szCs w:val="21"/>
              </w:rPr>
              <w:t>6,</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kiviteli</w:t>
            </w:r>
            <w:r w:rsidRPr="00352227">
              <w:rPr>
                <w:rFonts w:ascii="Tahoma" w:hAnsi="Tahoma" w:cs="Tahoma"/>
                <w:b/>
                <w:bCs/>
                <w:color w:val="000000" w:themeColor="text1"/>
                <w:sz w:val="21"/>
                <w:szCs w:val="21"/>
              </w:rPr>
              <w:t xml:space="preserve"> </w:t>
            </w:r>
            <w:r w:rsidRPr="00352227">
              <w:rPr>
                <w:rFonts w:ascii="Tahoma" w:hAnsi="Tahoma" w:cs="Tahoma"/>
                <w:bCs/>
                <w:color w:val="000000" w:themeColor="text1"/>
                <w:sz w:val="21"/>
                <w:szCs w:val="21"/>
              </w:rPr>
              <w:t>terv:</w:t>
            </w:r>
          </w:p>
        </w:tc>
        <w:tc>
          <w:tcPr>
            <w:tcW w:w="3651" w:type="dxa"/>
          </w:tcPr>
          <w:p w14:paraId="12412C4A"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304 naptári nap</w:t>
            </w:r>
          </w:p>
        </w:tc>
      </w:tr>
      <w:tr w:rsidR="002A4CFA" w:rsidRPr="00352227" w14:paraId="4F3F8DFF" w14:textId="77777777" w:rsidTr="002A4CFA">
        <w:trPr>
          <w:trHeight w:val="312"/>
          <w:jc w:val="right"/>
        </w:trPr>
        <w:tc>
          <w:tcPr>
            <w:tcW w:w="4395" w:type="dxa"/>
          </w:tcPr>
          <w:p w14:paraId="3FC1BBD9"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7, megvalósulási terv:</w:t>
            </w:r>
          </w:p>
        </w:tc>
        <w:tc>
          <w:tcPr>
            <w:tcW w:w="3651" w:type="dxa"/>
          </w:tcPr>
          <w:p w14:paraId="06503CF7" w14:textId="77777777" w:rsidR="002A4CFA" w:rsidRPr="00352227" w:rsidRDefault="002A4CFA" w:rsidP="002A4CFA">
            <w:pPr>
              <w:rPr>
                <w:rFonts w:ascii="Tahoma" w:hAnsi="Tahoma" w:cs="Tahoma"/>
                <w:bCs/>
                <w:color w:val="000000" w:themeColor="text1"/>
                <w:sz w:val="21"/>
                <w:szCs w:val="21"/>
              </w:rPr>
            </w:pPr>
            <w:r w:rsidRPr="00352227">
              <w:rPr>
                <w:rFonts w:ascii="Tahoma" w:hAnsi="Tahoma" w:cs="Tahoma"/>
                <w:bCs/>
                <w:color w:val="000000" w:themeColor="text1"/>
                <w:sz w:val="21"/>
                <w:szCs w:val="21"/>
              </w:rPr>
              <w:t>759 naptári nap</w:t>
            </w:r>
          </w:p>
        </w:tc>
      </w:tr>
      <w:tr w:rsidR="002A4CFA" w:rsidRPr="00352227" w14:paraId="7C8850D5" w14:textId="77777777" w:rsidTr="002A4CFA">
        <w:trPr>
          <w:trHeight w:val="312"/>
          <w:jc w:val="right"/>
        </w:trPr>
        <w:tc>
          <w:tcPr>
            <w:tcW w:w="4395" w:type="dxa"/>
          </w:tcPr>
          <w:p w14:paraId="5437474D" w14:textId="77777777" w:rsidR="002A4CFA" w:rsidRPr="00352227" w:rsidRDefault="002A4CFA" w:rsidP="002A4CFA">
            <w:pPr>
              <w:jc w:val="both"/>
              <w:rPr>
                <w:rFonts w:ascii="Tahoma" w:hAnsi="Tahoma" w:cs="Tahoma"/>
                <w:bCs/>
                <w:color w:val="000000" w:themeColor="text1"/>
                <w:sz w:val="21"/>
                <w:szCs w:val="21"/>
              </w:rPr>
            </w:pPr>
            <w:r w:rsidRPr="00352227">
              <w:rPr>
                <w:rFonts w:ascii="Tahoma" w:hAnsi="Tahoma" w:cs="Tahoma"/>
                <w:bCs/>
                <w:color w:val="000000" w:themeColor="text1"/>
                <w:sz w:val="21"/>
                <w:szCs w:val="21"/>
              </w:rPr>
              <w:t>8, tervezői művezetés:</w:t>
            </w:r>
          </w:p>
        </w:tc>
        <w:tc>
          <w:tcPr>
            <w:tcW w:w="3651" w:type="dxa"/>
          </w:tcPr>
          <w:p w14:paraId="67B742BE" w14:textId="77777777" w:rsidR="002A4CFA" w:rsidRPr="00352227" w:rsidRDefault="002A4CFA" w:rsidP="002A4CFA">
            <w:pPr>
              <w:rPr>
                <w:rFonts w:ascii="Tahoma" w:hAnsi="Tahoma" w:cs="Tahoma"/>
                <w:b/>
                <w:bCs/>
                <w:color w:val="000000" w:themeColor="text1"/>
                <w:sz w:val="21"/>
                <w:szCs w:val="21"/>
              </w:rPr>
            </w:pPr>
            <w:r w:rsidRPr="00352227">
              <w:rPr>
                <w:rFonts w:ascii="Tahoma" w:hAnsi="Tahoma" w:cs="Tahoma"/>
                <w:bCs/>
                <w:color w:val="000000" w:themeColor="text1"/>
                <w:sz w:val="21"/>
                <w:szCs w:val="21"/>
              </w:rPr>
              <w:t>774 naptári nap</w:t>
            </w:r>
          </w:p>
        </w:tc>
      </w:tr>
      <w:bookmarkEnd w:id="60"/>
    </w:tbl>
    <w:p w14:paraId="1491E51B"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C0EFBAD"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jelen szerződést a Felek a szerződés hatályba lépésének napjától számított 30 hónapig tartó határozott időtartamra kötik.</w:t>
      </w:r>
    </w:p>
    <w:p w14:paraId="25D9DE89"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23AFA92"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 jelen Szerződésben meghatározott feladatait jogosult az ott meghatározott határidők előtt is teljesíteni, az egyes tervfázisok munkáit azonban csak a Megrendelő írásbeli külön utasítására kezdheti meg. Tekintettel azonban arra, hogy a Megrendelő nem minden esetben képes az előteljesítés átadás- átvételével kapcsolatos Megrendelői kötelezettségek teljesítéséhez szükséges erőforrások biztosítására, a Tervező az előteljesítésről minden esetben köteles – legalább 5 munkanappal – előzetesen írásban tájékoztatni a Megrendelőt. Ebben az estben is a Tervező az előteljesítésre kizárólag a Megrendelő előzetes írásbeli hozzájárulása alapján jogosult.</w:t>
      </w:r>
    </w:p>
    <w:p w14:paraId="1BAB93D9"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053B96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köteles a Megrendelőt haladéktalanul értesíteni amennyiben bármely előrelátható probléma vagy késedelem várható, amelyek bekövetkezése a Szerződés </w:t>
      </w:r>
      <w:r w:rsidRPr="00352227">
        <w:rPr>
          <w:rFonts w:ascii="Tahoma" w:hAnsi="Tahoma" w:cs="Tahoma"/>
          <w:color w:val="000000" w:themeColor="text1"/>
          <w:sz w:val="21"/>
          <w:szCs w:val="21"/>
          <w:lang w:val="hu-HU"/>
        </w:rPr>
        <w:fldChar w:fldCharType="begin"/>
      </w:r>
      <w:r w:rsidRPr="00352227">
        <w:rPr>
          <w:rFonts w:ascii="Tahoma" w:hAnsi="Tahoma" w:cs="Tahoma"/>
          <w:color w:val="000000" w:themeColor="text1"/>
          <w:sz w:val="21"/>
          <w:szCs w:val="21"/>
          <w:lang w:val="hu-HU"/>
        </w:rPr>
        <w:instrText xml:space="preserve"> REF _Ref230156530 \r \h  \* MERGEFORMAT </w:instrText>
      </w:r>
      <w:r w:rsidRPr="00352227">
        <w:rPr>
          <w:rFonts w:ascii="Tahoma" w:hAnsi="Tahoma" w:cs="Tahoma"/>
          <w:color w:val="000000" w:themeColor="text1"/>
          <w:sz w:val="21"/>
          <w:szCs w:val="21"/>
          <w:lang w:val="hu-HU"/>
        </w:rPr>
      </w:r>
      <w:r w:rsidRPr="00352227">
        <w:rPr>
          <w:rFonts w:ascii="Tahoma" w:hAnsi="Tahoma" w:cs="Tahoma"/>
          <w:color w:val="000000" w:themeColor="text1"/>
          <w:sz w:val="21"/>
          <w:szCs w:val="21"/>
          <w:lang w:val="hu-HU"/>
        </w:rPr>
        <w:fldChar w:fldCharType="separate"/>
      </w:r>
      <w:r w:rsidRPr="00352227">
        <w:rPr>
          <w:rFonts w:ascii="Tahoma" w:hAnsi="Tahoma" w:cs="Tahoma"/>
          <w:color w:val="000000" w:themeColor="text1"/>
          <w:sz w:val="21"/>
          <w:szCs w:val="21"/>
          <w:lang w:val="hu-HU"/>
        </w:rPr>
        <w:t>5.1</w:t>
      </w:r>
      <w:r w:rsidRPr="00352227">
        <w:rPr>
          <w:rFonts w:ascii="Tahoma" w:hAnsi="Tahoma" w:cs="Tahoma"/>
          <w:color w:val="000000" w:themeColor="text1"/>
          <w:sz w:val="21"/>
          <w:szCs w:val="21"/>
          <w:lang w:val="hu-HU"/>
        </w:rPr>
        <w:fldChar w:fldCharType="end"/>
      </w:r>
      <w:r w:rsidRPr="00352227">
        <w:rPr>
          <w:rFonts w:ascii="Tahoma" w:hAnsi="Tahoma" w:cs="Tahoma"/>
          <w:color w:val="000000" w:themeColor="text1"/>
          <w:sz w:val="21"/>
          <w:szCs w:val="21"/>
          <w:lang w:val="hu-HU"/>
        </w:rPr>
        <w:t xml:space="preserve"> pontjában meghatározott határidők betartását veszélyezteti. Fentieken túlmenően a tervezési folyamat során a Felek legalább heti rendszerességgel kooperációs egyeztetéseket tartanak, ahol mindkét Fél köteles szakértelemmel rendelkező képviselője jelenlétét biztosítani. A Tervező köteles biztosítani a tervezésben közreműködő egyes szakági tervezők egyéb műemléki szakértők jelenlétét az egyeztetéseken. A Megrendelő a Tervező előzetes értesítésével a soron következő értekezlet megtartásától eltekinthet, valamint a Megrendelő jogosult a Tervezőhöz legalább két (2) nappal megelőzően eljuttatott írásbeli felszólítással soron kívüli egyeztetést összehívni, melyen a Tervező köteles részt venni, és saját maga, valamint a szakági tervezők megfelelő szakértelemmel rendelkező képviselőjének jelenlétét biztosítani.</w:t>
      </w:r>
    </w:p>
    <w:p w14:paraId="46FBBE5E"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42C2E6D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Felek rögzítik, hogy a Tervező határidőben történő teljesítése kiemelkedő fontosságú Megrendelői érdek, tekintettel arra, hogy a jelen Szerződés alapján elkészített Tervdokumentáció képezi az alapját a tervezett Beruházás megvalósításának.</w:t>
      </w:r>
    </w:p>
    <w:p w14:paraId="4A1F16B5"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25B6EB9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61" w:name="_Ref230156417"/>
      <w:r w:rsidRPr="00352227">
        <w:rPr>
          <w:rFonts w:ascii="Tahoma" w:hAnsi="Tahoma" w:cs="Tahoma"/>
          <w:color w:val="000000" w:themeColor="text1"/>
          <w:sz w:val="21"/>
          <w:szCs w:val="21"/>
          <w:lang w:val="hu-HU"/>
        </w:rPr>
        <w:t xml:space="preserve">A Felek megállapodnak, hogy az 5.1 szakaszban foglalt határidők, valamint a Megrendelő részére leadott Tervdokumentáció (vagy annak egyes részei) kijavítására a 6.5 pontban megszabott határidők Tervező általi elmulasztása esetén Megrendelő késedelmi kötbérre jogosult. Az 5.1 szakasz szerinti határidők akkor tekinthetők teljesítettnek, ha a Tervező által a Megrendelő részére leadott/leszállított dokumentumokat, illetve terveket a Megrendelő 6.5 pont szerinti tizenöt (15) munkanapon belül elfogadja. Amennyiben a Megrendelő a leszállított dokumentáció kijavítását, kiegészítését rendeli el, úgy az adott </w:t>
      </w:r>
      <w:r w:rsidRPr="00352227">
        <w:rPr>
          <w:rFonts w:ascii="Tahoma" w:hAnsi="Tahoma" w:cs="Tahoma"/>
          <w:color w:val="000000" w:themeColor="text1"/>
          <w:sz w:val="21"/>
          <w:szCs w:val="21"/>
          <w:lang w:val="hu-HU"/>
        </w:rPr>
        <w:lastRenderedPageBreak/>
        <w:t>teljesítési szakasz csak a megfelelően kijavított, kiegészített dokumentáció leszállításával tekinthető teljesítettnek.</w:t>
      </w:r>
    </w:p>
    <w:p w14:paraId="75796894"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4DADFCB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Késedelmes teljesítés esetén – ha a késedelem olyan okból következik be, amelyért a Tervező a felelős – késedelmi kötbér fizetendő, a késedelmi kötbér napi mértéke a késedelemmel érintett Teljesítési Szakasz nettó Szerződéses értékének a 0,5%-a. Az egyes Teljesítési Szakaszok szerződéses értéke tekintetében a 3.2 pontban foglaltak az irányadók. A késedelmi kötbér a késedelembe esés első napjától esedékes és a késedelmes teljesítés teljes időtartamára fizetendő. A késedelmi kötbér jogcímén követelt összeg nem haladhatja meg a 3.1 pontban foglalt teljes nettó Tervezési Díj 15%-át. </w:t>
      </w:r>
      <w:bookmarkEnd w:id="61"/>
    </w:p>
    <w:p w14:paraId="26C4B134" w14:textId="77777777" w:rsidR="002A4CFA" w:rsidRPr="00352227" w:rsidRDefault="002A4CFA" w:rsidP="002A4CFA">
      <w:pPr>
        <w:spacing w:after="0"/>
        <w:jc w:val="both"/>
        <w:outlineLvl w:val="1"/>
        <w:rPr>
          <w:rFonts w:ascii="Tahoma" w:hAnsi="Tahoma" w:cs="Tahoma"/>
          <w:color w:val="000000" w:themeColor="text1"/>
          <w:sz w:val="21"/>
          <w:szCs w:val="21"/>
        </w:rPr>
      </w:pPr>
    </w:p>
    <w:p w14:paraId="62CEDE9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62" w:name="_Ref230156367"/>
      <w:r w:rsidRPr="00352227">
        <w:rPr>
          <w:rFonts w:ascii="Tahoma" w:hAnsi="Tahoma" w:cs="Tahoma"/>
          <w:color w:val="000000" w:themeColor="text1"/>
          <w:sz w:val="21"/>
          <w:szCs w:val="21"/>
          <w:lang w:val="hu-HU"/>
        </w:rPr>
        <w:t>Bármely tervezési fázisban a Tervező tervszolgáltatási kötelezettsége teljesítésének tekintetében bekövetkező harminc (30) naptári napot meghaladó késedelem esetén a Megrendelő felmondhatja a jelen Szerződést, és követelheti a Tervezői szerződésszegés következtében felmerült valamennyi igazolt Kárának megtérítését.</w:t>
      </w:r>
      <w:bookmarkEnd w:id="62"/>
      <w:r w:rsidRPr="00352227">
        <w:rPr>
          <w:rFonts w:ascii="Tahoma" w:hAnsi="Tahoma" w:cs="Tahoma"/>
          <w:color w:val="000000" w:themeColor="text1"/>
          <w:sz w:val="21"/>
          <w:szCs w:val="21"/>
          <w:lang w:val="hu-HU"/>
        </w:rPr>
        <w:t xml:space="preserve"> Ebben az esetben továbbá a Tervező a szerződésszegéssel érintett Teljesítési Szakasz vonatkozásában díjazásra nem jogosult, kártérítést, kártalanítást nem követelhet, továbbá az 5.10 pont szerinti meghiúsulási kötbér fizetésére köteles.</w:t>
      </w:r>
    </w:p>
    <w:p w14:paraId="353F6596"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C28ED9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8. Fejezetben meghatározott hibás teljesítése esetén – a kellékszavatosságból és jótállásból eredő jogosultságokon túl – a Megrendelő hibás teljesítési kötbérre jogosult. Nem tekinthető hibásnak a teljesítés a 6.4 – 6.6 pontokban szerinti jóváhagyási folyamat során kért kijavítások esetén. A hibás teljesítési kötbér napi mértéke a hibás teljesítéssel érintett Teljesítési Szakasz nettó Szerződéses értékének az 0,5%-a. Az egyes Teljesítési Szakaszok szerződéses értéke tekintetében a 3.2 pontban foglaltak az irányadók. A hibás teljesítési kötbér a Megrendelő által kezdeményezett kijavítás ideje alatt fizetendő mindaddig, amíg a kijavítás megtörténik. A hibás teljesítési kötbér jogcímén követelt összeg nem haladhatja meg a 3.1 pontban foglalt teljes nettó Tervezési Díj 15%-át.</w:t>
      </w:r>
    </w:p>
    <w:p w14:paraId="292F288C"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1335E4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Bármely tervezési fázisban a Tervező tervszolgáltatási kötelezettsége teljesítésének tekintetében bekövetkező harminc (30) naptári napot meghaladó hibás teljesítés esetén a Megrendelő felmondhatja a jelen Szerződést, és követelheti a Tervezői szerződésszegés következtében felmerült valamennyi igazolt Kárának megtérítését. Ebben az esetben továbbá a Tervező a szerződésszegéssel érintett Teljesítési Szakasz vonatkozásában díjazásra nem jogosult, kártérítést, kártalanítást nem követelhet, továbbá az 5.10 pont szerinti meghiúsulási kötbér fizetésére köteles.</w:t>
      </w:r>
    </w:p>
    <w:p w14:paraId="7AB46DFB"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6EC2C1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Amennyiben a Szerződés vagy valamely Teljesítési Szakasz teljesítése olyan okból, amiért Tervező felelős meghiúsul vagy lehetetlenül, vagy a Tervező fenti pontokban meghatározott késedelme vagy egyéb szerződésszegése miatt a Megrendelő a Szerződést felmondja, vagy – amennyiben még nem történt teljesítés – a Szerződéstől vagy az adott Teljesítési Szakaszra eső megrendeléstől eláll, úgy a Tervező meghiúsulási kötbér jogcímén a teljes illetve az adott meghiúsult (a 3.2 pont szerinti) Teljesítési Szakaszra eső nettó Tervezési Díj 15%-át kitevő összeg Megrendelő részére történő megfizetésére köteles. A meghiúsulási kötbér érvényesítése a késedelmi kötbér és a hibás teljesítési kötbér érvényesítését kizárja.</w:t>
      </w:r>
    </w:p>
    <w:p w14:paraId="5D657781"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18A66C67"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63" w:name="_Toc224705232"/>
      <w:bookmarkStart w:id="64" w:name="_Toc224707213"/>
      <w:bookmarkStart w:id="65" w:name="_Toc232423161"/>
      <w:bookmarkStart w:id="66" w:name="_Toc319047664"/>
      <w:bookmarkStart w:id="67" w:name="_Toc347316676"/>
      <w:r w:rsidRPr="00352227">
        <w:rPr>
          <w:rFonts w:ascii="Tahoma" w:hAnsi="Tahoma" w:cs="Tahoma"/>
          <w:b/>
          <w:caps/>
          <w:color w:val="000000" w:themeColor="text1"/>
          <w:kern w:val="28"/>
          <w:sz w:val="21"/>
          <w:szCs w:val="21"/>
        </w:rPr>
        <w:lastRenderedPageBreak/>
        <w:t>A tervek egyeztetése, jóváhagyása és elfogadása</w:t>
      </w:r>
      <w:bookmarkEnd w:id="63"/>
      <w:bookmarkEnd w:id="64"/>
      <w:bookmarkEnd w:id="65"/>
      <w:bookmarkEnd w:id="66"/>
      <w:bookmarkEnd w:id="67"/>
    </w:p>
    <w:p w14:paraId="43996B68" w14:textId="77777777" w:rsidR="002A4CFA" w:rsidRPr="00352227" w:rsidRDefault="002A4CFA" w:rsidP="002A4CFA">
      <w:pPr>
        <w:keepNext/>
        <w:spacing w:after="0"/>
        <w:jc w:val="both"/>
        <w:outlineLvl w:val="0"/>
        <w:rPr>
          <w:rFonts w:ascii="Tahoma" w:hAnsi="Tahoma" w:cs="Tahoma"/>
          <w:b/>
          <w:caps/>
          <w:color w:val="000000" w:themeColor="text1"/>
          <w:kern w:val="28"/>
          <w:sz w:val="21"/>
          <w:szCs w:val="21"/>
        </w:rPr>
      </w:pPr>
    </w:p>
    <w:p w14:paraId="6FBA534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szolgáltatásainak teljesítését az aláírt Szerződés alapján haladéktalanul megkezdi. </w:t>
      </w:r>
      <w:bookmarkStart w:id="68" w:name="_Ref230156399"/>
    </w:p>
    <w:p w14:paraId="5A19336A"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3D64FF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a Tervdokumentációt a jelen Szerződés ... számú Mellékletében részletezettek szerint köteles </w:t>
      </w:r>
      <w:bookmarkEnd w:id="68"/>
      <w:r w:rsidRPr="00352227">
        <w:rPr>
          <w:rFonts w:ascii="Tahoma" w:hAnsi="Tahoma" w:cs="Tahoma"/>
          <w:color w:val="000000" w:themeColor="text1"/>
          <w:sz w:val="21"/>
          <w:szCs w:val="21"/>
          <w:lang w:val="hu-HU"/>
        </w:rPr>
        <w:t>a Megrendelő részére leszállítani.</w:t>
      </w:r>
    </w:p>
    <w:p w14:paraId="1FC56948"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7364A062"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69" w:name="_Ref230156034"/>
      <w:r w:rsidRPr="00352227">
        <w:rPr>
          <w:rFonts w:ascii="Tahoma" w:hAnsi="Tahoma" w:cs="Tahoma"/>
          <w:color w:val="000000" w:themeColor="text1"/>
          <w:sz w:val="21"/>
          <w:szCs w:val="21"/>
          <w:lang w:val="hu-HU"/>
        </w:rPr>
        <w:t>Tervező a kiviteli tervdokumentációt szakaszosan is benyújthatja elfogadásra, a Megrendelőt azonban megilleti az a jog, hogy a szakaszosan benyújtott kiviteli tervek tekintetében is további tervdokumentáció benyújtását kérje, ha megítélése szerint a benyújtott tervdokumentáció rész önmagában nem alkalmas a jóváhagyásra.</w:t>
      </w:r>
    </w:p>
    <w:p w14:paraId="7669B66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50876F5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tudomásul veszi, hogy Megrendelő képviselője nemcsak az engedélyezési és kivitelezési tervek felülvizsgálata során kapcsolódik be a tervezési folyamatba, hanem áttekinti a Tervező által elkészített Koncepcióterveket és Munkaközi Programterveket is, azokat észrevételezi, megjegyzésekkel, javaslatokkal látja el. A Tervező Megrendelő képviselője által tett és a Megrendelő által jóváhagyott észrevételeket és javaslatokat köteles a Tervdokumentáción átvezetni és azokat a Megrendelő számára ismételten benyújtani. </w:t>
      </w:r>
    </w:p>
    <w:p w14:paraId="76C792C1"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155E5C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a Tervdokumentáció részére történő benyújtását követő tizenöt (15) napon belül köteles írásban értesíteni a Tervezőt a tervek elfogadásáról, vagy amennyiben a Tervdokumentáció a jelen Szerződésben meghatározott feltételeknek nem felel meg, akkor az okok megjelölésével a kijavítási igényeiről írásban tájékoztatni. A Tervező köteles a Megrendelő által kért, a jelen 6.4 – 6.6 pontok szerinti javításokat a Tervdokumentáción tizenöt (15) naptári napon belül átvezetni és elfogadásra ismételten a Megrendelő elé terjeszteni.</w:t>
      </w:r>
      <w:bookmarkStart w:id="70" w:name="_Ref62048140"/>
      <w:r w:rsidRPr="00352227">
        <w:rPr>
          <w:rFonts w:ascii="Tahoma" w:hAnsi="Tahoma" w:cs="Tahoma"/>
          <w:color w:val="000000" w:themeColor="text1"/>
          <w:sz w:val="21"/>
          <w:szCs w:val="21"/>
          <w:lang w:val="hu-HU"/>
        </w:rPr>
        <w:t xml:space="preserve"> Amennyiben a Tervező az ilyen első alkalommal kért kijavításokat, kiegészítéseket határidőben teljesíti és az így kijavított, illetve kiegészített terveket a Megrendelő elfogadja, úgy nem tekinthető úgy, hogy a Tervező az adott Teljesítési Szakasz tekintetében késedelembe esett. A Megrendelő bármely Tervdokumentációt ismételten is visszaküldhet kijavításra mindaddig, amíg az a jelen Szerződés előírásainak meg nem felel. </w:t>
      </w:r>
      <w:bookmarkEnd w:id="69"/>
      <w:r w:rsidRPr="00352227">
        <w:rPr>
          <w:rFonts w:ascii="Tahoma" w:hAnsi="Tahoma" w:cs="Tahoma"/>
          <w:color w:val="000000" w:themeColor="text1"/>
          <w:sz w:val="21"/>
          <w:szCs w:val="21"/>
          <w:lang w:val="hu-HU"/>
        </w:rPr>
        <w:t>A jelen szakaszban foglalt rendelkezések megfelelően alkalmazandóak az 5.1 pontban meghatározott valamennyi Teljesítési Szakaszra azzal, hogy a szakaszosan szolgáltatott kiviteli tervek esetén a Megrendelő 15 nap helyett 8, míg Tervező 8 nap helyett 6 nap alatt lesz köteles a fentebb meghatározott kötelezettségei ellátására.</w:t>
      </w:r>
    </w:p>
    <w:p w14:paraId="375C0FD4"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1D8156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71" w:name="_Ref230156635"/>
      <w:r w:rsidRPr="00352227">
        <w:rPr>
          <w:rFonts w:ascii="Tahoma" w:hAnsi="Tahoma" w:cs="Tahoma"/>
          <w:color w:val="000000" w:themeColor="text1"/>
          <w:sz w:val="21"/>
          <w:szCs w:val="21"/>
          <w:lang w:val="hu-HU"/>
        </w:rPr>
        <w:t>Amennyiben az adott tervezési szakaszban elkészítendő teljes Tervdokumentáció teljesítését a Megrendelő kifejezett írásbeli nyilatkozatával kijavításra, kiegészítésre, illetve kicserélésre vonatkozó felszólítás, azaz kifogás nélkül elfogadta, és erre vonatkozóan a teljesítési igazolást kiállította, a Tervező jogosult az adott tervezési szakaszra vonatkozó számlát a Szerződésben foglalt rendelkezések betartásával kibocsátani.</w:t>
      </w:r>
      <w:bookmarkEnd w:id="70"/>
      <w:r w:rsidRPr="00352227">
        <w:rPr>
          <w:rFonts w:ascii="Tahoma" w:hAnsi="Tahoma" w:cs="Tahoma"/>
          <w:color w:val="000000" w:themeColor="text1"/>
          <w:sz w:val="21"/>
          <w:szCs w:val="21"/>
          <w:lang w:val="hu-HU"/>
        </w:rPr>
        <w:t xml:space="preserve"> A Tervdokumentáció átvétele és elfogadása nem mentesíti a Tervezőt a tervezői felelősség és a kijavítási, kiegészítési kötelezettség, illetve az esetleges hibás teljesítés miatti felelősség alól.</w:t>
      </w:r>
      <w:bookmarkEnd w:id="71"/>
    </w:p>
    <w:p w14:paraId="39B8EA27"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05FBB1B0"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23DC6669"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72" w:name="_Toc224705233"/>
      <w:bookmarkStart w:id="73" w:name="_Toc224707214"/>
      <w:bookmarkStart w:id="74" w:name="_Ref230157015"/>
      <w:bookmarkStart w:id="75" w:name="_Toc232423162"/>
      <w:bookmarkStart w:id="76" w:name="_Toc319047665"/>
      <w:bookmarkStart w:id="77" w:name="_Toc347316677"/>
      <w:r w:rsidRPr="00352227">
        <w:rPr>
          <w:rFonts w:ascii="Tahoma" w:hAnsi="Tahoma" w:cs="Tahoma"/>
          <w:b/>
          <w:caps/>
          <w:color w:val="000000" w:themeColor="text1"/>
          <w:kern w:val="28"/>
          <w:sz w:val="21"/>
          <w:szCs w:val="21"/>
        </w:rPr>
        <w:lastRenderedPageBreak/>
        <w:t>Tervező felelőssége, a tervek minőségi követelményei</w:t>
      </w:r>
      <w:bookmarkEnd w:id="72"/>
      <w:bookmarkEnd w:id="73"/>
      <w:bookmarkEnd w:id="74"/>
      <w:bookmarkEnd w:id="75"/>
      <w:bookmarkEnd w:id="76"/>
      <w:bookmarkEnd w:id="77"/>
    </w:p>
    <w:p w14:paraId="595189D5"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821995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 Szerződés szerinti tervezés során legjobb tudása szerint, megfelelő körültekintéssel és gondossággal köteles eljárni. Tervező kijelenti, hogy a Szerződés tárgyát képező tervezés hiánytalan, szerződésszerű és a jelen pontban írt szakmai színvonalon minden tekintetben megfelelő módon történő elvégzéséhez szükséges szakmai tapasztalattal rendelkezik, és a tervezési szolgáltatásokat az igényszintnek megfelelő, lehető legoptimálisabb megoldásokat kiválasztva nyújtja Megrendelő számára olyan módon, hogy az ne járjon a tervezési szolgáltatások minőségének, színvonalának semminemű csökkenésével.</w:t>
      </w:r>
    </w:p>
    <w:p w14:paraId="2C04FDE5"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68CF8C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Tervdokumentációt a mindenkor hatályos jogszabályok és az Ingatlanra vonatkozó érvényes fővárosi és kerületi szintű, szükség szerint a jelen Szerződés szerint módosított helyi építési szabályok előírásai alapján kell elkészíteni. A Szerződésben meghatározott tervezési szolgáltatásoknak alkalmasnak kell lenniük arra, hogy azok nyújtásának eredményeképpen a Tervdokumentációt rendeltetésének, a Tervező által megismert célnak, valamint Megrendelő igényeinek megfelelően lehessen felhasználni. </w:t>
      </w:r>
      <w:r w:rsidRPr="00352227">
        <w:rPr>
          <w:rFonts w:ascii="Tahoma" w:hAnsi="Tahoma" w:cs="Tahoma"/>
          <w:color w:val="000000" w:themeColor="text1"/>
          <w:sz w:val="21"/>
          <w:szCs w:val="21"/>
          <w:lang w:val="hu-HU" w:eastAsia="hu-HU"/>
        </w:rPr>
        <w:t xml:space="preserve">A Tervdokumentációnak műszakilag kivitelezhető, </w:t>
      </w:r>
      <w:r w:rsidRPr="00352227">
        <w:rPr>
          <w:rFonts w:ascii="Tahoma" w:hAnsi="Tahoma" w:cs="Tahoma"/>
          <w:color w:val="000000" w:themeColor="text1"/>
          <w:sz w:val="21"/>
          <w:szCs w:val="21"/>
          <w:lang w:val="hu-HU"/>
        </w:rPr>
        <w:t xml:space="preserve">a funkcióból adódó igényességnek megfelelő mértékben </w:t>
      </w:r>
      <w:r w:rsidRPr="00352227">
        <w:rPr>
          <w:rFonts w:ascii="Tahoma" w:hAnsi="Tahoma" w:cs="Tahoma"/>
          <w:color w:val="000000" w:themeColor="text1"/>
          <w:sz w:val="21"/>
          <w:szCs w:val="21"/>
          <w:lang w:val="hu-HU" w:eastAsia="hu-HU"/>
        </w:rPr>
        <w:t>gazdaságos és célszerű megoldásokat kell tartalmaznia.</w:t>
      </w:r>
    </w:p>
    <w:p w14:paraId="792FF7A6" w14:textId="77777777" w:rsidR="002A4CFA" w:rsidRPr="00352227" w:rsidRDefault="002A4CFA" w:rsidP="002A4CFA">
      <w:pPr>
        <w:spacing w:after="0"/>
        <w:jc w:val="both"/>
        <w:outlineLvl w:val="1"/>
        <w:rPr>
          <w:rFonts w:ascii="Tahoma" w:hAnsi="Tahoma" w:cs="Tahoma"/>
          <w:color w:val="000000" w:themeColor="text1"/>
          <w:sz w:val="21"/>
          <w:szCs w:val="21"/>
        </w:rPr>
      </w:pPr>
    </w:p>
    <w:p w14:paraId="403C9EF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Szerződésben rögzített tervezési szolgáltatások nyújtásával létrehozott Tervdokumentációt és egyéb kapcsolódó okiratokat a Megrendelő Szerződésben rögzített és a Megrendelő által közölt igényeinek megfelelően szolgáltatja, és felelős azért, hogy a Tervdokumentáció tartalma megfeleljen a Magyarországon érvényes, vagy alkalmazandó jogszabályoknak, hatósági és szakhatósági előírásoknak, szabványoknak (így különösen valamennyi olyan Európai Uniós szabványnak, amelyet Magyarországon a Szabványügyi Közlönyben a korábban érvényben lévő szabványok helyébe léptettek) egyéb szakmai előírásoknak és tervezési gyakorlatnak. Tervező köteles figyelemmel lenni a beépítendő anyagok, szerkezetek műszaki specifikációjára, különös hangsúllyal az EUROCODE, MSZ- EN, MSZ-ben és műszaki előírásokban előírt követelményekre. Azon követelmények esetén, melyekre az MSZ külön nem tér ki, Tervező köteles a szakhatóságokkal előzetesen és folyamatosan egyeztetni. Amennyiben egy szabvány több fokozatot is ismer, Megrendelő joga a fokozat kiválasztása – a Tervező véleményének kikérése mellett. A Tervező a jelen Szerződés szerinti feladatai teljesítése folyamán köteles a szabványok, jogszabályok vagy egyéb kötelező normák változását folyamatosan fokozott figyelemmel kísérni, külön Tervezési Díj felszámítása nélkül. </w:t>
      </w:r>
    </w:p>
    <w:p w14:paraId="70AAD60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4E186C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köteles a Szerződésben meghatározott tervezési szolgáltatásokból eredő feladatokat úgy végrehajtani, hogy a tervek kivitelezése – figyelembe véve a Megrendelő magas szintű igényeit – a lehető legkisebb költségráfordítással, a lehető leggazdaságosabban valósulhasson meg. </w:t>
      </w:r>
    </w:p>
    <w:p w14:paraId="3AFCA85C"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9D3950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 Szerződés alapján elvégzendő tervezési szolgáltatásokból eredő feladatokat köteles úgy végrehajtani, hogy az általa készített Tervdokumentáció az Engedélyezési Tervek esetén alkalmas legyen arra, hogy az illetékes építési hatóság építési engedélyt, a Kiviteli Tervek esetén, amennyiben azok betartásra kerültek, végleges és feltétel nélküli használatbavételi engedélyt adjon.</w:t>
      </w:r>
    </w:p>
    <w:p w14:paraId="1508416D"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8C2A1F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kötelezettsége a tervezésre vonatkozó hatósági előírások, engedélyek és közműnyilatkozatok feltételeinek megfelelő korszerű szakmai követelmények szerinti, jó minőségű szolgáltatás. A Tervező köteles a hatóságokkal és a közművállalatokkal a tervezés során folyamatosan egyeztetni. A Tervező a tervezés során felmerülő problémák, döntési pontok, alternatív megoldások közötti választási lehetőség esetén az előzőekben felsorolt szervezetekkel történt egyeztetést követően, az érdekelt szervezetek véleményét lehetőleg figyelembe véve köteles a Megrendelő döntését, utasítását kérni azzal, hogy egyidejűleg köteles saját, megfelelő részletezettséggel indokolt javaslatát is előterjeszteni. Amennyiben a Megrendelő jogszabályoknak nem megfelelő utasítást ad, Tervező köteles erre figyelmeztetni. A figyelmeztetés ellenére fenntartott utasításból eredő felelősség a Megrendelőt terheli. Amennyiben a Tervező a jogszabályok, hatósági előírások maradéktalan betartásával járt el, nem terheli felelősség abban az esetben, amennyiben az adott jogviszonyt, előírást, rendelkezést bíróság, hatóság vagy más szerv a Tervezőtől eltérően értelmezi.</w:t>
      </w:r>
    </w:p>
    <w:p w14:paraId="5DCBDFB0"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715138E1"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78" w:name="_Toc224705234"/>
      <w:bookmarkStart w:id="79" w:name="_Toc224707215"/>
      <w:bookmarkStart w:id="80" w:name="_Ref230157333"/>
      <w:bookmarkStart w:id="81" w:name="_Ref230499607"/>
      <w:bookmarkStart w:id="82" w:name="_Toc232423163"/>
      <w:bookmarkStart w:id="83" w:name="_Toc319047666"/>
      <w:bookmarkStart w:id="84" w:name="_Toc347316678"/>
      <w:r w:rsidRPr="00352227">
        <w:rPr>
          <w:rFonts w:ascii="Tahoma" w:hAnsi="Tahoma" w:cs="Tahoma"/>
          <w:b/>
          <w:caps/>
          <w:color w:val="000000" w:themeColor="text1"/>
          <w:kern w:val="28"/>
          <w:sz w:val="21"/>
          <w:szCs w:val="21"/>
        </w:rPr>
        <w:t>A Tervező hibás teljesítése</w:t>
      </w:r>
      <w:bookmarkEnd w:id="78"/>
      <w:bookmarkEnd w:id="79"/>
      <w:bookmarkEnd w:id="80"/>
      <w:bookmarkEnd w:id="81"/>
      <w:bookmarkEnd w:id="82"/>
      <w:bookmarkEnd w:id="83"/>
      <w:bookmarkEnd w:id="84"/>
    </w:p>
    <w:p w14:paraId="53FFF6B0"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DA7ADF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85" w:name="_Ref230156254"/>
      <w:r w:rsidRPr="00352227">
        <w:rPr>
          <w:rFonts w:ascii="Tahoma" w:hAnsi="Tahoma" w:cs="Tahoma"/>
          <w:color w:val="000000" w:themeColor="text1"/>
          <w:sz w:val="21"/>
          <w:szCs w:val="21"/>
          <w:lang w:val="hu-HU"/>
        </w:rPr>
        <w:t>Amennyiben a Tervező által nyújtott tervezési szolgáltatások nem felelnek meg a Szerződésben, annak mellékleteiben vagy a vonatkozó jogszabályokban (ideértve a kötelezően alkalmazandó szabványokat is) meghatározott követelményeknek, a Tervező köteles a Megrendelő által írásban jóváhagyott módon a tervezési szolgáltatást további díj vagy költségfizetési kötelezettség nélkül – ésszerű határidőn belül – kijavítani, kiegészíteni, vagy a tervezési szolgáltatás során létrehozott Tervdokumentációt részben vagy egészben kicserélni.</w:t>
      </w:r>
      <w:bookmarkEnd w:id="85"/>
      <w:r w:rsidRPr="00352227">
        <w:rPr>
          <w:rFonts w:ascii="Tahoma" w:hAnsi="Tahoma" w:cs="Tahoma"/>
          <w:color w:val="000000" w:themeColor="text1"/>
          <w:sz w:val="21"/>
          <w:szCs w:val="21"/>
          <w:lang w:val="hu-HU"/>
        </w:rPr>
        <w:t xml:space="preserve"> Nem minősül hibás teljesítésnek a Tervdokumentáció olyan jelentéktelen hibája, amely a rendeltetésszerű felhasználást nem akadályozza. </w:t>
      </w:r>
    </w:p>
    <w:p w14:paraId="44C958AF"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7B5C12C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Hibás, hiányos vagy késedelmes teljesítés esetén a Tervező felelősségére az e Szerződésben rögzített szabályokat követően elsősorban az Szjt. és a Ptk. vonatkozó szabályai irányadók. </w:t>
      </w:r>
    </w:p>
    <w:p w14:paraId="1648668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2914E62"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hibás teljesítésének minősül különösen:</w:t>
      </w:r>
    </w:p>
    <w:p w14:paraId="4B78F88B"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AE3B88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ha a tervek bármely tervfázisban nem felelnek meg a Ptk. 6:251. § (2) bekezdése rendelkezéseinek;</w:t>
      </w:r>
    </w:p>
    <w:p w14:paraId="0D2BBAB7"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61A6A8AA"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egyeztetett és a Megrendelő által jóváhagyott tervezési feladat, illetve a Építészeti-, és Belsőépítészeti Rekonstrukciós Programterv alapján a tervezési részfeladatok, hiányos, hibás meghatározása;</w:t>
      </w:r>
    </w:p>
    <w:p w14:paraId="51A165B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7C7DCC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ha a tervek bármely tervfázisban nem felelnek meg a </w:t>
      </w:r>
      <w:r w:rsidRPr="00352227">
        <w:rPr>
          <w:rFonts w:ascii="Tahoma" w:hAnsi="Tahoma" w:cs="Tahoma"/>
          <w:color w:val="000000" w:themeColor="text1"/>
          <w:sz w:val="21"/>
          <w:szCs w:val="21"/>
          <w:lang w:val="hu-HU"/>
        </w:rPr>
        <w:fldChar w:fldCharType="begin"/>
      </w:r>
      <w:r w:rsidRPr="00352227">
        <w:rPr>
          <w:rFonts w:ascii="Tahoma" w:hAnsi="Tahoma" w:cs="Tahoma"/>
          <w:color w:val="000000" w:themeColor="text1"/>
          <w:sz w:val="21"/>
          <w:szCs w:val="21"/>
          <w:lang w:val="hu-HU"/>
        </w:rPr>
        <w:instrText xml:space="preserve"> REF _Ref230157015 \r \h  \* MERGEFORMAT </w:instrText>
      </w:r>
      <w:r w:rsidRPr="00352227">
        <w:rPr>
          <w:rFonts w:ascii="Tahoma" w:hAnsi="Tahoma" w:cs="Tahoma"/>
          <w:color w:val="000000" w:themeColor="text1"/>
          <w:sz w:val="21"/>
          <w:szCs w:val="21"/>
          <w:lang w:val="hu-HU"/>
        </w:rPr>
      </w:r>
      <w:r w:rsidRPr="00352227">
        <w:rPr>
          <w:rFonts w:ascii="Tahoma" w:hAnsi="Tahoma" w:cs="Tahoma"/>
          <w:color w:val="000000" w:themeColor="text1"/>
          <w:sz w:val="21"/>
          <w:szCs w:val="21"/>
          <w:lang w:val="hu-HU"/>
        </w:rPr>
        <w:fldChar w:fldCharType="separate"/>
      </w:r>
      <w:r w:rsidRPr="00352227">
        <w:rPr>
          <w:rFonts w:ascii="Tahoma" w:hAnsi="Tahoma" w:cs="Tahoma"/>
          <w:color w:val="000000" w:themeColor="text1"/>
          <w:sz w:val="21"/>
          <w:szCs w:val="21"/>
          <w:lang w:val="hu-HU"/>
        </w:rPr>
        <w:t>7</w:t>
      </w:r>
      <w:r w:rsidRPr="00352227">
        <w:rPr>
          <w:rFonts w:ascii="Tahoma" w:hAnsi="Tahoma" w:cs="Tahoma"/>
          <w:color w:val="000000" w:themeColor="text1"/>
          <w:sz w:val="21"/>
          <w:szCs w:val="21"/>
          <w:lang w:val="hu-HU"/>
        </w:rPr>
        <w:fldChar w:fldCharType="end"/>
      </w:r>
      <w:r w:rsidRPr="00352227">
        <w:rPr>
          <w:rFonts w:ascii="Tahoma" w:hAnsi="Tahoma" w:cs="Tahoma"/>
          <w:color w:val="000000" w:themeColor="text1"/>
          <w:sz w:val="21"/>
          <w:szCs w:val="21"/>
          <w:lang w:val="hu-HU"/>
        </w:rPr>
        <w:t>. fejezetben foglalt kívánalmaknak;</w:t>
      </w:r>
    </w:p>
    <w:p w14:paraId="096E443F"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63CD8F6"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amennyiben a Beruházás, illetve bármely egyéb annak keretében a jelen Szerződés alapján a Tervező által tervezett építmények vagy létesítmények a Tervdokumentáció miatt nem valósíthatóak meg első osztályú minőségben.</w:t>
      </w:r>
    </w:p>
    <w:p w14:paraId="475C386C"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37ED6605" w14:textId="77777777" w:rsidR="002A4CFA" w:rsidRPr="00352227" w:rsidRDefault="002A4CFA" w:rsidP="002A4CFA">
      <w:pPr>
        <w:pStyle w:val="Listaszerbekezds10"/>
        <w:numPr>
          <w:ilvl w:val="1"/>
          <w:numId w:val="38"/>
        </w:numPr>
        <w:suppressAutoHyphens w:val="0"/>
        <w:autoSpaceDE w:val="0"/>
        <w:autoSpaceDN w:val="0"/>
        <w:adjustRightInd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lastRenderedPageBreak/>
        <w:t>A Tervező a Szerződés 5.1. pontja alapján az általa elkészített egyes tervfázisok után leszállított Tervdokumentációk hibátlan minőségéért és rendeltetésszerű felhasználásra alkalmasságáért a leadástól számított harminchat (36) hónapig terjedő időre jótállást vállal azzal, hogy amennyiben jogszabály az épületre, illetve annak egyes épületelemeire, vagy épületszerkezeteire ennél hosszabb jótállási időt ír elő, úgy az ilyen épületelemekre illetve épületszerkezetekre vonatkozó, vagy azokat érintő, vagy azokkal összefüggő tervek vonatkozásában is az ilyen jogszabály által megállapított hosszabb jótállási idő tekintendő a tervek tekintetében is irányadónak. Az egyértelműség kedvéért a Felek rögzítik, hogy a határidők kezdő napjának ilyetén módon történő megállapítása nem korlátozza a Megrendelő azon jogát, hogy jótállási igényeit a műszaki átadás-átvételt megelőzően érvényesítse. A Tervezőt jogszabály alapján terhelő kellékszavatossági jogok vonatkozásában a Ptk. és egyéb kötelező jogszabályok rendelkezései az irányadók.</w:t>
      </w:r>
    </w:p>
    <w:p w14:paraId="296F9F0A" w14:textId="77777777" w:rsidR="002A4CFA" w:rsidRPr="00352227" w:rsidRDefault="002A4CFA" w:rsidP="002A4CFA">
      <w:pPr>
        <w:pStyle w:val="Listaszerbekezds10"/>
        <w:autoSpaceDE w:val="0"/>
        <w:autoSpaceDN w:val="0"/>
        <w:adjustRightInd w:val="0"/>
        <w:spacing w:line="276" w:lineRule="auto"/>
        <w:ind w:left="1080"/>
        <w:jc w:val="both"/>
        <w:outlineLvl w:val="1"/>
        <w:rPr>
          <w:rFonts w:ascii="Tahoma" w:hAnsi="Tahoma" w:cs="Tahoma"/>
          <w:color w:val="000000" w:themeColor="text1"/>
          <w:sz w:val="21"/>
          <w:szCs w:val="21"/>
          <w:lang w:val="hu-HU"/>
        </w:rPr>
      </w:pPr>
    </w:p>
    <w:p w14:paraId="3A351894" w14:textId="77777777" w:rsidR="002A4CFA" w:rsidRPr="00352227" w:rsidRDefault="002A4CFA" w:rsidP="002A4CFA">
      <w:pPr>
        <w:pStyle w:val="Listaszerbekezds10"/>
        <w:numPr>
          <w:ilvl w:val="1"/>
          <w:numId w:val="38"/>
        </w:numPr>
        <w:suppressAutoHyphens w:val="0"/>
        <w:autoSpaceDE w:val="0"/>
        <w:autoSpaceDN w:val="0"/>
        <w:adjustRightInd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8.4 pontban meghatározott jótállás időtartama alatt Megrendelő a 8.1. pont szerinti igényeit anélkül érvényesítheti, hogy bizonyítania kellene, hogy a hiba a teljesítéskor a Tervdokumentációban megvolt.</w:t>
      </w:r>
    </w:p>
    <w:p w14:paraId="21FCA65B"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7486BA8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Nem minősül a Tervező hibás teljesítésének:</w:t>
      </w:r>
    </w:p>
    <w:p w14:paraId="6FB0076B"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4F197D4B" w14:textId="77777777" w:rsidR="002A4CFA" w:rsidRPr="00352227" w:rsidRDefault="002A4CFA" w:rsidP="002A4CFA">
      <w:pPr>
        <w:pStyle w:val="Listaszerbekezds10"/>
        <w:numPr>
          <w:ilvl w:val="0"/>
          <w:numId w:val="43"/>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által a régészeti feltárás, talajmechanikai fúrások, valamint a talajradarozás tekintetében biztosított adatszolgáltatás, illetve szakvélemény esetleges hibáiból, hiányosságaiból adódó hibák, amennyiben a Megrendelő által biztosított dokumentumok szakmai felülvizsgálata Tervezőtől nem elvárható;</w:t>
      </w:r>
    </w:p>
    <w:p w14:paraId="1FE895F7" w14:textId="77777777" w:rsidR="002A4CFA" w:rsidRPr="00352227" w:rsidRDefault="002A4CFA" w:rsidP="002A4CFA">
      <w:pPr>
        <w:pStyle w:val="Listaszerbekezds10"/>
        <w:numPr>
          <w:ilvl w:val="0"/>
          <w:numId w:val="43"/>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Azok a hibák, amelyek a Szerződés teljesítését követően, Harmadik Személy által végzett későbbi átdolgozással, továbbtervezéssel kapcsolatban merülnek fel; </w:t>
      </w:r>
    </w:p>
    <w:p w14:paraId="38CDF7E7" w14:textId="77777777" w:rsidR="002A4CFA" w:rsidRPr="00352227" w:rsidRDefault="002A4CFA" w:rsidP="002A4CFA">
      <w:pPr>
        <w:pStyle w:val="Listaszerbekezds10"/>
        <w:numPr>
          <w:ilvl w:val="0"/>
          <w:numId w:val="43"/>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Olyan szubjektív esztétikai szempont, amelyet a Tervező a tőle elvárható kiemelt gondosság mellett sem érvényesíthetett a tervezés során tett megrendelői nyilatkozatok, állásfoglalások, véleményezések, kooperációk, terv- illetve annak egy részének elfogadásai megfogalmazása során, illetve a Építészeti-, és Belsőépítészeti Rekonstrukciós Programtervben. A Tervező kiemelt gondossága keretében köteles folyamatosan megfogalmazni a fent említett szempontok érvényesítéséhez szükséges kérdéseit a Megrendelő, vagy annak képviselője felé.</w:t>
      </w:r>
    </w:p>
    <w:p w14:paraId="50AC2438"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76F6673C"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86" w:name="_Toc347316679"/>
      <w:bookmarkStart w:id="87" w:name="_Toc224705235"/>
      <w:bookmarkStart w:id="88" w:name="_Toc224707216"/>
      <w:bookmarkStart w:id="89" w:name="_Toc232423164"/>
      <w:bookmarkStart w:id="90" w:name="_Toc319047667"/>
      <w:r w:rsidRPr="00352227">
        <w:rPr>
          <w:rFonts w:ascii="Tahoma" w:hAnsi="Tahoma" w:cs="Tahoma"/>
          <w:b/>
          <w:caps/>
          <w:color w:val="000000" w:themeColor="text1"/>
          <w:kern w:val="28"/>
          <w:sz w:val="21"/>
          <w:szCs w:val="21"/>
        </w:rPr>
        <w:t>biztosíték</w:t>
      </w:r>
      <w:bookmarkEnd w:id="86"/>
    </w:p>
    <w:p w14:paraId="65E36267"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5F43022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az egyes Teljesítési Szakaszokra meghatározott nettó Tervezési Díj 5%-ának megfelelő jólteljesítési biztosíték szolgáltatására köteles az 5.1 pont szerinti teljesítési fázisok alapján meghatározott egyes leszállítási kötelezettségek időpontjában. </w:t>
      </w:r>
    </w:p>
    <w:p w14:paraId="28B5775E"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4B120A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jólteljesítési biztosíték nyújtható a Kbt. 134. § (6) bekezdés a) pontjában meghatározott bármely formában azzal, hogy a jólteljesítési biztosíték csak akkor megfelelő, ha az biztosítja a Megrendelő számára a feltétel nélküli lehívhatóság, illetve igénybevétel lehetőségét. </w:t>
      </w:r>
    </w:p>
    <w:p w14:paraId="2A3E4F6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37A019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biztosítja annak lehetőségét, hogy a jólteljesítési biztosítékot a Tervező a Kbt. 134. § (7) bekezdése alapján a – a Tervező kérésére – a Tervezési Díjból történő </w:t>
      </w:r>
      <w:r w:rsidRPr="00352227">
        <w:rPr>
          <w:rFonts w:ascii="Tahoma" w:hAnsi="Tahoma" w:cs="Tahoma"/>
          <w:color w:val="000000" w:themeColor="text1"/>
          <w:sz w:val="21"/>
          <w:szCs w:val="21"/>
          <w:lang w:val="hu-HU"/>
        </w:rPr>
        <w:lastRenderedPageBreak/>
        <w:t xml:space="preserve">visszatartással teljesítse akként, hogy Megrendelő minden kifizetendő díjrészletből 5%-ot visszatart, és azt az óvadék szabályai szerint kezeli. </w:t>
      </w:r>
    </w:p>
    <w:p w14:paraId="6A9C7E8F"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0B0195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jólteljesítési biztosítéknak teljes egészében érvényben és hatályban kell maradnia a 8.4 pontban meghatározott 36 hónapos időtartam lejártáig. A Megrendelő a jólteljesítési biztosítékot a hibás teljesítésből fakadó igényei kielégítése céljából veheti igénybe, illetve hívhatja le.</w:t>
      </w:r>
    </w:p>
    <w:p w14:paraId="4EC87C2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C4F35A2"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91" w:name="_Toc347316680"/>
      <w:r w:rsidRPr="00352227">
        <w:rPr>
          <w:rFonts w:ascii="Tahoma" w:hAnsi="Tahoma" w:cs="Tahoma"/>
          <w:b/>
          <w:caps/>
          <w:color w:val="000000" w:themeColor="text1"/>
          <w:kern w:val="28"/>
          <w:sz w:val="21"/>
          <w:szCs w:val="21"/>
        </w:rPr>
        <w:t>Szerződés megszűnése</w:t>
      </w:r>
      <w:bookmarkEnd w:id="87"/>
      <w:bookmarkEnd w:id="88"/>
      <w:bookmarkEnd w:id="89"/>
      <w:bookmarkEnd w:id="90"/>
      <w:bookmarkEnd w:id="91"/>
    </w:p>
    <w:p w14:paraId="05C98FC6"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09D6597"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bookmarkStart w:id="92" w:name="_Ref230165756"/>
    </w:p>
    <w:p w14:paraId="514F105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azonnali hatállyal felmondhatja a jelen szerződést Kbt. 143. § (3) bekezdésében foglalt bármely esetben is, továbbá akkor, ha a Tervező ellen felszámolási, cégtörlési eljárást kezdeményeznek vagy végelszámolásáról születik döntés. </w:t>
      </w:r>
    </w:p>
    <w:p w14:paraId="6132EC8A"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9A94B8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10.1 pontban foglalt felmondás esetén Tervező az általa a szerződés megszűnése előtt már szerződésszerűen teljesített szolgáltatás pénzbeli ellenértékére jogosult, azonban Felek megállapodnak, hogy ebben az esetben Megrendelőt egyéb kártalanítási vagy kártérítési kötelezettség nem terheli.</w:t>
      </w:r>
    </w:p>
    <w:bookmarkEnd w:id="92"/>
    <w:p w14:paraId="6EC3CC10"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878876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93" w:name="_Ref230499747"/>
      <w:r w:rsidRPr="00352227">
        <w:rPr>
          <w:rFonts w:ascii="Tahoma" w:hAnsi="Tahoma" w:cs="Tahoma"/>
          <w:color w:val="000000" w:themeColor="text1"/>
          <w:sz w:val="21"/>
          <w:szCs w:val="21"/>
          <w:lang w:val="hu-HU"/>
        </w:rPr>
        <w:t>A Megrendelő továbbá jogosult a Szerződés vagy egy adott Tervezési Szakaszra vonatkozó megrendelés azonnali hatályú rendkívüli felmondására, amennyiben a Tervező a Szerződésben meghatározott kötelezettségével kapcsolatosan súlyos Szerződésszegést követ el és a szerződésszegést a Tervező – amennyiben az orvosolható – a szerződésszegés orvosolásával kapcsolatosan a Megrendelő által küldött felszólításban meghatározott nyolc (8) naptári napos határidő elteltével sem orvosolja. Súlyos szerződésszegésnek minősül különösen:</w:t>
      </w:r>
      <w:bookmarkEnd w:id="93"/>
    </w:p>
    <w:p w14:paraId="72EF9BE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D3C3E03"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harminc (30) naptári napon túli – Tervezőnek felróható – tervezői késedelem (bármely tervszakaszban), azaz a teljesítés meghiúsulása;</w:t>
      </w:r>
    </w:p>
    <w:p w14:paraId="3B23DE52" w14:textId="77777777" w:rsidR="002A4CFA" w:rsidRPr="00352227" w:rsidRDefault="002A4CFA" w:rsidP="002A4CFA">
      <w:pPr>
        <w:pStyle w:val="Listaszerbekezds10"/>
        <w:spacing w:line="276" w:lineRule="auto"/>
        <w:ind w:left="540"/>
        <w:jc w:val="both"/>
        <w:outlineLvl w:val="2"/>
        <w:rPr>
          <w:rFonts w:ascii="Tahoma" w:hAnsi="Tahoma" w:cs="Tahoma"/>
          <w:color w:val="000000" w:themeColor="text1"/>
          <w:sz w:val="21"/>
          <w:szCs w:val="21"/>
          <w:lang w:val="hu-HU"/>
        </w:rPr>
      </w:pPr>
    </w:p>
    <w:p w14:paraId="6A14B28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tervezői hibás teljesítés, amennyiben a tervező a hibát Megrendelői felszólítás ellenére a Megrendelő által meghatározott harminc (30) naptári napon belül nem javítja ki, azaz a teljesítés meghiúsulása;</w:t>
      </w:r>
    </w:p>
    <w:p w14:paraId="37129EFE" w14:textId="77777777" w:rsidR="002A4CFA" w:rsidRPr="00352227" w:rsidRDefault="002A4CFA" w:rsidP="002A4CFA">
      <w:pPr>
        <w:pStyle w:val="Listaszerbekezds10"/>
        <w:spacing w:line="276" w:lineRule="auto"/>
        <w:ind w:left="0"/>
        <w:jc w:val="both"/>
        <w:outlineLvl w:val="2"/>
        <w:rPr>
          <w:rFonts w:ascii="Tahoma" w:hAnsi="Tahoma" w:cs="Tahoma"/>
          <w:color w:val="000000" w:themeColor="text1"/>
          <w:sz w:val="21"/>
          <w:szCs w:val="21"/>
          <w:lang w:val="hu-HU"/>
        </w:rPr>
      </w:pPr>
    </w:p>
    <w:p w14:paraId="606A52F5"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tervezési szolgáltatások nyújtását beszünteti, vagy felfüggeszti, kivéve ha azt a jelen Szerződés kifejezetten lehetővé teszi; </w:t>
      </w:r>
    </w:p>
    <w:p w14:paraId="69FD754A"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3B89947D"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azaz a teljesítés megtagadása;</w:t>
      </w:r>
    </w:p>
    <w:p w14:paraId="28125BE0" w14:textId="77777777" w:rsidR="002A4CFA" w:rsidRPr="00352227" w:rsidRDefault="002A4CFA" w:rsidP="002A4CFA">
      <w:pPr>
        <w:pStyle w:val="Listaszerbekezds10"/>
        <w:spacing w:line="276" w:lineRule="auto"/>
        <w:ind w:left="0"/>
        <w:rPr>
          <w:rFonts w:ascii="Tahoma" w:hAnsi="Tahoma" w:cs="Tahoma"/>
          <w:color w:val="000000" w:themeColor="text1"/>
          <w:sz w:val="21"/>
          <w:szCs w:val="21"/>
          <w:lang w:val="hu-HU"/>
        </w:rPr>
      </w:pPr>
    </w:p>
    <w:p w14:paraId="635B5965"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ha a Tervező a jólteljesítési biztosítékot az előírt határidőben nem nyújtja a Megrendelő részére;</w:t>
      </w:r>
    </w:p>
    <w:p w14:paraId="42815A4C"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7771F0F2"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Kbt. 143. § (3) bekezdése szerinti esetben.</w:t>
      </w:r>
    </w:p>
    <w:p w14:paraId="69355DDC" w14:textId="77777777" w:rsidR="002A4CFA" w:rsidRPr="00352227" w:rsidRDefault="002A4CFA" w:rsidP="002A4CFA">
      <w:pPr>
        <w:numPr>
          <w:ilvl w:val="1"/>
          <w:numId w:val="0"/>
        </w:numPr>
        <w:spacing w:after="0"/>
        <w:ind w:left="993"/>
        <w:jc w:val="both"/>
        <w:rPr>
          <w:rFonts w:ascii="Tahoma" w:hAnsi="Tahoma" w:cs="Tahoma"/>
          <w:color w:val="000000" w:themeColor="text1"/>
          <w:sz w:val="21"/>
          <w:szCs w:val="21"/>
        </w:rPr>
      </w:pPr>
    </w:p>
    <w:p w14:paraId="3F5EBB21" w14:textId="77777777" w:rsidR="002A4CFA" w:rsidRPr="00352227" w:rsidRDefault="002A4CFA" w:rsidP="002A4CFA">
      <w:pPr>
        <w:numPr>
          <w:ilvl w:val="1"/>
          <w:numId w:val="0"/>
        </w:numPr>
        <w:spacing w:after="0"/>
        <w:ind w:left="993"/>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jelen 10.4 pont szerinti rendkívüli felmondási jog gyakorlása esetén a Tervező nem jogosult a szerződésszegéssel érintett Tervezési Szakaszban az általa a szerződés </w:t>
      </w:r>
      <w:r w:rsidRPr="00352227">
        <w:rPr>
          <w:rFonts w:ascii="Tahoma" w:hAnsi="Tahoma" w:cs="Tahoma"/>
          <w:color w:val="000000" w:themeColor="text1"/>
          <w:sz w:val="21"/>
          <w:szCs w:val="21"/>
        </w:rPr>
        <w:lastRenderedPageBreak/>
        <w:t xml:space="preserve">megszűnése előtt már szerződésszerűen teljesített szolgáltatás pénzbeli ellenértékére, továbbá az 5.10 pont szerint meghiúsulási kötbért köteles fizetni és köteles a Megrendelőnél a Szerződés megszűnésével összefüggésben felmerült igazolt Kár megtérítésére. </w:t>
      </w:r>
    </w:p>
    <w:p w14:paraId="303DC4A5"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4CADB7B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felmondási nyilatkozatot ajánlott levél vagy tértivevényes levél formában kell a másik Fél részére megküldeni. </w:t>
      </w:r>
    </w:p>
    <w:p w14:paraId="3F6EF101"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1E208C4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94" w:name="_Ref230157163"/>
      <w:r w:rsidRPr="00352227">
        <w:rPr>
          <w:rFonts w:ascii="Tahoma" w:hAnsi="Tahoma" w:cs="Tahoma"/>
          <w:color w:val="000000" w:themeColor="text1"/>
          <w:sz w:val="21"/>
          <w:szCs w:val="21"/>
          <w:lang w:val="hu-HU"/>
        </w:rPr>
        <w:t>Megrendelői a 10.1 pont szerinti felmondás esetén a Tervező a felmondás napjáig az elvégzett munka arányában jogosult a Tervezési Díjra, amely nem érinti természetesen Megrendelő azon jogát, hogy a tervezői késedelmes vagy hibás teljesítéséből eredő kötbér- és kártérítési igényét érvényesítse, különösen, hogy a Tervezési Díjba azokat a Kbt. 135. § (6) bekezdése szerint beszámítsa.</w:t>
      </w:r>
      <w:bookmarkEnd w:id="94"/>
    </w:p>
    <w:p w14:paraId="61B3571D"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821D80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Megrendelő felmondása esetén jogosult a már átvett Tervdokumentációt, illetve annak átvett részét megtartani és azok tekintetében a felhasználási jog a Megrendelőt a 13. fejezet szabályai szerint illeti meg. A Tervező köteles a birtokában lévő, már leszállított Tervdokumentáció felhasználásához szükséges minden iratot, rajzot, adatot a Megrendelőnek átadni. </w:t>
      </w:r>
    </w:p>
    <w:p w14:paraId="0568DB30" w14:textId="77777777" w:rsidR="002A4CFA" w:rsidRPr="00352227" w:rsidRDefault="002A4CFA" w:rsidP="002A4CFA">
      <w:pPr>
        <w:pStyle w:val="Listaszerbekezds2"/>
        <w:spacing w:after="0"/>
        <w:ind w:left="360"/>
        <w:jc w:val="both"/>
        <w:outlineLvl w:val="1"/>
        <w:rPr>
          <w:rFonts w:ascii="Tahoma" w:hAnsi="Tahoma" w:cs="Tahoma"/>
          <w:color w:val="000000" w:themeColor="text1"/>
          <w:sz w:val="21"/>
          <w:szCs w:val="21"/>
        </w:rPr>
      </w:pPr>
    </w:p>
    <w:p w14:paraId="22AD69B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jogosult a Szerződést tizenöt (15) napos felmondási idővel, a Megrendelőhöz intézett egyoldalú írásbeli nyilatkozattal felmondani, amennyiben a Megrendelő a fizetési határidő tekintetében százhúsz (120) napos fizetési késedelembe esik. A Szerződés felmondását megelőzően a Tervező köteles előzetes írásbeli értesítés küldeni a Megrendelő számára a fizetési késedelem tényéről és köteles a fizetési késedelem orvoslására legalább 15 napos póthatáridőt tűzni. Ilyen előzetes értesítés hiányában a Tervező a felmondási jog gyakorlására nem jogosult. A Megrendelő által már kifizetett munkarészek tekintetében a 10.6 pont rendelkezései a jelen pont szerinti, a Tervező által történő felmondás esetén is irányadóak.</w:t>
      </w:r>
    </w:p>
    <w:p w14:paraId="71BDBB44" w14:textId="77777777" w:rsidR="002A4CFA" w:rsidRPr="00352227" w:rsidRDefault="002A4CFA" w:rsidP="002A4CFA">
      <w:pPr>
        <w:pStyle w:val="Listaszerbekezds2"/>
        <w:spacing w:after="0"/>
        <w:rPr>
          <w:rFonts w:ascii="Tahoma" w:hAnsi="Tahoma" w:cs="Tahoma"/>
          <w:color w:val="000000" w:themeColor="text1"/>
          <w:sz w:val="21"/>
          <w:szCs w:val="21"/>
        </w:rPr>
      </w:pPr>
    </w:p>
    <w:p w14:paraId="16C6107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Ha a Szerződés teljesítése olyan okból vált lehetetlenné, amelyért egyik Fél sem felelős vagy mindkét Fél felelős a Szerződés megszűnik és a Felek kötelesek egymással elszámolni. A teljesítés lehetetlenné válásáról tudomást szerző Fél haladéktalanul köteles erről a másik Felet értesíteni. Az értesítés elmulasztásából eredő kárért a mulasztó Fél felelős. </w:t>
      </w:r>
    </w:p>
    <w:p w14:paraId="4772B3AB"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6638C6D"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Szerződés rendes megszűnésének minősül, amennyiben a Felek a Szerződésben foglalt minden kötelezettségüknek maradéktalanul eleget tettek. </w:t>
      </w:r>
    </w:p>
    <w:p w14:paraId="040EFB4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DC9B54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 </w:t>
      </w:r>
    </w:p>
    <w:p w14:paraId="4E3CDF6D"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05448F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95" w:name="_Toc224705236"/>
      <w:bookmarkStart w:id="96" w:name="_Toc224707217"/>
      <w:bookmarkStart w:id="97" w:name="_Toc232423165"/>
      <w:bookmarkStart w:id="98" w:name="_Toc319047668"/>
      <w:bookmarkStart w:id="99" w:name="_Toc347316681"/>
      <w:r w:rsidRPr="00352227">
        <w:rPr>
          <w:rFonts w:ascii="Tahoma" w:hAnsi="Tahoma" w:cs="Tahoma"/>
          <w:b/>
          <w:caps/>
          <w:color w:val="000000" w:themeColor="text1"/>
          <w:kern w:val="28"/>
          <w:sz w:val="21"/>
          <w:szCs w:val="21"/>
        </w:rPr>
        <w:t>Együttműködési kötelezettség</w:t>
      </w:r>
      <w:bookmarkEnd w:id="95"/>
      <w:bookmarkEnd w:id="96"/>
      <w:bookmarkEnd w:id="97"/>
      <w:bookmarkEnd w:id="98"/>
      <w:bookmarkEnd w:id="99"/>
    </w:p>
    <w:p w14:paraId="0C80FD70"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4B8757E7"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köteles – a Megrendelő kérésére a Megrendelő képviseletében – konzultációkon, prezentációkon, tervbírálatokon, tervtanácsi és/vagy településképi véleményezési és más hasonló eljárásokban részt venni. A Megrendelő a Tervező kérésére köteles a tervezés folyamatában felmerülő lényeges kérdésekben állást foglalni, utasítást adni, a Tervező </w:t>
      </w:r>
      <w:r w:rsidRPr="00352227">
        <w:rPr>
          <w:rFonts w:ascii="Tahoma" w:hAnsi="Tahoma" w:cs="Tahoma"/>
          <w:color w:val="000000" w:themeColor="text1"/>
          <w:sz w:val="21"/>
          <w:szCs w:val="21"/>
          <w:lang w:val="hu-HU"/>
        </w:rPr>
        <w:lastRenderedPageBreak/>
        <w:t>pedig köteles az ilyen kérdésekben a Megrendelőnek a szükséges szakmai tanácsokat megadni.</w:t>
      </w:r>
    </w:p>
    <w:p w14:paraId="224404D3"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679C63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jogosult a tervezési munkát megbízottjai útján figyelemmel kísérni és megbízottján keresztül a Tervezőt szükséghez képest utasításokkal ellátni. Amennyiben a tervezés folyamán a Megrendelő célszerűtlen, szakszerűtlen utasítást ad, a Tervező köteles arra írásban figyelmeztetni, megjelölve az utasítás lehetséges következményeit is.</w:t>
      </w:r>
    </w:p>
    <w:p w14:paraId="28B59188"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589CE3A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100" w:name="_Toc319047669"/>
      <w:bookmarkStart w:id="101" w:name="_Toc347316682"/>
      <w:r w:rsidRPr="00352227">
        <w:rPr>
          <w:rFonts w:ascii="Tahoma" w:hAnsi="Tahoma" w:cs="Tahoma"/>
          <w:color w:val="000000" w:themeColor="text1"/>
          <w:sz w:val="21"/>
          <w:szCs w:val="21"/>
          <w:lang w:val="hu-HU"/>
        </w:rPr>
        <w:t>A Tervező köteles az általa bevont építésügyi műemléki szakértővel a Beruházás tervezése folyamán szorosan együttműködni, Megrendelő igénye esetén a szakértő által meghatározott műemléki szempontokat a tervekbe beépíteni.</w:t>
      </w:r>
    </w:p>
    <w:p w14:paraId="15D7327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BB72E01"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r w:rsidRPr="00352227">
        <w:rPr>
          <w:rFonts w:ascii="Tahoma" w:hAnsi="Tahoma" w:cs="Tahoma"/>
          <w:b/>
          <w:caps/>
          <w:color w:val="000000" w:themeColor="text1"/>
          <w:kern w:val="28"/>
          <w:sz w:val="21"/>
          <w:szCs w:val="21"/>
        </w:rPr>
        <w:t>Alvállalkozók</w:t>
      </w:r>
      <w:bookmarkEnd w:id="100"/>
      <w:bookmarkEnd w:id="101"/>
      <w:r w:rsidRPr="00352227">
        <w:rPr>
          <w:rFonts w:ascii="Tahoma" w:hAnsi="Tahoma" w:cs="Tahoma"/>
          <w:b/>
          <w:caps/>
          <w:color w:val="000000" w:themeColor="text1"/>
          <w:kern w:val="28"/>
          <w:sz w:val="21"/>
          <w:szCs w:val="21"/>
        </w:rPr>
        <w:t xml:space="preserve"> (közreműködők)</w:t>
      </w:r>
    </w:p>
    <w:p w14:paraId="3D6CE076"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4EBF1B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Feladatát saját személyzete által és/vagy alvállalkozó(k) bevonásával köteles teljesíteni. Tervező a jelen szerződés alapján elkészítendő egyes tervfázisokhoz a Műszaki Leírásban előírt építésügyi-műemléki szakértői ellenőrzést saját személyzete útján köteles folyamatosan biztosítani, e tevékenységre alvállalkozót nem vonhat be. A Tervező alvállalkozó(k) bevonása esetén is teljes körűen és közvetlenül felelős a jelen Szerződésben foglalt kötelezettségek teljesítéséért. A Megrendelő az Ajánlattételi Felhívásban és a közbeszerzési eljárás során igényelte az alvállalkozók, ill. a teljesítésben egyébként résztvevő szervezetek megnevezését, akiket a Tervező igénybe kíván venni.</w:t>
      </w:r>
    </w:p>
    <w:p w14:paraId="3AA429E8"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46E886D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teljesítéshez az alkalmasságának igazolásában részt vett szervezetet a Kbt.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Tervező e szervezet vagy szakember nélkül vagy a helyette bevont új szervezettel vagy szakemberrel is megfelel azoknak az alkalmassági követelményeknek, amelyeknek Tervező a közbeszerzési eljárásban az adott szervezettel vagy szakemberrel együtt felelt meg.</w:t>
      </w:r>
    </w:p>
    <w:p w14:paraId="618AC777"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241311C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legkésőbb a szerződés megkötésének időpontjában köteles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Tervező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 A Tervező jótáll azért, hogy a bevont alvállalkozó, szervezet rendelkezik minden olyan képesítéssel, engedéllyel, és jogosítvánnyal, amellyel Tervező maga is rendelkezik és (vagy) amely a Feladat teljesítéséhez szükséges. </w:t>
      </w:r>
    </w:p>
    <w:p w14:paraId="0A9CAD59"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37B2E475"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köteles a Szerződés teljes időtartama alatt a teljesítéshez igénybe vett alvállalkozóival megfelelő kapcsolatot fenntartani, esedékes követeléseiket határidőben </w:t>
      </w:r>
      <w:r w:rsidRPr="00352227">
        <w:rPr>
          <w:rFonts w:ascii="Tahoma" w:hAnsi="Tahoma" w:cs="Tahoma"/>
          <w:color w:val="000000" w:themeColor="text1"/>
          <w:sz w:val="21"/>
          <w:szCs w:val="21"/>
          <w:lang w:val="hu-HU"/>
        </w:rPr>
        <w:lastRenderedPageBreak/>
        <w:t>kielégíteni. A Megrendelő jogosult az alvállalkozóktól közvetlenül nyilatkozatot kérni azt illetően, hogy esedékes követeléseiket a Tervező megfizette-e.</w:t>
      </w:r>
    </w:p>
    <w:p w14:paraId="64F32E0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0398DF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közreműködőkkel köteles olyan szerződéseket kötni, amelyek biztosítják a Megrendelő Szerződésben foglalt jogainak érvényesülését. Felek rögzítik, hogy amennyiben valamely közreműködő alkalmatlansága a tervezői munkák során merül fel, úgy ebben az esetben Tervező a Megrendelő kérésére – figyelemmel a 12.3. szakaszban foglalt jogszabályi rendelkezésekre is – köteles a feladat ellátására alkalmas közreműködőt bevonni.</w:t>
      </w:r>
    </w:p>
    <w:p w14:paraId="1B09461B"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4DD344D0"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02" w:name="_Toc224705238"/>
      <w:bookmarkStart w:id="103" w:name="_Toc224707219"/>
      <w:bookmarkStart w:id="104" w:name="_Toc232423167"/>
      <w:bookmarkStart w:id="105" w:name="_Toc319047670"/>
      <w:bookmarkStart w:id="106" w:name="_Toc347316683"/>
      <w:r w:rsidRPr="00352227">
        <w:rPr>
          <w:rFonts w:ascii="Tahoma" w:hAnsi="Tahoma" w:cs="Tahoma"/>
          <w:b/>
          <w:caps/>
          <w:color w:val="000000" w:themeColor="text1"/>
          <w:kern w:val="28"/>
          <w:sz w:val="21"/>
          <w:szCs w:val="21"/>
        </w:rPr>
        <w:t>Szavatossági nyilatkozatok és Felhasználási jog</w:t>
      </w:r>
      <w:bookmarkEnd w:id="102"/>
      <w:bookmarkEnd w:id="103"/>
      <w:bookmarkEnd w:id="104"/>
      <w:bookmarkEnd w:id="105"/>
      <w:bookmarkEnd w:id="106"/>
    </w:p>
    <w:p w14:paraId="3D03B295"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51E6E1DC"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Szerződés alapján a Tervező által bármely tervezési fázisban elkészített Tervdokumentáció szerzői jogi védelem alatt áll.</w:t>
      </w:r>
    </w:p>
    <w:p w14:paraId="217385B2"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7DCD02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107" w:name="_Ref230160131"/>
      <w:r w:rsidRPr="00352227">
        <w:rPr>
          <w:rFonts w:ascii="Tahoma" w:hAnsi="Tahoma" w:cs="Tahoma"/>
          <w:color w:val="000000" w:themeColor="text1"/>
          <w:sz w:val="21"/>
          <w:szCs w:val="21"/>
          <w:lang w:val="hu-HU"/>
        </w:rPr>
        <w:t xml:space="preserve">A Megrendelő a Tervekkel való rendelkezési jogát kiköti, azaz a Szerződéssel kapcsolatban a Megrendelő rendelkezésére bocsátott, jogi oltalomban részesíthető bármely terv és egyéb szellemi alkotás tekintetében azzal a továbbiakban a Megrendelő szabadon rendelkezik, az adott munkarész ellenértékének Tervező felé történő megfizetését követően. </w:t>
      </w:r>
    </w:p>
    <w:p w14:paraId="1D2A8E3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49E74E1"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kifejezetten hozzájárul ahhoz, hogy Megrendelő a szellemi alkotást nem csak saját belső tevékenységéhez, illetve nem csak saját tevékenysége körében használhatja fel, hanem nyilvánosságra hozhatja, harmadik személlyel közölheti, harmadik személynek át-, illetőleg továbbadhatja, a mű (mű részlet), mint előzmény terv az egymásra épülő tervfázisokban szabadon felhasználható.</w:t>
      </w:r>
    </w:p>
    <w:p w14:paraId="4DF6853F"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562B3D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 Kormányrendelet 7. § (1) bekezdése alapján kifejezetten kijelenti, hogy a szerzői jogról szóló 1999. évi LXXVI. törvény III. és V. fejezete alapján Megrendelő a Szerződés teljesítése során keletkezett, szerzői jogi védelem alá eső valamennyi alkotással kapcsolatban határozatlan idejű, korlátlan (valamennyi szerzői vagyoni jogra, és valamennyi felhasználási elemre és módozatra kiterjedő) és kizárólagos, harmadik személyre átruházható felhasználási jogot szerez, továbbá Tervező kifejezett engedélyt ad arra, hogy felhasználó a mű felhasználására harmadik személynek további engedélyt adjon.</w:t>
      </w:r>
    </w:p>
    <w:p w14:paraId="369A969A"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39054B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kifejezetten kijelenti, hogy a jelen Szerződés keretében az általa a Megrendelő részére adott felhasználási engedély kiterjed különösen:</w:t>
      </w:r>
    </w:p>
    <w:p w14:paraId="330E778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D0C2C5E"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mű átdolgozására, és az átdolgozhatóság jogának harmadik személyre történő átruházhatóságára (átdolgoztatás),</w:t>
      </w:r>
    </w:p>
    <w:p w14:paraId="670EE012" w14:textId="77777777" w:rsidR="002A4CFA" w:rsidRPr="00352227" w:rsidRDefault="002A4CFA" w:rsidP="002A4CFA">
      <w:pPr>
        <w:pStyle w:val="Listaszerbekezds10"/>
        <w:spacing w:line="276" w:lineRule="auto"/>
        <w:ind w:left="540"/>
        <w:jc w:val="both"/>
        <w:outlineLvl w:val="2"/>
        <w:rPr>
          <w:rFonts w:ascii="Tahoma" w:hAnsi="Tahoma" w:cs="Tahoma"/>
          <w:color w:val="000000" w:themeColor="text1"/>
          <w:sz w:val="21"/>
          <w:szCs w:val="21"/>
          <w:lang w:val="hu-HU"/>
        </w:rPr>
      </w:pPr>
    </w:p>
    <w:p w14:paraId="40B70F25"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mű többszörözésére, amely magában foglalja a mű kép- vagy hangfelvételen rögzítését, illetve számítógéppel vagy elektronikus adathordozóra való másolását is, valamint az előzőekben felsorolt jogosítványokat is magában foglaló többszörözés jogának harmadik személy részére történő átengedésére.</w:t>
      </w:r>
    </w:p>
    <w:p w14:paraId="49CCDAE7"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52F6AF4D"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lastRenderedPageBreak/>
        <w:t>Tervező kifejezetten kijelenti, hogy az átdolgozás, illetőleg átdolgoztatás joga magában foglalja különösen a mű (mű részlet) bármilyen módosítását, megváltoztatását, át-, illetve továbbtervezését, új tervdokumentációba való beépítését, beszerkesztését, betervezését.</w:t>
      </w:r>
    </w:p>
    <w:p w14:paraId="5CAFFF94"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66ECAC1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csak a Megrendelő előzetes írásbeli hozzájárulásával adhatja tovább a dokumentáció bármely munkarészét harmadik félnek vagy adhat nyilatkozatot a Szerződés alapján nyújtott szolgáltatásról. </w:t>
      </w:r>
    </w:p>
    <w:bookmarkEnd w:id="107"/>
    <w:p w14:paraId="20934B65"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DC0356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Szerződő Felek kijelentik, hogy a felhasználási jogok ellenértékét – beleértve a felhasználási jogok díját is – a Tervezési Díj tartalmazza. A felhasználási jog átruházásának díját a Tervezési Díj szintén tartalmazza.</w:t>
      </w:r>
    </w:p>
    <w:p w14:paraId="61CCECA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DA0C7A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az alvállalkozókkal a vállalkozási Szerződéseket úgy köteles megkötni, hogy azok változtatás nélkül tartalmazzák a fenti pontokban foglalt rendelkezéseket, valamint amelyek eredményeképpen a jelen Szerződés alapján készített valamennyi szellemi alkotás az Szjt. szerinti munkaviszonyban vagy más hasonló jellegű jogviszonyban létrehozott műnek minősüljön, vagy amennyiben ez a törvény alapján nem lehetséges, egyéb módon biztosítsa a Megrendelő jelen Szerződés alapján a Tervdokumentációkkal, mint szellemi alkotásokkal kapcsolatban megszerzett jogait.</w:t>
      </w:r>
    </w:p>
    <w:p w14:paraId="6C16F4A1"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47B3A47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szavatolja és helyt áll azért, hogy:</w:t>
      </w:r>
    </w:p>
    <w:p w14:paraId="51B983A8"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54FCABBB"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Az általa vagy az alvállalkozók által a Szerződés alapján elkészített és átadott valamennyi szellemi alkotás kapcsán sem az alvállalkozóknak, sem harmadik személynek nem áll fenn bármely olyan joga, amely az adott szellemi alkotással kapcsolatos Megrendelői szerződésszerű jogszerzést, a szellemi alkotások Megrendelő által történő, a Szerződés szerinti felhasználását akadályozza, korlátozza vagy kizárja;</w:t>
      </w:r>
    </w:p>
    <w:p w14:paraId="7C550DC1" w14:textId="77777777" w:rsidR="002A4CFA" w:rsidRPr="00352227" w:rsidRDefault="002A4CFA" w:rsidP="002A4CFA">
      <w:pPr>
        <w:pStyle w:val="Listaszerbekezds10"/>
        <w:spacing w:line="276" w:lineRule="auto"/>
        <w:ind w:left="1260"/>
        <w:jc w:val="both"/>
        <w:outlineLvl w:val="2"/>
        <w:rPr>
          <w:rFonts w:ascii="Tahoma" w:hAnsi="Tahoma" w:cs="Tahoma"/>
          <w:color w:val="000000" w:themeColor="text1"/>
          <w:sz w:val="21"/>
          <w:szCs w:val="21"/>
          <w:lang w:val="hu-HU"/>
        </w:rPr>
      </w:pPr>
    </w:p>
    <w:p w14:paraId="65FDA9B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jogosult feltétlen és visszavonhatatlan felhasználási jogot adni a Megrendelőnek a Tervdokumentációra valamint a munkák körébe tartozó valamennyi tervre a jelen Szerződés rendelkezései alapján;</w:t>
      </w:r>
    </w:p>
    <w:p w14:paraId="4F657E9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3B74DC4"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jelen fejezet szerint adott felhasználási jog és a Szerződéses kötelezettségek Tervező általi teljesítése nem sért semmilyen szabadalmat, szerzői jogot, üzleti titkot vagy Harmadik Személy más szellemi alkotáshoz fűződő jogát;</w:t>
      </w:r>
    </w:p>
    <w:p w14:paraId="2A2F0DEE"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A362000"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minden közreműködővel olyan Szerződést kötött illetve köt, amely lehetővé teszi a Megrendelő részére a Szerződés szerinti felhasználási jogok megadását és gyakorlását;</w:t>
      </w:r>
    </w:p>
    <w:p w14:paraId="3976973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593CC16"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Szerződés megkötése előtt a Tervező nem adott semmilyen felhasználási engedélyt semmilyen Harmadik Személynek a tervekre vonatkozóan.</w:t>
      </w:r>
    </w:p>
    <w:p w14:paraId="620916D2"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11BD644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köteles megtéríteni a Megrendelőnél felmerült valamennyi igazolt Kárt, veszteséget vagy költséget (beleértve az ésszerű ügyvédi költséget is), amely a Megrendelőnél amiatt merült fel, mert Tervező megszegte az előző pontokban foglalt szavatossági nyilatkozatát és kötelezettségvállalását vagy a jelen fejezetben a Megrendelőnek biztosított jogokból következő kötelezettségét. A Megrendelőnek jogában </w:t>
      </w:r>
      <w:r w:rsidRPr="00352227">
        <w:rPr>
          <w:rFonts w:ascii="Tahoma" w:hAnsi="Tahoma" w:cs="Tahoma"/>
          <w:color w:val="000000" w:themeColor="text1"/>
          <w:sz w:val="21"/>
          <w:szCs w:val="21"/>
          <w:lang w:val="hu-HU"/>
        </w:rPr>
        <w:lastRenderedPageBreak/>
        <w:t>áll a szavatossági kötelezettsége megsértése miatt harmadik személyek és/vagy alvállalkozók által támasztott, és az arra jogosult bíróság által megállapított ilyen – vagy amennyiben az arra jogosult hatóság vagy bíróság ilyen igényekre tekintettel hozott előzetes intézkedése érinti a jelen Szerződés teljesítését akkor az előzetes intézkedés alapjául szolgáló – igényeket kielégíteni, és az ezzel összefüggő költségeit beszámítani a Tervezési Díjba.</w:t>
      </w:r>
    </w:p>
    <w:p w14:paraId="29BD10E0"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553D185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Tervező az elkészült Tervdokumentációra való hivatkozást kizárólag referenciaként, továbbá bármely szakmai folyóiratban illetve kiállításokon hozhatja a Megrendelő előzetes hozzájárulása nélkül nyilvánosságra. A fentieken kívüli esetekben és módon Tervező nem jogosult a Szerződés tárgyát képező tervezési szolgáltatások nyújtása során keletkező Tervdokumentációt a Megrendelő előzetes írásbeli hozzájárulása nélkül nyilvánosságra hozni, harmadik személlyel közölni, valamint annak használatára Harmadik Személynek engedélyt adni.</w:t>
      </w:r>
    </w:p>
    <w:p w14:paraId="23DCDACA"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6AC24EE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 a Megrendelő külön írásbeli jóváhagyásával jogosult arra, hogy az elkészült létesítményről, építményről fényképet és videó felvételt készítsen vagy készíttessen és azokat referenciaként felhasználja. Ez azonban nem tartalmazhat titoktartási kötelezettség körbe eső vagy egyéb bizalmas információt. </w:t>
      </w:r>
    </w:p>
    <w:p w14:paraId="3B59AD6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7A5D950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Megrendelő köteles feltüntetni a Tervező társaság nevét és kamarai cégnyilvántartási kódját, valamint a vezető tervező nevét és névjegyzéki nyilvántartási számát az építési táblán.</w:t>
      </w:r>
    </w:p>
    <w:p w14:paraId="732AA36D"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5CC78DE"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szavatolja és helyt áll azért, hogy: </w:t>
      </w:r>
    </w:p>
    <w:p w14:paraId="5045C89F"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202E4BCA"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Tervezőnek a Szerződés teljesítéséhez szükséges mértékű felhasználási jogot ad a Tervező részére átadott kiinduló és közbenső adatszolgáltatásokra és a teljesítés során átadott egyéb dokumentumokra; </w:t>
      </w:r>
    </w:p>
    <w:p w14:paraId="2B1E378F"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felhasználási jog biztosítása nem sért semmilyen szabadalmat, szerzői jogot, üzleti titkot vagy bármely harmadik személy más szellemi alkotáshoz fűződő vagy jogi védelemben részesülő jogát;</w:t>
      </w:r>
    </w:p>
    <w:p w14:paraId="4146451C" w14:textId="77777777" w:rsidR="002A4CFA" w:rsidRPr="00352227" w:rsidRDefault="002A4CFA" w:rsidP="002A4CFA">
      <w:pPr>
        <w:pStyle w:val="Listaszerbekezds10"/>
        <w:numPr>
          <w:ilvl w:val="2"/>
          <w:numId w:val="38"/>
        </w:numPr>
        <w:suppressAutoHyphens w:val="0"/>
        <w:spacing w:line="276" w:lineRule="auto"/>
        <w:jc w:val="both"/>
        <w:textAlignment w:val="auto"/>
        <w:outlineLvl w:val="2"/>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Megrendelő nem köt illetve nem kötött olyan szerződéseket bármely Harmadik féllel, amely korlátozná a Tervező részére felhasználási jog megadását. </w:t>
      </w:r>
    </w:p>
    <w:p w14:paraId="3FD62D0C" w14:textId="77777777" w:rsidR="002A4CFA" w:rsidRPr="00352227" w:rsidRDefault="002A4CFA" w:rsidP="002A4CFA">
      <w:pPr>
        <w:pStyle w:val="Listaszerbekezds2"/>
        <w:spacing w:after="0"/>
        <w:ind w:left="0"/>
        <w:jc w:val="both"/>
        <w:outlineLvl w:val="1"/>
        <w:rPr>
          <w:rFonts w:ascii="Tahoma" w:hAnsi="Tahoma" w:cs="Tahoma"/>
          <w:color w:val="000000" w:themeColor="text1"/>
          <w:sz w:val="21"/>
          <w:szCs w:val="21"/>
        </w:rPr>
      </w:pPr>
    </w:p>
    <w:p w14:paraId="168AF217"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6B760FD4"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08" w:name="_Toc224705239"/>
      <w:bookmarkStart w:id="109" w:name="_Toc224707220"/>
      <w:bookmarkStart w:id="110" w:name="_Toc232423168"/>
      <w:bookmarkStart w:id="111" w:name="_Toc319047671"/>
      <w:bookmarkStart w:id="112" w:name="_Toc347316684"/>
      <w:r w:rsidRPr="00352227">
        <w:rPr>
          <w:rFonts w:ascii="Tahoma" w:hAnsi="Tahoma" w:cs="Tahoma"/>
          <w:b/>
          <w:caps/>
          <w:color w:val="000000" w:themeColor="text1"/>
          <w:kern w:val="28"/>
          <w:sz w:val="21"/>
          <w:szCs w:val="21"/>
        </w:rPr>
        <w:t>Szerződő Felek képviselői</w:t>
      </w:r>
      <w:bookmarkEnd w:id="108"/>
      <w:bookmarkEnd w:id="109"/>
      <w:bookmarkEnd w:id="110"/>
      <w:bookmarkEnd w:id="111"/>
      <w:bookmarkEnd w:id="112"/>
    </w:p>
    <w:p w14:paraId="2B4A300D"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58223C43"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Megrendelő és a Tervező a kapcsolattartásra két-két kapcsolattartó személyt jelölnek ki, amelyek közül az egyik a Szerződést, illetve az annak módosítását érintő kérdésekért, míg a másik a tervszolgáltatással kapcsolatos szakmai kérdésekért lesz felelős. A Megrendelői kapcsolattartók által közöltek megrendelői utasításnak minősülnek a Szerződés által megszabott kereteken belül. A Megrendelő által kijelölt személyek a Tervező szolgáltatásait a teljesítés időszaka alatt folyamatosan figyelemmel kísérik és ellenőrzik, a megrendelői követelményeket elsősorban a megrendelői kapcsolattartó közvetíti a Tervező számára. Felek az általuk kijelölt kapcsolattartó személyek megváltoztatásáról haladéktalanul kötelesek egymást írásban értesíteni. A Tervező köteles a Megrendelői kapcsolattartóval </w:t>
      </w:r>
      <w:r w:rsidRPr="00352227">
        <w:rPr>
          <w:rFonts w:ascii="Tahoma" w:hAnsi="Tahoma" w:cs="Tahoma"/>
          <w:color w:val="000000" w:themeColor="text1"/>
          <w:sz w:val="21"/>
          <w:szCs w:val="21"/>
          <w:lang w:val="hu-HU"/>
        </w:rPr>
        <w:lastRenderedPageBreak/>
        <w:t>folyamatosan együttműködni, kérésére tájékoztatást adni a munka menetéről, az ellenőrzést lehetővé tenni, és az észrevételeit, kéréseit a tervezési munka során figyelembe venni. Amennyiben akár a Megrendelői kapcsolattartó(k), akár a Megrendelő nyilatkozattételre jogosult bármely más képviselője az építész szakma szabályaival nyilvánvalóan ellentétes, a vonatkozó hatályos építési szabályzatok és normák keretei között megvalósíthatatlan, (a részletes kiviteli tervek készítésének fázisában) a jogerős építési engedélyezési terveket sértő vagy egyébként ésszerűtlen vagy szakszerűtlen kérést terjeszt elő, úgy a Tervező erről haladéktalanul, írásban értesíti a Megrendelőt.</w:t>
      </w:r>
    </w:p>
    <w:p w14:paraId="346EB281" w14:textId="77777777" w:rsidR="002A4CFA" w:rsidRPr="00352227" w:rsidRDefault="002A4CFA" w:rsidP="002A4CFA">
      <w:pPr>
        <w:numPr>
          <w:ilvl w:val="1"/>
          <w:numId w:val="0"/>
        </w:numPr>
        <w:tabs>
          <w:tab w:val="num" w:pos="1080"/>
        </w:tabs>
        <w:spacing w:after="0"/>
        <w:jc w:val="both"/>
        <w:outlineLvl w:val="1"/>
        <w:rPr>
          <w:rFonts w:ascii="Tahoma" w:hAnsi="Tahoma" w:cs="Tahoma"/>
          <w:color w:val="000000" w:themeColor="text1"/>
          <w:sz w:val="21"/>
          <w:szCs w:val="21"/>
        </w:rPr>
      </w:pPr>
    </w:p>
    <w:p w14:paraId="15C2C26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Megrendelő a Szerződést érintő kérdésekben kapcsolattartásra jogosult képviselője:</w:t>
      </w:r>
    </w:p>
    <w:p w14:paraId="6BA7A999"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1A2252C9"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Név: </w:t>
      </w:r>
    </w:p>
    <w:p w14:paraId="31CEBAC4"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Címe: </w:t>
      </w:r>
    </w:p>
    <w:p w14:paraId="62DFD18F" w14:textId="77777777" w:rsidR="002A4CFA" w:rsidRPr="00352227" w:rsidRDefault="002A4CFA" w:rsidP="002A4CFA">
      <w:p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Telefonszáma: </w:t>
      </w:r>
    </w:p>
    <w:p w14:paraId="3F774B6B"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Telefax száma: </w:t>
      </w:r>
    </w:p>
    <w:p w14:paraId="5E9513FF"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E-mail cím: </w:t>
      </w:r>
    </w:p>
    <w:p w14:paraId="182D0C75"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1343B0C9"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Tervező a Szerződést érintő kérdésekben kapcsolattartásra jogosult képviselője:</w:t>
      </w:r>
    </w:p>
    <w:p w14:paraId="26E1BF0D"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3D6B19C2"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Név: </w:t>
      </w:r>
    </w:p>
    <w:p w14:paraId="50C7FE9E"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Címe: </w:t>
      </w:r>
    </w:p>
    <w:p w14:paraId="237FD6C1" w14:textId="77777777" w:rsidR="002A4CFA" w:rsidRPr="00352227" w:rsidRDefault="002A4CFA" w:rsidP="002A4CFA">
      <w:p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Telefonszáma: </w:t>
      </w:r>
    </w:p>
    <w:p w14:paraId="7A5E7E68"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Telefax száma: </w:t>
      </w:r>
    </w:p>
    <w:p w14:paraId="162442E3"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E-mail cím: </w:t>
      </w:r>
    </w:p>
    <w:p w14:paraId="0826AF8C"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4F29405C"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A Megrendelő szakmai, tervszolgáltatási kérdésekben kapcsolattartásra jogosult képviselője:</w:t>
      </w:r>
    </w:p>
    <w:p w14:paraId="7C96F398"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460BF6D2"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Név: </w:t>
      </w:r>
    </w:p>
    <w:p w14:paraId="54089FA5"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Címe: </w:t>
      </w:r>
    </w:p>
    <w:p w14:paraId="69E1501C" w14:textId="77777777" w:rsidR="002A4CFA" w:rsidRPr="00352227" w:rsidRDefault="002A4CFA" w:rsidP="002A4CFA">
      <w:p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Telefonszáma: </w:t>
      </w:r>
    </w:p>
    <w:p w14:paraId="03CB33D8"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Telefax száma: </w:t>
      </w:r>
    </w:p>
    <w:p w14:paraId="259087A3"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E-mail cím: </w:t>
      </w:r>
    </w:p>
    <w:p w14:paraId="34B04B76"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6A4BC023"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Tervező szakmai, tervszolgáltatási kérdésekben kapcsolattartásra jogosult képviselője:</w:t>
      </w:r>
    </w:p>
    <w:p w14:paraId="7716E97C"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45083408"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Név: Címe: </w:t>
      </w:r>
    </w:p>
    <w:p w14:paraId="66C0E5A7"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Telefonszáma: </w:t>
      </w:r>
    </w:p>
    <w:p w14:paraId="11373434"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Telefax száma:</w:t>
      </w:r>
    </w:p>
    <w:p w14:paraId="0DDA5E06"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E-mail cím: </w:t>
      </w:r>
    </w:p>
    <w:p w14:paraId="0D55C953"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p>
    <w:p w14:paraId="2F193105" w14:textId="77777777" w:rsidR="002A4CFA" w:rsidRPr="00352227" w:rsidRDefault="002A4CFA" w:rsidP="002A4CFA">
      <w:pPr>
        <w:numPr>
          <w:ilvl w:val="1"/>
          <w:numId w:val="0"/>
        </w:numPr>
        <w:spacing w:after="0"/>
        <w:ind w:left="1134"/>
        <w:jc w:val="both"/>
        <w:rPr>
          <w:rFonts w:ascii="Tahoma" w:hAnsi="Tahoma" w:cs="Tahoma"/>
          <w:color w:val="000000" w:themeColor="text1"/>
          <w:sz w:val="21"/>
          <w:szCs w:val="21"/>
        </w:rPr>
      </w:pPr>
      <w:r w:rsidRPr="00352227">
        <w:rPr>
          <w:rFonts w:ascii="Tahoma" w:hAnsi="Tahoma" w:cs="Tahoma"/>
          <w:color w:val="000000" w:themeColor="text1"/>
          <w:sz w:val="21"/>
          <w:szCs w:val="21"/>
        </w:rPr>
        <w:t>A kapcsolattartásra jogosult képviselők a Szerződés lényeges kérdéseiben a másik Félhez érvényes közlést csak írásban, telefax, e-mail vagy ajánlott levél útján tehetnek.</w:t>
      </w:r>
    </w:p>
    <w:p w14:paraId="747A6BAC"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1781A40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Az írásbeli értesítések kézbesítésének módja a tértivevényes ajánlott levélben postai úton, vagy faxon, illetve e-mailen történő továbbítás. A tértivevényes levél kézhezvételének időpontja a tértivevényben szereplő átvételi nap, a fax címzetthez való megérkezésének </w:t>
      </w:r>
      <w:r w:rsidRPr="00352227">
        <w:rPr>
          <w:rFonts w:ascii="Tahoma" w:hAnsi="Tahoma" w:cs="Tahoma"/>
          <w:color w:val="000000" w:themeColor="text1"/>
          <w:sz w:val="21"/>
          <w:szCs w:val="21"/>
          <w:lang w:val="hu-HU"/>
        </w:rPr>
        <w:lastRenderedPageBreak/>
        <w:t>pontos időpontja a fax visszaigazoló riportban foglalt időpont, e-mail-es értesítés esetén az eredeti e-mail üzenetben szereplő továbbítási időpont.</w:t>
      </w:r>
    </w:p>
    <w:p w14:paraId="637EE587" w14:textId="77777777" w:rsidR="002A4CFA" w:rsidRPr="00352227" w:rsidRDefault="002A4CFA" w:rsidP="002A4CFA">
      <w:pPr>
        <w:pStyle w:val="Listaszerbekezds10"/>
        <w:spacing w:line="276" w:lineRule="auto"/>
        <w:ind w:left="360"/>
        <w:jc w:val="both"/>
        <w:outlineLvl w:val="1"/>
        <w:rPr>
          <w:rFonts w:ascii="Tahoma" w:hAnsi="Tahoma" w:cs="Tahoma"/>
          <w:color w:val="000000" w:themeColor="text1"/>
          <w:sz w:val="21"/>
          <w:szCs w:val="21"/>
          <w:lang w:val="hu-HU"/>
        </w:rPr>
      </w:pPr>
    </w:p>
    <w:p w14:paraId="16385A57"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13" w:name="_Toc224705240"/>
      <w:bookmarkStart w:id="114" w:name="_Toc224707221"/>
      <w:bookmarkStart w:id="115" w:name="_Toc232423169"/>
      <w:bookmarkStart w:id="116" w:name="_Toc319047672"/>
      <w:bookmarkStart w:id="117" w:name="_Toc347316685"/>
      <w:r w:rsidRPr="00352227">
        <w:rPr>
          <w:rFonts w:ascii="Tahoma" w:hAnsi="Tahoma" w:cs="Tahoma"/>
          <w:b/>
          <w:caps/>
          <w:color w:val="000000" w:themeColor="text1"/>
          <w:kern w:val="28"/>
          <w:sz w:val="21"/>
          <w:szCs w:val="21"/>
        </w:rPr>
        <w:t>Biztosítás</w:t>
      </w:r>
      <w:bookmarkEnd w:id="113"/>
      <w:bookmarkEnd w:id="114"/>
      <w:bookmarkEnd w:id="115"/>
      <w:bookmarkEnd w:id="116"/>
      <w:bookmarkEnd w:id="117"/>
    </w:p>
    <w:p w14:paraId="0AEE7D79"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7A503178"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bookmarkStart w:id="118" w:name="_Ref230160215"/>
      <w:r w:rsidRPr="00352227">
        <w:rPr>
          <w:rFonts w:ascii="Tahoma" w:hAnsi="Tahoma" w:cs="Tahoma"/>
          <w:color w:val="000000" w:themeColor="text1"/>
          <w:sz w:val="21"/>
          <w:szCs w:val="21"/>
          <w:lang w:val="hu-HU"/>
        </w:rPr>
        <w:t xml:space="preserve">A Tervező minimum 100.000.000,- Ft/kár (azaz százmillió forint/kár) évente - maximum 250.000.000,- Ft/kár (azaz kettőszázötvenmillió forint/kár) biztosítási összegben köteles a </w:t>
      </w:r>
      <w:r w:rsidRPr="00352227">
        <w:rPr>
          <w:rFonts w:ascii="Tahoma" w:hAnsi="Tahoma" w:cs="Tahoma"/>
          <w:bCs/>
          <w:color w:val="000000" w:themeColor="text1"/>
          <w:sz w:val="21"/>
          <w:szCs w:val="21"/>
          <w:lang w:val="hu-HU"/>
        </w:rPr>
        <w:t xml:space="preserve">jelen Szerződés szerinti szolgáltatásokat is lefedő </w:t>
      </w:r>
      <w:r w:rsidRPr="00352227">
        <w:rPr>
          <w:rFonts w:ascii="Tahoma" w:hAnsi="Tahoma" w:cs="Tahoma"/>
          <w:color w:val="000000" w:themeColor="text1"/>
          <w:sz w:val="21"/>
          <w:szCs w:val="21"/>
          <w:lang w:val="hu-HU"/>
        </w:rPr>
        <w:t xml:space="preserve">szakmai tervezői felelősségbiztosítást kötni (vagy a már meglévőt a fentieknek megfelelően módosítani és hatályában fenntartani) és köteles azt a tervezés teljes időtartama alatt, valamint a Tervezési Szerződés teljesítését követő 36 hónapig fenntartani. </w:t>
      </w:r>
      <w:bookmarkEnd w:id="118"/>
      <w:r w:rsidRPr="00352227">
        <w:rPr>
          <w:rFonts w:ascii="Tahoma" w:hAnsi="Tahoma" w:cs="Tahoma"/>
          <w:color w:val="000000" w:themeColor="text1"/>
          <w:sz w:val="21"/>
          <w:szCs w:val="21"/>
          <w:lang w:val="hu-HU"/>
        </w:rPr>
        <w:t>Nem minősül a szerződés megszegésének, ha a korábbi szerződés megszűnésének napján a Tervező a korábbi szerződésnek megfelelő vagy jobb feltételekkel új biztosítási jogviszonyt hoz létre és az a korábbi biztosítási jogviszony megszűnésének napját követő naptól a fenti időpontig hatályos. Ez a szabály csak akkor alkalmazható, ha a biztosítási jogviszony váltása nem korlátozza vagy zárja ki Megrendelő igényérvényesítési jogát a korábbi időpontban bekövetkezett vagy ilyen magatartással összefüggő, felelősségbiztosítással fedezett igényeinek érvényesítése vonatkozásában.</w:t>
      </w:r>
    </w:p>
    <w:p w14:paraId="7186B05E"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5728F604"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Tervező a Szerződés aláírásával egyidejűleg köteles a biztosítási Szerződés (kötvény és kötvényrészletező) egy másolati példányát a Megrendelő részére átadni, köteles továbbá jelen szerződés hatálya alatt az éves felelősségbiztosítási díj megfizetését, annak esedékességéig Megrendelő számára igazolni.</w:t>
      </w:r>
    </w:p>
    <w:p w14:paraId="5972D8A2"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25EDAF3F"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19" w:name="_Toc224705241"/>
      <w:bookmarkStart w:id="120" w:name="_Toc224707222"/>
      <w:bookmarkStart w:id="121" w:name="_Toc232423170"/>
      <w:bookmarkStart w:id="122" w:name="_Toc319047673"/>
      <w:bookmarkStart w:id="123" w:name="_Toc347316686"/>
      <w:r w:rsidRPr="00352227">
        <w:rPr>
          <w:rFonts w:ascii="Tahoma" w:hAnsi="Tahoma" w:cs="Tahoma"/>
          <w:b/>
          <w:caps/>
          <w:color w:val="000000" w:themeColor="text1"/>
          <w:kern w:val="28"/>
          <w:sz w:val="21"/>
          <w:szCs w:val="21"/>
        </w:rPr>
        <w:t>Vis Major</w:t>
      </w:r>
      <w:bookmarkEnd w:id="119"/>
      <w:bookmarkEnd w:id="120"/>
      <w:bookmarkEnd w:id="121"/>
      <w:bookmarkEnd w:id="122"/>
      <w:bookmarkEnd w:id="123"/>
    </w:p>
    <w:p w14:paraId="2A68C90C"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0F59DF0"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Sem a Megrendelő, sem a Tervező nem tekinthetők úgy, hogy késedelembe estek vagy úgy, hogy szerződésszegést követtek el egészen addig, amíg kötelességeik tekintetében Vis Major esemény gátolja meg őket.</w:t>
      </w:r>
    </w:p>
    <w:p w14:paraId="39B8CC17"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017A684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Amennyiben Vis Major esemény következik be, amely befolyásolhatja a tervezői kötelezettségek teljesítését, Tervező haladéktalanul köteles értesíteni a Megrendelőt, és az ésszerűen megvalósítható legteljesebb mértékben törekednie kell kötelességei további teljesítésére.</w:t>
      </w:r>
    </w:p>
    <w:p w14:paraId="4FFEF7B5"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0371B007"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24" w:name="_Toc224705242"/>
      <w:bookmarkStart w:id="125" w:name="_Toc224707223"/>
      <w:bookmarkStart w:id="126" w:name="_Toc232423171"/>
      <w:bookmarkStart w:id="127" w:name="_Toc319047674"/>
      <w:bookmarkStart w:id="128" w:name="_Toc347316687"/>
      <w:r w:rsidRPr="00352227">
        <w:rPr>
          <w:rFonts w:ascii="Tahoma" w:hAnsi="Tahoma" w:cs="Tahoma"/>
          <w:b/>
          <w:caps/>
          <w:color w:val="000000" w:themeColor="text1"/>
          <w:kern w:val="28"/>
          <w:sz w:val="21"/>
          <w:szCs w:val="21"/>
        </w:rPr>
        <w:t>Titoktartás</w:t>
      </w:r>
      <w:bookmarkEnd w:id="124"/>
      <w:bookmarkEnd w:id="125"/>
      <w:bookmarkEnd w:id="126"/>
      <w:r w:rsidRPr="00352227">
        <w:rPr>
          <w:rFonts w:ascii="Tahoma" w:hAnsi="Tahoma" w:cs="Tahoma"/>
          <w:b/>
          <w:caps/>
          <w:color w:val="000000" w:themeColor="text1"/>
          <w:kern w:val="28"/>
          <w:sz w:val="21"/>
          <w:szCs w:val="21"/>
        </w:rPr>
        <w:t>, közérdekű adat</w:t>
      </w:r>
      <w:bookmarkEnd w:id="127"/>
      <w:bookmarkEnd w:id="128"/>
    </w:p>
    <w:p w14:paraId="3B7AB03E"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6CC82119"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Szerződő Felek megállapodnak abban, hogy a jelen megállapodásban foglaltakat, valamint a teljesítésük során az egymásnak átadott információkat bizalmasan kezelik. Ez értelemszerűen nem vonatkozik azokra az információkra, amelyek titokban tartását jogszabály nem teszi lehetővé</w:t>
      </w:r>
    </w:p>
    <w:p w14:paraId="54AAAF78"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331A844F"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Szerződő felek tudomásul veszik, hogy az Állami Számvevőszékről szóló 2011. évi LXVI. törvény 5. § (5) bekezdésében foglaltak alapján az Állami Számvevőszék ellenőrizheti az államháztartás alrendszereiből finanszírozott beszerzéseket és az államháztartás alrendszereihez tartozó vagyont érintő Szerződéseket a megrendelőnél (vagyonkezelőnél), a megrendelő (vagyonkezelő) nevében vagy képviseletében eljáró természetes személynél </w:t>
      </w:r>
      <w:r w:rsidRPr="00352227">
        <w:rPr>
          <w:rFonts w:ascii="Tahoma" w:hAnsi="Tahoma" w:cs="Tahoma"/>
          <w:color w:val="000000" w:themeColor="text1"/>
          <w:sz w:val="21"/>
          <w:szCs w:val="21"/>
          <w:lang w:val="hu-HU"/>
        </w:rPr>
        <w:lastRenderedPageBreak/>
        <w:t xml:space="preserve">és jogi személynél, valamint azoknál a szerződő feleknél, akik, illetve amelyek a Szerződés teljesítéséért felelősek, továbbá a Szerződés teljesítésében közreműködőknél. </w:t>
      </w:r>
    </w:p>
    <w:p w14:paraId="1B528BE4"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8CD5E5A"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Szerződő felek tudomásul veszik, hogy nem minősül üzleti titoknak az állami és a helyi önkormányzati költségvetés, illetve az európai közösségi támogatás felhasználásával, költségvetést érintő juttatással, kedvezménnyel, az állami és önkormányzati vagyon kezelésével, birtoklásával, használatával, hasznosításával, az azzal való rendelkezéssel, annak megterhelésével, az ilyen vagyont érintő bármilyen jog megszerzésével kapcsolatos adat, valamint az az adat, amelynek megismerését vagy nyilvánosságra hozatalát külön törvény közérdekből elrendeli. A nyilvánosságra hozatal azonban nem eredményezheti az olyan adatokhoz – így különösen a technológiai eljárásokra, a műszaki megoldásokra, a gyártási folyamatokra, a munkaszervezési és logisztikai módszerekre, továbbá a know-how-ra vonatkozó adatokhoz – való hozzáférést, amelyek megismerése az üzleti tevékenység végzése szempontjából aránytalan sérelmet okozna, feltéve, hogy ez nem akadályozza meg a közérdekből nyilvános adat megismerésének lehetőségét.</w:t>
      </w:r>
    </w:p>
    <w:p w14:paraId="09A98933"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48012F9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A Szerződő felek tudomásul veszik, hogy az, aki az államháztartás valamely alrendszerével pénzügyi, illetve üzleti kapcsolatot létesít, kérésre köteles a jogviszonnyal összefüggő és a közérdekből nyilvános adatokra vonatkozóan tájékoztatást adni, valamint azt, hogy a költségvetési pénzeszközök felhasználásának nyilvánosságára tekintettel a Szerződés lényeges tartalmáról a tájékoztatás üzleti titok címén nem tagadható meg.</w:t>
      </w:r>
    </w:p>
    <w:p w14:paraId="708B60F6"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2E13A48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Felek rögzítik, hogy a Megrendelő adatkezelésére Az információs önrendelkezési jogról és az információszabadságról szóló 2011. évi CXII. tv. (az „</w:t>
      </w:r>
      <w:r w:rsidRPr="00352227">
        <w:rPr>
          <w:rFonts w:ascii="Tahoma" w:hAnsi="Tahoma" w:cs="Tahoma"/>
          <w:b/>
          <w:color w:val="000000" w:themeColor="text1"/>
          <w:sz w:val="21"/>
          <w:szCs w:val="21"/>
          <w:lang w:val="hu-HU"/>
        </w:rPr>
        <w:t>Infotv</w:t>
      </w:r>
      <w:r w:rsidRPr="00352227">
        <w:rPr>
          <w:rFonts w:ascii="Tahoma" w:hAnsi="Tahoma" w:cs="Tahoma"/>
          <w:color w:val="000000" w:themeColor="text1"/>
          <w:sz w:val="21"/>
          <w:szCs w:val="21"/>
          <w:lang w:val="hu-HU"/>
        </w:rPr>
        <w:t>”) rendelkezéseit kell alkalmazni.</w:t>
      </w:r>
    </w:p>
    <w:p w14:paraId="429C46FB" w14:textId="77777777" w:rsidR="002A4CFA" w:rsidRPr="00352227" w:rsidRDefault="002A4CFA" w:rsidP="002A4CFA">
      <w:pPr>
        <w:pStyle w:val="Listaszerbekezds10"/>
        <w:spacing w:line="276" w:lineRule="auto"/>
        <w:rPr>
          <w:rFonts w:ascii="Tahoma" w:hAnsi="Tahoma" w:cs="Tahoma"/>
          <w:color w:val="000000" w:themeColor="text1"/>
          <w:sz w:val="21"/>
          <w:szCs w:val="21"/>
          <w:lang w:val="hu-HU"/>
        </w:rPr>
      </w:pPr>
    </w:p>
    <w:p w14:paraId="005BE6E6"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A Felek rögzítik, hogy a jelen Szerződés keretében elkészülő Tervdokumentáció és egyéb dokumentumok – a Megrendelő döntése alapján – az Infotv. 27. § (5) bekezdése szerinti döntést megalapozó anyagnak minősülhetnek, és a Megrendelőnek különösen fontos érdeke fűződik ahhoz, hogy azok a döntés meghozataláig harmadik személyek részére ne legyenek hozzáférhetőek, illetőleg mint ilyen anyagok a keletkezésüktől számított 10 évig nem nyilvánosak. </w:t>
      </w:r>
    </w:p>
    <w:p w14:paraId="60B5C59E" w14:textId="77777777" w:rsidR="002A4CFA" w:rsidRPr="00352227" w:rsidRDefault="002A4CFA" w:rsidP="002A4CFA">
      <w:pPr>
        <w:pStyle w:val="Listaszerbekezds10"/>
        <w:spacing w:line="276" w:lineRule="auto"/>
        <w:ind w:left="1080"/>
        <w:jc w:val="both"/>
        <w:outlineLvl w:val="1"/>
        <w:rPr>
          <w:rFonts w:ascii="Tahoma" w:hAnsi="Tahoma" w:cs="Tahoma"/>
          <w:color w:val="000000" w:themeColor="text1"/>
          <w:sz w:val="21"/>
          <w:szCs w:val="21"/>
          <w:lang w:val="hu-HU"/>
        </w:rPr>
      </w:pPr>
    </w:p>
    <w:p w14:paraId="386B23DB" w14:textId="77777777" w:rsidR="002A4CFA" w:rsidRPr="00352227" w:rsidRDefault="002A4CFA" w:rsidP="002A4CFA">
      <w:pPr>
        <w:pStyle w:val="Listaszerbekezds10"/>
        <w:numPr>
          <w:ilvl w:val="1"/>
          <w:numId w:val="38"/>
        </w:numPr>
        <w:suppressAutoHyphens w:val="0"/>
        <w:spacing w:line="276" w:lineRule="auto"/>
        <w:jc w:val="both"/>
        <w:textAlignment w:val="auto"/>
        <w:outlineLvl w:val="1"/>
        <w:rPr>
          <w:rFonts w:ascii="Tahoma" w:hAnsi="Tahoma" w:cs="Tahoma"/>
          <w:color w:val="000000" w:themeColor="text1"/>
          <w:sz w:val="21"/>
          <w:szCs w:val="21"/>
          <w:lang w:val="hu-HU"/>
        </w:rPr>
      </w:pPr>
      <w:r w:rsidRPr="00352227">
        <w:rPr>
          <w:rFonts w:ascii="Tahoma" w:hAnsi="Tahoma" w:cs="Tahoma"/>
          <w:color w:val="000000" w:themeColor="text1"/>
          <w:sz w:val="21"/>
          <w:szCs w:val="21"/>
          <w:lang w:val="hu-HU"/>
        </w:rPr>
        <w:t xml:space="preserve">Tervező kijelenti, hogy amennyiben jelen szerződés teljesítése során a birtokába kerül, vagy tudomására jut bármely olyan adat, amelyről - a megjelenési formájától függetlenül - a minősítő a minősítési eljárás során megállapította, hogy az érvényességi időn belüli nyilvánosságra hozatala, jogosulatlan megszerzése, módosítása vagy felhasználása, illetéktelen személy részére hozzáférhetővé, valamint az arra jogosult részére hozzáférhetetlenné tétele a minősítéssel védhető közérdekek közül bármelyiket közvetlenül sérti vagy veszélyezteti (a továbbiakban együtt: minősített adat) úgy annak kezeléséről, megőrzéséről, az erre vonatkozó külön jogszabályok szerint gondoskodik. </w:t>
      </w:r>
    </w:p>
    <w:p w14:paraId="014B482D" w14:textId="77777777" w:rsidR="002A4CFA" w:rsidRPr="00352227" w:rsidRDefault="002A4CFA" w:rsidP="002A4CFA">
      <w:pPr>
        <w:pStyle w:val="Listaszerbekezds10"/>
        <w:spacing w:line="276" w:lineRule="auto"/>
        <w:ind w:left="0"/>
        <w:jc w:val="both"/>
        <w:outlineLvl w:val="1"/>
        <w:rPr>
          <w:rFonts w:ascii="Tahoma" w:hAnsi="Tahoma" w:cs="Tahoma"/>
          <w:color w:val="000000" w:themeColor="text1"/>
          <w:sz w:val="21"/>
          <w:szCs w:val="21"/>
          <w:lang w:val="hu-HU"/>
        </w:rPr>
      </w:pPr>
    </w:p>
    <w:p w14:paraId="401CA1F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29" w:name="_Toc224705243"/>
      <w:bookmarkStart w:id="130" w:name="_Toc224707224"/>
      <w:bookmarkStart w:id="131" w:name="_Toc232423172"/>
      <w:bookmarkStart w:id="132" w:name="_Toc319047675"/>
      <w:bookmarkStart w:id="133" w:name="_Toc347316688"/>
      <w:r w:rsidRPr="00352227">
        <w:rPr>
          <w:rFonts w:ascii="Tahoma" w:hAnsi="Tahoma" w:cs="Tahoma"/>
          <w:b/>
          <w:caps/>
          <w:color w:val="000000" w:themeColor="text1"/>
          <w:kern w:val="28"/>
          <w:sz w:val="21"/>
          <w:szCs w:val="21"/>
        </w:rPr>
        <w:t>Módosítás</w:t>
      </w:r>
      <w:bookmarkEnd w:id="129"/>
      <w:bookmarkEnd w:id="130"/>
      <w:bookmarkEnd w:id="131"/>
      <w:bookmarkEnd w:id="132"/>
      <w:bookmarkEnd w:id="133"/>
    </w:p>
    <w:p w14:paraId="257F573B"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1423C17"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bármely módosítása csak írásbeli formában, mindkét Fél cégszerű aláírásával érvényes. A Szerződés módosítása a Kbt. 141. §-ának megfelelően lehetséges.</w:t>
      </w:r>
    </w:p>
    <w:p w14:paraId="0508070A" w14:textId="77777777" w:rsidR="002A4CFA" w:rsidRPr="00352227" w:rsidRDefault="002A4CFA" w:rsidP="002A4CFA">
      <w:pPr>
        <w:numPr>
          <w:ilvl w:val="1"/>
          <w:numId w:val="0"/>
        </w:numPr>
        <w:spacing w:after="0"/>
        <w:jc w:val="both"/>
        <w:rPr>
          <w:rFonts w:ascii="Tahoma" w:hAnsi="Tahoma" w:cs="Tahoma"/>
          <w:color w:val="000000" w:themeColor="text1"/>
          <w:sz w:val="21"/>
          <w:szCs w:val="21"/>
        </w:rPr>
      </w:pPr>
    </w:p>
    <w:p w14:paraId="2002C574"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34" w:name="_Toc224705244"/>
      <w:bookmarkStart w:id="135" w:name="_Toc224707225"/>
      <w:bookmarkStart w:id="136" w:name="_Toc232423173"/>
      <w:bookmarkStart w:id="137" w:name="_Toc319047676"/>
      <w:bookmarkStart w:id="138" w:name="_Toc347316689"/>
      <w:r w:rsidRPr="00352227">
        <w:rPr>
          <w:rFonts w:ascii="Tahoma" w:hAnsi="Tahoma" w:cs="Tahoma"/>
          <w:b/>
          <w:caps/>
          <w:color w:val="000000" w:themeColor="text1"/>
          <w:kern w:val="28"/>
          <w:sz w:val="21"/>
          <w:szCs w:val="21"/>
        </w:rPr>
        <w:lastRenderedPageBreak/>
        <w:t>A Szerződés hatálya</w:t>
      </w:r>
      <w:bookmarkEnd w:id="134"/>
      <w:bookmarkEnd w:id="135"/>
      <w:bookmarkEnd w:id="136"/>
      <w:bookmarkEnd w:id="137"/>
      <w:bookmarkEnd w:id="138"/>
      <w:r w:rsidRPr="00352227">
        <w:rPr>
          <w:rFonts w:ascii="Tahoma" w:hAnsi="Tahoma" w:cs="Tahoma"/>
          <w:b/>
          <w:caps/>
          <w:color w:val="000000" w:themeColor="text1"/>
          <w:kern w:val="28"/>
          <w:sz w:val="21"/>
          <w:szCs w:val="21"/>
        </w:rPr>
        <w:t>, egyéb megállapodások</w:t>
      </w:r>
    </w:p>
    <w:p w14:paraId="255DBD2C"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182F0625"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a Felek képviselői által történő aláírásával, az utolsó aláírás napján lép hatályba. A hatálybalépés feltétele, hogy a Károlyi-Csekonics Palotaegyüttes átfogó, állagmegóvó felújítási feladatainak kijelöléséről és az előkészítéshez szükséges forrás biztosításáról szóló 1615/2015. (IX. 8.) Korm. határozat 5. b) pontjában meghatározott forrást a központi költségvetés a Megrendelőfejezetében biztosítsa.</w:t>
      </w:r>
    </w:p>
    <w:p w14:paraId="5F0B8604"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Tervező kijelenti, hogy nem fizet, illetve számol el a szerződés teljesítésével összefüggésben olyan költségeket, melyek a Kbt. 62. § (1) bekezdés k) pont ka)-kb) alpontjai szerinti feltételeknek nem megfelelő társaság tekintetében merülnek fel, és melyek Tervező adóköteles jövedelmének csökkentésére alkalmasak.</w:t>
      </w:r>
    </w:p>
    <w:p w14:paraId="582139B8"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Tervező vállalja, hogy a szerződés teljesítésének teljes időtartama alatt tulajdonosi szerkezetét Megrendelő számára megismerhetővé teszi és a Kbt. 143. § (3) bekezdés szerinti ügyletekről az ajánlatkérőt haladéktalanul értesíti.</w:t>
      </w:r>
    </w:p>
    <w:p w14:paraId="0DB021C3"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390BE81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39" w:name="_Toc224705245"/>
      <w:bookmarkStart w:id="140" w:name="_Toc224707226"/>
      <w:bookmarkStart w:id="141" w:name="_Toc232423174"/>
      <w:bookmarkStart w:id="142" w:name="_Toc319047677"/>
      <w:bookmarkStart w:id="143" w:name="_Toc347316690"/>
      <w:r w:rsidRPr="00352227">
        <w:rPr>
          <w:rFonts w:ascii="Tahoma" w:hAnsi="Tahoma" w:cs="Tahoma"/>
          <w:b/>
          <w:caps/>
          <w:color w:val="000000" w:themeColor="text1"/>
          <w:kern w:val="28"/>
          <w:sz w:val="21"/>
          <w:szCs w:val="21"/>
        </w:rPr>
        <w:t>Részleges érvénytelenség</w:t>
      </w:r>
      <w:bookmarkEnd w:id="139"/>
      <w:bookmarkEnd w:id="140"/>
      <w:bookmarkEnd w:id="141"/>
      <w:bookmarkEnd w:id="142"/>
      <w:bookmarkEnd w:id="143"/>
    </w:p>
    <w:p w14:paraId="18D49C2B"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F77EC39"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Amennyiben a Szerződés bármely pontja érvényét veszti, az nem befolyásolja a Szerződés fennmaradó részének érvényességét, kivéve ha ezen pont nélkül a Felek a Szerződést nem kötötték volna meg. Amennyiben a Szerződés bármely pontja érvénytelen volna, vagy azzá válna, a Felek kötelezik magukat, hogy az érvénytelen pontot egy olyan érvényes Szerződéses rendelkezéssel helyettesítik, amely a Szerződéssel elérni kívánt gazdasági célt legjobban megközelíti.</w:t>
      </w:r>
    </w:p>
    <w:p w14:paraId="26AE0EF1"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Felek megállapodnak abban, hogy amennyiben jelen szerződés bármely rendelkezése kógens jogszabály rendelkezésébe ütközne, akkor a jelen szerződés jogsértő rendelkezése helyett a megsértett jogszabályi rendelkezést kell alkalmazni, minden további jogcselekmény, így különösen a szerződés módosítása nélkül.</w:t>
      </w:r>
    </w:p>
    <w:p w14:paraId="7E7FEAEB"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0C64427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44" w:name="_Toc224705246"/>
      <w:bookmarkStart w:id="145" w:name="_Toc224707227"/>
      <w:bookmarkStart w:id="146" w:name="_Toc232423175"/>
      <w:bookmarkStart w:id="147" w:name="_Toc319047678"/>
      <w:bookmarkStart w:id="148" w:name="_Toc347316691"/>
      <w:r w:rsidRPr="00352227">
        <w:rPr>
          <w:rFonts w:ascii="Tahoma" w:hAnsi="Tahoma" w:cs="Tahoma"/>
          <w:b/>
          <w:caps/>
          <w:color w:val="000000" w:themeColor="text1"/>
          <w:kern w:val="28"/>
          <w:sz w:val="21"/>
          <w:szCs w:val="21"/>
        </w:rPr>
        <w:t>Teljes megállapodás</w:t>
      </w:r>
      <w:bookmarkEnd w:id="144"/>
      <w:bookmarkEnd w:id="145"/>
      <w:bookmarkEnd w:id="146"/>
      <w:bookmarkEnd w:id="147"/>
      <w:bookmarkEnd w:id="148"/>
    </w:p>
    <w:p w14:paraId="7D579ED5"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5754106"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tárgyában a Szerződés képezi a Felek közötti teljes megállapodást. A Felek közötti jogviszony részét képezi továbbá a Megrendelő által kiadott Ajánlattételi Felhívás és a Tervező által beadott Ajánlat, melyek a jelen Szerződés ... számú Mellékletét képezik. A Szerződésben nem vagy nem teljes körűen szabályozott kérdésekben az Ajánlattételi Felhívás és az Ajánlat az irányadó, ebben a sorrendben.</w:t>
      </w:r>
    </w:p>
    <w:p w14:paraId="1E4C4F89"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7093F1C4"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49" w:name="_Toc224705247"/>
      <w:bookmarkStart w:id="150" w:name="_Toc224707228"/>
      <w:bookmarkStart w:id="151" w:name="_Toc232423176"/>
      <w:bookmarkStart w:id="152" w:name="_Toc319047679"/>
      <w:bookmarkStart w:id="153" w:name="_Toc347316692"/>
      <w:r w:rsidRPr="00352227">
        <w:rPr>
          <w:rFonts w:ascii="Tahoma" w:hAnsi="Tahoma" w:cs="Tahoma"/>
          <w:b/>
          <w:caps/>
          <w:color w:val="000000" w:themeColor="text1"/>
          <w:kern w:val="28"/>
          <w:sz w:val="21"/>
          <w:szCs w:val="21"/>
        </w:rPr>
        <w:t>JOGUTÓDLÁS</w:t>
      </w:r>
      <w:bookmarkEnd w:id="149"/>
      <w:bookmarkEnd w:id="150"/>
      <w:bookmarkEnd w:id="151"/>
      <w:bookmarkEnd w:id="152"/>
      <w:bookmarkEnd w:id="153"/>
      <w:r w:rsidRPr="00352227">
        <w:rPr>
          <w:rFonts w:ascii="Tahoma" w:hAnsi="Tahoma" w:cs="Tahoma"/>
          <w:b/>
          <w:caps/>
          <w:color w:val="000000" w:themeColor="text1"/>
          <w:kern w:val="28"/>
          <w:sz w:val="21"/>
          <w:szCs w:val="21"/>
        </w:rPr>
        <w:t>, szerződés átruházás</w:t>
      </w:r>
    </w:p>
    <w:p w14:paraId="76AED27A"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2BCD9047"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kötelező erejű a Felekre, valamint jogutódjaikra. Amennyiben a Megrendelő személyében jogszabály vagy egyéb kötelező rendelkezés vagy kormányzati vagy tulajdonosi döntés következtében változás áll be, azaz építtetőként más személy került kijelölésre, úgy a Megrendelő jogosult a jelen Szerződést a Ptk. 6:208. § és 6:209.§-a alapján ezen új építtetőre átruházni, és a Tervező már a jelen Szerződés aláírásával hozzájárul az ilyen szerződés-átruházáshoz, amelyről a Megrendelő a Tervezőt egyoldalú írásbeli értesítéssel jogosult értesíteni. A Tervező kizárólag a Megrendelő előzetes írásbeli hozzájárulásával jogosult a Szerződésből eredő jogainak és kötelezettségeinek átruházására.</w:t>
      </w:r>
    </w:p>
    <w:p w14:paraId="0824B44F"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0325FD3D"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54" w:name="_Toc224705248"/>
      <w:bookmarkStart w:id="155" w:name="_Toc224707229"/>
      <w:bookmarkStart w:id="156" w:name="_Toc232423177"/>
      <w:bookmarkStart w:id="157" w:name="_Toc319047680"/>
      <w:bookmarkStart w:id="158" w:name="_Toc347316693"/>
      <w:r w:rsidRPr="00352227">
        <w:rPr>
          <w:rFonts w:ascii="Tahoma" w:hAnsi="Tahoma" w:cs="Tahoma"/>
          <w:b/>
          <w:caps/>
          <w:color w:val="000000" w:themeColor="text1"/>
          <w:kern w:val="28"/>
          <w:sz w:val="21"/>
          <w:szCs w:val="21"/>
        </w:rPr>
        <w:lastRenderedPageBreak/>
        <w:t>Irányadó jog</w:t>
      </w:r>
      <w:bookmarkEnd w:id="154"/>
      <w:bookmarkEnd w:id="155"/>
      <w:bookmarkEnd w:id="156"/>
      <w:bookmarkEnd w:id="157"/>
      <w:bookmarkEnd w:id="158"/>
    </w:p>
    <w:p w14:paraId="6370CC06"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794FEB3A"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Szerződésben nem szabályozott kérdések tekintetében Magyarország hatályos jogszabályai, különösen a Kbt., az Szjt., valamint a Ptk. szabályai, azon belül is elsősorban a tervezési szerződésre vonatkozó rendelkezések az irányadóak.</w:t>
      </w:r>
    </w:p>
    <w:p w14:paraId="0A001A3E"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p>
    <w:p w14:paraId="40FB6DE7"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59" w:name="_Toc224705249"/>
      <w:bookmarkStart w:id="160" w:name="_Toc224707230"/>
      <w:bookmarkStart w:id="161" w:name="_Toc232423178"/>
      <w:bookmarkStart w:id="162" w:name="_Toc319047681"/>
      <w:bookmarkStart w:id="163" w:name="_Toc347316694"/>
      <w:r w:rsidRPr="00352227">
        <w:rPr>
          <w:rFonts w:ascii="Tahoma" w:hAnsi="Tahoma" w:cs="Tahoma"/>
          <w:b/>
          <w:caps/>
          <w:color w:val="000000" w:themeColor="text1"/>
          <w:kern w:val="28"/>
          <w:sz w:val="21"/>
          <w:szCs w:val="21"/>
        </w:rPr>
        <w:t>Bíróság</w:t>
      </w:r>
      <w:bookmarkEnd w:id="159"/>
      <w:bookmarkEnd w:id="160"/>
      <w:bookmarkEnd w:id="161"/>
      <w:bookmarkEnd w:id="162"/>
      <w:bookmarkEnd w:id="163"/>
    </w:p>
    <w:p w14:paraId="08B4054C"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7D3BE7EF"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Bármely vita eldöntésére, amely a Szerződésből vagy azzal összefüggésben, annak megszegésével, megszűnésével, érvényességével vagy értelmezésével kapcsolatban keletkezik, Felek az illetékességgel és hatáskörrel rendelkező rendes bíróságot kötik ki.</w:t>
      </w:r>
    </w:p>
    <w:p w14:paraId="7E3DA5EB" w14:textId="77777777" w:rsidR="002A4CFA" w:rsidRPr="00352227" w:rsidRDefault="002A4CFA" w:rsidP="002A4CFA">
      <w:pPr>
        <w:numPr>
          <w:ilvl w:val="1"/>
          <w:numId w:val="0"/>
        </w:numPr>
        <w:spacing w:after="0"/>
        <w:jc w:val="both"/>
        <w:rPr>
          <w:rFonts w:ascii="Tahoma" w:hAnsi="Tahoma" w:cs="Tahoma"/>
          <w:color w:val="000000" w:themeColor="text1"/>
          <w:sz w:val="21"/>
          <w:szCs w:val="21"/>
        </w:rPr>
      </w:pPr>
    </w:p>
    <w:p w14:paraId="1E13305E" w14:textId="77777777" w:rsidR="002A4CFA" w:rsidRPr="00352227" w:rsidRDefault="002A4CFA" w:rsidP="002A4CFA">
      <w:pPr>
        <w:keepNext/>
        <w:numPr>
          <w:ilvl w:val="0"/>
          <w:numId w:val="38"/>
        </w:numPr>
        <w:suppressAutoHyphens w:val="0"/>
        <w:spacing w:after="0"/>
        <w:jc w:val="both"/>
        <w:textAlignment w:val="auto"/>
        <w:outlineLvl w:val="0"/>
        <w:rPr>
          <w:rFonts w:ascii="Tahoma" w:hAnsi="Tahoma" w:cs="Tahoma"/>
          <w:b/>
          <w:caps/>
          <w:color w:val="000000" w:themeColor="text1"/>
          <w:kern w:val="28"/>
          <w:sz w:val="21"/>
          <w:szCs w:val="21"/>
        </w:rPr>
      </w:pPr>
      <w:bookmarkStart w:id="164" w:name="_Toc224705251"/>
      <w:bookmarkStart w:id="165" w:name="_Toc224707232"/>
      <w:bookmarkStart w:id="166" w:name="_Toc232423180"/>
      <w:bookmarkStart w:id="167" w:name="_Toc319047682"/>
      <w:bookmarkStart w:id="168" w:name="_Toc347316695"/>
      <w:r w:rsidRPr="00352227">
        <w:rPr>
          <w:rFonts w:ascii="Tahoma" w:hAnsi="Tahoma" w:cs="Tahoma"/>
          <w:b/>
          <w:caps/>
          <w:color w:val="000000" w:themeColor="text1"/>
          <w:kern w:val="28"/>
          <w:sz w:val="21"/>
          <w:szCs w:val="21"/>
        </w:rPr>
        <w:t>Mellékletek</w:t>
      </w:r>
      <w:bookmarkEnd w:id="164"/>
      <w:bookmarkEnd w:id="165"/>
      <w:bookmarkEnd w:id="166"/>
      <w:bookmarkEnd w:id="167"/>
      <w:bookmarkEnd w:id="168"/>
    </w:p>
    <w:p w14:paraId="613353B3" w14:textId="77777777" w:rsidR="002A4CFA" w:rsidRPr="00352227" w:rsidRDefault="002A4CFA" w:rsidP="002A4CFA">
      <w:pPr>
        <w:keepNext/>
        <w:spacing w:after="0"/>
        <w:ind w:left="142"/>
        <w:jc w:val="both"/>
        <w:outlineLvl w:val="0"/>
        <w:rPr>
          <w:rFonts w:ascii="Tahoma" w:hAnsi="Tahoma" w:cs="Tahoma"/>
          <w:b/>
          <w:caps/>
          <w:color w:val="000000" w:themeColor="text1"/>
          <w:kern w:val="28"/>
          <w:sz w:val="21"/>
          <w:szCs w:val="21"/>
        </w:rPr>
      </w:pPr>
    </w:p>
    <w:p w14:paraId="091ED3CC" w14:textId="77777777" w:rsidR="002A4CFA" w:rsidRPr="00352227" w:rsidRDefault="002A4CFA" w:rsidP="002A4CFA">
      <w:pPr>
        <w:numPr>
          <w:ilvl w:val="1"/>
          <w:numId w:val="0"/>
        </w:numPr>
        <w:spacing w:after="0"/>
        <w:ind w:left="720"/>
        <w:jc w:val="both"/>
        <w:rPr>
          <w:rFonts w:ascii="Tahoma" w:hAnsi="Tahoma" w:cs="Tahoma"/>
          <w:color w:val="000000" w:themeColor="text1"/>
          <w:sz w:val="21"/>
          <w:szCs w:val="21"/>
        </w:rPr>
      </w:pPr>
      <w:r w:rsidRPr="00352227">
        <w:rPr>
          <w:rFonts w:ascii="Tahoma" w:hAnsi="Tahoma" w:cs="Tahoma"/>
          <w:color w:val="000000" w:themeColor="text1"/>
          <w:sz w:val="21"/>
          <w:szCs w:val="21"/>
        </w:rPr>
        <w:t>A Szerződés elválaszthatatlan részét képezik a következő mellékletek:</w:t>
      </w:r>
    </w:p>
    <w:p w14:paraId="7EAFDD72" w14:textId="77777777" w:rsidR="002A4CFA" w:rsidRPr="00352227" w:rsidRDefault="002A4CFA" w:rsidP="002A4CFA">
      <w:pPr>
        <w:spacing w:after="0"/>
        <w:rPr>
          <w:rFonts w:ascii="Tahoma" w:hAnsi="Tahoma" w:cs="Tahoma"/>
          <w:color w:val="000000" w:themeColor="text1"/>
          <w:sz w:val="21"/>
          <w:szCs w:val="21"/>
        </w:rPr>
      </w:pPr>
    </w:p>
    <w:tbl>
      <w:tblPr>
        <w:tblW w:w="8505" w:type="dxa"/>
        <w:jc w:val="center"/>
        <w:tblLayout w:type="fixed"/>
        <w:tblLook w:val="0000" w:firstRow="0" w:lastRow="0" w:firstColumn="0" w:lastColumn="0" w:noHBand="0" w:noVBand="0"/>
      </w:tblPr>
      <w:tblGrid>
        <w:gridCol w:w="2561"/>
        <w:gridCol w:w="5944"/>
      </w:tblGrid>
      <w:tr w:rsidR="002A4CFA" w:rsidRPr="00352227" w14:paraId="2DDCC193" w14:textId="77777777" w:rsidTr="002A4CFA">
        <w:trPr>
          <w:jc w:val="center"/>
        </w:trPr>
        <w:tc>
          <w:tcPr>
            <w:tcW w:w="2561" w:type="dxa"/>
          </w:tcPr>
          <w:p w14:paraId="3BCF624A"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1. számú Melléklet</w:t>
            </w:r>
          </w:p>
        </w:tc>
        <w:tc>
          <w:tcPr>
            <w:tcW w:w="5944" w:type="dxa"/>
          </w:tcPr>
          <w:p w14:paraId="1DFA7EBC"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Műszaki Leírás (a Tervező részletes feladatai)</w:t>
            </w:r>
          </w:p>
        </w:tc>
      </w:tr>
      <w:tr w:rsidR="002A4CFA" w:rsidRPr="00352227" w14:paraId="4EC963B1" w14:textId="77777777" w:rsidTr="002A4CFA">
        <w:trPr>
          <w:jc w:val="center"/>
        </w:trPr>
        <w:tc>
          <w:tcPr>
            <w:tcW w:w="2561" w:type="dxa"/>
          </w:tcPr>
          <w:p w14:paraId="08FADEA0" w14:textId="77777777" w:rsidR="002A4CFA" w:rsidRPr="00352227" w:rsidRDefault="002A4CFA" w:rsidP="002A4CFA">
            <w:pPr>
              <w:widowControl w:val="0"/>
              <w:tabs>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2. számú Melléklet</w:t>
            </w:r>
          </w:p>
        </w:tc>
        <w:tc>
          <w:tcPr>
            <w:tcW w:w="5944" w:type="dxa"/>
          </w:tcPr>
          <w:p w14:paraId="1B3B58C6"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Tervezési terület</w:t>
            </w:r>
          </w:p>
        </w:tc>
      </w:tr>
      <w:tr w:rsidR="002A4CFA" w:rsidRPr="00352227" w14:paraId="340091E3" w14:textId="77777777" w:rsidTr="002A4CFA">
        <w:trPr>
          <w:jc w:val="center"/>
        </w:trPr>
        <w:tc>
          <w:tcPr>
            <w:tcW w:w="2561" w:type="dxa"/>
          </w:tcPr>
          <w:p w14:paraId="1F026D3F"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3. számú Melléklet</w:t>
            </w:r>
          </w:p>
        </w:tc>
        <w:tc>
          <w:tcPr>
            <w:tcW w:w="5944" w:type="dxa"/>
          </w:tcPr>
          <w:p w14:paraId="3B25CB99"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Tervdokumentáció szolgáltatásának tartalmi és formai követelményei</w:t>
            </w:r>
          </w:p>
        </w:tc>
      </w:tr>
      <w:tr w:rsidR="002A4CFA" w:rsidRPr="00352227" w14:paraId="16D42ABC" w14:textId="77777777" w:rsidTr="002A4CFA">
        <w:trPr>
          <w:jc w:val="center"/>
        </w:trPr>
        <w:tc>
          <w:tcPr>
            <w:tcW w:w="2561" w:type="dxa"/>
          </w:tcPr>
          <w:p w14:paraId="14E97B1F"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4. számú Melléklet</w:t>
            </w:r>
          </w:p>
        </w:tc>
        <w:tc>
          <w:tcPr>
            <w:tcW w:w="5944" w:type="dxa"/>
          </w:tcPr>
          <w:p w14:paraId="5C251CF1"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Teljesítési Szakaszok és Fizetési Ütemezés</w:t>
            </w:r>
          </w:p>
        </w:tc>
      </w:tr>
      <w:tr w:rsidR="002A4CFA" w:rsidRPr="00352227" w14:paraId="229AC06D" w14:textId="77777777" w:rsidTr="002A4CFA">
        <w:trPr>
          <w:jc w:val="center"/>
        </w:trPr>
        <w:tc>
          <w:tcPr>
            <w:tcW w:w="2561" w:type="dxa"/>
          </w:tcPr>
          <w:p w14:paraId="64783853"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r w:rsidRPr="00352227">
              <w:rPr>
                <w:rFonts w:ascii="Tahoma" w:hAnsi="Tahoma" w:cs="Tahoma"/>
                <w:color w:val="000000" w:themeColor="text1"/>
                <w:sz w:val="21"/>
                <w:szCs w:val="21"/>
              </w:rPr>
              <w:t>5. számú Melléklet</w:t>
            </w:r>
          </w:p>
        </w:tc>
        <w:tc>
          <w:tcPr>
            <w:tcW w:w="5944" w:type="dxa"/>
          </w:tcPr>
          <w:p w14:paraId="7315B3AC"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r w:rsidRPr="00352227">
              <w:rPr>
                <w:rFonts w:ascii="Tahoma" w:hAnsi="Tahoma" w:cs="Tahoma"/>
                <w:color w:val="000000" w:themeColor="text1"/>
                <w:sz w:val="21"/>
                <w:szCs w:val="21"/>
              </w:rPr>
              <w:t>Ajánlattételi Felhívás és a Nyertes Ajánlattevő Ajánlata</w:t>
            </w:r>
          </w:p>
        </w:tc>
      </w:tr>
      <w:tr w:rsidR="002A4CFA" w:rsidRPr="00352227" w14:paraId="50BE1FEE" w14:textId="77777777" w:rsidTr="002A4CFA">
        <w:trPr>
          <w:jc w:val="center"/>
        </w:trPr>
        <w:tc>
          <w:tcPr>
            <w:tcW w:w="2561" w:type="dxa"/>
          </w:tcPr>
          <w:p w14:paraId="25D4E1A7" w14:textId="77777777" w:rsidR="002A4CFA" w:rsidRPr="00352227" w:rsidRDefault="002A4CFA" w:rsidP="002A4CFA">
            <w:pPr>
              <w:widowControl w:val="0"/>
              <w:numPr>
                <w:ilvl w:val="2"/>
                <w:numId w:val="0"/>
              </w:numPr>
              <w:tabs>
                <w:tab w:val="num" w:pos="1107"/>
                <w:tab w:val="left" w:pos="1644"/>
                <w:tab w:val="left" w:pos="2381"/>
                <w:tab w:val="left" w:pos="3119"/>
                <w:tab w:val="left" w:pos="3856"/>
                <w:tab w:val="left" w:pos="4593"/>
                <w:tab w:val="left" w:pos="5330"/>
                <w:tab w:val="left" w:pos="6067"/>
              </w:tabs>
              <w:spacing w:after="0"/>
              <w:ind w:left="1105" w:hanging="907"/>
              <w:outlineLvl w:val="1"/>
              <w:rPr>
                <w:rFonts w:ascii="Tahoma" w:hAnsi="Tahoma" w:cs="Tahoma"/>
                <w:color w:val="000000" w:themeColor="text1"/>
                <w:sz w:val="21"/>
                <w:szCs w:val="21"/>
              </w:rPr>
            </w:pPr>
          </w:p>
        </w:tc>
        <w:tc>
          <w:tcPr>
            <w:tcW w:w="5944" w:type="dxa"/>
          </w:tcPr>
          <w:p w14:paraId="72E18527" w14:textId="77777777" w:rsidR="002A4CFA" w:rsidRPr="00352227" w:rsidRDefault="002A4CFA" w:rsidP="002A4CFA">
            <w:pPr>
              <w:widowControl w:val="0"/>
              <w:numPr>
                <w:ilvl w:val="2"/>
                <w:numId w:val="0"/>
              </w:numPr>
              <w:tabs>
                <w:tab w:val="left" w:pos="1644"/>
                <w:tab w:val="left" w:pos="2381"/>
                <w:tab w:val="left" w:pos="3119"/>
                <w:tab w:val="left" w:pos="3856"/>
                <w:tab w:val="left" w:pos="4593"/>
                <w:tab w:val="left" w:pos="5330"/>
                <w:tab w:val="left" w:pos="6067"/>
              </w:tabs>
              <w:spacing w:after="0"/>
              <w:ind w:left="108"/>
              <w:outlineLvl w:val="1"/>
              <w:rPr>
                <w:rFonts w:ascii="Tahoma" w:hAnsi="Tahoma" w:cs="Tahoma"/>
                <w:color w:val="000000" w:themeColor="text1"/>
                <w:sz w:val="21"/>
                <w:szCs w:val="21"/>
              </w:rPr>
            </w:pPr>
          </w:p>
        </w:tc>
      </w:tr>
    </w:tbl>
    <w:p w14:paraId="28DBC38E" w14:textId="77777777" w:rsidR="002A4CFA" w:rsidRPr="00352227" w:rsidRDefault="002A4CFA" w:rsidP="002A4CFA">
      <w:pPr>
        <w:widowControl w:val="0"/>
        <w:tabs>
          <w:tab w:val="left" w:pos="4395"/>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Budapest, 2015. ________________________</w:t>
      </w:r>
    </w:p>
    <w:p w14:paraId="11E9ED1D" w14:textId="77777777" w:rsidR="002A4CFA" w:rsidRPr="00352227" w:rsidRDefault="002A4CFA" w:rsidP="002A4CFA">
      <w:pPr>
        <w:spacing w:before="120" w:after="120"/>
        <w:rPr>
          <w:rFonts w:ascii="Tahoma" w:eastAsia="SimSun" w:hAnsi="Tahoma" w:cs="Tahoma"/>
          <w:color w:val="000000" w:themeColor="text1"/>
          <w:sz w:val="21"/>
          <w:szCs w:val="21"/>
          <w:lang w:eastAsia="hu-HU"/>
        </w:rPr>
      </w:pPr>
    </w:p>
    <w:tbl>
      <w:tblPr>
        <w:tblW w:w="9180" w:type="dxa"/>
        <w:tblInd w:w="108" w:type="dxa"/>
        <w:tblLayout w:type="fixed"/>
        <w:tblLook w:val="0000" w:firstRow="0" w:lastRow="0" w:firstColumn="0" w:lastColumn="0" w:noHBand="0" w:noVBand="0"/>
      </w:tblPr>
      <w:tblGrid>
        <w:gridCol w:w="4500"/>
        <w:gridCol w:w="4680"/>
      </w:tblGrid>
      <w:tr w:rsidR="002A4CFA" w:rsidRPr="00352227" w14:paraId="78F30E63" w14:textId="77777777" w:rsidTr="002A4CFA">
        <w:trPr>
          <w:trHeight w:val="959"/>
        </w:trPr>
        <w:tc>
          <w:tcPr>
            <w:tcW w:w="4500" w:type="dxa"/>
            <w:tcBorders>
              <w:top w:val="nil"/>
              <w:left w:val="nil"/>
              <w:bottom w:val="nil"/>
              <w:right w:val="nil"/>
            </w:tcBorders>
          </w:tcPr>
          <w:p w14:paraId="563A32CC" w14:textId="77777777" w:rsidR="002A4CFA" w:rsidRPr="00352227" w:rsidRDefault="002A4CFA" w:rsidP="002A4CFA">
            <w:pPr>
              <w:widowControl w:val="0"/>
              <w:spacing w:after="0"/>
              <w:jc w:val="center"/>
              <w:rPr>
                <w:rFonts w:ascii="Tahoma" w:hAnsi="Tahoma" w:cs="Tahoma"/>
                <w:b/>
                <w:caps/>
                <w:color w:val="000000" w:themeColor="text1"/>
                <w:sz w:val="21"/>
                <w:szCs w:val="21"/>
              </w:rPr>
            </w:pPr>
            <w:r w:rsidRPr="00352227">
              <w:rPr>
                <w:rFonts w:ascii="Tahoma" w:hAnsi="Tahoma" w:cs="Tahoma"/>
                <w:b/>
                <w:caps/>
                <w:color w:val="000000" w:themeColor="text1"/>
                <w:sz w:val="21"/>
                <w:szCs w:val="21"/>
              </w:rPr>
              <w:t>Miniszterelnökség</w:t>
            </w:r>
          </w:p>
          <w:p w14:paraId="11BB9DF8" w14:textId="77777777" w:rsidR="002A4CFA" w:rsidRPr="00352227" w:rsidRDefault="002A4CFA" w:rsidP="002A4CFA">
            <w:pPr>
              <w:spacing w:after="0"/>
              <w:jc w:val="center"/>
              <w:rPr>
                <w:rFonts w:ascii="Tahoma" w:eastAsia="SimSun" w:hAnsi="Tahoma" w:cs="Tahoma"/>
                <w:color w:val="000000" w:themeColor="text1"/>
                <w:sz w:val="21"/>
                <w:szCs w:val="21"/>
                <w:lang w:eastAsia="hu-HU"/>
              </w:rPr>
            </w:pPr>
          </w:p>
          <w:p w14:paraId="65A7EF1C" w14:textId="77777777" w:rsidR="002A4CFA" w:rsidRPr="00352227" w:rsidRDefault="002A4CFA" w:rsidP="002A4CFA">
            <w:pPr>
              <w:spacing w:after="0"/>
              <w:jc w:val="center"/>
              <w:rPr>
                <w:rFonts w:ascii="Tahoma" w:eastAsia="SimSun" w:hAnsi="Tahoma" w:cs="Tahoma"/>
                <w:color w:val="000000" w:themeColor="text1"/>
                <w:sz w:val="21"/>
                <w:szCs w:val="21"/>
                <w:lang w:eastAsia="hu-HU"/>
              </w:rPr>
            </w:pPr>
          </w:p>
          <w:p w14:paraId="768CF1F7"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___________________________________</w:t>
            </w:r>
          </w:p>
        </w:tc>
        <w:tc>
          <w:tcPr>
            <w:tcW w:w="4680" w:type="dxa"/>
            <w:tcBorders>
              <w:top w:val="nil"/>
              <w:left w:val="nil"/>
              <w:bottom w:val="nil"/>
              <w:right w:val="nil"/>
            </w:tcBorders>
          </w:tcPr>
          <w:p w14:paraId="182B870C"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b/>
                <w:caps/>
                <w:color w:val="000000" w:themeColor="text1"/>
                <w:sz w:val="21"/>
                <w:szCs w:val="21"/>
              </w:rPr>
              <w:t>[●]</w:t>
            </w:r>
          </w:p>
          <w:p w14:paraId="58E883A4" w14:textId="77777777" w:rsidR="002A4CFA" w:rsidRPr="00352227" w:rsidRDefault="002A4CFA" w:rsidP="002A4CFA">
            <w:pPr>
              <w:widowControl w:val="0"/>
              <w:spacing w:after="0"/>
              <w:jc w:val="center"/>
              <w:rPr>
                <w:rFonts w:ascii="Tahoma" w:hAnsi="Tahoma" w:cs="Tahoma"/>
                <w:color w:val="000000" w:themeColor="text1"/>
                <w:sz w:val="21"/>
                <w:szCs w:val="21"/>
              </w:rPr>
            </w:pPr>
          </w:p>
          <w:p w14:paraId="6B0F11D4" w14:textId="77777777" w:rsidR="002A4CFA" w:rsidRPr="00352227" w:rsidRDefault="002A4CFA" w:rsidP="002A4CFA">
            <w:pPr>
              <w:widowControl w:val="0"/>
              <w:spacing w:after="0"/>
              <w:jc w:val="center"/>
              <w:rPr>
                <w:rFonts w:ascii="Tahoma" w:hAnsi="Tahoma" w:cs="Tahoma"/>
                <w:color w:val="000000" w:themeColor="text1"/>
                <w:sz w:val="21"/>
                <w:szCs w:val="21"/>
              </w:rPr>
            </w:pPr>
          </w:p>
          <w:p w14:paraId="3C2BD765"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____________________________________</w:t>
            </w:r>
          </w:p>
        </w:tc>
      </w:tr>
      <w:tr w:rsidR="002A4CFA" w:rsidRPr="00352227" w14:paraId="174A0B18" w14:textId="77777777" w:rsidTr="002A4CFA">
        <w:tc>
          <w:tcPr>
            <w:tcW w:w="4500" w:type="dxa"/>
            <w:tcBorders>
              <w:top w:val="nil"/>
              <w:left w:val="nil"/>
              <w:bottom w:val="nil"/>
              <w:right w:val="nil"/>
            </w:tcBorders>
          </w:tcPr>
          <w:p w14:paraId="1F7BDDDC" w14:textId="77777777" w:rsidR="002A4CFA" w:rsidRPr="00352227" w:rsidRDefault="002A4CFA" w:rsidP="002A4CFA">
            <w:pPr>
              <w:widowControl w:val="0"/>
              <w:spacing w:after="0"/>
              <w:rPr>
                <w:rFonts w:ascii="Tahoma" w:hAnsi="Tahoma" w:cs="Tahoma"/>
                <w:color w:val="000000" w:themeColor="text1"/>
                <w:sz w:val="21"/>
                <w:szCs w:val="21"/>
              </w:rPr>
            </w:pPr>
            <w:r w:rsidRPr="00352227">
              <w:rPr>
                <w:rFonts w:ascii="Tahoma" w:hAnsi="Tahoma" w:cs="Tahoma"/>
                <w:color w:val="000000" w:themeColor="text1"/>
                <w:sz w:val="21"/>
                <w:szCs w:val="21"/>
              </w:rPr>
              <w:t>Megrendelő nevében:</w:t>
            </w:r>
          </w:p>
          <w:p w14:paraId="6DFAF7FE" w14:textId="77777777" w:rsidR="002A4CFA" w:rsidRPr="00352227" w:rsidRDefault="002A4CFA" w:rsidP="002A4CFA">
            <w:pPr>
              <w:widowControl w:val="0"/>
              <w:spacing w:before="120"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 xml:space="preserve">Név: </w:t>
            </w:r>
          </w:p>
          <w:p w14:paraId="5008B885" w14:textId="77777777" w:rsidR="002A4CFA" w:rsidRPr="00352227" w:rsidRDefault="002A4CFA" w:rsidP="002A4CFA">
            <w:pPr>
              <w:widowControl w:val="0"/>
              <w:spacing w:after="0"/>
              <w:jc w:val="center"/>
              <w:rPr>
                <w:rFonts w:ascii="Tahoma" w:hAnsi="Tahoma" w:cs="Tahoma"/>
                <w:b/>
                <w:smallCaps/>
                <w:color w:val="000000" w:themeColor="text1"/>
                <w:sz w:val="21"/>
                <w:szCs w:val="21"/>
              </w:rPr>
            </w:pPr>
            <w:r w:rsidRPr="00352227">
              <w:rPr>
                <w:rFonts w:ascii="Tahoma" w:hAnsi="Tahoma" w:cs="Tahoma"/>
                <w:color w:val="000000" w:themeColor="text1"/>
                <w:sz w:val="21"/>
                <w:szCs w:val="21"/>
              </w:rPr>
              <w:t>Beosztás:</w:t>
            </w:r>
          </w:p>
        </w:tc>
        <w:tc>
          <w:tcPr>
            <w:tcW w:w="4680" w:type="dxa"/>
            <w:tcBorders>
              <w:top w:val="nil"/>
              <w:left w:val="nil"/>
              <w:bottom w:val="nil"/>
              <w:right w:val="nil"/>
            </w:tcBorders>
          </w:tcPr>
          <w:p w14:paraId="799B99DC" w14:textId="77777777" w:rsidR="002A4CFA" w:rsidRPr="00352227" w:rsidRDefault="002A4CFA" w:rsidP="002A4CFA">
            <w:pPr>
              <w:widowControl w:val="0"/>
              <w:spacing w:after="0"/>
              <w:rPr>
                <w:rFonts w:ascii="Tahoma" w:hAnsi="Tahoma" w:cs="Tahoma"/>
                <w:color w:val="000000" w:themeColor="text1"/>
                <w:sz w:val="21"/>
                <w:szCs w:val="21"/>
              </w:rPr>
            </w:pPr>
            <w:r w:rsidRPr="00352227">
              <w:rPr>
                <w:rFonts w:ascii="Tahoma" w:hAnsi="Tahoma" w:cs="Tahoma"/>
                <w:color w:val="000000" w:themeColor="text1"/>
                <w:sz w:val="21"/>
                <w:szCs w:val="21"/>
              </w:rPr>
              <w:t xml:space="preserve">Tervező nevében: </w:t>
            </w:r>
          </w:p>
          <w:p w14:paraId="616A7B11" w14:textId="77777777" w:rsidR="002A4CFA" w:rsidRPr="00352227" w:rsidRDefault="002A4CFA" w:rsidP="002A4CFA">
            <w:pPr>
              <w:widowControl w:val="0"/>
              <w:spacing w:before="120"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 xml:space="preserve">Név: </w:t>
            </w:r>
          </w:p>
          <w:p w14:paraId="4D00159D" w14:textId="77777777" w:rsidR="002A4CFA" w:rsidRPr="00352227" w:rsidRDefault="002A4CFA" w:rsidP="002A4CFA">
            <w:pPr>
              <w:widowControl w:val="0"/>
              <w:spacing w:after="0"/>
              <w:jc w:val="center"/>
              <w:rPr>
                <w:rFonts w:ascii="Tahoma" w:hAnsi="Tahoma" w:cs="Tahoma"/>
                <w:b/>
                <w:smallCaps/>
                <w:color w:val="000000" w:themeColor="text1"/>
                <w:sz w:val="21"/>
                <w:szCs w:val="21"/>
              </w:rPr>
            </w:pPr>
            <w:r w:rsidRPr="00352227">
              <w:rPr>
                <w:rFonts w:ascii="Tahoma" w:hAnsi="Tahoma" w:cs="Tahoma"/>
                <w:color w:val="000000" w:themeColor="text1"/>
                <w:sz w:val="21"/>
                <w:szCs w:val="21"/>
              </w:rPr>
              <w:t>Beosztás:</w:t>
            </w:r>
          </w:p>
        </w:tc>
      </w:tr>
      <w:tr w:rsidR="002A4CFA" w:rsidRPr="00352227" w14:paraId="3D60CDEA" w14:textId="77777777" w:rsidTr="002A4CFA">
        <w:tc>
          <w:tcPr>
            <w:tcW w:w="4500" w:type="dxa"/>
            <w:tcBorders>
              <w:top w:val="nil"/>
              <w:left w:val="nil"/>
              <w:bottom w:val="nil"/>
              <w:right w:val="nil"/>
            </w:tcBorders>
          </w:tcPr>
          <w:p w14:paraId="0E985025"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0447464E"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2FEB8A1F" w14:textId="77777777" w:rsidTr="002A4CFA">
        <w:tc>
          <w:tcPr>
            <w:tcW w:w="4500" w:type="dxa"/>
            <w:tcBorders>
              <w:top w:val="nil"/>
              <w:left w:val="nil"/>
              <w:bottom w:val="nil"/>
              <w:right w:val="nil"/>
            </w:tcBorders>
          </w:tcPr>
          <w:p w14:paraId="45C870F6"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35A256DF"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3C773336" w14:textId="77777777" w:rsidTr="002A4CFA">
        <w:tc>
          <w:tcPr>
            <w:tcW w:w="4500" w:type="dxa"/>
            <w:tcBorders>
              <w:top w:val="nil"/>
              <w:left w:val="nil"/>
              <w:bottom w:val="nil"/>
              <w:right w:val="nil"/>
            </w:tcBorders>
          </w:tcPr>
          <w:p w14:paraId="7A1E8A52" w14:textId="77777777" w:rsidR="002A4CFA" w:rsidRPr="00352227" w:rsidRDefault="002A4CFA" w:rsidP="002A4CFA">
            <w:pPr>
              <w:widowControl w:val="0"/>
              <w:spacing w:after="0"/>
              <w:rPr>
                <w:rFonts w:ascii="Tahoma" w:hAnsi="Tahoma" w:cs="Tahoma"/>
                <w:b/>
                <w:color w:val="000000" w:themeColor="text1"/>
                <w:sz w:val="21"/>
                <w:szCs w:val="21"/>
              </w:rPr>
            </w:pPr>
            <w:r w:rsidRPr="00352227">
              <w:rPr>
                <w:rFonts w:ascii="Tahoma" w:hAnsi="Tahoma" w:cs="Tahoma"/>
                <w:b/>
                <w:color w:val="000000" w:themeColor="text1"/>
                <w:sz w:val="21"/>
                <w:szCs w:val="21"/>
              </w:rPr>
              <w:t>MINISZTERELNÖKSÉG</w:t>
            </w:r>
          </w:p>
          <w:p w14:paraId="00AD5B70" w14:textId="77777777" w:rsidR="002A4CFA" w:rsidRPr="00352227" w:rsidRDefault="002A4CFA" w:rsidP="002A4CFA">
            <w:pPr>
              <w:widowControl w:val="0"/>
              <w:spacing w:after="0"/>
              <w:rPr>
                <w:rFonts w:ascii="Tahoma" w:hAnsi="Tahoma" w:cs="Tahoma"/>
                <w:b/>
                <w:color w:val="000000" w:themeColor="text1"/>
                <w:sz w:val="21"/>
                <w:szCs w:val="21"/>
              </w:rPr>
            </w:pPr>
            <w:r w:rsidRPr="00352227">
              <w:rPr>
                <w:rFonts w:ascii="Tahoma" w:hAnsi="Tahoma" w:cs="Tahoma"/>
                <w:b/>
                <w:color w:val="000000" w:themeColor="text1"/>
                <w:sz w:val="21"/>
                <w:szCs w:val="21"/>
              </w:rPr>
              <w:t>Jogi Ellenjegyzés</w:t>
            </w:r>
          </w:p>
        </w:tc>
        <w:tc>
          <w:tcPr>
            <w:tcW w:w="4680" w:type="dxa"/>
            <w:tcBorders>
              <w:top w:val="nil"/>
              <w:left w:val="nil"/>
              <w:bottom w:val="nil"/>
              <w:right w:val="nil"/>
            </w:tcBorders>
          </w:tcPr>
          <w:p w14:paraId="15997DAE"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6A0F51B8" w14:textId="77777777" w:rsidTr="002A4CFA">
        <w:tc>
          <w:tcPr>
            <w:tcW w:w="4500" w:type="dxa"/>
            <w:tcBorders>
              <w:top w:val="nil"/>
              <w:left w:val="nil"/>
              <w:bottom w:val="nil"/>
              <w:right w:val="nil"/>
            </w:tcBorders>
          </w:tcPr>
          <w:p w14:paraId="43F46A08"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12949B1D"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76168183" w14:textId="77777777" w:rsidTr="002A4CFA">
        <w:tc>
          <w:tcPr>
            <w:tcW w:w="4500" w:type="dxa"/>
            <w:tcBorders>
              <w:top w:val="nil"/>
              <w:left w:val="nil"/>
              <w:bottom w:val="nil"/>
              <w:right w:val="nil"/>
            </w:tcBorders>
          </w:tcPr>
          <w:p w14:paraId="68BEE3CC"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7E35EEC9"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0FCA2843" w14:textId="77777777" w:rsidTr="002A4CFA">
        <w:tc>
          <w:tcPr>
            <w:tcW w:w="4500" w:type="dxa"/>
            <w:tcBorders>
              <w:top w:val="nil"/>
              <w:left w:val="nil"/>
              <w:bottom w:val="nil"/>
              <w:right w:val="nil"/>
            </w:tcBorders>
          </w:tcPr>
          <w:p w14:paraId="58737F64"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61EB0275"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7B9C6098" w14:textId="77777777" w:rsidTr="002A4CFA">
        <w:tc>
          <w:tcPr>
            <w:tcW w:w="4500" w:type="dxa"/>
            <w:tcBorders>
              <w:top w:val="nil"/>
              <w:left w:val="nil"/>
              <w:bottom w:val="nil"/>
              <w:right w:val="nil"/>
            </w:tcBorders>
          </w:tcPr>
          <w:p w14:paraId="59773914" w14:textId="77777777" w:rsidR="002A4CFA" w:rsidRPr="00352227" w:rsidRDefault="002A4CFA" w:rsidP="002A4CFA">
            <w:pPr>
              <w:widowControl w:val="0"/>
              <w:spacing w:after="0"/>
              <w:rPr>
                <w:rFonts w:ascii="Tahoma" w:hAnsi="Tahoma" w:cs="Tahoma"/>
                <w:color w:val="000000" w:themeColor="text1"/>
                <w:sz w:val="21"/>
                <w:szCs w:val="21"/>
              </w:rPr>
            </w:pPr>
            <w:r w:rsidRPr="00352227">
              <w:rPr>
                <w:rFonts w:ascii="Tahoma" w:hAnsi="Tahoma" w:cs="Tahoma"/>
                <w:color w:val="000000" w:themeColor="text1"/>
                <w:sz w:val="21"/>
                <w:szCs w:val="21"/>
              </w:rPr>
              <w:t>___________________________________</w:t>
            </w:r>
          </w:p>
          <w:p w14:paraId="4DD58A95" w14:textId="77777777" w:rsidR="002A4CFA" w:rsidRPr="00352227" w:rsidRDefault="002A4CFA" w:rsidP="002A4CFA">
            <w:pPr>
              <w:widowControl w:val="0"/>
              <w:spacing w:before="120" w:after="0"/>
              <w:jc w:val="center"/>
              <w:rPr>
                <w:rFonts w:ascii="Tahoma" w:hAnsi="Tahoma" w:cs="Tahoma"/>
                <w:color w:val="000000" w:themeColor="text1"/>
                <w:sz w:val="21"/>
                <w:szCs w:val="21"/>
              </w:rPr>
            </w:pPr>
            <w:r w:rsidRPr="00352227">
              <w:rPr>
                <w:rFonts w:ascii="Tahoma" w:hAnsi="Tahoma" w:cs="Tahoma"/>
                <w:color w:val="000000" w:themeColor="text1"/>
                <w:sz w:val="21"/>
                <w:szCs w:val="21"/>
              </w:rPr>
              <w:t>Név:</w:t>
            </w:r>
          </w:p>
          <w:p w14:paraId="14325990"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Beosztás:</w:t>
            </w:r>
          </w:p>
        </w:tc>
        <w:tc>
          <w:tcPr>
            <w:tcW w:w="4680" w:type="dxa"/>
            <w:tcBorders>
              <w:top w:val="nil"/>
              <w:left w:val="nil"/>
              <w:bottom w:val="nil"/>
              <w:right w:val="nil"/>
            </w:tcBorders>
          </w:tcPr>
          <w:p w14:paraId="6AA29E36"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085B91A0" w14:textId="77777777" w:rsidTr="002A4CFA">
        <w:tc>
          <w:tcPr>
            <w:tcW w:w="4500" w:type="dxa"/>
            <w:tcBorders>
              <w:top w:val="nil"/>
              <w:left w:val="nil"/>
              <w:bottom w:val="nil"/>
              <w:right w:val="nil"/>
            </w:tcBorders>
          </w:tcPr>
          <w:p w14:paraId="3932A566"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67000F65"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18D33585" w14:textId="77777777" w:rsidTr="002A4CFA">
        <w:tc>
          <w:tcPr>
            <w:tcW w:w="4500" w:type="dxa"/>
            <w:tcBorders>
              <w:top w:val="nil"/>
              <w:left w:val="nil"/>
              <w:bottom w:val="nil"/>
              <w:right w:val="nil"/>
            </w:tcBorders>
          </w:tcPr>
          <w:p w14:paraId="3BEE6B3C"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4494BAE8"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35BA8372" w14:textId="77777777" w:rsidTr="002A4CFA">
        <w:tc>
          <w:tcPr>
            <w:tcW w:w="4500" w:type="dxa"/>
            <w:tcBorders>
              <w:top w:val="nil"/>
              <w:left w:val="nil"/>
              <w:bottom w:val="nil"/>
              <w:right w:val="nil"/>
            </w:tcBorders>
          </w:tcPr>
          <w:p w14:paraId="79B8DD9E" w14:textId="77777777" w:rsidR="002A4CFA" w:rsidRPr="00352227" w:rsidRDefault="002A4CFA" w:rsidP="002A4CFA">
            <w:pPr>
              <w:widowControl w:val="0"/>
              <w:spacing w:after="0"/>
              <w:rPr>
                <w:rFonts w:ascii="Tahoma" w:hAnsi="Tahoma" w:cs="Tahoma"/>
                <w:b/>
                <w:color w:val="000000" w:themeColor="text1"/>
                <w:sz w:val="21"/>
                <w:szCs w:val="21"/>
              </w:rPr>
            </w:pPr>
            <w:r w:rsidRPr="00352227">
              <w:rPr>
                <w:rFonts w:ascii="Tahoma" w:hAnsi="Tahoma" w:cs="Tahoma"/>
                <w:b/>
                <w:color w:val="000000" w:themeColor="text1"/>
                <w:sz w:val="21"/>
                <w:szCs w:val="21"/>
              </w:rPr>
              <w:t xml:space="preserve">MINISZTERELNÖKSÉG </w:t>
            </w:r>
          </w:p>
          <w:p w14:paraId="441B0057" w14:textId="77777777" w:rsidR="002A4CFA" w:rsidRPr="00352227" w:rsidRDefault="002A4CFA" w:rsidP="002A4CFA">
            <w:pPr>
              <w:widowControl w:val="0"/>
              <w:spacing w:after="0"/>
              <w:rPr>
                <w:rFonts w:ascii="Tahoma" w:hAnsi="Tahoma" w:cs="Tahoma"/>
                <w:b/>
                <w:color w:val="000000" w:themeColor="text1"/>
                <w:sz w:val="21"/>
                <w:szCs w:val="21"/>
              </w:rPr>
            </w:pPr>
            <w:r w:rsidRPr="00352227">
              <w:rPr>
                <w:rFonts w:ascii="Tahoma" w:hAnsi="Tahoma" w:cs="Tahoma"/>
                <w:b/>
                <w:color w:val="000000" w:themeColor="text1"/>
                <w:sz w:val="21"/>
                <w:szCs w:val="21"/>
              </w:rPr>
              <w:lastRenderedPageBreak/>
              <w:t>Pénzügyi Ellenjegyzés</w:t>
            </w:r>
          </w:p>
        </w:tc>
        <w:tc>
          <w:tcPr>
            <w:tcW w:w="4680" w:type="dxa"/>
            <w:tcBorders>
              <w:top w:val="nil"/>
              <w:left w:val="nil"/>
              <w:bottom w:val="nil"/>
              <w:right w:val="nil"/>
            </w:tcBorders>
          </w:tcPr>
          <w:p w14:paraId="5AE8F2E1"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38A62AC8" w14:textId="77777777" w:rsidTr="002A4CFA">
        <w:tc>
          <w:tcPr>
            <w:tcW w:w="4500" w:type="dxa"/>
            <w:tcBorders>
              <w:top w:val="nil"/>
              <w:left w:val="nil"/>
              <w:bottom w:val="nil"/>
              <w:right w:val="nil"/>
            </w:tcBorders>
          </w:tcPr>
          <w:p w14:paraId="4F5180DC"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04C9469A"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0ED829EC" w14:textId="77777777" w:rsidTr="002A4CFA">
        <w:tc>
          <w:tcPr>
            <w:tcW w:w="4500" w:type="dxa"/>
            <w:tcBorders>
              <w:top w:val="nil"/>
              <w:left w:val="nil"/>
              <w:bottom w:val="nil"/>
              <w:right w:val="nil"/>
            </w:tcBorders>
          </w:tcPr>
          <w:p w14:paraId="59C41445"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524A7E32"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4B0F69DC" w14:textId="77777777" w:rsidTr="002A4CFA">
        <w:tc>
          <w:tcPr>
            <w:tcW w:w="4500" w:type="dxa"/>
            <w:tcBorders>
              <w:top w:val="nil"/>
              <w:left w:val="nil"/>
              <w:bottom w:val="nil"/>
              <w:right w:val="nil"/>
            </w:tcBorders>
          </w:tcPr>
          <w:p w14:paraId="15CCE97A"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71259D46" w14:textId="77777777" w:rsidR="002A4CFA" w:rsidRPr="00352227" w:rsidRDefault="002A4CFA" w:rsidP="002A4CFA">
            <w:pPr>
              <w:widowControl w:val="0"/>
              <w:spacing w:after="0"/>
              <w:rPr>
                <w:rFonts w:ascii="Tahoma" w:hAnsi="Tahoma" w:cs="Tahoma"/>
                <w:color w:val="000000" w:themeColor="text1"/>
                <w:sz w:val="21"/>
                <w:szCs w:val="21"/>
              </w:rPr>
            </w:pPr>
          </w:p>
        </w:tc>
      </w:tr>
      <w:tr w:rsidR="002A4CFA" w:rsidRPr="00352227" w14:paraId="3F741F6C" w14:textId="77777777" w:rsidTr="002A4CFA">
        <w:tc>
          <w:tcPr>
            <w:tcW w:w="4500" w:type="dxa"/>
            <w:tcBorders>
              <w:top w:val="nil"/>
              <w:left w:val="nil"/>
              <w:bottom w:val="nil"/>
              <w:right w:val="nil"/>
            </w:tcBorders>
          </w:tcPr>
          <w:p w14:paraId="295CF843" w14:textId="77777777" w:rsidR="002A4CFA" w:rsidRPr="00352227" w:rsidRDefault="002A4CFA" w:rsidP="002A4CFA">
            <w:pPr>
              <w:widowControl w:val="0"/>
              <w:spacing w:after="0"/>
              <w:rPr>
                <w:rFonts w:ascii="Tahoma" w:hAnsi="Tahoma" w:cs="Tahoma"/>
                <w:color w:val="000000" w:themeColor="text1"/>
                <w:sz w:val="21"/>
                <w:szCs w:val="21"/>
              </w:rPr>
            </w:pPr>
            <w:r w:rsidRPr="00352227">
              <w:rPr>
                <w:rFonts w:ascii="Tahoma" w:hAnsi="Tahoma" w:cs="Tahoma"/>
                <w:color w:val="000000" w:themeColor="text1"/>
                <w:sz w:val="21"/>
                <w:szCs w:val="21"/>
              </w:rPr>
              <w:t>___________________________________</w:t>
            </w:r>
          </w:p>
          <w:p w14:paraId="6EACE5EC" w14:textId="77777777" w:rsidR="002A4CFA" w:rsidRPr="00352227" w:rsidRDefault="002A4CFA" w:rsidP="002A4CFA">
            <w:pPr>
              <w:widowControl w:val="0"/>
              <w:spacing w:before="120" w:after="0"/>
              <w:jc w:val="center"/>
              <w:rPr>
                <w:rFonts w:ascii="Tahoma" w:hAnsi="Tahoma" w:cs="Tahoma"/>
                <w:color w:val="000000" w:themeColor="text1"/>
                <w:sz w:val="21"/>
                <w:szCs w:val="21"/>
              </w:rPr>
            </w:pPr>
            <w:r w:rsidRPr="00352227">
              <w:rPr>
                <w:rFonts w:ascii="Tahoma" w:hAnsi="Tahoma" w:cs="Tahoma"/>
                <w:color w:val="000000" w:themeColor="text1"/>
                <w:sz w:val="21"/>
                <w:szCs w:val="21"/>
              </w:rPr>
              <w:t>Név:</w:t>
            </w:r>
          </w:p>
          <w:p w14:paraId="79FD88CA" w14:textId="77777777" w:rsidR="002A4CFA" w:rsidRPr="00352227" w:rsidRDefault="002A4CFA" w:rsidP="002A4CFA">
            <w:pPr>
              <w:widowControl w:val="0"/>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Beosztás:</w:t>
            </w:r>
          </w:p>
          <w:p w14:paraId="0E75A98B" w14:textId="77777777" w:rsidR="002A4CFA" w:rsidRPr="00352227" w:rsidRDefault="002A4CFA" w:rsidP="002A4CFA">
            <w:pPr>
              <w:widowControl w:val="0"/>
              <w:spacing w:after="0"/>
              <w:rPr>
                <w:rFonts w:ascii="Tahoma" w:hAnsi="Tahoma" w:cs="Tahoma"/>
                <w:color w:val="000000" w:themeColor="text1"/>
                <w:sz w:val="21"/>
                <w:szCs w:val="21"/>
              </w:rPr>
            </w:pPr>
          </w:p>
        </w:tc>
        <w:tc>
          <w:tcPr>
            <w:tcW w:w="4680" w:type="dxa"/>
            <w:tcBorders>
              <w:top w:val="nil"/>
              <w:left w:val="nil"/>
              <w:bottom w:val="nil"/>
              <w:right w:val="nil"/>
            </w:tcBorders>
          </w:tcPr>
          <w:p w14:paraId="52F5EC39" w14:textId="77777777" w:rsidR="002A4CFA" w:rsidRPr="00352227" w:rsidRDefault="002A4CFA" w:rsidP="002A4CFA">
            <w:pPr>
              <w:widowControl w:val="0"/>
              <w:spacing w:after="0"/>
              <w:rPr>
                <w:rFonts w:ascii="Tahoma" w:hAnsi="Tahoma" w:cs="Tahoma"/>
                <w:color w:val="000000" w:themeColor="text1"/>
                <w:sz w:val="21"/>
                <w:szCs w:val="21"/>
              </w:rPr>
            </w:pPr>
          </w:p>
        </w:tc>
      </w:tr>
    </w:tbl>
    <w:p w14:paraId="3FE307CF" w14:textId="185817C1" w:rsidR="000C7CAD" w:rsidRPr="00352227" w:rsidRDefault="008E755C" w:rsidP="008E755C">
      <w:pPr>
        <w:spacing w:before="120" w:after="120"/>
        <w:jc w:val="center"/>
        <w:rPr>
          <w:rFonts w:ascii="Tahoma" w:hAnsi="Tahoma" w:cs="Tahoma"/>
          <w:b/>
          <w:sz w:val="21"/>
          <w:szCs w:val="21"/>
          <w:lang w:eastAsia="hu-HU"/>
        </w:rPr>
      </w:pPr>
      <w:bookmarkStart w:id="169" w:name="_Toc319047683"/>
      <w:bookmarkEnd w:id="169"/>
      <w:r w:rsidRPr="00352227">
        <w:rPr>
          <w:rFonts w:ascii="Tahoma" w:hAnsi="Tahoma" w:cs="Tahoma"/>
          <w:b/>
          <w:caps/>
          <w:color w:val="000000" w:themeColor="text1"/>
          <w:sz w:val="21"/>
          <w:szCs w:val="21"/>
        </w:rPr>
        <w:tab/>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r w:rsidRPr="00352227">
        <w:rPr>
          <w:rFonts w:ascii="Tahoma" w:hAnsi="Tahoma" w:cs="Tahoma"/>
          <w:color w:val="auto"/>
          <w:sz w:val="21"/>
          <w:szCs w:val="21"/>
        </w:rPr>
        <w:sym w:font="Wingdings" w:char="F075"/>
      </w:r>
      <w:bookmarkStart w:id="170" w:name="_Toc319047684"/>
      <w:bookmarkEnd w:id="170"/>
      <w:r w:rsidR="00C43221" w:rsidRPr="00352227">
        <w:rPr>
          <w:rFonts w:ascii="Tahoma" w:hAnsi="Tahoma" w:cs="Tahoma"/>
          <w:b/>
          <w:sz w:val="21"/>
          <w:szCs w:val="21"/>
          <w:lang w:eastAsia="hu-HU"/>
        </w:rPr>
        <w:br w:type="page"/>
      </w:r>
    </w:p>
    <w:p w14:paraId="252A344F" w14:textId="77777777" w:rsidR="008E755C" w:rsidRPr="00352227" w:rsidRDefault="008E755C"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aps/>
          <w:color w:val="auto"/>
          <w:sz w:val="21"/>
          <w:szCs w:val="21"/>
        </w:rPr>
      </w:pPr>
    </w:p>
    <w:p w14:paraId="3FE307D0"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aps/>
          <w:color w:val="auto"/>
          <w:sz w:val="21"/>
          <w:szCs w:val="21"/>
        </w:rPr>
        <w:t xml:space="preserve">4. </w:t>
      </w:r>
      <w:r w:rsidRPr="00352227">
        <w:rPr>
          <w:rFonts w:ascii="Tahoma" w:hAnsi="Tahoma" w:cs="Tahoma"/>
          <w:b/>
          <w:color w:val="auto"/>
          <w:sz w:val="21"/>
          <w:szCs w:val="21"/>
        </w:rPr>
        <w:t>KÖTET</w:t>
      </w:r>
    </w:p>
    <w:p w14:paraId="3FE307D1" w14:textId="77777777" w:rsidR="002058B4" w:rsidRPr="00352227" w:rsidRDefault="002058B4" w:rsidP="004647A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rPr>
      </w:pPr>
      <w:r w:rsidRPr="00352227">
        <w:rPr>
          <w:rFonts w:ascii="Tahoma" w:hAnsi="Tahoma" w:cs="Tahoma"/>
          <w:b/>
          <w:color w:val="auto"/>
          <w:sz w:val="21"/>
          <w:szCs w:val="21"/>
        </w:rPr>
        <w:t>AJÁNLOTT IGAZOLÁS- ÉS NYILATKOZATMINTÁK</w:t>
      </w:r>
    </w:p>
    <w:p w14:paraId="3FE307D2" w14:textId="77777777" w:rsidR="002058B4" w:rsidRPr="00352227" w:rsidRDefault="002058B4" w:rsidP="007E7816">
      <w:pPr>
        <w:spacing w:before="120" w:after="120"/>
        <w:jc w:val="right"/>
        <w:rPr>
          <w:rFonts w:ascii="Tahoma" w:hAnsi="Tahoma" w:cs="Tahoma"/>
          <w:color w:val="auto"/>
          <w:sz w:val="21"/>
          <w:szCs w:val="21"/>
        </w:rPr>
      </w:pPr>
      <w:r w:rsidRPr="00352227">
        <w:rPr>
          <w:rFonts w:ascii="Tahoma" w:hAnsi="Tahoma" w:cs="Tahoma"/>
          <w:b/>
          <w:color w:val="auto"/>
          <w:sz w:val="21"/>
          <w:szCs w:val="21"/>
        </w:rPr>
        <w:t>1. számú melléklet</w:t>
      </w:r>
    </w:p>
    <w:p w14:paraId="3FE307D3" w14:textId="6B9613C3" w:rsidR="002058B4" w:rsidRPr="00352227" w:rsidRDefault="008E755C" w:rsidP="008E755C">
      <w:pPr>
        <w:spacing w:before="120" w:after="120"/>
        <w:ind w:left="426" w:hanging="426"/>
        <w:jc w:val="center"/>
        <w:rPr>
          <w:rFonts w:ascii="Tahoma" w:hAnsi="Tahoma" w:cs="Tahoma"/>
          <w:color w:val="auto"/>
          <w:sz w:val="21"/>
          <w:szCs w:val="21"/>
        </w:rPr>
      </w:pPr>
      <w:r w:rsidRPr="00352227">
        <w:rPr>
          <w:rFonts w:ascii="Tahoma" w:hAnsi="Tahoma" w:cs="Tahoma"/>
          <w:b/>
          <w:color w:val="auto"/>
          <w:sz w:val="21"/>
          <w:szCs w:val="21"/>
        </w:rPr>
        <w:t>TARTALOM- ÉS IRATJEGYZÉK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0D3FB7" w:rsidRPr="00352227" w14:paraId="3FE307D6"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D4" w14:textId="77777777" w:rsidR="002058B4" w:rsidRPr="00352227" w:rsidRDefault="002058B4" w:rsidP="007E7816">
            <w:pPr>
              <w:pStyle w:val="llb"/>
              <w:snapToGrid w:val="0"/>
              <w:spacing w:before="120" w:after="120"/>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3FE307D5" w14:textId="77777777" w:rsidR="002058B4" w:rsidRPr="00352227" w:rsidRDefault="002058B4" w:rsidP="007E7816">
            <w:pPr>
              <w:spacing w:before="120" w:after="120"/>
              <w:ind w:left="-33" w:right="74"/>
              <w:jc w:val="center"/>
              <w:rPr>
                <w:rFonts w:ascii="Tahoma" w:hAnsi="Tahoma" w:cs="Tahoma"/>
                <w:color w:val="000000" w:themeColor="text1"/>
                <w:sz w:val="21"/>
                <w:szCs w:val="21"/>
              </w:rPr>
            </w:pPr>
            <w:r w:rsidRPr="00352227">
              <w:rPr>
                <w:rFonts w:ascii="Tahoma" w:hAnsi="Tahoma" w:cs="Tahoma"/>
                <w:color w:val="000000" w:themeColor="text1"/>
                <w:sz w:val="21"/>
                <w:szCs w:val="21"/>
              </w:rPr>
              <w:t>Oldalszám</w:t>
            </w:r>
          </w:p>
        </w:tc>
      </w:tr>
      <w:tr w:rsidR="000D3FB7" w:rsidRPr="00352227" w14:paraId="3FE307D9"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D7" w14:textId="77777777" w:rsidR="002058B4" w:rsidRPr="00352227" w:rsidRDefault="002058B4" w:rsidP="00155C6C">
            <w:pPr>
              <w:spacing w:before="120" w:after="120"/>
              <w:rPr>
                <w:rFonts w:ascii="Tahoma" w:hAnsi="Tahoma" w:cs="Tahoma"/>
                <w:color w:val="000000" w:themeColor="text1"/>
                <w:sz w:val="21"/>
                <w:szCs w:val="21"/>
              </w:rPr>
            </w:pPr>
            <w:r w:rsidRPr="00352227">
              <w:rPr>
                <w:rFonts w:ascii="Tahoma" w:hAnsi="Tahoma" w:cs="Tahoma"/>
                <w:color w:val="000000" w:themeColor="text1"/>
                <w:sz w:val="21"/>
                <w:szCs w:val="21"/>
              </w:rPr>
              <w:t>Tartalomje</w:t>
            </w:r>
            <w:r w:rsidR="00E34713" w:rsidRPr="00352227">
              <w:rPr>
                <w:rFonts w:ascii="Tahoma" w:hAnsi="Tahoma" w:cs="Tahoma"/>
                <w:color w:val="000000" w:themeColor="text1"/>
                <w:sz w:val="21"/>
                <w:szCs w:val="21"/>
              </w:rPr>
              <w:t>gyzék (fedő</w:t>
            </w:r>
            <w:r w:rsidRPr="00352227">
              <w:rPr>
                <w:rFonts w:ascii="Tahoma" w:hAnsi="Tahoma" w:cs="Tahoma"/>
                <w:color w:val="000000" w:themeColor="text1"/>
                <w:sz w:val="21"/>
                <w:szCs w:val="21"/>
              </w:rPr>
              <w:t>lapo</w:t>
            </w:r>
            <w:r w:rsidR="00B53B53" w:rsidRPr="00352227">
              <w:rPr>
                <w:rFonts w:ascii="Tahoma" w:hAnsi="Tahoma" w:cs="Tahoma"/>
                <w:color w:val="000000" w:themeColor="text1"/>
                <w:sz w:val="21"/>
                <w:szCs w:val="21"/>
              </w:rPr>
              <w:t>t vagy felolvasólapot követően)</w:t>
            </w:r>
            <w:r w:rsidR="00155C6C"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D8"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DC"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DA" w14:textId="77777777" w:rsidR="002058B4" w:rsidRPr="00352227" w:rsidRDefault="00E34713" w:rsidP="00155C6C">
            <w:pPr>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Felolvasólap</w:t>
            </w:r>
            <w:r w:rsidR="00155C6C" w:rsidRPr="00352227">
              <w:rPr>
                <w:rFonts w:ascii="Tahoma" w:hAnsi="Tahoma" w:cs="Tahoma"/>
                <w:color w:val="000000" w:themeColor="text1"/>
                <w:sz w:val="21"/>
                <w:szCs w:val="21"/>
              </w:rPr>
              <w:t xml:space="preserve"> </w:t>
            </w:r>
            <w:r w:rsidR="002058B4" w:rsidRPr="00352227">
              <w:rPr>
                <w:rFonts w:ascii="Tahoma" w:hAnsi="Tahoma" w:cs="Tahoma"/>
                <w:color w:val="000000" w:themeColor="text1"/>
                <w:sz w:val="21"/>
                <w:szCs w:val="21"/>
              </w:rPr>
              <w:t>(2.1.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DB"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E0"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DD" w14:textId="77777777" w:rsidR="002058B4" w:rsidRPr="00352227" w:rsidRDefault="000F7C78" w:rsidP="00155C6C">
            <w:pPr>
              <w:tabs>
                <w:tab w:val="left" w:pos="3600"/>
                <w:tab w:val="left" w:pos="4440"/>
              </w:tabs>
              <w:spacing w:before="120" w:after="120"/>
              <w:ind w:left="720" w:hanging="720"/>
              <w:jc w:val="both"/>
              <w:rPr>
                <w:rFonts w:ascii="Tahoma" w:eastAsia="BatangChe" w:hAnsi="Tahoma" w:cs="Tahoma"/>
                <w:color w:val="000000" w:themeColor="text1"/>
                <w:sz w:val="21"/>
                <w:szCs w:val="21"/>
              </w:rPr>
            </w:pPr>
            <w:r w:rsidRPr="00352227">
              <w:rPr>
                <w:rFonts w:ascii="Tahoma" w:eastAsia="BatangChe" w:hAnsi="Tahoma" w:cs="Tahoma"/>
                <w:color w:val="000000" w:themeColor="text1"/>
                <w:sz w:val="21"/>
                <w:szCs w:val="21"/>
              </w:rPr>
              <w:t>Ajánlati</w:t>
            </w:r>
            <w:r w:rsidR="005C5981" w:rsidRPr="00352227">
              <w:rPr>
                <w:rFonts w:ascii="Tahoma" w:eastAsia="BatangChe" w:hAnsi="Tahoma" w:cs="Tahoma"/>
                <w:color w:val="000000" w:themeColor="text1"/>
                <w:sz w:val="21"/>
                <w:szCs w:val="21"/>
              </w:rPr>
              <w:t xml:space="preserve"> nyilatkozat (3.</w:t>
            </w:r>
            <w:r w:rsidR="002058B4" w:rsidRPr="00352227">
              <w:rPr>
                <w:rFonts w:ascii="Tahoma" w:eastAsia="BatangChe" w:hAnsi="Tahoma" w:cs="Tahoma"/>
                <w:color w:val="000000" w:themeColor="text1"/>
                <w:sz w:val="21"/>
                <w:szCs w:val="21"/>
              </w:rPr>
              <w:t xml:space="preserve"> sz. melléklet)</w:t>
            </w:r>
          </w:p>
          <w:p w14:paraId="3FE307DE" w14:textId="77777777" w:rsidR="00E34713" w:rsidRPr="00352227" w:rsidRDefault="00E34713" w:rsidP="00E34713">
            <w:pPr>
              <w:tabs>
                <w:tab w:val="left" w:pos="3600"/>
                <w:tab w:val="left" w:pos="4440"/>
              </w:tabs>
              <w:spacing w:before="120" w:after="120"/>
              <w:jc w:val="both"/>
              <w:rPr>
                <w:rFonts w:ascii="Tahoma" w:hAnsi="Tahoma" w:cs="Tahoma"/>
                <w:color w:val="000000" w:themeColor="text1"/>
                <w:sz w:val="21"/>
                <w:szCs w:val="21"/>
              </w:rPr>
            </w:pPr>
            <w:r w:rsidRPr="00352227">
              <w:rPr>
                <w:rFonts w:ascii="Tahoma" w:eastAsia="BatangChe" w:hAnsi="Tahoma" w:cs="Tahoma"/>
                <w:color w:val="000000" w:themeColor="text1"/>
                <w:sz w:val="21"/>
                <w:szCs w:val="21"/>
              </w:rPr>
              <w:t>[</w:t>
            </w:r>
            <w:r w:rsidRPr="00352227">
              <w:rPr>
                <w:rFonts w:ascii="Tahoma" w:hAnsi="Tahoma" w:cs="Tahoma"/>
                <w:color w:val="000000" w:themeColor="text1"/>
                <w:sz w:val="21"/>
                <w:szCs w:val="21"/>
              </w:rPr>
              <w:t>A Kbt. 47. § (2) bekezdése alapján nem elektronikus úton történő ajánlattétel esetén az ajánlat egy eredeti példányának a Kbt. 66. § (2) bekezdése szerinti nyilatkozat eredeti aláírt példányát kell tartalmaznia.]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DF"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E3"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E1" w14:textId="77777777" w:rsidR="002058B4" w:rsidRPr="00352227" w:rsidRDefault="005C5981" w:rsidP="00194E0D">
            <w:pPr>
              <w:tabs>
                <w:tab w:val="left" w:pos="3600"/>
                <w:tab w:val="left" w:pos="4440"/>
              </w:tabs>
              <w:spacing w:before="120" w:after="120"/>
              <w:jc w:val="both"/>
              <w:rPr>
                <w:rFonts w:ascii="Tahoma" w:hAnsi="Tahoma" w:cs="Tahoma"/>
                <w:color w:val="000000" w:themeColor="text1"/>
                <w:sz w:val="21"/>
                <w:szCs w:val="21"/>
              </w:rPr>
            </w:pPr>
            <w:r w:rsidRPr="00352227">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352227">
              <w:rPr>
                <w:rFonts w:ascii="Tahoma" w:eastAsia="BatangChe" w:hAnsi="Tahoma" w:cs="Tahoma"/>
                <w:color w:val="000000" w:themeColor="text1"/>
                <w:sz w:val="21"/>
                <w:szCs w:val="21"/>
              </w:rPr>
              <w:t>llalását tartalmazó okirat</w:t>
            </w:r>
            <w:r w:rsidRPr="00352227">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352227">
              <w:rPr>
                <w:rFonts w:ascii="Tahoma" w:eastAsia="BatangChe" w:hAnsi="Tahoma" w:cs="Tahoma"/>
                <w:color w:val="000000" w:themeColor="text1"/>
                <w:sz w:val="21"/>
                <w:szCs w:val="21"/>
              </w:rPr>
              <w:t xml:space="preserve">teljesítésének időtartama alatt </w:t>
            </w:r>
            <w:r w:rsidR="00AC61E7" w:rsidRPr="00352227">
              <w:rPr>
                <w:rFonts w:ascii="Tahoma" w:hAnsi="Tahoma" w:cs="Tahoma"/>
                <w:color w:val="000000" w:themeColor="text1"/>
                <w:sz w:val="21"/>
                <w:szCs w:val="21"/>
              </w:rPr>
              <w:t>– adott esetben</w:t>
            </w:r>
            <w:r w:rsidR="00194E0D" w:rsidRPr="00352227">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E2"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E6"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E4" w14:textId="77777777" w:rsidR="002058B4" w:rsidRPr="00352227" w:rsidRDefault="002058B4" w:rsidP="007E7816">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352227">
              <w:rPr>
                <w:rFonts w:ascii="Tahoma" w:hAnsi="Tahoma" w:cs="Tahoma"/>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E5"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E9"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E7" w14:textId="77777777" w:rsidR="000D3FB7" w:rsidRPr="00352227" w:rsidRDefault="00194E0D" w:rsidP="00155C6C">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E</w:t>
            </w:r>
            <w:r w:rsidR="000D3FB7" w:rsidRPr="00352227">
              <w:rPr>
                <w:rFonts w:ascii="Tahoma" w:hAnsi="Tahoma" w:cs="Tahoma"/>
                <w:b w:val="0"/>
                <w:color w:val="000000" w:themeColor="text1"/>
                <w:sz w:val="21"/>
                <w:szCs w:val="21"/>
              </w:rPr>
              <w:t xml:space="preserve">gységes európai közbeszerzési dokumentum </w:t>
            </w:r>
            <w:r w:rsidRPr="00352227">
              <w:rPr>
                <w:rFonts w:ascii="Tahoma" w:hAnsi="Tahoma" w:cs="Tahoma"/>
                <w:b w:val="0"/>
                <w:color w:val="000000" w:themeColor="text1"/>
                <w:sz w:val="21"/>
                <w:szCs w:val="21"/>
              </w:rPr>
              <w:t>(4.</w:t>
            </w:r>
            <w:r w:rsidR="000D3FB7" w:rsidRPr="00352227">
              <w:rPr>
                <w:rFonts w:ascii="Tahoma" w:hAnsi="Tahoma" w:cs="Tahoma"/>
                <w:b w:val="0"/>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E8" w14:textId="77777777" w:rsidR="000D3FB7" w:rsidRPr="00352227" w:rsidRDefault="000D3FB7" w:rsidP="007E7816">
            <w:pPr>
              <w:snapToGrid w:val="0"/>
              <w:spacing w:before="120" w:after="120"/>
              <w:ind w:left="110" w:right="74"/>
              <w:jc w:val="center"/>
              <w:rPr>
                <w:rFonts w:ascii="Tahoma" w:hAnsi="Tahoma" w:cs="Tahoma"/>
                <w:color w:val="000000" w:themeColor="text1"/>
                <w:sz w:val="21"/>
                <w:szCs w:val="21"/>
              </w:rPr>
            </w:pPr>
          </w:p>
        </w:tc>
      </w:tr>
      <w:tr w:rsidR="00651E1E" w:rsidRPr="00352227" w14:paraId="3FE307F4"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FE307F1" w14:textId="77777777" w:rsidR="00E34713" w:rsidRPr="00352227" w:rsidRDefault="00651E1E" w:rsidP="007E7816">
            <w:pPr>
              <w:pStyle w:val="Cmsor1"/>
              <w:numPr>
                <w:ilvl w:val="0"/>
                <w:numId w:val="2"/>
              </w:numPr>
              <w:spacing w:before="120" w:after="120"/>
              <w:ind w:left="34" w:firstLine="0"/>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FE307F2" w14:textId="77777777" w:rsidR="00651E1E" w:rsidRPr="00352227" w:rsidRDefault="00651E1E" w:rsidP="007E7816">
            <w:pPr>
              <w:pStyle w:val="Cmsor1"/>
              <w:numPr>
                <w:ilvl w:val="0"/>
                <w:numId w:val="2"/>
              </w:numPr>
              <w:spacing w:before="120" w:after="120"/>
              <w:ind w:left="34" w:firstLine="0"/>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F3" w14:textId="77777777" w:rsidR="00651E1E" w:rsidRPr="00352227" w:rsidRDefault="00651E1E" w:rsidP="007E7816">
            <w:pPr>
              <w:snapToGrid w:val="0"/>
              <w:spacing w:before="120" w:after="120"/>
              <w:ind w:left="110" w:right="74"/>
              <w:jc w:val="center"/>
              <w:rPr>
                <w:rFonts w:ascii="Tahoma" w:hAnsi="Tahoma" w:cs="Tahoma"/>
                <w:color w:val="000000" w:themeColor="text1"/>
                <w:sz w:val="21"/>
                <w:szCs w:val="21"/>
              </w:rPr>
            </w:pPr>
          </w:p>
        </w:tc>
      </w:tr>
      <w:tr w:rsidR="0079486B" w:rsidRPr="00352227" w14:paraId="3FE307F8"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FE307F6" w14:textId="5BBDA3A8" w:rsidR="0079486B" w:rsidRPr="00352227" w:rsidRDefault="0079486B" w:rsidP="006C1FC0">
            <w:pPr>
              <w:pStyle w:val="NormlWeb"/>
              <w:spacing w:before="0" w:after="20"/>
              <w:jc w:val="both"/>
              <w:rPr>
                <w:rFonts w:ascii="Tahoma" w:eastAsia="Calibri" w:hAnsi="Tahoma" w:cs="Tahoma"/>
                <w:b/>
                <w:color w:val="000000" w:themeColor="text1"/>
                <w:sz w:val="21"/>
                <w:szCs w:val="21"/>
              </w:rPr>
            </w:pPr>
            <w:r w:rsidRPr="00352227">
              <w:rPr>
                <w:rFonts w:ascii="Tahoma" w:eastAsia="Calibri" w:hAnsi="Tahoma" w:cs="Tahoma"/>
                <w:b/>
                <w:color w:val="000000" w:themeColor="text1"/>
                <w:sz w:val="21"/>
                <w:szCs w:val="21"/>
              </w:rPr>
              <w:t>A LETELEPEDÉS SZERINTI ORSZÁG NYILVÁNTARTÁSÁBAN VALÓ SZEREPLÉSRE, VAGY A LETELEPEDÉS SZERINTI ORSZÁGBAN ELŐÍRT ENGEDÉLLYEL, JOGOSÍTVÁNNYAL VAGY SZERVEZETI, KAMARAI TAGSÁGGAL VALÓ RENDELKEZÉSSEL KAPCSOLATBAN ELŐÍRT NYILA</w:t>
            </w:r>
            <w:r w:rsidR="006C1FC0" w:rsidRPr="00352227">
              <w:rPr>
                <w:rFonts w:ascii="Tahoma" w:eastAsia="Calibri" w:hAnsi="Tahoma" w:cs="Tahoma"/>
                <w:b/>
                <w:color w:val="000000" w:themeColor="text1"/>
                <w:sz w:val="21"/>
                <w:szCs w:val="21"/>
              </w:rPr>
              <w:t>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F7" w14:textId="77777777" w:rsidR="0079486B" w:rsidRPr="00352227" w:rsidRDefault="0079486B" w:rsidP="007E7816">
            <w:pPr>
              <w:snapToGrid w:val="0"/>
              <w:spacing w:before="120" w:after="120"/>
              <w:ind w:left="110" w:right="74"/>
              <w:jc w:val="center"/>
              <w:rPr>
                <w:rFonts w:ascii="Tahoma" w:hAnsi="Tahoma" w:cs="Tahoma"/>
                <w:color w:val="000000" w:themeColor="text1"/>
                <w:sz w:val="21"/>
                <w:szCs w:val="21"/>
              </w:rPr>
            </w:pPr>
          </w:p>
        </w:tc>
      </w:tr>
      <w:tr w:rsidR="0079486B" w:rsidRPr="00352227" w14:paraId="3FE307FB"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FE307F9" w14:textId="3AA0DCA2" w:rsidR="0079486B" w:rsidRPr="00352227" w:rsidRDefault="006C1FC0" w:rsidP="0079486B">
            <w:pPr>
              <w:pStyle w:val="NormlWeb"/>
              <w:shd w:val="clear" w:color="auto" w:fill="FFFFFF"/>
              <w:spacing w:before="0" w:after="0" w:line="276" w:lineRule="auto"/>
              <w:jc w:val="both"/>
              <w:textAlignment w:val="baseline"/>
              <w:rPr>
                <w:rFonts w:ascii="Tahoma" w:hAnsi="Tahoma" w:cs="Tahoma"/>
                <w:color w:val="0070C0"/>
                <w:sz w:val="21"/>
                <w:szCs w:val="21"/>
                <w:lang w:eastAsia="hu-HU"/>
              </w:rPr>
            </w:pPr>
            <w:r w:rsidRPr="00352227">
              <w:rPr>
                <w:rFonts w:ascii="Tahoma" w:hAnsi="Tahoma" w:cs="Tahoma"/>
                <w:color w:val="000000" w:themeColor="text1"/>
                <w:sz w:val="21"/>
                <w:szCs w:val="21"/>
              </w:rPr>
              <w:t>Egységes európai közbeszerzési dokumentum (4.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FA" w14:textId="77777777" w:rsidR="0079486B" w:rsidRPr="00352227" w:rsidRDefault="0079486B"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7FE"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FC" w14:textId="77777777" w:rsidR="002058B4" w:rsidRPr="00352227" w:rsidRDefault="002058B4" w:rsidP="00B53B53">
            <w:pPr>
              <w:tabs>
                <w:tab w:val="left" w:pos="0"/>
                <w:tab w:val="left" w:pos="1322"/>
              </w:tabs>
              <w:spacing w:before="120" w:after="120"/>
              <w:jc w:val="both"/>
              <w:rPr>
                <w:rFonts w:ascii="Tahoma" w:hAnsi="Tahoma" w:cs="Tahoma"/>
                <w:color w:val="000000" w:themeColor="text1"/>
                <w:sz w:val="21"/>
                <w:szCs w:val="21"/>
              </w:rPr>
            </w:pPr>
            <w:r w:rsidRPr="00352227">
              <w:rPr>
                <w:rFonts w:ascii="Tahoma" w:hAnsi="Tahoma" w:cs="Tahoma"/>
                <w:b/>
                <w:color w:val="000000" w:themeColor="text1"/>
                <w:sz w:val="21"/>
                <w:szCs w:val="21"/>
              </w:rPr>
              <w:t>MŰSZAKI, ILLETVE SZAKMAI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7FD" w14:textId="77777777" w:rsidR="002058B4" w:rsidRPr="00352227" w:rsidRDefault="002058B4"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01" w14:textId="77777777" w:rsidTr="00B3126E">
        <w:tc>
          <w:tcPr>
            <w:tcW w:w="8038" w:type="dxa"/>
            <w:tcBorders>
              <w:top w:val="single" w:sz="4" w:space="0" w:color="000000"/>
              <w:left w:val="single" w:sz="4" w:space="0" w:color="000000"/>
              <w:bottom w:val="single" w:sz="4" w:space="0" w:color="000000"/>
            </w:tcBorders>
            <w:shd w:val="clear" w:color="auto" w:fill="FFFFFF"/>
          </w:tcPr>
          <w:p w14:paraId="3FE307FF" w14:textId="77777777" w:rsidR="000D3FB7" w:rsidRPr="00352227" w:rsidRDefault="00CA290A" w:rsidP="00155C6C">
            <w:pPr>
              <w:tabs>
                <w:tab w:val="left" w:pos="0"/>
                <w:tab w:val="left" w:pos="1322"/>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E</w:t>
            </w:r>
            <w:r w:rsidR="000D3FB7" w:rsidRPr="00352227">
              <w:rPr>
                <w:rFonts w:ascii="Tahoma" w:hAnsi="Tahoma" w:cs="Tahoma"/>
                <w:color w:val="000000" w:themeColor="text1"/>
                <w:sz w:val="21"/>
                <w:szCs w:val="21"/>
              </w:rPr>
              <w:t xml:space="preserve">gységes európai közbeszerzési dokumentum </w:t>
            </w:r>
            <w:r w:rsidR="007855F9" w:rsidRPr="00352227">
              <w:rPr>
                <w:rFonts w:ascii="Tahoma" w:hAnsi="Tahoma" w:cs="Tahoma"/>
                <w:color w:val="000000" w:themeColor="text1"/>
                <w:sz w:val="21"/>
                <w:szCs w:val="21"/>
              </w:rPr>
              <w:t>(4.</w:t>
            </w:r>
            <w:r w:rsidR="000D3FB7" w:rsidRPr="00352227">
              <w:rPr>
                <w:rFonts w:ascii="Tahoma"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00" w14:textId="77777777" w:rsidR="000D3FB7" w:rsidRPr="00352227" w:rsidRDefault="000D3FB7"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19"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17" w14:textId="77777777" w:rsidR="00842223" w:rsidRPr="00352227" w:rsidRDefault="007714A7" w:rsidP="007E7816">
            <w:pPr>
              <w:tabs>
                <w:tab w:val="left" w:pos="1322"/>
              </w:tabs>
              <w:spacing w:before="120" w:after="120"/>
              <w:jc w:val="both"/>
              <w:rPr>
                <w:rFonts w:ascii="Tahoma" w:hAnsi="Tahoma" w:cs="Tahoma"/>
                <w:b/>
                <w:color w:val="000000" w:themeColor="text1"/>
                <w:sz w:val="21"/>
                <w:szCs w:val="21"/>
              </w:rPr>
            </w:pPr>
            <w:r w:rsidRPr="00352227">
              <w:rPr>
                <w:rFonts w:ascii="Tahoma" w:hAnsi="Tahoma" w:cs="Tahoma"/>
                <w:b/>
                <w:color w:val="000000" w:themeColor="text1"/>
                <w:sz w:val="21"/>
                <w:szCs w:val="21"/>
              </w:rPr>
              <w:lastRenderedPageBreak/>
              <w:t xml:space="preserve">AZ </w:t>
            </w:r>
            <w:r w:rsidR="000F7C78" w:rsidRPr="00352227">
              <w:rPr>
                <w:rFonts w:ascii="Tahoma" w:hAnsi="Tahoma" w:cs="Tahoma"/>
                <w:b/>
                <w:color w:val="000000" w:themeColor="text1"/>
                <w:sz w:val="21"/>
                <w:szCs w:val="21"/>
              </w:rPr>
              <w:t>AJÁNLATI</w:t>
            </w:r>
            <w:r w:rsidR="00842223" w:rsidRPr="00352227">
              <w:rPr>
                <w:rFonts w:ascii="Tahoma" w:hAnsi="Tahoma" w:cs="Tahoma"/>
                <w:b/>
                <w:color w:val="000000" w:themeColor="text1"/>
                <w:sz w:val="21"/>
                <w:szCs w:val="21"/>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18" w14:textId="77777777" w:rsidR="00842223" w:rsidRPr="00352227" w:rsidRDefault="00842223" w:rsidP="007E7816">
            <w:pPr>
              <w:tabs>
                <w:tab w:val="left" w:pos="4255"/>
                <w:tab w:val="left" w:pos="4726"/>
              </w:tabs>
              <w:snapToGrid w:val="0"/>
              <w:spacing w:before="120" w:after="120"/>
              <w:ind w:left="851" w:hanging="851"/>
              <w:jc w:val="center"/>
              <w:rPr>
                <w:rFonts w:ascii="Tahoma" w:hAnsi="Tahoma" w:cs="Tahoma"/>
                <w:b/>
                <w:color w:val="000000" w:themeColor="text1"/>
                <w:sz w:val="21"/>
                <w:szCs w:val="21"/>
              </w:rPr>
            </w:pPr>
          </w:p>
        </w:tc>
      </w:tr>
      <w:tr w:rsidR="00B53B53" w:rsidRPr="00352227" w14:paraId="3FE3081C"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1A" w14:textId="122AC01A" w:rsidR="00B53B53" w:rsidRPr="00352227" w:rsidRDefault="00B53B53" w:rsidP="0094218C">
            <w:pPr>
              <w:tabs>
                <w:tab w:val="left" w:pos="1322"/>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Nyilatkozat a közbeszerzési dokumentumok letöltéséről </w:t>
            </w:r>
            <w:r w:rsidR="00E53183" w:rsidRPr="00352227">
              <w:rPr>
                <w:rFonts w:ascii="Tahoma" w:hAnsi="Tahoma" w:cs="Tahoma"/>
                <w:color w:val="000000" w:themeColor="text1"/>
                <w:sz w:val="21"/>
                <w:szCs w:val="21"/>
              </w:rPr>
              <w:t>(</w:t>
            </w:r>
            <w:r w:rsidR="0094218C" w:rsidRPr="00352227">
              <w:rPr>
                <w:rFonts w:ascii="Tahoma" w:hAnsi="Tahoma" w:cs="Tahoma"/>
                <w:color w:val="000000" w:themeColor="text1"/>
                <w:sz w:val="21"/>
                <w:szCs w:val="21"/>
              </w:rPr>
              <w:t>10</w:t>
            </w:r>
            <w:r w:rsidRPr="00352227">
              <w:rPr>
                <w:rFonts w:ascii="Tahoma"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1B" w14:textId="77777777" w:rsidR="00B53B53" w:rsidRPr="00352227" w:rsidRDefault="00B53B53" w:rsidP="007E7816">
            <w:pPr>
              <w:tabs>
                <w:tab w:val="left" w:pos="4255"/>
                <w:tab w:val="left" w:pos="4726"/>
              </w:tabs>
              <w:snapToGrid w:val="0"/>
              <w:spacing w:before="120" w:after="120"/>
              <w:ind w:left="851" w:hanging="851"/>
              <w:jc w:val="center"/>
              <w:rPr>
                <w:rFonts w:ascii="Tahoma" w:hAnsi="Tahoma" w:cs="Tahoma"/>
                <w:color w:val="000000" w:themeColor="text1"/>
                <w:sz w:val="21"/>
                <w:szCs w:val="21"/>
              </w:rPr>
            </w:pPr>
          </w:p>
        </w:tc>
      </w:tr>
      <w:tr w:rsidR="000D3FB7" w:rsidRPr="00352227" w14:paraId="3FE3081F"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1D" w14:textId="77777777" w:rsidR="00842223" w:rsidRPr="00352227" w:rsidRDefault="00842223" w:rsidP="007E7816">
            <w:pPr>
              <w:pStyle w:val="Nincstrkz1"/>
              <w:spacing w:before="120" w:after="120" w:line="276" w:lineRule="auto"/>
              <w:jc w:val="both"/>
              <w:rPr>
                <w:rFonts w:ascii="Tahoma" w:hAnsi="Tahoma" w:cs="Tahoma"/>
                <w:color w:val="000000" w:themeColor="text1"/>
                <w:sz w:val="21"/>
                <w:szCs w:val="21"/>
              </w:rPr>
            </w:pPr>
            <w:r w:rsidRPr="00352227">
              <w:rPr>
                <w:rFonts w:ascii="Tahoma" w:hAnsi="Tahoma" w:cs="Tahoma"/>
                <w:color w:val="000000" w:themeColor="text1"/>
                <w:sz w:val="21"/>
                <w:szCs w:val="21"/>
              </w:rPr>
              <w:t>Ajánlattevő, az alkalmasság igazolásába bevont (kapacitást nyújtó) gazdasági</w:t>
            </w:r>
            <w:r w:rsidR="00C330DA"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szereplő cégjegyzésre jogosult, ajánlatban csatolt nyilatkozatot, dokumentumot</w:t>
            </w:r>
            <w:r w:rsidR="00C330DA" w:rsidRPr="00352227">
              <w:rPr>
                <w:rFonts w:ascii="Tahoma" w:hAnsi="Tahoma" w:cs="Tahoma"/>
                <w:color w:val="000000" w:themeColor="text1"/>
                <w:sz w:val="21"/>
                <w:szCs w:val="21"/>
              </w:rPr>
              <w:t xml:space="preserve"> </w:t>
            </w:r>
            <w:r w:rsidRPr="00352227">
              <w:rPr>
                <w:rFonts w:ascii="Tahoma" w:hAnsi="Tahoma" w:cs="Tahoma"/>
                <w:color w:val="000000" w:themeColor="text1"/>
                <w:sz w:val="21"/>
                <w:szCs w:val="21"/>
              </w:rPr>
              <w:t>aláíró képviselőjének aláírási címpéldánya vagy aláírás 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1E" w14:textId="77777777" w:rsidR="00842223" w:rsidRPr="00352227" w:rsidRDefault="00842223"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22"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0" w14:textId="0D186E47" w:rsidR="00842223" w:rsidRPr="00352227" w:rsidRDefault="00842223" w:rsidP="0094218C">
            <w:pPr>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352227">
              <w:rPr>
                <w:rFonts w:ascii="Tahoma" w:hAnsi="Tahoma" w:cs="Tahoma"/>
                <w:color w:val="000000" w:themeColor="text1"/>
                <w:sz w:val="21"/>
                <w:szCs w:val="21"/>
              </w:rPr>
              <w:t>(</w:t>
            </w:r>
            <w:r w:rsidR="0094218C" w:rsidRPr="00352227">
              <w:rPr>
                <w:rFonts w:ascii="Tahoma" w:hAnsi="Tahoma" w:cs="Tahoma"/>
                <w:color w:val="000000" w:themeColor="text1"/>
                <w:sz w:val="21"/>
                <w:szCs w:val="21"/>
              </w:rPr>
              <w:t>11</w:t>
            </w:r>
            <w:r w:rsidR="00497921" w:rsidRPr="00352227">
              <w:rPr>
                <w:rFonts w:ascii="Tahoma"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1" w14:textId="77777777" w:rsidR="00842223" w:rsidRPr="00352227" w:rsidRDefault="00842223" w:rsidP="007E7816">
            <w:pPr>
              <w:snapToGrid w:val="0"/>
              <w:spacing w:before="120" w:after="120"/>
              <w:ind w:left="110" w:right="74"/>
              <w:jc w:val="center"/>
              <w:rPr>
                <w:rFonts w:ascii="Tahoma" w:hAnsi="Tahoma" w:cs="Tahoma"/>
                <w:color w:val="000000" w:themeColor="text1"/>
                <w:sz w:val="21"/>
                <w:szCs w:val="21"/>
              </w:rPr>
            </w:pPr>
          </w:p>
        </w:tc>
      </w:tr>
      <w:tr w:rsidR="00327581" w:rsidRPr="00352227" w14:paraId="3FE30825"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3" w14:textId="7D4B628C" w:rsidR="00327581" w:rsidRPr="00352227" w:rsidRDefault="00327581" w:rsidP="0094218C">
            <w:pPr>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Nyilatkozat felelősségbiztosításról (</w:t>
            </w:r>
            <w:r w:rsidR="0094218C" w:rsidRPr="00352227">
              <w:rPr>
                <w:rFonts w:ascii="Tahoma" w:hAnsi="Tahoma" w:cs="Tahoma"/>
                <w:color w:val="000000" w:themeColor="text1"/>
                <w:sz w:val="21"/>
                <w:szCs w:val="21"/>
              </w:rPr>
              <w:t>12</w:t>
            </w:r>
            <w:r w:rsidRPr="00352227">
              <w:rPr>
                <w:rFonts w:ascii="Tahoma"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4" w14:textId="77777777" w:rsidR="00327581" w:rsidRPr="00352227" w:rsidRDefault="00327581"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28"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6" w14:textId="77777777" w:rsidR="00842223" w:rsidRPr="00352227" w:rsidRDefault="00AC61E7" w:rsidP="007E7816">
            <w:pPr>
              <w:tabs>
                <w:tab w:val="left" w:pos="567"/>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Közös ajánlattevői megállapodás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7" w14:textId="77777777" w:rsidR="00842223" w:rsidRPr="00352227" w:rsidRDefault="00842223" w:rsidP="007E7816">
            <w:pPr>
              <w:snapToGrid w:val="0"/>
              <w:spacing w:before="120" w:after="120"/>
              <w:ind w:left="110" w:right="74"/>
              <w:jc w:val="center"/>
              <w:rPr>
                <w:rFonts w:ascii="Tahoma" w:hAnsi="Tahoma" w:cs="Tahoma"/>
                <w:color w:val="000000" w:themeColor="text1"/>
                <w:sz w:val="21"/>
                <w:szCs w:val="21"/>
              </w:rPr>
            </w:pPr>
          </w:p>
        </w:tc>
      </w:tr>
      <w:tr w:rsidR="00BD499D" w:rsidRPr="00352227" w14:paraId="3FE3082B"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9" w14:textId="1AAAE64A" w:rsidR="00BD499D" w:rsidRPr="00352227" w:rsidRDefault="00704160" w:rsidP="006C1FC0">
            <w:pPr>
              <w:tabs>
                <w:tab w:val="left" w:pos="567"/>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Szakmai ajánlat:</w:t>
            </w:r>
            <w:r w:rsidR="006C1FC0" w:rsidRPr="00352227">
              <w:rPr>
                <w:rFonts w:ascii="Tahoma" w:hAnsi="Tahoma" w:cs="Tahoma"/>
                <w:color w:val="000000" w:themeColor="text1"/>
                <w:sz w:val="21"/>
                <w:szCs w:val="21"/>
              </w:rPr>
              <w:t xml:space="preserve"> Ajánlattevő ajánlata részeként csatolni köteles olyan szakmai ajánlatot is (humánerőforrás terv), mely nem képezi az értékelési szempontrendszer részét, a közbeszerzési dokumentumokban meghatározott részletezettséggel.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A" w14:textId="77777777" w:rsidR="00BD499D" w:rsidRPr="00352227" w:rsidRDefault="00BD499D" w:rsidP="006C1FC0">
            <w:pPr>
              <w:tabs>
                <w:tab w:val="left" w:pos="567"/>
              </w:tabs>
              <w:spacing w:before="120" w:after="120"/>
              <w:jc w:val="both"/>
              <w:rPr>
                <w:rFonts w:ascii="Tahoma" w:hAnsi="Tahoma" w:cs="Tahoma"/>
                <w:color w:val="000000" w:themeColor="text1"/>
                <w:sz w:val="21"/>
                <w:szCs w:val="21"/>
              </w:rPr>
            </w:pPr>
          </w:p>
        </w:tc>
      </w:tr>
      <w:tr w:rsidR="006C1FC0" w:rsidRPr="00352227" w14:paraId="3FE3082E"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C" w14:textId="77777777" w:rsidR="00704160" w:rsidRPr="00352227" w:rsidRDefault="00704160" w:rsidP="007E7816">
            <w:pPr>
              <w:tabs>
                <w:tab w:val="left" w:pos="567"/>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bdr w:val="none" w:sz="0" w:space="0" w:color="auto" w:frame="1"/>
              </w:rPr>
              <w:t>Ajánlattevőnek az ajánlathoz csatolni szükséges a</w:t>
            </w:r>
            <w:r w:rsidRPr="00352227">
              <w:rPr>
                <w:rFonts w:ascii="Tahoma" w:eastAsia="Arial Unicode MS" w:hAnsi="Tahoma" w:cs="Tahoma"/>
                <w:color w:val="000000" w:themeColor="text1"/>
                <w:sz w:val="21"/>
                <w:szCs w:val="21"/>
                <w:bdr w:val="nil"/>
              </w:rPr>
              <w:t xml:space="preserve"> szerződés teljesítésében részt vevő személyi állomány képzettsége, szakmai tapasztalat és az állandó munkatársak létszáma részszempont kapcsán bemutatott szakemberek vonatkozásában is a szakemberek saját kezűleg aláírt önéletrajzát és a végzettségét/képzettségét igazoló dokumentum egyszerű másolati példányát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2D" w14:textId="77777777" w:rsidR="00704160" w:rsidRPr="00352227" w:rsidRDefault="00704160" w:rsidP="007E7816">
            <w:pPr>
              <w:snapToGrid w:val="0"/>
              <w:spacing w:before="120" w:after="120"/>
              <w:ind w:left="110" w:right="74"/>
              <w:jc w:val="center"/>
              <w:rPr>
                <w:rFonts w:ascii="Tahoma" w:hAnsi="Tahoma" w:cs="Tahoma"/>
                <w:color w:val="000000" w:themeColor="text1"/>
                <w:sz w:val="21"/>
                <w:szCs w:val="21"/>
              </w:rPr>
            </w:pPr>
          </w:p>
        </w:tc>
      </w:tr>
      <w:tr w:rsidR="00704160" w:rsidRPr="00352227" w14:paraId="3FE30831"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2F" w14:textId="44A4E661" w:rsidR="00704160" w:rsidRPr="00352227" w:rsidRDefault="006C1FC0" w:rsidP="007E7816">
            <w:pPr>
              <w:tabs>
                <w:tab w:val="left" w:pos="567"/>
              </w:tabs>
              <w:spacing w:before="120" w:after="120"/>
              <w:jc w:val="both"/>
              <w:rPr>
                <w:rFonts w:ascii="Tahoma" w:eastAsia="Arial Unicode MS" w:hAnsi="Tahoma" w:cs="Tahoma"/>
                <w:color w:val="000000" w:themeColor="text1"/>
                <w:sz w:val="21"/>
                <w:szCs w:val="21"/>
                <w:bdr w:val="nil"/>
              </w:rPr>
            </w:pPr>
            <w:r w:rsidRPr="00352227">
              <w:rPr>
                <w:rFonts w:ascii="Tahoma" w:eastAsia="Arial Unicode MS" w:hAnsi="Tahoma" w:cs="Tahoma"/>
                <w:color w:val="000000" w:themeColor="text1"/>
                <w:sz w:val="21"/>
                <w:szCs w:val="21"/>
                <w:bdr w:val="nil"/>
              </w:rPr>
              <w:t>Pénzügyi ütemterv: Ajánlattevőnek tájékoztató jelleggel a szolgáltatás elvégzésének tervezett teljesítésére vonatkozóan összesített pénzügyi ütemtervet kell készítenie naptári negyedéves bontásban. Az ütemtervet a közbeszerzési dokumentumok műszaki leírásban található ütemtervvel összhangban, az abban meghatározott feladatok figyelembevételével kell elkészíteni. A pénzügyi ütemtervet minden előrehaladási jelentés elkészítése során aktualizálni kell.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0" w14:textId="77777777" w:rsidR="00704160" w:rsidRPr="00352227" w:rsidRDefault="00704160" w:rsidP="006C1FC0">
            <w:pPr>
              <w:tabs>
                <w:tab w:val="left" w:pos="567"/>
              </w:tabs>
              <w:spacing w:before="120" w:after="120"/>
              <w:jc w:val="both"/>
              <w:rPr>
                <w:rFonts w:ascii="Tahoma" w:eastAsia="Arial Unicode MS" w:hAnsi="Tahoma" w:cs="Tahoma"/>
                <w:color w:val="000000" w:themeColor="text1"/>
                <w:sz w:val="21"/>
                <w:szCs w:val="21"/>
                <w:bdr w:val="nil"/>
              </w:rPr>
            </w:pPr>
          </w:p>
        </w:tc>
      </w:tr>
      <w:tr w:rsidR="00704160" w:rsidRPr="00352227" w14:paraId="3FE30834"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32" w14:textId="323C4731" w:rsidR="00704160" w:rsidRPr="00352227" w:rsidRDefault="006C1FC0" w:rsidP="007E7816">
            <w:pPr>
              <w:tabs>
                <w:tab w:val="left" w:pos="567"/>
              </w:tabs>
              <w:spacing w:before="120" w:after="120"/>
              <w:jc w:val="both"/>
              <w:rPr>
                <w:rFonts w:ascii="Tahoma" w:hAnsi="Tahoma" w:cs="Tahoma"/>
                <w:color w:val="0070C0"/>
                <w:sz w:val="21"/>
                <w:szCs w:val="21"/>
              </w:rPr>
            </w:pPr>
            <w:r w:rsidRPr="00352227">
              <w:rPr>
                <w:rFonts w:ascii="Tahoma" w:eastAsia="Arial Unicode MS" w:hAnsi="Tahoma" w:cs="Tahoma"/>
                <w:color w:val="000000" w:themeColor="text1"/>
                <w:sz w:val="21"/>
                <w:szCs w:val="21"/>
                <w:bdr w:val="nil"/>
              </w:rPr>
              <w:t>Ártáblázat: Az ajánlathoz ajánlattevőknek a felolvasólapon feltüntetett egyösszegű nettó ajánlati árat részletező ártáblázatot szükséges csatolni.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3" w14:textId="77777777" w:rsidR="00704160" w:rsidRPr="00352227" w:rsidRDefault="00704160" w:rsidP="007E7816">
            <w:pPr>
              <w:snapToGrid w:val="0"/>
              <w:spacing w:before="120" w:after="120"/>
              <w:ind w:left="110" w:right="74"/>
              <w:jc w:val="center"/>
              <w:rPr>
                <w:rFonts w:ascii="Tahoma" w:hAnsi="Tahoma" w:cs="Tahoma"/>
                <w:color w:val="000000" w:themeColor="text1"/>
                <w:sz w:val="21"/>
                <w:szCs w:val="21"/>
              </w:rPr>
            </w:pPr>
          </w:p>
        </w:tc>
      </w:tr>
      <w:tr w:rsidR="000D3FB7" w:rsidRPr="00352227" w14:paraId="3FE30837"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FE30835" w14:textId="77777777" w:rsidR="00842223" w:rsidRPr="00352227" w:rsidRDefault="00842223" w:rsidP="00B53B53">
            <w:pPr>
              <w:tabs>
                <w:tab w:val="left" w:pos="709"/>
              </w:tabs>
              <w:spacing w:before="120" w:after="120"/>
              <w:rPr>
                <w:rFonts w:ascii="Tahoma" w:hAnsi="Tahoma" w:cs="Tahoma"/>
                <w:b/>
                <w:color w:val="000000" w:themeColor="text1"/>
                <w:sz w:val="21"/>
                <w:szCs w:val="21"/>
              </w:rPr>
            </w:pPr>
            <w:r w:rsidRPr="00352227">
              <w:rPr>
                <w:rFonts w:ascii="Tahoma" w:hAnsi="Tahoma" w:cs="Tahoma"/>
                <w:b/>
                <w:color w:val="000000" w:themeColor="text1"/>
                <w:sz w:val="21"/>
                <w:szCs w:val="21"/>
              </w:rPr>
              <w:t>ÜZLETI TITKOT TARTALMAZÓ IRATOK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6" w14:textId="77777777" w:rsidR="00842223" w:rsidRPr="00352227" w:rsidRDefault="00842223" w:rsidP="007E7816">
            <w:pPr>
              <w:spacing w:before="120" w:after="120"/>
              <w:ind w:left="110" w:right="74"/>
              <w:jc w:val="center"/>
              <w:rPr>
                <w:rFonts w:ascii="Tahoma" w:hAnsi="Tahoma" w:cs="Tahoma"/>
                <w:b/>
                <w:color w:val="000000" w:themeColor="text1"/>
                <w:sz w:val="21"/>
                <w:szCs w:val="21"/>
              </w:rPr>
            </w:pPr>
          </w:p>
        </w:tc>
      </w:tr>
      <w:tr w:rsidR="000D3FB7" w:rsidRPr="00352227" w14:paraId="3FE3083A"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38" w14:textId="77777777" w:rsidR="00842223" w:rsidRPr="00352227" w:rsidRDefault="00842223" w:rsidP="007E7816">
            <w:pPr>
              <w:tabs>
                <w:tab w:val="left" w:pos="709"/>
              </w:tabs>
              <w:spacing w:before="120" w:after="120"/>
              <w:jc w:val="both"/>
              <w:rPr>
                <w:rFonts w:ascii="Tahoma" w:hAnsi="Tahoma" w:cs="Tahoma"/>
                <w:b/>
                <w:color w:val="000000" w:themeColor="text1"/>
                <w:sz w:val="21"/>
                <w:szCs w:val="21"/>
              </w:rPr>
            </w:pPr>
            <w:r w:rsidRPr="00352227">
              <w:rPr>
                <w:rFonts w:ascii="Tahoma" w:hAnsi="Tahoma" w:cs="Tahoma"/>
                <w:b/>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9" w14:textId="77777777" w:rsidR="00842223" w:rsidRPr="00352227" w:rsidRDefault="00842223" w:rsidP="007E7816">
            <w:pPr>
              <w:snapToGrid w:val="0"/>
              <w:spacing w:before="120" w:after="120"/>
              <w:ind w:left="110" w:right="74"/>
              <w:jc w:val="center"/>
              <w:rPr>
                <w:rFonts w:ascii="Tahoma" w:hAnsi="Tahoma" w:cs="Tahoma"/>
                <w:b/>
                <w:color w:val="000000" w:themeColor="text1"/>
                <w:sz w:val="21"/>
                <w:szCs w:val="21"/>
              </w:rPr>
            </w:pPr>
          </w:p>
        </w:tc>
      </w:tr>
      <w:tr w:rsidR="000D3FB7" w:rsidRPr="00352227" w14:paraId="3FE3083D" w14:textId="77777777" w:rsidTr="00B3126E">
        <w:tc>
          <w:tcPr>
            <w:tcW w:w="8038" w:type="dxa"/>
            <w:tcBorders>
              <w:top w:val="single" w:sz="4" w:space="0" w:color="000000"/>
              <w:left w:val="single" w:sz="4" w:space="0" w:color="000000"/>
              <w:bottom w:val="single" w:sz="4" w:space="0" w:color="000000"/>
            </w:tcBorders>
            <w:shd w:val="clear" w:color="auto" w:fill="FFFFFF"/>
          </w:tcPr>
          <w:p w14:paraId="3FE3083B" w14:textId="77777777" w:rsidR="00BB7279" w:rsidRPr="00352227" w:rsidRDefault="00BB7279" w:rsidP="007E7816">
            <w:pPr>
              <w:tabs>
                <w:tab w:val="left" w:pos="709"/>
              </w:tabs>
              <w:spacing w:before="120" w:after="120"/>
              <w:jc w:val="both"/>
              <w:rPr>
                <w:rFonts w:ascii="Tahoma" w:hAnsi="Tahoma" w:cs="Tahoma"/>
                <w:color w:val="000000" w:themeColor="text1"/>
                <w:sz w:val="21"/>
                <w:szCs w:val="21"/>
              </w:rPr>
            </w:pPr>
            <w:r w:rsidRPr="00352227">
              <w:rPr>
                <w:rFonts w:ascii="Tahoma" w:hAnsi="Tahoma" w:cs="Tahoma"/>
                <w:color w:val="000000" w:themeColor="text1"/>
                <w:sz w:val="21"/>
                <w:szCs w:val="21"/>
              </w:rPr>
              <w:t>a papír alapú példányról készített 3 db elektronikus példány</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3083C" w14:textId="77777777" w:rsidR="00BB7279" w:rsidRPr="00352227" w:rsidRDefault="00BB7279" w:rsidP="007E7816">
            <w:pPr>
              <w:snapToGrid w:val="0"/>
              <w:spacing w:before="120" w:after="120"/>
              <w:ind w:left="110" w:right="74"/>
              <w:jc w:val="center"/>
              <w:rPr>
                <w:rFonts w:ascii="Tahoma" w:hAnsi="Tahoma" w:cs="Tahoma"/>
                <w:color w:val="000000" w:themeColor="text1"/>
                <w:sz w:val="21"/>
                <w:szCs w:val="21"/>
              </w:rPr>
            </w:pPr>
          </w:p>
        </w:tc>
      </w:tr>
    </w:tbl>
    <w:p w14:paraId="0061370F" w14:textId="77725FC9" w:rsidR="006C1FC0" w:rsidRPr="00352227" w:rsidRDefault="002058B4" w:rsidP="006C1FC0">
      <w:pPr>
        <w:spacing w:before="120" w:after="120"/>
        <w:jc w:val="both"/>
        <w:rPr>
          <w:rFonts w:ascii="Tahoma" w:hAnsi="Tahoma" w:cs="Tahoma"/>
          <w:b/>
          <w:color w:val="auto"/>
          <w:sz w:val="21"/>
          <w:szCs w:val="21"/>
        </w:rPr>
      </w:pPr>
      <w:r w:rsidRPr="00352227">
        <w:rPr>
          <w:rFonts w:ascii="Tahoma" w:hAnsi="Tahoma" w:cs="Tahoma"/>
          <w:color w:val="auto"/>
          <w:sz w:val="21"/>
          <w:szCs w:val="21"/>
        </w:rPr>
        <w:t>Az ajánlat minden olyan oldalát, amelyen - az ajánlat beadása előtt - módosítást hajtottak végre, az adott dokumentumot aláíró személy(ek)nek a módosításnál is kézjeggyel kell ellátni.</w:t>
      </w:r>
    </w:p>
    <w:p w14:paraId="43D53F1F" w14:textId="77777777" w:rsidR="006C1FC0" w:rsidRPr="00352227" w:rsidRDefault="006C1FC0">
      <w:pPr>
        <w:suppressAutoHyphens w:val="0"/>
        <w:spacing w:after="0" w:line="240" w:lineRule="auto"/>
        <w:textAlignment w:val="auto"/>
        <w:rPr>
          <w:rFonts w:ascii="Tahoma" w:hAnsi="Tahoma" w:cs="Tahoma"/>
          <w:b/>
          <w:color w:val="auto"/>
          <w:sz w:val="21"/>
          <w:szCs w:val="21"/>
        </w:rPr>
      </w:pPr>
      <w:r w:rsidRPr="00352227">
        <w:rPr>
          <w:rFonts w:ascii="Tahoma" w:hAnsi="Tahoma" w:cs="Tahoma"/>
          <w:b/>
          <w:color w:val="auto"/>
          <w:sz w:val="21"/>
          <w:szCs w:val="21"/>
        </w:rPr>
        <w:br w:type="page"/>
      </w:r>
    </w:p>
    <w:p w14:paraId="23A61F2C" w14:textId="2C89F6FE" w:rsidR="006C1FC0" w:rsidRPr="00352227" w:rsidRDefault="006C1FC0" w:rsidP="006C1FC0">
      <w:pPr>
        <w:spacing w:before="120" w:after="120"/>
        <w:ind w:left="426" w:hanging="426"/>
        <w:jc w:val="center"/>
        <w:rPr>
          <w:rFonts w:ascii="Tahoma" w:hAnsi="Tahoma" w:cs="Tahoma"/>
          <w:b/>
          <w:color w:val="auto"/>
          <w:sz w:val="21"/>
          <w:szCs w:val="21"/>
        </w:rPr>
      </w:pPr>
      <w:r w:rsidRPr="00352227">
        <w:rPr>
          <w:rFonts w:ascii="Tahoma" w:hAnsi="Tahoma" w:cs="Tahoma"/>
          <w:b/>
          <w:color w:val="auto"/>
          <w:sz w:val="21"/>
          <w:szCs w:val="21"/>
        </w:rPr>
        <w:lastRenderedPageBreak/>
        <w:t xml:space="preserve">TARTALOM- ÉS IRATJEGYZÉK A KBT. 69. § (4) BEKEZDÉSE SZERINT BENYÚJTANDÓ IRATOK VONATKOZÁSÁBAN </w:t>
      </w:r>
    </w:p>
    <w:tbl>
      <w:tblPr>
        <w:tblW w:w="9633" w:type="dxa"/>
        <w:tblInd w:w="108" w:type="dxa"/>
        <w:tblLayout w:type="fixed"/>
        <w:tblLook w:val="0000" w:firstRow="0" w:lastRow="0" w:firstColumn="0" w:lastColumn="0" w:noHBand="0" w:noVBand="0"/>
      </w:tblPr>
      <w:tblGrid>
        <w:gridCol w:w="8038"/>
        <w:gridCol w:w="1595"/>
      </w:tblGrid>
      <w:tr w:rsidR="006C1FC0" w:rsidRPr="00352227" w14:paraId="71E8F4C8" w14:textId="77777777" w:rsidTr="004E7C37">
        <w:tc>
          <w:tcPr>
            <w:tcW w:w="8038" w:type="dxa"/>
            <w:tcBorders>
              <w:top w:val="single" w:sz="4" w:space="0" w:color="000000"/>
              <w:left w:val="single" w:sz="4" w:space="0" w:color="000000"/>
              <w:bottom w:val="single" w:sz="4" w:space="0" w:color="000000"/>
            </w:tcBorders>
            <w:shd w:val="clear" w:color="auto" w:fill="FFFFFF"/>
          </w:tcPr>
          <w:p w14:paraId="0B6F2C37" w14:textId="77777777" w:rsidR="006C1FC0" w:rsidRPr="00352227" w:rsidRDefault="006C1FC0" w:rsidP="004E7C37">
            <w:pPr>
              <w:pStyle w:val="llb"/>
              <w:snapToGrid w:val="0"/>
              <w:spacing w:before="120" w:after="120"/>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42FFFF11" w14:textId="77777777" w:rsidR="006C1FC0" w:rsidRPr="00352227" w:rsidRDefault="006C1FC0" w:rsidP="004E7C37">
            <w:pPr>
              <w:spacing w:before="120" w:after="120"/>
              <w:ind w:left="-33" w:right="74"/>
              <w:jc w:val="center"/>
              <w:rPr>
                <w:rFonts w:ascii="Tahoma" w:hAnsi="Tahoma" w:cs="Tahoma"/>
                <w:color w:val="000000" w:themeColor="text1"/>
                <w:sz w:val="21"/>
                <w:szCs w:val="21"/>
              </w:rPr>
            </w:pPr>
            <w:r w:rsidRPr="00352227">
              <w:rPr>
                <w:rFonts w:ascii="Tahoma" w:hAnsi="Tahoma" w:cs="Tahoma"/>
                <w:color w:val="000000" w:themeColor="text1"/>
                <w:sz w:val="21"/>
                <w:szCs w:val="21"/>
              </w:rPr>
              <w:t>Oldalszám</w:t>
            </w:r>
          </w:p>
        </w:tc>
      </w:tr>
      <w:tr w:rsidR="006C1FC0" w:rsidRPr="00352227" w14:paraId="4294F1EE" w14:textId="77777777" w:rsidTr="004E7C37">
        <w:tc>
          <w:tcPr>
            <w:tcW w:w="8038" w:type="dxa"/>
            <w:tcBorders>
              <w:top w:val="single" w:sz="4" w:space="0" w:color="000000"/>
              <w:left w:val="single" w:sz="4" w:space="0" w:color="000000"/>
              <w:bottom w:val="single" w:sz="4" w:space="0" w:color="000000"/>
            </w:tcBorders>
            <w:shd w:val="clear" w:color="auto" w:fill="FFFFFF"/>
          </w:tcPr>
          <w:p w14:paraId="1103930C" w14:textId="77777777" w:rsidR="006C1FC0" w:rsidRPr="00352227" w:rsidRDefault="006C1FC0" w:rsidP="006C1FC0">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352227">
              <w:rPr>
                <w:rFonts w:ascii="Tahoma" w:hAnsi="Tahoma" w:cs="Tahoma"/>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2CE689" w14:textId="77777777" w:rsidR="006C1FC0" w:rsidRPr="00352227" w:rsidRDefault="006C1FC0" w:rsidP="004E7C37">
            <w:pPr>
              <w:snapToGrid w:val="0"/>
              <w:spacing w:before="120" w:after="120"/>
              <w:ind w:left="110" w:right="74"/>
              <w:jc w:val="center"/>
              <w:rPr>
                <w:rFonts w:ascii="Tahoma" w:hAnsi="Tahoma" w:cs="Tahoma"/>
                <w:color w:val="000000" w:themeColor="text1"/>
                <w:sz w:val="21"/>
                <w:szCs w:val="21"/>
              </w:rPr>
            </w:pPr>
          </w:p>
        </w:tc>
      </w:tr>
      <w:tr w:rsidR="006C1FC0" w:rsidRPr="00352227" w14:paraId="174DC580" w14:textId="77777777" w:rsidTr="004E7C37">
        <w:tc>
          <w:tcPr>
            <w:tcW w:w="8038" w:type="dxa"/>
            <w:tcBorders>
              <w:top w:val="single" w:sz="4" w:space="0" w:color="000000"/>
              <w:left w:val="single" w:sz="4" w:space="0" w:color="000000"/>
              <w:bottom w:val="single" w:sz="4" w:space="0" w:color="000000"/>
            </w:tcBorders>
            <w:shd w:val="clear" w:color="auto" w:fill="FFFFFF"/>
            <w:vAlign w:val="center"/>
          </w:tcPr>
          <w:p w14:paraId="67122155" w14:textId="77777777" w:rsidR="006C1FC0" w:rsidRPr="00352227" w:rsidRDefault="006C1FC0" w:rsidP="004E7C37">
            <w:pPr>
              <w:pStyle w:val="Cmsor1"/>
              <w:spacing w:before="120" w:after="120"/>
              <w:ind w:left="34"/>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 xml:space="preserve">Nyilatkozat a kizáró okok fenn nem állására vonatkozóan (5/A. sz. melléklet és 5/B. sz. melléklet). </w:t>
            </w:r>
          </w:p>
          <w:p w14:paraId="3D95ACF8" w14:textId="77777777" w:rsidR="006C1FC0" w:rsidRPr="00352227" w:rsidRDefault="006C1FC0" w:rsidP="004E7C37">
            <w:pPr>
              <w:pStyle w:val="OkeanBehuzas"/>
              <w:spacing w:before="120" w:after="120" w:line="276" w:lineRule="auto"/>
              <w:ind w:left="0"/>
              <w:rPr>
                <w:rFonts w:ascii="Tahoma" w:hAnsi="Tahoma" w:cs="Tahoma"/>
                <w:color w:val="000000" w:themeColor="text1"/>
                <w:sz w:val="21"/>
                <w:szCs w:val="21"/>
              </w:rPr>
            </w:pPr>
            <w:r w:rsidRPr="00352227">
              <w:rPr>
                <w:rFonts w:ascii="Tahoma" w:hAnsi="Tahoma" w:cs="Tahoma"/>
                <w:color w:val="000000" w:themeColor="text1"/>
                <w:sz w:val="21"/>
                <w:szCs w:val="21"/>
              </w:rPr>
              <w:t>A nyilatkozatoknak a felhívás feladását követő keltezésűnek kell lennie!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197FEF" w14:textId="77777777" w:rsidR="006C1FC0" w:rsidRPr="00352227" w:rsidRDefault="006C1FC0" w:rsidP="004E7C37">
            <w:pPr>
              <w:snapToGrid w:val="0"/>
              <w:spacing w:before="120" w:after="120"/>
              <w:ind w:left="110" w:right="74"/>
              <w:jc w:val="center"/>
              <w:rPr>
                <w:rFonts w:ascii="Tahoma" w:hAnsi="Tahoma" w:cs="Tahoma"/>
                <w:color w:val="000000" w:themeColor="text1"/>
                <w:sz w:val="21"/>
                <w:szCs w:val="21"/>
              </w:rPr>
            </w:pPr>
          </w:p>
        </w:tc>
      </w:tr>
      <w:tr w:rsidR="006C1FC0" w:rsidRPr="00352227" w14:paraId="26FEE9D2" w14:textId="77777777" w:rsidTr="004E7C37">
        <w:tc>
          <w:tcPr>
            <w:tcW w:w="8038" w:type="dxa"/>
            <w:tcBorders>
              <w:top w:val="single" w:sz="4" w:space="0" w:color="000000"/>
              <w:left w:val="single" w:sz="4" w:space="0" w:color="000000"/>
              <w:bottom w:val="single" w:sz="4" w:space="0" w:color="000000"/>
            </w:tcBorders>
            <w:shd w:val="clear" w:color="auto" w:fill="FFFFFF"/>
            <w:vAlign w:val="center"/>
          </w:tcPr>
          <w:p w14:paraId="1D9E7287" w14:textId="77777777" w:rsidR="006C1FC0" w:rsidRPr="00352227" w:rsidRDefault="006C1FC0" w:rsidP="006C1FC0">
            <w:pPr>
              <w:pStyle w:val="Cmsor1"/>
              <w:numPr>
                <w:ilvl w:val="0"/>
                <w:numId w:val="2"/>
              </w:numPr>
              <w:spacing w:before="120" w:after="120"/>
              <w:ind w:left="34" w:firstLine="0"/>
              <w:jc w:val="both"/>
              <w:rPr>
                <w:rFonts w:ascii="Tahoma" w:hAnsi="Tahoma" w:cs="Tahoma"/>
                <w:b w:val="0"/>
                <w:color w:val="000000" w:themeColor="text1"/>
                <w:sz w:val="21"/>
                <w:szCs w:val="21"/>
              </w:rPr>
            </w:pPr>
            <w:r w:rsidRPr="00352227">
              <w:rPr>
                <w:rFonts w:ascii="Tahoma" w:hAnsi="Tahoma" w:cs="Tahoma"/>
                <w:b w:val="0"/>
                <w:color w:val="000000" w:themeColor="text1"/>
                <w:sz w:val="21"/>
                <w:szCs w:val="21"/>
              </w:rPr>
              <w:t>Illetékes adó- és vámhivatal igazolása vagy együttes adóigazolás, amennyiben a gazdasági szereplő a köztartozásmentes adózói adatbázisban nem szerepel. Amennyiben a gazdasági szereplő szerepel a köztartozásmentes adózói adatbázisban, akkor ajánlatkérő ellenőrzi a nyilvántartást.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C7344" w14:textId="77777777" w:rsidR="006C1FC0" w:rsidRPr="00352227" w:rsidRDefault="006C1FC0" w:rsidP="004E7C37">
            <w:pPr>
              <w:snapToGrid w:val="0"/>
              <w:spacing w:before="120" w:after="120"/>
              <w:ind w:left="110" w:right="74"/>
              <w:jc w:val="center"/>
              <w:rPr>
                <w:rFonts w:ascii="Tahoma" w:hAnsi="Tahoma" w:cs="Tahoma"/>
                <w:color w:val="000000" w:themeColor="text1"/>
                <w:sz w:val="21"/>
                <w:szCs w:val="21"/>
              </w:rPr>
            </w:pPr>
          </w:p>
        </w:tc>
      </w:tr>
      <w:tr w:rsidR="006C1FC0" w:rsidRPr="00352227" w14:paraId="13026D04" w14:textId="77777777" w:rsidTr="004E7C37">
        <w:tc>
          <w:tcPr>
            <w:tcW w:w="8038" w:type="dxa"/>
            <w:tcBorders>
              <w:top w:val="single" w:sz="4" w:space="0" w:color="000000"/>
              <w:left w:val="single" w:sz="4" w:space="0" w:color="000000"/>
              <w:bottom w:val="single" w:sz="4" w:space="0" w:color="000000"/>
            </w:tcBorders>
            <w:shd w:val="clear" w:color="auto" w:fill="FFFFFF"/>
            <w:vAlign w:val="center"/>
          </w:tcPr>
          <w:p w14:paraId="1C5CE945" w14:textId="77777777" w:rsidR="006C1FC0" w:rsidRPr="00352227" w:rsidRDefault="006C1FC0" w:rsidP="004E7C37">
            <w:pPr>
              <w:pStyle w:val="NormlWeb"/>
              <w:spacing w:before="0" w:after="20"/>
              <w:jc w:val="both"/>
              <w:rPr>
                <w:rFonts w:ascii="Tahoma" w:eastAsia="Calibri" w:hAnsi="Tahoma" w:cs="Tahoma"/>
                <w:b/>
                <w:color w:val="000000" w:themeColor="text1"/>
                <w:sz w:val="21"/>
                <w:szCs w:val="21"/>
              </w:rPr>
            </w:pPr>
            <w:r w:rsidRPr="00352227">
              <w:rPr>
                <w:rFonts w:ascii="Tahoma" w:eastAsia="Calibri" w:hAnsi="Tahoma" w:cs="Tahoma"/>
                <w:b/>
                <w:color w:val="000000" w:themeColor="text1"/>
                <w:sz w:val="21"/>
                <w:szCs w:val="21"/>
              </w:rPr>
              <w:t>A LETELEPEDÉS SZERINTI ORSZÁG NYILVÁNTARTÁSÁBAN VALÓ SZEREPLÉSRE, VAGY A LETELEPEDÉS SZERINTI ORSZÁGBAN ELŐÍRT ENGEDÉLLYEL, JOGOSÍTVÁNNYAL VAGY SZERVEZETI, KAMARAI TAGSÁGGAL VALÓ RENDELKEZÉSSEL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6DB696" w14:textId="77777777" w:rsidR="006C1FC0" w:rsidRPr="00352227" w:rsidRDefault="006C1FC0" w:rsidP="004E7C37">
            <w:pPr>
              <w:snapToGrid w:val="0"/>
              <w:spacing w:before="120" w:after="120"/>
              <w:ind w:left="110" w:right="74"/>
              <w:jc w:val="center"/>
              <w:rPr>
                <w:rFonts w:ascii="Tahoma" w:hAnsi="Tahoma" w:cs="Tahoma"/>
                <w:color w:val="000000" w:themeColor="text1"/>
                <w:sz w:val="21"/>
                <w:szCs w:val="21"/>
              </w:rPr>
            </w:pPr>
          </w:p>
        </w:tc>
      </w:tr>
      <w:tr w:rsidR="006C1FC0" w:rsidRPr="00352227" w14:paraId="6C70A0DD" w14:textId="77777777" w:rsidTr="004E7C37">
        <w:tc>
          <w:tcPr>
            <w:tcW w:w="8038" w:type="dxa"/>
            <w:tcBorders>
              <w:top w:val="single" w:sz="4" w:space="0" w:color="000000"/>
              <w:left w:val="single" w:sz="4" w:space="0" w:color="000000"/>
              <w:bottom w:val="single" w:sz="4" w:space="0" w:color="000000"/>
            </w:tcBorders>
            <w:shd w:val="clear" w:color="auto" w:fill="FFFFFF"/>
            <w:vAlign w:val="center"/>
          </w:tcPr>
          <w:p w14:paraId="5F1CE1BB" w14:textId="77777777" w:rsidR="006C1FC0" w:rsidRPr="00352227" w:rsidRDefault="006C1FC0" w:rsidP="004E7C37">
            <w:pPr>
              <w:pStyle w:val="NormlWeb"/>
              <w:shd w:val="clear" w:color="auto" w:fill="FFFFFF"/>
              <w:spacing w:before="0" w:after="0" w:line="276" w:lineRule="auto"/>
              <w:jc w:val="both"/>
              <w:textAlignment w:val="baseline"/>
              <w:rPr>
                <w:rFonts w:ascii="Tahoma" w:hAnsi="Tahoma" w:cs="Tahoma"/>
                <w:bCs/>
                <w:color w:val="000000" w:themeColor="text1"/>
                <w:sz w:val="21"/>
                <w:szCs w:val="21"/>
              </w:rPr>
            </w:pPr>
            <w:r w:rsidRPr="00352227">
              <w:rPr>
                <w:rFonts w:ascii="Tahoma" w:hAnsi="Tahoma" w:cs="Tahoma"/>
                <w:bCs/>
                <w:color w:val="000000" w:themeColor="text1"/>
                <w:sz w:val="21"/>
                <w:szCs w:val="21"/>
              </w:rPr>
              <w:t>A 321/2015. (XI. 30.) Korm. rendelet 26. § (3) bekezdés alapján a Kbt. 65. § (1) bekezdés c) pontjára vonatkozóan Ajánlattevő csatolja az engedély vagy jogosítvány másolatát, illetve a szervezeti, kamarai tagságról szóló igazolást.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0CB45F" w14:textId="77777777" w:rsidR="006C1FC0" w:rsidRPr="00352227" w:rsidRDefault="006C1FC0" w:rsidP="004E7C37">
            <w:pPr>
              <w:snapToGrid w:val="0"/>
              <w:spacing w:before="120" w:after="120"/>
              <w:ind w:left="110" w:right="74"/>
              <w:jc w:val="center"/>
              <w:rPr>
                <w:rFonts w:ascii="Tahoma" w:hAnsi="Tahoma" w:cs="Tahoma"/>
                <w:color w:val="000000" w:themeColor="text1"/>
                <w:sz w:val="21"/>
                <w:szCs w:val="21"/>
              </w:rPr>
            </w:pPr>
          </w:p>
        </w:tc>
      </w:tr>
      <w:tr w:rsidR="006C1FC0" w:rsidRPr="00352227" w14:paraId="71A64157" w14:textId="77777777" w:rsidTr="004E7C37">
        <w:tc>
          <w:tcPr>
            <w:tcW w:w="8038" w:type="dxa"/>
            <w:tcBorders>
              <w:top w:val="single" w:sz="4" w:space="0" w:color="000000"/>
              <w:left w:val="single" w:sz="4" w:space="0" w:color="000000"/>
              <w:bottom w:val="single" w:sz="4" w:space="0" w:color="000000"/>
            </w:tcBorders>
            <w:shd w:val="clear" w:color="auto" w:fill="FFFFFF"/>
          </w:tcPr>
          <w:p w14:paraId="37D81DF8" w14:textId="77777777" w:rsidR="006C1FC0" w:rsidRPr="00352227" w:rsidRDefault="006C1FC0" w:rsidP="004E7C37">
            <w:pPr>
              <w:tabs>
                <w:tab w:val="left" w:pos="0"/>
                <w:tab w:val="left" w:pos="1322"/>
              </w:tabs>
              <w:spacing w:before="120" w:after="120"/>
              <w:jc w:val="both"/>
              <w:rPr>
                <w:rFonts w:ascii="Tahoma" w:hAnsi="Tahoma" w:cs="Tahoma"/>
                <w:color w:val="000000" w:themeColor="text1"/>
                <w:sz w:val="21"/>
                <w:szCs w:val="21"/>
              </w:rPr>
            </w:pPr>
            <w:r w:rsidRPr="00352227">
              <w:rPr>
                <w:rFonts w:ascii="Tahoma" w:hAnsi="Tahoma" w:cs="Tahoma"/>
                <w:b/>
                <w:color w:val="000000" w:themeColor="text1"/>
                <w:sz w:val="21"/>
                <w:szCs w:val="21"/>
              </w:rPr>
              <w:t>MŰSZAKI, ILLETVE SZAKMAI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028B48" w14:textId="77777777" w:rsidR="006C1FC0" w:rsidRPr="00352227" w:rsidRDefault="006C1FC0" w:rsidP="004E7C37">
            <w:pPr>
              <w:snapToGrid w:val="0"/>
              <w:spacing w:before="120" w:after="120"/>
              <w:ind w:left="110" w:right="74"/>
              <w:jc w:val="center"/>
              <w:rPr>
                <w:rFonts w:ascii="Tahoma" w:hAnsi="Tahoma" w:cs="Tahoma"/>
                <w:color w:val="000000" w:themeColor="text1"/>
                <w:sz w:val="21"/>
                <w:szCs w:val="21"/>
              </w:rPr>
            </w:pPr>
          </w:p>
        </w:tc>
      </w:tr>
      <w:tr w:rsidR="006C1FC0" w:rsidRPr="00352227" w14:paraId="5C97912D" w14:textId="77777777" w:rsidTr="004E7C37">
        <w:tc>
          <w:tcPr>
            <w:tcW w:w="8038" w:type="dxa"/>
            <w:tcBorders>
              <w:top w:val="single" w:sz="4" w:space="0" w:color="000000"/>
              <w:left w:val="single" w:sz="4" w:space="0" w:color="000000"/>
              <w:bottom w:val="single" w:sz="4" w:space="0" w:color="000000"/>
            </w:tcBorders>
            <w:shd w:val="clear" w:color="auto" w:fill="FFFFFF"/>
          </w:tcPr>
          <w:p w14:paraId="12258DEF" w14:textId="77777777" w:rsidR="006C1FC0" w:rsidRPr="00352227" w:rsidRDefault="006C1FC0" w:rsidP="004E7C37">
            <w:pPr>
              <w:pStyle w:val="NormlWeb"/>
              <w:spacing w:before="0" w:after="20" w:line="276" w:lineRule="auto"/>
              <w:jc w:val="both"/>
              <w:rPr>
                <w:rFonts w:ascii="Tahoma" w:hAnsi="Tahoma" w:cs="Tahoma"/>
                <w:color w:val="000000"/>
                <w:sz w:val="21"/>
                <w:szCs w:val="21"/>
              </w:rPr>
            </w:pPr>
            <w:r w:rsidRPr="00352227">
              <w:rPr>
                <w:rFonts w:ascii="Tahoma" w:hAnsi="Tahoma" w:cs="Tahoma"/>
                <w:b/>
                <w:color w:val="000000"/>
                <w:sz w:val="21"/>
                <w:szCs w:val="21"/>
                <w:shd w:val="clear" w:color="auto" w:fill="FFFFFF"/>
              </w:rPr>
              <w:t>M1</w:t>
            </w:r>
            <w:r w:rsidRPr="00352227">
              <w:rPr>
                <w:rFonts w:ascii="Tahoma" w:hAnsi="Tahoma" w:cs="Tahoma"/>
                <w:color w:val="000000"/>
                <w:sz w:val="21"/>
                <w:szCs w:val="21"/>
                <w:shd w:val="clear" w:color="auto" w:fill="FFFFFF"/>
              </w:rPr>
              <w:t>. Ajánlattevő a 321/2015. (XI. 30.) Korm. rendelet 21. § (3) bekezdés b) pontja alapján mutassa be azokat a szakembereket, akiket be kíván vonni a teljesítésbe.</w:t>
            </w:r>
          </w:p>
          <w:p w14:paraId="45C2CFE2" w14:textId="77777777" w:rsidR="006C1FC0" w:rsidRPr="00352227" w:rsidRDefault="006C1FC0" w:rsidP="004E7C37">
            <w:pPr>
              <w:pStyle w:val="NormlWeb"/>
              <w:spacing w:before="0" w:after="20" w:line="276" w:lineRule="auto"/>
              <w:jc w:val="both"/>
              <w:rPr>
                <w:rFonts w:ascii="Tahoma" w:hAnsi="Tahoma" w:cs="Tahoma"/>
                <w:color w:val="000000"/>
                <w:sz w:val="21"/>
                <w:szCs w:val="21"/>
                <w:shd w:val="clear" w:color="auto" w:fill="FFFFFF"/>
              </w:rPr>
            </w:pPr>
            <w:r w:rsidRPr="00352227">
              <w:rPr>
                <w:rFonts w:ascii="Tahoma" w:hAnsi="Tahoma" w:cs="Tahoma"/>
                <w:color w:val="000000"/>
                <w:sz w:val="21"/>
                <w:szCs w:val="21"/>
                <w:shd w:val="clear" w:color="auto" w:fill="FFFFFF"/>
              </w:rPr>
              <w:t>Csatolandó dokumentumok:</w:t>
            </w:r>
          </w:p>
          <w:p w14:paraId="5DADE492" w14:textId="77777777" w:rsidR="006C1FC0" w:rsidRPr="00352227" w:rsidRDefault="006C1FC0" w:rsidP="004E7C37">
            <w:pPr>
              <w:pStyle w:val="NormlWeb"/>
              <w:spacing w:before="0" w:after="20" w:line="276" w:lineRule="auto"/>
              <w:jc w:val="both"/>
              <w:rPr>
                <w:rFonts w:ascii="Tahoma" w:hAnsi="Tahoma" w:cs="Tahoma"/>
                <w:color w:val="000000"/>
                <w:sz w:val="21"/>
                <w:szCs w:val="21"/>
                <w:shd w:val="clear" w:color="auto" w:fill="FFFFFF"/>
              </w:rPr>
            </w:pPr>
            <w:r w:rsidRPr="00352227">
              <w:rPr>
                <w:rFonts w:ascii="Tahoma" w:hAnsi="Tahoma" w:cs="Tahoma"/>
                <w:color w:val="000000"/>
                <w:sz w:val="21"/>
                <w:szCs w:val="21"/>
                <w:shd w:val="clear" w:color="auto" w:fill="FFFFFF"/>
              </w:rPr>
              <w:t>- a szakemberek bevonására, ismertetésére vonatkozó nyilatkozat;</w:t>
            </w:r>
          </w:p>
          <w:p w14:paraId="73269C36" w14:textId="77777777" w:rsidR="006C1FC0" w:rsidRPr="00352227" w:rsidRDefault="006C1FC0" w:rsidP="004E7C37">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a szakember szakmai tapasztalatát és végzettségét ismertető saját kezűleg aláírt szakmai önéletrajza;</w:t>
            </w:r>
          </w:p>
          <w:p w14:paraId="2B43C864" w14:textId="77777777" w:rsidR="006C1FC0" w:rsidRPr="00352227" w:rsidRDefault="006C1FC0" w:rsidP="004E7C37">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tervezők esetében a névjegyzékbe vételt igazoló nyilvántartási szám megadása;</w:t>
            </w:r>
          </w:p>
          <w:p w14:paraId="626B7912" w14:textId="77777777" w:rsidR="006C1FC0" w:rsidRPr="00352227" w:rsidRDefault="006C1FC0" w:rsidP="004E7C37">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végzettséget (képzettséget) igazoló dokumentumok egyszerű másolata;</w:t>
            </w:r>
          </w:p>
          <w:p w14:paraId="50109216" w14:textId="77777777" w:rsidR="006C1FC0" w:rsidRPr="00352227" w:rsidRDefault="006C1FC0" w:rsidP="004E7C37">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más tagállamban szerzett jogosultság esetében a küldő vagy származási országban szerzett, a fentiekkel egyenértékű jogosultságot igazoló dokumentum magyar nyelvű fordítása;</w:t>
            </w:r>
          </w:p>
          <w:p w14:paraId="26C13B13" w14:textId="77777777" w:rsidR="006C1FC0" w:rsidRPr="00352227" w:rsidRDefault="006C1FC0" w:rsidP="004E7C37">
            <w:pPr>
              <w:pStyle w:val="NormlWeb"/>
              <w:spacing w:before="0" w:after="20" w:line="276" w:lineRule="auto"/>
              <w:jc w:val="both"/>
              <w:rPr>
                <w:rFonts w:ascii="Tahoma" w:hAnsi="Tahoma" w:cs="Tahoma"/>
                <w:color w:val="000000"/>
                <w:sz w:val="21"/>
                <w:szCs w:val="21"/>
              </w:rPr>
            </w:pPr>
            <w:r w:rsidRPr="00352227">
              <w:rPr>
                <w:rFonts w:ascii="Tahoma" w:hAnsi="Tahoma" w:cs="Tahoma"/>
                <w:color w:val="000000"/>
                <w:sz w:val="21"/>
                <w:szCs w:val="21"/>
                <w:shd w:val="clear" w:color="auto" w:fill="FFFFFF"/>
              </w:rPr>
              <w:t>- a szakember által aláírt rendelkezésre állási nyilatkozata, mely tartalmazza, hogy eljárásba történő bevonásáról tudomással bír.</w:t>
            </w:r>
          </w:p>
          <w:p w14:paraId="5E03FCA6" w14:textId="77777777" w:rsidR="006C1FC0" w:rsidRPr="00352227" w:rsidRDefault="006C1FC0" w:rsidP="004E7C37">
            <w:pPr>
              <w:pStyle w:val="NormlWeb"/>
              <w:spacing w:before="0" w:after="20" w:line="276" w:lineRule="auto"/>
              <w:jc w:val="both"/>
              <w:rPr>
                <w:rFonts w:ascii="Tahoma" w:hAnsi="Tahoma" w:cs="Tahoma"/>
                <w:b/>
                <w:color w:val="000000" w:themeColor="text1"/>
                <w:sz w:val="21"/>
                <w:szCs w:val="21"/>
              </w:rPr>
            </w:pPr>
            <w:r w:rsidRPr="00352227">
              <w:rPr>
                <w:rFonts w:ascii="Tahoma" w:hAnsi="Tahoma" w:cs="Tahoma"/>
                <w:color w:val="000000"/>
                <w:sz w:val="21"/>
                <w:szCs w:val="21"/>
                <w:shd w:val="clear" w:color="auto" w:fill="FFFFFF"/>
              </w:rPr>
              <w:t>A bemutatott tervező jogosultságának meglétét és érvényességét, szükséges mértékű szakmai gyakorlatát ajánlatkérő ellenőrzi az illetékes szakmai szervezet (kamara) által vezetett nyilvántartás ellenőrzésével is. A szakemberek önéletrajzukban jelöljék meg, hogy a jogosultság mely elektronikus elérési úton ellenőrizhető. Amennyiben a szakember nem szerepel a nyilvántartásban, vagy az nem ellenőrizhető a nyilvántartáson keresztül, a jogosultságot igazoló dokumentum benyújtása szükséges.</w:t>
            </w:r>
            <w:r w:rsidRPr="00352227">
              <w:rPr>
                <w:rFonts w:ascii="Tahoma" w:hAnsi="Tahoma" w:cs="Tahoma"/>
                <w:color w:val="000000" w:themeColor="text1"/>
                <w:sz w:val="21"/>
                <w:szCs w:val="21"/>
              </w:rPr>
              <w:t xml:space="preserve"> (6-8.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067B6" w14:textId="77777777" w:rsidR="006C1FC0" w:rsidRPr="00352227" w:rsidRDefault="006C1FC0" w:rsidP="004E7C37">
            <w:pPr>
              <w:snapToGrid w:val="0"/>
              <w:spacing w:before="120" w:after="120"/>
              <w:ind w:left="110" w:right="74"/>
              <w:jc w:val="center"/>
              <w:rPr>
                <w:rFonts w:ascii="Tahoma" w:hAnsi="Tahoma" w:cs="Tahoma"/>
                <w:color w:val="000000" w:themeColor="text1"/>
                <w:sz w:val="21"/>
                <w:szCs w:val="21"/>
              </w:rPr>
            </w:pPr>
          </w:p>
        </w:tc>
      </w:tr>
      <w:tr w:rsidR="006C1FC0" w:rsidRPr="00352227" w14:paraId="1F5F5B38" w14:textId="77777777" w:rsidTr="004E7C37">
        <w:tc>
          <w:tcPr>
            <w:tcW w:w="8038" w:type="dxa"/>
            <w:tcBorders>
              <w:top w:val="single" w:sz="4" w:space="0" w:color="000000"/>
              <w:left w:val="single" w:sz="4" w:space="0" w:color="000000"/>
              <w:bottom w:val="single" w:sz="4" w:space="0" w:color="000000"/>
            </w:tcBorders>
            <w:shd w:val="clear" w:color="auto" w:fill="FFFFFF"/>
          </w:tcPr>
          <w:p w14:paraId="3DA93FF1" w14:textId="77777777" w:rsidR="006C1FC0" w:rsidRPr="00352227" w:rsidRDefault="006C1FC0" w:rsidP="004E7C37">
            <w:pPr>
              <w:pStyle w:val="NormlWeb"/>
              <w:spacing w:before="0" w:after="20" w:line="276" w:lineRule="auto"/>
              <w:jc w:val="both"/>
              <w:rPr>
                <w:rFonts w:ascii="Tahoma" w:hAnsi="Tahoma" w:cs="Tahoma"/>
                <w:b/>
                <w:color w:val="0070C0"/>
                <w:sz w:val="21"/>
                <w:szCs w:val="21"/>
                <w:lang w:eastAsia="hu-HU"/>
              </w:rPr>
            </w:pPr>
            <w:r w:rsidRPr="00352227">
              <w:rPr>
                <w:rFonts w:ascii="Tahoma" w:hAnsi="Tahoma" w:cs="Tahoma"/>
                <w:b/>
                <w:color w:val="000000"/>
                <w:sz w:val="21"/>
                <w:szCs w:val="21"/>
                <w:shd w:val="clear" w:color="auto" w:fill="FFFFFF"/>
              </w:rPr>
              <w:lastRenderedPageBreak/>
              <w:t>M2</w:t>
            </w:r>
            <w:r w:rsidRPr="00352227">
              <w:rPr>
                <w:rFonts w:ascii="Tahoma" w:hAnsi="Tahoma" w:cs="Tahoma"/>
                <w:color w:val="000000"/>
                <w:sz w:val="21"/>
                <w:szCs w:val="21"/>
                <w:shd w:val="clear" w:color="auto" w:fill="FFFFFF"/>
              </w:rPr>
              <w:t>. A 321/2015. (XI. 30.) Korm. rendelet 21. § (3) bekezdés i) pont alapján Ajánlattevő csatolja a teljesítéshez rendelkezésre álló eszközök, berendezések, illetve műszaki felszereltség leírását az alábbiak szerint:</w:t>
            </w:r>
            <w:r w:rsidRPr="00352227">
              <w:rPr>
                <w:rStyle w:val="apple-converted-space"/>
                <w:rFonts w:ascii="Tahoma" w:hAnsi="Tahoma" w:cs="Tahoma"/>
                <w:color w:val="000000"/>
                <w:sz w:val="21"/>
                <w:szCs w:val="21"/>
                <w:shd w:val="clear" w:color="auto" w:fill="FFFFFF"/>
              </w:rPr>
              <w:t> </w:t>
            </w:r>
            <w:r w:rsidRPr="00352227">
              <w:rPr>
                <w:rFonts w:ascii="Tahoma" w:hAnsi="Tahoma" w:cs="Tahoma"/>
                <w:color w:val="000000"/>
                <w:sz w:val="21"/>
                <w:szCs w:val="21"/>
              </w:rPr>
              <w:br/>
            </w:r>
            <w:r w:rsidRPr="00352227">
              <w:rPr>
                <w:rFonts w:ascii="Tahoma" w:hAnsi="Tahoma" w:cs="Tahoma"/>
                <w:color w:val="000000"/>
                <w:sz w:val="21"/>
                <w:szCs w:val="21"/>
                <w:shd w:val="clear" w:color="auto" w:fill="FFFFFF"/>
              </w:rPr>
              <w:t>- összefoglaló táblázatban (darabszám, műszaki paraméterek, típus, nyilvántartási szám megjelölésével) mutassa be a teljesítésre rendelkezésre álló eszközeit, berendezéseit illetőleg a műszaki felszereltségét;</w:t>
            </w:r>
            <w:r w:rsidRPr="00352227">
              <w:rPr>
                <w:rFonts w:ascii="Tahoma" w:hAnsi="Tahoma" w:cs="Tahoma"/>
                <w:color w:val="000000"/>
                <w:sz w:val="21"/>
                <w:szCs w:val="21"/>
              </w:rPr>
              <w:br/>
            </w:r>
            <w:r w:rsidRPr="00352227">
              <w:rPr>
                <w:rFonts w:ascii="Tahoma" w:hAnsi="Tahoma" w:cs="Tahoma"/>
                <w:color w:val="000000"/>
                <w:sz w:val="21"/>
                <w:szCs w:val="21"/>
                <w:shd w:val="clear" w:color="auto" w:fill="FFFFFF"/>
              </w:rPr>
              <w:t>- a felsorolt eszközökkel való rendelkezés jogát igazolni kell, tulajdonjog esetén a nyilvántartási számot kell feltüntetni, bérlet esetén a szerződés, vagy kötelező erejű szándéknyilatkozat mellett a számvitelről szóló 2000. évi C. törvény szerinti tárgyi eszköz karton.</w:t>
            </w:r>
            <w:r w:rsidRPr="00352227">
              <w:rPr>
                <w:rFonts w:ascii="Tahoma" w:hAnsi="Tahoma" w:cs="Tahoma"/>
                <w:color w:val="0070C0"/>
                <w:sz w:val="21"/>
                <w:szCs w:val="21"/>
                <w:shd w:val="clear" w:color="auto" w:fill="FFFFFF"/>
              </w:rPr>
              <w:t xml:space="preserve"> </w:t>
            </w:r>
            <w:r w:rsidRPr="00352227">
              <w:rPr>
                <w:rFonts w:ascii="Tahoma" w:hAnsi="Tahoma" w:cs="Tahoma"/>
                <w:color w:val="000000" w:themeColor="text1"/>
                <w:sz w:val="21"/>
                <w:szCs w:val="21"/>
              </w:rPr>
              <w:t>(9.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06DD2A" w14:textId="77777777" w:rsidR="006C1FC0" w:rsidRPr="00352227" w:rsidRDefault="006C1FC0" w:rsidP="004E7C37">
            <w:pPr>
              <w:snapToGrid w:val="0"/>
              <w:spacing w:before="120" w:after="120"/>
              <w:ind w:left="110" w:right="74"/>
              <w:jc w:val="center"/>
              <w:rPr>
                <w:rFonts w:ascii="Tahoma" w:hAnsi="Tahoma" w:cs="Tahoma"/>
                <w:color w:val="000000" w:themeColor="text1"/>
                <w:sz w:val="21"/>
                <w:szCs w:val="21"/>
              </w:rPr>
            </w:pPr>
          </w:p>
        </w:tc>
      </w:tr>
    </w:tbl>
    <w:p w14:paraId="3C1DEBCD" w14:textId="77777777" w:rsidR="006C1FC0" w:rsidRPr="00352227" w:rsidRDefault="006C1FC0" w:rsidP="007E7816">
      <w:pPr>
        <w:spacing w:before="120" w:after="120"/>
        <w:jc w:val="both"/>
        <w:rPr>
          <w:rFonts w:ascii="Tahoma" w:hAnsi="Tahoma" w:cs="Tahoma"/>
          <w:b/>
          <w:color w:val="auto"/>
          <w:sz w:val="21"/>
          <w:szCs w:val="21"/>
        </w:rPr>
      </w:pPr>
    </w:p>
    <w:p w14:paraId="3FE3083F" w14:textId="77777777" w:rsidR="002058B4" w:rsidRPr="00352227" w:rsidRDefault="002058B4" w:rsidP="007E7816">
      <w:pPr>
        <w:pageBreakBefore/>
        <w:spacing w:before="120" w:after="120"/>
        <w:jc w:val="right"/>
        <w:rPr>
          <w:rFonts w:ascii="Tahoma" w:hAnsi="Tahoma" w:cs="Tahoma"/>
          <w:color w:val="auto"/>
          <w:sz w:val="21"/>
          <w:szCs w:val="21"/>
        </w:rPr>
      </w:pPr>
      <w:r w:rsidRPr="00352227">
        <w:rPr>
          <w:rFonts w:ascii="Tahoma" w:hAnsi="Tahoma" w:cs="Tahoma"/>
          <w:b/>
          <w:color w:val="auto"/>
          <w:sz w:val="21"/>
          <w:szCs w:val="21"/>
        </w:rPr>
        <w:lastRenderedPageBreak/>
        <w:t>2.1. számú melléklet</w:t>
      </w:r>
    </w:p>
    <w:p w14:paraId="3FE30840" w14:textId="77777777" w:rsidR="002058B4" w:rsidRPr="00352227" w:rsidRDefault="002058B4" w:rsidP="007E7816">
      <w:pPr>
        <w:spacing w:before="120" w:after="120"/>
        <w:rPr>
          <w:rFonts w:ascii="Tahoma" w:hAnsi="Tahoma" w:cs="Tahoma"/>
          <w:color w:val="auto"/>
          <w:sz w:val="21"/>
          <w:szCs w:val="21"/>
        </w:rPr>
      </w:pPr>
    </w:p>
    <w:p w14:paraId="3FE30841" w14:textId="77777777" w:rsidR="002058B4" w:rsidRPr="00352227" w:rsidRDefault="002058B4" w:rsidP="007E7816">
      <w:pPr>
        <w:spacing w:before="120" w:after="120"/>
        <w:jc w:val="center"/>
        <w:rPr>
          <w:rFonts w:ascii="Tahoma" w:hAnsi="Tahoma" w:cs="Tahoma"/>
          <w:b/>
          <w:color w:val="auto"/>
          <w:sz w:val="21"/>
          <w:szCs w:val="21"/>
        </w:rPr>
      </w:pPr>
      <w:r w:rsidRPr="00352227">
        <w:rPr>
          <w:rFonts w:ascii="Tahoma" w:hAnsi="Tahoma" w:cs="Tahoma"/>
          <w:b/>
          <w:caps/>
          <w:color w:val="auto"/>
          <w:sz w:val="21"/>
          <w:szCs w:val="21"/>
        </w:rPr>
        <w:t>Felolvasólap</w:t>
      </w:r>
    </w:p>
    <w:p w14:paraId="3FE30842" w14:textId="77777777" w:rsidR="002058B4" w:rsidRPr="00352227" w:rsidRDefault="002058B4" w:rsidP="007E7816">
      <w:pPr>
        <w:spacing w:before="120" w:after="120"/>
        <w:jc w:val="center"/>
        <w:rPr>
          <w:rFonts w:ascii="Tahoma" w:hAnsi="Tahoma" w:cs="Tahoma"/>
          <w:b/>
          <w:color w:val="auto"/>
          <w:sz w:val="21"/>
          <w:szCs w:val="21"/>
        </w:rPr>
      </w:pPr>
      <w:r w:rsidRPr="00352227">
        <w:rPr>
          <w:rFonts w:ascii="Tahoma" w:hAnsi="Tahoma" w:cs="Tahoma"/>
          <w:b/>
          <w:color w:val="auto"/>
          <w:sz w:val="21"/>
          <w:szCs w:val="21"/>
        </w:rPr>
        <w:t>(önálló ajánlattétel esetén)</w:t>
      </w:r>
    </w:p>
    <w:p w14:paraId="3FE30843" w14:textId="77777777" w:rsidR="002058B4" w:rsidRPr="00352227" w:rsidRDefault="002058B4" w:rsidP="007E7816">
      <w:pPr>
        <w:numPr>
          <w:ilvl w:val="0"/>
          <w:numId w:val="5"/>
        </w:numPr>
        <w:spacing w:before="120" w:after="120"/>
        <w:ind w:left="567" w:hanging="357"/>
        <w:jc w:val="both"/>
        <w:rPr>
          <w:rFonts w:ascii="Tahoma" w:hAnsi="Tahoma" w:cs="Tahoma"/>
          <w:color w:val="auto"/>
          <w:sz w:val="21"/>
          <w:szCs w:val="21"/>
        </w:rPr>
      </w:pPr>
      <w:r w:rsidRPr="00352227">
        <w:rPr>
          <w:rFonts w:ascii="Tahoma" w:hAnsi="Tahoma" w:cs="Tahoma"/>
          <w:b/>
          <w:color w:val="auto"/>
          <w:sz w:val="21"/>
          <w:szCs w:val="21"/>
        </w:rPr>
        <w:t>Ajánlattevő</w:t>
      </w:r>
    </w:p>
    <w:p w14:paraId="3FE30844"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Név: </w:t>
      </w:r>
      <w:r w:rsidRPr="00352227">
        <w:rPr>
          <w:rFonts w:ascii="Tahoma" w:hAnsi="Tahoma" w:cs="Tahoma"/>
          <w:color w:val="auto"/>
          <w:sz w:val="21"/>
          <w:szCs w:val="21"/>
        </w:rPr>
        <w:tab/>
      </w:r>
    </w:p>
    <w:p w14:paraId="3FE30845"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Székhely: </w:t>
      </w:r>
      <w:r w:rsidRPr="00352227">
        <w:rPr>
          <w:rFonts w:ascii="Tahoma" w:hAnsi="Tahoma" w:cs="Tahoma"/>
          <w:color w:val="auto"/>
          <w:sz w:val="21"/>
          <w:szCs w:val="21"/>
        </w:rPr>
        <w:tab/>
      </w:r>
    </w:p>
    <w:p w14:paraId="3FE30846"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Telefon: </w:t>
      </w:r>
      <w:r w:rsidRPr="00352227">
        <w:rPr>
          <w:rFonts w:ascii="Tahoma" w:hAnsi="Tahoma" w:cs="Tahoma"/>
          <w:color w:val="auto"/>
          <w:sz w:val="21"/>
          <w:szCs w:val="21"/>
        </w:rPr>
        <w:tab/>
        <w:t xml:space="preserve"> Fax: </w:t>
      </w:r>
      <w:r w:rsidRPr="00352227">
        <w:rPr>
          <w:rFonts w:ascii="Tahoma" w:hAnsi="Tahoma" w:cs="Tahoma"/>
          <w:color w:val="auto"/>
          <w:sz w:val="21"/>
          <w:szCs w:val="21"/>
        </w:rPr>
        <w:tab/>
      </w:r>
    </w:p>
    <w:p w14:paraId="3FE30847"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E-mail: </w:t>
      </w:r>
      <w:r w:rsidRPr="00352227">
        <w:rPr>
          <w:rFonts w:ascii="Tahoma" w:hAnsi="Tahoma" w:cs="Tahoma"/>
          <w:color w:val="auto"/>
          <w:sz w:val="21"/>
          <w:szCs w:val="21"/>
        </w:rPr>
        <w:tab/>
      </w:r>
    </w:p>
    <w:p w14:paraId="3FE30848" w14:textId="77777777" w:rsidR="002058B4" w:rsidRPr="00352227" w:rsidRDefault="002058B4" w:rsidP="007E7816">
      <w:pPr>
        <w:tabs>
          <w:tab w:val="right" w:leader="underscore" w:pos="4678"/>
        </w:tabs>
        <w:spacing w:before="120" w:after="120"/>
        <w:jc w:val="both"/>
        <w:rPr>
          <w:rFonts w:ascii="Tahoma" w:hAnsi="Tahoma" w:cs="Tahoma"/>
          <w:color w:val="auto"/>
          <w:sz w:val="21"/>
          <w:szCs w:val="21"/>
        </w:rPr>
      </w:pPr>
    </w:p>
    <w:p w14:paraId="3FE30849" w14:textId="77777777" w:rsidR="002058B4" w:rsidRPr="00352227" w:rsidRDefault="002058B4" w:rsidP="007E7816">
      <w:pPr>
        <w:numPr>
          <w:ilvl w:val="0"/>
          <w:numId w:val="5"/>
        </w:numPr>
        <w:spacing w:before="120" w:after="120"/>
        <w:ind w:hanging="436"/>
        <w:jc w:val="both"/>
        <w:rPr>
          <w:rFonts w:ascii="Tahoma" w:hAnsi="Tahoma" w:cs="Tahoma"/>
          <w:b/>
          <w:i/>
          <w:color w:val="000000" w:themeColor="text1"/>
          <w:sz w:val="21"/>
          <w:szCs w:val="21"/>
        </w:rPr>
      </w:pPr>
      <w:r w:rsidRPr="00352227">
        <w:rPr>
          <w:rFonts w:ascii="Tahoma" w:hAnsi="Tahoma" w:cs="Tahoma"/>
          <w:b/>
          <w:color w:val="auto"/>
          <w:sz w:val="21"/>
          <w:szCs w:val="21"/>
        </w:rPr>
        <w:t>Ajánlattétel tárgya:</w:t>
      </w:r>
      <w:r w:rsidR="006C2C2A" w:rsidRPr="00352227">
        <w:rPr>
          <w:rFonts w:ascii="Tahoma" w:hAnsi="Tahoma" w:cs="Tahoma"/>
          <w:b/>
          <w:color w:val="auto"/>
          <w:sz w:val="21"/>
          <w:szCs w:val="21"/>
        </w:rPr>
        <w:t xml:space="preserve"> </w:t>
      </w:r>
      <w:r w:rsidR="008B0B4F" w:rsidRPr="00352227">
        <w:rPr>
          <w:rFonts w:ascii="Tahoma" w:hAnsi="Tahoma" w:cs="Tahoma"/>
          <w:b/>
          <w:i/>
          <w:color w:val="auto"/>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008B0B4F" w:rsidRPr="00352227">
        <w:rPr>
          <w:rFonts w:ascii="Tahoma" w:hAnsi="Tahoma" w:cs="Tahoma"/>
          <w:b/>
          <w:i/>
          <w:color w:val="000000" w:themeColor="text1"/>
          <w:sz w:val="21"/>
          <w:szCs w:val="21"/>
        </w:rPr>
        <w:t>”</w:t>
      </w:r>
    </w:p>
    <w:p w14:paraId="3FE3084A" w14:textId="77777777" w:rsidR="002058B4" w:rsidRPr="00352227" w:rsidRDefault="002058B4" w:rsidP="007E7816">
      <w:pPr>
        <w:spacing w:before="120" w:after="120"/>
        <w:jc w:val="both"/>
        <w:rPr>
          <w:rFonts w:ascii="Tahoma" w:hAnsi="Tahoma" w:cs="Tahoma"/>
          <w:color w:val="auto"/>
          <w:sz w:val="21"/>
          <w:szCs w:val="21"/>
        </w:rPr>
      </w:pPr>
    </w:p>
    <w:p w14:paraId="3FE3084B" w14:textId="77777777" w:rsidR="007E42DD" w:rsidRPr="00352227" w:rsidRDefault="007E42DD" w:rsidP="00FF2141">
      <w:pPr>
        <w:numPr>
          <w:ilvl w:val="0"/>
          <w:numId w:val="8"/>
        </w:numPr>
        <w:spacing w:before="120" w:after="120"/>
        <w:jc w:val="both"/>
        <w:rPr>
          <w:rFonts w:ascii="Tahoma" w:hAnsi="Tahoma" w:cs="Tahoma"/>
          <w:b/>
          <w:color w:val="auto"/>
          <w:sz w:val="21"/>
          <w:szCs w:val="21"/>
        </w:rPr>
      </w:pPr>
      <w:r w:rsidRPr="00352227">
        <w:rPr>
          <w:rFonts w:ascii="Tahoma" w:hAnsi="Tahoma" w:cs="Tahoma"/>
          <w:b/>
          <w:color w:val="auto"/>
          <w:sz w:val="21"/>
          <w:szCs w:val="21"/>
        </w:rPr>
        <w:t>Ajánlat:</w:t>
      </w:r>
    </w:p>
    <w:tbl>
      <w:tblPr>
        <w:tblpPr w:leftFromText="141" w:rightFromText="141" w:vertAnchor="text" w:tblpXSpec="center" w:tblpY="1"/>
        <w:tblOverlap w:val="never"/>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36"/>
        <w:gridCol w:w="5528"/>
        <w:gridCol w:w="3260"/>
      </w:tblGrid>
      <w:tr w:rsidR="00265415" w:rsidRPr="00352227" w14:paraId="3FE3084E" w14:textId="77777777" w:rsidTr="00265415">
        <w:trPr>
          <w:cantSplit/>
          <w:trHeight w:val="868"/>
          <w:tblHeader/>
        </w:trPr>
        <w:tc>
          <w:tcPr>
            <w:tcW w:w="6364" w:type="dxa"/>
            <w:gridSpan w:val="2"/>
            <w:shd w:val="clear" w:color="auto" w:fill="ACB9CA" w:themeFill="text2" w:themeFillTint="66"/>
            <w:vAlign w:val="center"/>
          </w:tcPr>
          <w:p w14:paraId="3FE3084C" w14:textId="77777777" w:rsidR="00704160" w:rsidRPr="00352227" w:rsidRDefault="00704160" w:rsidP="00265415">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Részszempont</w:t>
            </w:r>
          </w:p>
        </w:tc>
        <w:tc>
          <w:tcPr>
            <w:tcW w:w="3260" w:type="dxa"/>
            <w:shd w:val="clear" w:color="auto" w:fill="ACB9CA" w:themeFill="text2" w:themeFillTint="66"/>
            <w:vAlign w:val="center"/>
          </w:tcPr>
          <w:p w14:paraId="3FE3084D" w14:textId="77777777" w:rsidR="00704160" w:rsidRPr="00352227" w:rsidRDefault="00704160"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w:t>
            </w:r>
          </w:p>
        </w:tc>
      </w:tr>
      <w:tr w:rsidR="00265415" w:rsidRPr="00352227" w14:paraId="3FE30852" w14:textId="77777777" w:rsidTr="00265415">
        <w:trPr>
          <w:cantSplit/>
          <w:trHeight w:val="868"/>
        </w:trPr>
        <w:tc>
          <w:tcPr>
            <w:tcW w:w="836" w:type="dxa"/>
            <w:vAlign w:val="center"/>
          </w:tcPr>
          <w:p w14:paraId="3FE3084F" w14:textId="77777777" w:rsidR="00704160" w:rsidRPr="00352227" w:rsidRDefault="00704160" w:rsidP="00265415">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1.</w:t>
            </w:r>
          </w:p>
        </w:tc>
        <w:tc>
          <w:tcPr>
            <w:tcW w:w="5528" w:type="dxa"/>
            <w:vAlign w:val="center"/>
          </w:tcPr>
          <w:p w14:paraId="3FE30850" w14:textId="77777777" w:rsidR="00704160" w:rsidRPr="00352227" w:rsidRDefault="00704160" w:rsidP="00265415">
            <w:pPr>
              <w:tabs>
                <w:tab w:val="center" w:pos="7088"/>
              </w:tabs>
              <w:spacing w:after="0"/>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Egyösszegű nettó ajánlati ár (HUF)</w:t>
            </w:r>
          </w:p>
        </w:tc>
        <w:tc>
          <w:tcPr>
            <w:tcW w:w="3260" w:type="dxa"/>
            <w:vAlign w:val="center"/>
          </w:tcPr>
          <w:p w14:paraId="3FE30851" w14:textId="77777777" w:rsidR="00704160" w:rsidRPr="00352227" w:rsidRDefault="00704160"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HUF</w:t>
            </w:r>
          </w:p>
        </w:tc>
      </w:tr>
      <w:tr w:rsidR="00265415" w:rsidRPr="00352227" w14:paraId="3FE30856" w14:textId="77777777" w:rsidTr="00265415">
        <w:trPr>
          <w:cantSplit/>
          <w:trHeight w:val="868"/>
        </w:trPr>
        <w:tc>
          <w:tcPr>
            <w:tcW w:w="836" w:type="dxa"/>
            <w:vAlign w:val="center"/>
          </w:tcPr>
          <w:p w14:paraId="3FE30853" w14:textId="6EA4B13E" w:rsidR="007E42DD" w:rsidRPr="00352227" w:rsidRDefault="00704160" w:rsidP="00265415">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2</w:t>
            </w:r>
            <w:r w:rsidR="007E42DD" w:rsidRPr="00352227">
              <w:rPr>
                <w:rFonts w:ascii="Tahoma" w:eastAsia="Arial Unicode MS" w:hAnsi="Tahoma" w:cs="Tahoma"/>
                <w:b/>
                <w:color w:val="000000" w:themeColor="text1"/>
                <w:sz w:val="21"/>
                <w:szCs w:val="21"/>
                <w:bdr w:val="nil"/>
              </w:rPr>
              <w:t>.</w:t>
            </w:r>
          </w:p>
        </w:tc>
        <w:tc>
          <w:tcPr>
            <w:tcW w:w="5528" w:type="dxa"/>
            <w:vAlign w:val="center"/>
          </w:tcPr>
          <w:p w14:paraId="3FE30854" w14:textId="7777777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Építészeti-műszaki tervek építészeti minőséggel, szakmai igényességgel és szakszerűséggel kapcsolatos követelményei</w:t>
            </w:r>
          </w:p>
        </w:tc>
        <w:tc>
          <w:tcPr>
            <w:tcW w:w="3260" w:type="dxa"/>
            <w:vAlign w:val="center"/>
          </w:tcPr>
          <w:p w14:paraId="3FE30855"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 …. oldalától …. oldaláig</w:t>
            </w:r>
          </w:p>
        </w:tc>
      </w:tr>
      <w:tr w:rsidR="00265415" w:rsidRPr="00352227" w14:paraId="3FE3085A" w14:textId="77777777" w:rsidTr="00265415">
        <w:trPr>
          <w:cantSplit/>
          <w:trHeight w:val="868"/>
        </w:trPr>
        <w:tc>
          <w:tcPr>
            <w:tcW w:w="836" w:type="dxa"/>
            <w:vAlign w:val="center"/>
          </w:tcPr>
          <w:p w14:paraId="3FE30857" w14:textId="3F308272" w:rsidR="007E42DD" w:rsidRPr="00352227" w:rsidRDefault="00704160" w:rsidP="00265415">
            <w:pPr>
              <w:tabs>
                <w:tab w:val="center" w:pos="7088"/>
              </w:tabs>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3</w:t>
            </w:r>
            <w:r w:rsidR="007E42DD" w:rsidRPr="00352227">
              <w:rPr>
                <w:rFonts w:ascii="Tahoma" w:hAnsi="Tahoma" w:cs="Tahoma"/>
                <w:b/>
                <w:color w:val="000000" w:themeColor="text1"/>
                <w:sz w:val="21"/>
                <w:szCs w:val="21"/>
              </w:rPr>
              <w:t>.</w:t>
            </w:r>
          </w:p>
        </w:tc>
        <w:tc>
          <w:tcPr>
            <w:tcW w:w="5528" w:type="dxa"/>
            <w:vAlign w:val="center"/>
          </w:tcPr>
          <w:p w14:paraId="3FE30858" w14:textId="7777777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A szerződés teljesítésében részt vevő személyi állomány képzettsége, szakmai tapasztalat és az állandó munkatársak létszáma</w:t>
            </w:r>
          </w:p>
        </w:tc>
        <w:tc>
          <w:tcPr>
            <w:tcW w:w="3260" w:type="dxa"/>
            <w:shd w:val="clear" w:color="auto" w:fill="ACB9CA" w:themeFill="text2" w:themeFillTint="66"/>
            <w:vAlign w:val="center"/>
          </w:tcPr>
          <w:p w14:paraId="3FE30859" w14:textId="77777777" w:rsidR="007E42DD" w:rsidRPr="00352227" w:rsidRDefault="007E42DD" w:rsidP="00265415">
            <w:pPr>
              <w:spacing w:after="0"/>
              <w:jc w:val="center"/>
              <w:rPr>
                <w:rFonts w:ascii="Tahoma" w:hAnsi="Tahoma" w:cs="Tahoma"/>
                <w:b/>
                <w:bCs/>
                <w:color w:val="000000" w:themeColor="text1"/>
                <w:sz w:val="21"/>
                <w:szCs w:val="21"/>
              </w:rPr>
            </w:pPr>
          </w:p>
        </w:tc>
      </w:tr>
      <w:tr w:rsidR="00265415" w:rsidRPr="00352227" w14:paraId="3FE3085E" w14:textId="77777777" w:rsidTr="00265415">
        <w:trPr>
          <w:cantSplit/>
          <w:trHeight w:val="868"/>
        </w:trPr>
        <w:tc>
          <w:tcPr>
            <w:tcW w:w="836" w:type="dxa"/>
            <w:vAlign w:val="center"/>
          </w:tcPr>
          <w:p w14:paraId="3FE3085B" w14:textId="4309310C"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.1.</w:t>
            </w:r>
          </w:p>
        </w:tc>
        <w:tc>
          <w:tcPr>
            <w:tcW w:w="5528" w:type="dxa"/>
            <w:vAlign w:val="center"/>
          </w:tcPr>
          <w:p w14:paraId="3FE3085C" w14:textId="1494F28A"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w:t>
            </w:r>
            <w:r w:rsidR="00704160" w:rsidRPr="00352227">
              <w:rPr>
                <w:rFonts w:ascii="Tahoma" w:hAnsi="Tahoma" w:cs="Tahoma"/>
                <w:color w:val="000000" w:themeColor="text1"/>
                <w:sz w:val="21"/>
                <w:szCs w:val="21"/>
              </w:rPr>
              <w:t>, vagy azzal egyenértékű jogosultsággal rendelkező</w:t>
            </w:r>
            <w:r w:rsidRPr="00352227">
              <w:rPr>
                <w:rFonts w:ascii="Tahoma" w:hAnsi="Tahoma" w:cs="Tahoma"/>
                <w:color w:val="000000" w:themeColor="text1"/>
                <w:sz w:val="21"/>
                <w:szCs w:val="21"/>
              </w:rPr>
              <w:t xml:space="preserve"> (266/2013. (VII.11.) Korm. rendelet 1. melléklete I./2. rész, 2. pont szerint) építészeti tervező, aki gyakorlattal rendelkezik műemléki védelem alatt álló építménnyel kapcsolatos vagy jogszabállyal védetté nyilvánított területen (világörökség vagy műemléki jelentőségű területen vagy műemléki környezetben vagy tájvédelem vagy helyi védelem alatt álló területen) meglévő építmény rekonstrukciós átalakítását célzó tervdokumentációk elkészítésében [legkedvezőbb szintje: </w:t>
            </w:r>
            <w:r w:rsidR="00704160" w:rsidRPr="00352227">
              <w:rPr>
                <w:rFonts w:ascii="Tahoma" w:hAnsi="Tahoma" w:cs="Tahoma"/>
                <w:color w:val="000000" w:themeColor="text1"/>
                <w:sz w:val="21"/>
                <w:szCs w:val="21"/>
              </w:rPr>
              <w:t xml:space="preserve">8 </w:t>
            </w:r>
            <w:r w:rsidRPr="00352227">
              <w:rPr>
                <w:rFonts w:ascii="Tahoma" w:hAnsi="Tahoma" w:cs="Tahoma"/>
                <w:color w:val="000000" w:themeColor="text1"/>
                <w:sz w:val="21"/>
                <w:szCs w:val="21"/>
              </w:rPr>
              <w:t>fő]</w:t>
            </w:r>
          </w:p>
        </w:tc>
        <w:tc>
          <w:tcPr>
            <w:tcW w:w="3260" w:type="dxa"/>
            <w:vAlign w:val="center"/>
          </w:tcPr>
          <w:p w14:paraId="3FE3085D"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62" w14:textId="77777777" w:rsidTr="00265415">
        <w:trPr>
          <w:cantSplit/>
          <w:trHeight w:val="868"/>
        </w:trPr>
        <w:tc>
          <w:tcPr>
            <w:tcW w:w="836" w:type="dxa"/>
            <w:vAlign w:val="center"/>
          </w:tcPr>
          <w:p w14:paraId="3FE3085F" w14:textId="312966F5"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lastRenderedPageBreak/>
              <w:t>3</w:t>
            </w:r>
            <w:r w:rsidR="007E42DD" w:rsidRPr="00352227">
              <w:rPr>
                <w:rFonts w:ascii="Tahoma" w:hAnsi="Tahoma" w:cs="Tahoma"/>
                <w:color w:val="000000" w:themeColor="text1"/>
                <w:sz w:val="21"/>
                <w:szCs w:val="21"/>
              </w:rPr>
              <w:t>.2.</w:t>
            </w:r>
          </w:p>
        </w:tc>
        <w:tc>
          <w:tcPr>
            <w:tcW w:w="5528" w:type="dxa"/>
            <w:vAlign w:val="center"/>
          </w:tcPr>
          <w:p w14:paraId="3FE30860" w14:textId="797A3FC3"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w:t>
            </w:r>
            <w:r w:rsidR="00704160" w:rsidRPr="00352227">
              <w:rPr>
                <w:rFonts w:ascii="Tahoma" w:hAnsi="Tahoma" w:cs="Tahoma"/>
                <w:color w:val="000000" w:themeColor="text1"/>
                <w:sz w:val="21"/>
                <w:szCs w:val="21"/>
              </w:rPr>
              <w:t>, vagy azzal egyené</w:t>
            </w:r>
            <w:r w:rsidR="006C1FC0" w:rsidRPr="00352227">
              <w:rPr>
                <w:rFonts w:ascii="Tahoma" w:hAnsi="Tahoma" w:cs="Tahoma"/>
                <w:color w:val="000000" w:themeColor="text1"/>
                <w:sz w:val="21"/>
                <w:szCs w:val="21"/>
              </w:rPr>
              <w:t>rtékű jogosultsággal rendelkező</w:t>
            </w:r>
            <w:r w:rsidRPr="00352227">
              <w:rPr>
                <w:rFonts w:ascii="Tahoma" w:hAnsi="Tahoma" w:cs="Tahoma"/>
                <w:color w:val="000000" w:themeColor="text1"/>
                <w:sz w:val="21"/>
                <w:szCs w:val="21"/>
              </w:rPr>
              <w:t xml:space="preserve"> (266/2013. (VII.11.) Korm. rendelet 1. melléklete I./2. rész, 2. pont szerint) építészeti tervező, aki gyakorlattal rendelkezik barokk, és/vagy rokokó, és/vagy neobarokk, és/vagy neorokokó építészeti stílusú építmény tervezési feladatának irányításában [ajánlati elem legkedvezőbb szintje: 2 fő]</w:t>
            </w:r>
          </w:p>
        </w:tc>
        <w:tc>
          <w:tcPr>
            <w:tcW w:w="3260" w:type="dxa"/>
            <w:vAlign w:val="center"/>
          </w:tcPr>
          <w:p w14:paraId="3FE30861"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66" w14:textId="77777777" w:rsidTr="00265415">
        <w:trPr>
          <w:cantSplit/>
          <w:trHeight w:val="868"/>
        </w:trPr>
        <w:tc>
          <w:tcPr>
            <w:tcW w:w="836" w:type="dxa"/>
            <w:vAlign w:val="center"/>
          </w:tcPr>
          <w:p w14:paraId="3FE30863" w14:textId="1C5FA224"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.3.</w:t>
            </w:r>
          </w:p>
        </w:tc>
        <w:tc>
          <w:tcPr>
            <w:tcW w:w="5528" w:type="dxa"/>
            <w:vAlign w:val="center"/>
          </w:tcPr>
          <w:p w14:paraId="3FE30864" w14:textId="7777777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w:t>
            </w:r>
            <w:r w:rsidR="00704160" w:rsidRPr="00352227">
              <w:rPr>
                <w:rFonts w:ascii="Tahoma" w:hAnsi="Tahoma" w:cs="Tahoma"/>
                <w:color w:val="000000" w:themeColor="text1"/>
                <w:sz w:val="21"/>
                <w:szCs w:val="21"/>
              </w:rPr>
              <w:t>, vagy azzal egyenértékű jogosultsággal rendelkező</w:t>
            </w:r>
            <w:r w:rsidRPr="00352227">
              <w:rPr>
                <w:rFonts w:ascii="Tahoma" w:hAnsi="Tahoma" w:cs="Tahoma"/>
                <w:color w:val="000000" w:themeColor="text1"/>
                <w:sz w:val="21"/>
                <w:szCs w:val="21"/>
              </w:rPr>
              <w:t xml:space="preserve"> (266/2013. (VII.11.) Korm. rendelet 1. melléklete I./2. rész, 2. pont szerint) építészeti tervező, aki összesen 4.000 m2 szintterület nagyságú építmény komplex műemléki vizsgálatára és/vagy ahhoz kapcsolódó tervezési feladatára vonatkozó irányítási gyakorlattal rendelkezik [ajánlati elem legkedvezőbb szintje: 3 fő]</w:t>
            </w:r>
          </w:p>
        </w:tc>
        <w:tc>
          <w:tcPr>
            <w:tcW w:w="3260" w:type="dxa"/>
            <w:vAlign w:val="center"/>
          </w:tcPr>
          <w:p w14:paraId="3FE30865"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6A" w14:textId="77777777" w:rsidTr="00265415">
        <w:trPr>
          <w:cantSplit/>
          <w:trHeight w:val="868"/>
        </w:trPr>
        <w:tc>
          <w:tcPr>
            <w:tcW w:w="836" w:type="dxa"/>
            <w:vAlign w:val="center"/>
          </w:tcPr>
          <w:p w14:paraId="3FE30867" w14:textId="1BDC1074"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.4.</w:t>
            </w:r>
          </w:p>
        </w:tc>
        <w:tc>
          <w:tcPr>
            <w:tcW w:w="5528" w:type="dxa"/>
            <w:vAlign w:val="center"/>
          </w:tcPr>
          <w:p w14:paraId="3FE30868" w14:textId="3549DEBE" w:rsidR="007E42DD" w:rsidRPr="00352227" w:rsidRDefault="00CE0702"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 xml:space="preserve">A tervezésbe bevont olyan szakember, aki  tervezési organizáció és költségvetés terén gyakorlatot </w:t>
            </w:r>
            <w:r w:rsidR="007E42DD" w:rsidRPr="00352227">
              <w:rPr>
                <w:rFonts w:ascii="Tahoma" w:hAnsi="Tahoma" w:cs="Tahoma"/>
                <w:color w:val="000000" w:themeColor="text1"/>
                <w:sz w:val="21"/>
                <w:szCs w:val="21"/>
              </w:rPr>
              <w:t>[ajánlati elem legkedvezőbb szintje: 1 fő]</w:t>
            </w:r>
          </w:p>
        </w:tc>
        <w:tc>
          <w:tcPr>
            <w:tcW w:w="3260" w:type="dxa"/>
            <w:vAlign w:val="center"/>
          </w:tcPr>
          <w:p w14:paraId="3FE30869"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6E" w14:textId="77777777" w:rsidTr="00265415">
        <w:trPr>
          <w:cantSplit/>
          <w:trHeight w:val="868"/>
        </w:trPr>
        <w:tc>
          <w:tcPr>
            <w:tcW w:w="836" w:type="dxa"/>
            <w:vAlign w:val="center"/>
          </w:tcPr>
          <w:p w14:paraId="3FE3086B" w14:textId="6DF2E946"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.5.</w:t>
            </w:r>
          </w:p>
        </w:tc>
        <w:tc>
          <w:tcPr>
            <w:tcW w:w="5528" w:type="dxa"/>
            <w:vAlign w:val="center"/>
          </w:tcPr>
          <w:p w14:paraId="3FE3086C" w14:textId="1A84557C"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SZÉS5</w:t>
            </w:r>
            <w:r w:rsidR="00704160" w:rsidRPr="00352227">
              <w:rPr>
                <w:rFonts w:ascii="Tahoma" w:hAnsi="Tahoma" w:cs="Tahoma"/>
                <w:color w:val="000000" w:themeColor="text1"/>
                <w:sz w:val="21"/>
                <w:szCs w:val="21"/>
              </w:rPr>
              <w:t xml:space="preserve">, vagy azzal egyenértékű jogosultsággal rendelkező </w:t>
            </w:r>
            <w:r w:rsidRPr="00352227">
              <w:rPr>
                <w:rFonts w:ascii="Tahoma" w:hAnsi="Tahoma" w:cs="Tahoma"/>
                <w:color w:val="000000" w:themeColor="text1"/>
                <w:sz w:val="21"/>
                <w:szCs w:val="21"/>
              </w:rPr>
              <w:t>(266/2013. (VII.11.) Korm. rendelet 1. melléklete II./2. rész, 24. pont szerint) rendelkező szakember, aki szakmai tapasztalattal rendelkezik műemlék építmények történeti épületszerkezetei, építőanyagai esetében a javító, konzerváló és fenntartó technológiák, anyaghasználat, szerkezeti megoldás az adott műemléken való alkalmazhatóságának szakvéleményezése körében [ajánlati elem legkedvezőbb szintje: 2 fő]</w:t>
            </w:r>
          </w:p>
        </w:tc>
        <w:tc>
          <w:tcPr>
            <w:tcW w:w="3260" w:type="dxa"/>
            <w:vAlign w:val="center"/>
          </w:tcPr>
          <w:p w14:paraId="3FE3086D"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72" w14:textId="77777777" w:rsidTr="00265415">
        <w:trPr>
          <w:cantSplit/>
          <w:trHeight w:val="868"/>
        </w:trPr>
        <w:tc>
          <w:tcPr>
            <w:tcW w:w="836" w:type="dxa"/>
            <w:vAlign w:val="center"/>
          </w:tcPr>
          <w:p w14:paraId="3FE3086F" w14:textId="61D03D4D"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.6.</w:t>
            </w:r>
          </w:p>
        </w:tc>
        <w:tc>
          <w:tcPr>
            <w:tcW w:w="5528" w:type="dxa"/>
            <w:vAlign w:val="center"/>
          </w:tcPr>
          <w:p w14:paraId="3FE30870" w14:textId="0CCCA93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Szakember, aki építésztervezőként, belsőépítészeti tervezői</w:t>
            </w:r>
            <w:r w:rsidR="00265415" w:rsidRPr="00352227">
              <w:rPr>
                <w:rFonts w:ascii="Tahoma" w:hAnsi="Tahoma" w:cs="Tahoma"/>
                <w:color w:val="000000" w:themeColor="text1"/>
                <w:sz w:val="21"/>
                <w:szCs w:val="21"/>
              </w:rPr>
              <w:t>, vagy azzal egyenértékű jogosultsággal rendelkező</w:t>
            </w:r>
            <w:r w:rsidRPr="00352227">
              <w:rPr>
                <w:rFonts w:ascii="Tahoma" w:hAnsi="Tahoma" w:cs="Tahoma"/>
                <w:color w:val="000000" w:themeColor="text1"/>
                <w:sz w:val="21"/>
                <w:szCs w:val="21"/>
              </w:rPr>
              <w:t xml:space="preserve"> (266/2013. (VII.11.) Korm. rendelet 1. melléklete I./2. rész, 3. pont szerint; betűjele: BÉ) rendelkezik [ajánlati elem legkedvezőbb szintje: 1 fő]</w:t>
            </w:r>
          </w:p>
        </w:tc>
        <w:tc>
          <w:tcPr>
            <w:tcW w:w="3260" w:type="dxa"/>
            <w:vAlign w:val="center"/>
          </w:tcPr>
          <w:p w14:paraId="3FE30871"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76" w14:textId="77777777" w:rsidTr="00265415">
        <w:trPr>
          <w:cantSplit/>
          <w:trHeight w:val="868"/>
        </w:trPr>
        <w:tc>
          <w:tcPr>
            <w:tcW w:w="836" w:type="dxa"/>
            <w:vAlign w:val="center"/>
          </w:tcPr>
          <w:p w14:paraId="3FE30873" w14:textId="22844839"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.7.</w:t>
            </w:r>
          </w:p>
        </w:tc>
        <w:tc>
          <w:tcPr>
            <w:tcW w:w="5528" w:type="dxa"/>
            <w:vAlign w:val="center"/>
          </w:tcPr>
          <w:p w14:paraId="3FE30874" w14:textId="47D370BF"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T kategóriás</w:t>
            </w:r>
            <w:r w:rsidR="00265415" w:rsidRPr="00352227">
              <w:rPr>
                <w:rFonts w:ascii="Tahoma" w:hAnsi="Tahoma" w:cs="Tahoma"/>
                <w:color w:val="000000" w:themeColor="text1"/>
                <w:sz w:val="21"/>
                <w:szCs w:val="21"/>
              </w:rPr>
              <w:t xml:space="preserve">, vagy azzal egyenértékű jogosultsággal rendelkező </w:t>
            </w:r>
            <w:r w:rsidRPr="00352227">
              <w:rPr>
                <w:rFonts w:ascii="Tahoma" w:hAnsi="Tahoma" w:cs="Tahoma"/>
                <w:color w:val="000000" w:themeColor="text1"/>
                <w:sz w:val="21"/>
                <w:szCs w:val="21"/>
              </w:rPr>
              <w:t>(266/2013. (VII.11.) Korm. rendelet 1. melléklete I./2. rész, 26. pont szerint) tartószerkezeti tervező, aki rendelkezik tartószerkezet (266/2013. (VII.11.) Korm. rendelet 1. melléklete I./2. rész, 27. pont szerint; betűjele: T-É) rekonstrukciós és műemlék épületek tartószerkezeteinek mechanikai ellenállás és stabilitásra történő tervezése tapasztalattal és/vagy tartószerkezet rekonstrukciós szakmérnöki végzettséggel [ajánlati elem legkedvezőbb szintje: 1 fő]</w:t>
            </w:r>
          </w:p>
        </w:tc>
        <w:tc>
          <w:tcPr>
            <w:tcW w:w="3260" w:type="dxa"/>
            <w:vAlign w:val="center"/>
          </w:tcPr>
          <w:p w14:paraId="3FE30875"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7A" w14:textId="77777777" w:rsidTr="00265415">
        <w:trPr>
          <w:cantSplit/>
          <w:trHeight w:val="868"/>
        </w:trPr>
        <w:tc>
          <w:tcPr>
            <w:tcW w:w="836" w:type="dxa"/>
            <w:vAlign w:val="center"/>
          </w:tcPr>
          <w:p w14:paraId="3FE30877" w14:textId="15993884"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lastRenderedPageBreak/>
              <w:t>3</w:t>
            </w:r>
            <w:r w:rsidR="007E42DD" w:rsidRPr="00352227">
              <w:rPr>
                <w:rFonts w:ascii="Tahoma" w:hAnsi="Tahoma" w:cs="Tahoma"/>
                <w:color w:val="000000" w:themeColor="text1"/>
                <w:sz w:val="21"/>
                <w:szCs w:val="21"/>
              </w:rPr>
              <w:t>.8.</w:t>
            </w:r>
          </w:p>
        </w:tc>
        <w:tc>
          <w:tcPr>
            <w:tcW w:w="5528" w:type="dxa"/>
            <w:vAlign w:val="center"/>
          </w:tcPr>
          <w:p w14:paraId="3FE30878" w14:textId="3219CD5C" w:rsidR="007E42DD" w:rsidRPr="00352227" w:rsidRDefault="007E42DD" w:rsidP="00265415">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rendelkezik tartószerkezeti szakértői</w:t>
            </w:r>
            <w:r w:rsidR="00265415" w:rsidRPr="00352227">
              <w:rPr>
                <w:rFonts w:ascii="Tahoma" w:hAnsi="Tahoma" w:cs="Tahoma"/>
                <w:color w:val="000000" w:themeColor="text1"/>
                <w:sz w:val="21"/>
                <w:szCs w:val="21"/>
              </w:rPr>
              <w:t xml:space="preserve">, vagy azzal egyenértékű </w:t>
            </w:r>
            <w:r w:rsidRPr="00352227">
              <w:rPr>
                <w:rFonts w:ascii="Tahoma" w:hAnsi="Tahoma" w:cs="Tahoma"/>
                <w:color w:val="000000" w:themeColor="text1"/>
                <w:sz w:val="21"/>
                <w:szCs w:val="21"/>
              </w:rPr>
              <w:t>jogosultsággal (266/2013. (VII.11.) Korm. rendelet 1. melléklete II./2. rész, 12. pont szerint; betűjele: SZÉS1) és műemlék épületek mechanikai ellenállás és stabilitásra történő tervezési gyakorlattal [ajánlati elem legkedvezőbb szintje: 1 fő]</w:t>
            </w:r>
          </w:p>
        </w:tc>
        <w:tc>
          <w:tcPr>
            <w:tcW w:w="3260" w:type="dxa"/>
            <w:vAlign w:val="center"/>
          </w:tcPr>
          <w:p w14:paraId="3FE30879"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7E" w14:textId="77777777" w:rsidTr="00265415">
        <w:trPr>
          <w:cantSplit/>
          <w:trHeight w:val="868"/>
        </w:trPr>
        <w:tc>
          <w:tcPr>
            <w:tcW w:w="836" w:type="dxa"/>
            <w:vAlign w:val="center"/>
          </w:tcPr>
          <w:p w14:paraId="3FE3087B" w14:textId="22E81F1C"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.9.</w:t>
            </w:r>
          </w:p>
        </w:tc>
        <w:tc>
          <w:tcPr>
            <w:tcW w:w="5528" w:type="dxa"/>
            <w:vAlign w:val="center"/>
          </w:tcPr>
          <w:p w14:paraId="3FE3087C" w14:textId="3DFE4319"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G kategóriás</w:t>
            </w:r>
            <w:r w:rsidR="00265415" w:rsidRPr="00352227">
              <w:rPr>
                <w:rFonts w:ascii="Tahoma" w:hAnsi="Tahoma" w:cs="Tahoma"/>
                <w:color w:val="000000" w:themeColor="text1"/>
                <w:sz w:val="21"/>
                <w:szCs w:val="21"/>
              </w:rPr>
              <w:t xml:space="preserve">, vagy azzal egyenértékű jogosultsággal rendelkező </w:t>
            </w:r>
            <w:r w:rsidRPr="00352227">
              <w:rPr>
                <w:rFonts w:ascii="Tahoma" w:hAnsi="Tahoma" w:cs="Tahoma"/>
                <w:color w:val="000000" w:themeColor="text1"/>
                <w:sz w:val="21"/>
                <w:szCs w:val="21"/>
              </w:rPr>
              <w:t>(266/2013. (VII.11.) Korm. rendelet 1. melléklete I./2. rész, 28. pont szerint) épületgépészeti tervező, aki szakmai és tudományos gyakorlattal rendelkezik műemlék építmények épületfizikai (hő-, hang-, rezgés elleni védelmi) tervezése, helyszíni körülmények mérése, sajátosságok felmérése, kiindulási adatok rögzítése - hőszigetelése, nedvesség viszonyok, légáteresztés megítélése, akusztikai minőségek, szerkezetek, hangszigetelések különböző eseteinek elemzése, épületek, épületrészek, különböző szerkezetek komplex vizsgálatai, méretezései, szerkezeti kialakításai, megoldások tervezése tekintetében [ajánlati elem legkedvezőbb szintje: 1 fő]</w:t>
            </w:r>
          </w:p>
        </w:tc>
        <w:tc>
          <w:tcPr>
            <w:tcW w:w="3260" w:type="dxa"/>
            <w:vAlign w:val="center"/>
          </w:tcPr>
          <w:p w14:paraId="3FE3087D"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82" w14:textId="77777777" w:rsidTr="00265415">
        <w:trPr>
          <w:cantSplit/>
          <w:trHeight w:val="868"/>
        </w:trPr>
        <w:tc>
          <w:tcPr>
            <w:tcW w:w="836" w:type="dxa"/>
            <w:vAlign w:val="center"/>
          </w:tcPr>
          <w:p w14:paraId="3FE3087F" w14:textId="5E60EC53"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.10.</w:t>
            </w:r>
          </w:p>
        </w:tc>
        <w:tc>
          <w:tcPr>
            <w:tcW w:w="5528" w:type="dxa"/>
            <w:vAlign w:val="center"/>
          </w:tcPr>
          <w:p w14:paraId="3FE30880" w14:textId="4757089D" w:rsidR="007E42DD" w:rsidRPr="00352227" w:rsidRDefault="007E42DD" w:rsidP="00265415">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rendelkezik meglévő épületek komplex energetikai vizsgálata gyakorlatával, valamint az arra jogosító épületenergetikai szakértői részszakterületre bejegyzett szakértői</w:t>
            </w:r>
            <w:r w:rsidR="00265415" w:rsidRPr="00352227">
              <w:rPr>
                <w:rFonts w:ascii="Tahoma" w:hAnsi="Tahoma" w:cs="Tahoma"/>
                <w:color w:val="000000" w:themeColor="text1"/>
                <w:sz w:val="21"/>
                <w:szCs w:val="21"/>
              </w:rPr>
              <w:t xml:space="preserve">, vagy azzal egyenértékű jogosultsággal </w:t>
            </w:r>
            <w:r w:rsidRPr="00352227">
              <w:rPr>
                <w:rFonts w:ascii="Tahoma" w:hAnsi="Tahoma" w:cs="Tahoma"/>
                <w:color w:val="000000" w:themeColor="text1"/>
                <w:sz w:val="21"/>
                <w:szCs w:val="21"/>
              </w:rPr>
              <w:t>(266/2013. (VII.11.) Korm. rendelet 1. melléklete II./2. rész, 16. pont szerint; betűjele: SZÉS6) [ajánlati elem legkedvezőbb szintje: 1 fő]</w:t>
            </w:r>
          </w:p>
        </w:tc>
        <w:tc>
          <w:tcPr>
            <w:tcW w:w="3260" w:type="dxa"/>
            <w:vAlign w:val="center"/>
          </w:tcPr>
          <w:p w14:paraId="3FE30881"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86" w14:textId="77777777" w:rsidTr="00265415">
        <w:trPr>
          <w:cantSplit/>
          <w:trHeight w:val="868"/>
        </w:trPr>
        <w:tc>
          <w:tcPr>
            <w:tcW w:w="836" w:type="dxa"/>
            <w:vAlign w:val="center"/>
          </w:tcPr>
          <w:p w14:paraId="3FE30883" w14:textId="70F24E6B"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.11.</w:t>
            </w:r>
          </w:p>
        </w:tc>
        <w:tc>
          <w:tcPr>
            <w:tcW w:w="5528" w:type="dxa"/>
            <w:vAlign w:val="center"/>
          </w:tcPr>
          <w:p w14:paraId="3FE30884" w14:textId="77777777" w:rsidR="007E42DD" w:rsidRPr="00352227" w:rsidRDefault="007E42DD" w:rsidP="00265415">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műemlékvédelemmel és/vagy örökségvédelemmel kapcsolatos tudományos tevékenységet végzett, melynek legalább 1 publikációja impakt faktorral rendelkezik [ajánlati elem legkedvezőbb szintje: 5 fő]</w:t>
            </w:r>
          </w:p>
        </w:tc>
        <w:tc>
          <w:tcPr>
            <w:tcW w:w="3260" w:type="dxa"/>
            <w:vAlign w:val="center"/>
          </w:tcPr>
          <w:p w14:paraId="3FE30885"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8A" w14:textId="77777777" w:rsidTr="00265415">
        <w:trPr>
          <w:cantSplit/>
          <w:trHeight w:val="868"/>
        </w:trPr>
        <w:tc>
          <w:tcPr>
            <w:tcW w:w="836" w:type="dxa"/>
            <w:vAlign w:val="center"/>
          </w:tcPr>
          <w:p w14:paraId="3FE30887" w14:textId="1AB7417B" w:rsidR="007E42DD" w:rsidRPr="00352227" w:rsidRDefault="00265415" w:rsidP="00265415">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w:t>
            </w:r>
            <w:r w:rsidR="007E42DD" w:rsidRPr="00352227">
              <w:rPr>
                <w:rFonts w:ascii="Tahoma" w:hAnsi="Tahoma" w:cs="Tahoma"/>
                <w:color w:val="000000" w:themeColor="text1"/>
                <w:sz w:val="21"/>
                <w:szCs w:val="21"/>
              </w:rPr>
              <w:t>.12.</w:t>
            </w:r>
          </w:p>
        </w:tc>
        <w:tc>
          <w:tcPr>
            <w:tcW w:w="5528" w:type="dxa"/>
            <w:vAlign w:val="center"/>
          </w:tcPr>
          <w:p w14:paraId="3FE30888" w14:textId="77777777" w:rsidR="007E42DD" w:rsidRPr="00352227" w:rsidRDefault="007E42DD" w:rsidP="00265415">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Állandó munkatársak létszáma a teljesítés során (322/2015. (X.30.) Korm.rendelet 9. § (2) bekezdés a) pontja alapján)</w:t>
            </w:r>
          </w:p>
        </w:tc>
        <w:tc>
          <w:tcPr>
            <w:tcW w:w="3260" w:type="dxa"/>
            <w:vAlign w:val="center"/>
          </w:tcPr>
          <w:p w14:paraId="3FE30889"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számú alszempont</w:t>
            </w:r>
            <w:r w:rsidR="00265415" w:rsidRPr="00352227">
              <w:rPr>
                <w:rFonts w:ascii="Tahoma" w:hAnsi="Tahoma" w:cs="Tahoma"/>
                <w:b/>
                <w:bCs/>
                <w:color w:val="000000" w:themeColor="text1"/>
                <w:sz w:val="21"/>
                <w:szCs w:val="21"/>
              </w:rPr>
              <w:t xml:space="preserve"> esetében</w:t>
            </w:r>
          </w:p>
        </w:tc>
      </w:tr>
      <w:tr w:rsidR="00265415" w:rsidRPr="00352227" w14:paraId="3FE3088E" w14:textId="77777777" w:rsidTr="00265415">
        <w:trPr>
          <w:cantSplit/>
          <w:trHeight w:val="868"/>
        </w:trPr>
        <w:tc>
          <w:tcPr>
            <w:tcW w:w="836" w:type="dxa"/>
            <w:vAlign w:val="center"/>
          </w:tcPr>
          <w:p w14:paraId="3FE3088B" w14:textId="0357C0A9" w:rsidR="007E42DD" w:rsidRPr="00352227" w:rsidRDefault="00265415" w:rsidP="00265415">
            <w:pPr>
              <w:tabs>
                <w:tab w:val="center" w:pos="7088"/>
              </w:tabs>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4</w:t>
            </w:r>
            <w:r w:rsidR="007E42DD" w:rsidRPr="00352227">
              <w:rPr>
                <w:rFonts w:ascii="Tahoma" w:hAnsi="Tahoma" w:cs="Tahoma"/>
                <w:b/>
                <w:color w:val="000000" w:themeColor="text1"/>
                <w:sz w:val="21"/>
                <w:szCs w:val="21"/>
              </w:rPr>
              <w:t>.</w:t>
            </w:r>
          </w:p>
        </w:tc>
        <w:tc>
          <w:tcPr>
            <w:tcW w:w="5528" w:type="dxa"/>
            <w:vAlign w:val="center"/>
          </w:tcPr>
          <w:p w14:paraId="3FE3088C" w14:textId="77777777" w:rsidR="007E42DD" w:rsidRPr="00352227" w:rsidRDefault="007E42DD" w:rsidP="00265415">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A munkavégzés értékelésére vonatkozó részszempont</w:t>
            </w:r>
          </w:p>
        </w:tc>
        <w:tc>
          <w:tcPr>
            <w:tcW w:w="3260" w:type="dxa"/>
            <w:vAlign w:val="center"/>
          </w:tcPr>
          <w:p w14:paraId="3FE3088D" w14:textId="77777777" w:rsidR="007E42DD" w:rsidRPr="00352227" w:rsidRDefault="007E42DD" w:rsidP="00265415">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 …. oldalától …. oldaláig</w:t>
            </w:r>
          </w:p>
        </w:tc>
      </w:tr>
    </w:tbl>
    <w:p w14:paraId="3FE3088F" w14:textId="77777777" w:rsidR="005C5981" w:rsidRPr="00352227" w:rsidRDefault="005C5981" w:rsidP="007E7816">
      <w:pPr>
        <w:pStyle w:val="Listaszerbekezds"/>
        <w:spacing w:line="276" w:lineRule="auto"/>
        <w:rPr>
          <w:rFonts w:ascii="Tahoma" w:hAnsi="Tahoma" w:cs="Tahoma"/>
          <w:b/>
          <w:sz w:val="21"/>
          <w:szCs w:val="21"/>
        </w:rPr>
      </w:pPr>
    </w:p>
    <w:p w14:paraId="3FE30890" w14:textId="77777777" w:rsidR="002058B4" w:rsidRPr="00352227" w:rsidRDefault="002058B4" w:rsidP="007E7816">
      <w:pPr>
        <w:spacing w:before="120" w:after="120"/>
        <w:jc w:val="both"/>
        <w:rPr>
          <w:rFonts w:ascii="Tahoma" w:hAnsi="Tahoma" w:cs="Tahoma"/>
          <w:color w:val="auto"/>
          <w:sz w:val="21"/>
          <w:szCs w:val="21"/>
        </w:rPr>
      </w:pPr>
    </w:p>
    <w:tbl>
      <w:tblPr>
        <w:tblW w:w="0" w:type="auto"/>
        <w:tblLook w:val="04A0" w:firstRow="1" w:lastRow="0" w:firstColumn="1" w:lastColumn="0" w:noHBand="0" w:noVBand="1"/>
      </w:tblPr>
      <w:tblGrid>
        <w:gridCol w:w="1495"/>
        <w:gridCol w:w="3603"/>
        <w:gridCol w:w="4390"/>
      </w:tblGrid>
      <w:tr w:rsidR="006A261D" w:rsidRPr="00352227" w14:paraId="3FE30892" w14:textId="77777777" w:rsidTr="00523AFC">
        <w:tc>
          <w:tcPr>
            <w:tcW w:w="9488" w:type="dxa"/>
            <w:gridSpan w:val="3"/>
          </w:tcPr>
          <w:p w14:paraId="3FE30891" w14:textId="77777777" w:rsidR="006A261D" w:rsidRPr="00352227" w:rsidRDefault="006A261D"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6A261D" w:rsidRPr="00352227" w14:paraId="3FE30896" w14:textId="77777777" w:rsidTr="00523AFC">
        <w:tc>
          <w:tcPr>
            <w:tcW w:w="1495" w:type="dxa"/>
          </w:tcPr>
          <w:p w14:paraId="3FE30893"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94" w14:textId="77777777" w:rsidR="006A261D" w:rsidRPr="00352227" w:rsidRDefault="006A261D" w:rsidP="007E7816">
            <w:pPr>
              <w:spacing w:before="120" w:after="120"/>
              <w:jc w:val="both"/>
              <w:rPr>
                <w:rFonts w:ascii="Tahoma" w:hAnsi="Tahoma" w:cs="Tahoma"/>
                <w:color w:val="auto"/>
                <w:sz w:val="21"/>
                <w:szCs w:val="21"/>
              </w:rPr>
            </w:pPr>
          </w:p>
        </w:tc>
        <w:tc>
          <w:tcPr>
            <w:tcW w:w="4390" w:type="dxa"/>
            <w:tcBorders>
              <w:bottom w:val="single" w:sz="4" w:space="0" w:color="auto"/>
            </w:tcBorders>
          </w:tcPr>
          <w:p w14:paraId="3FE30895" w14:textId="77777777" w:rsidR="006A261D" w:rsidRPr="00352227" w:rsidRDefault="006A261D" w:rsidP="007E7816">
            <w:pPr>
              <w:spacing w:before="120" w:after="120"/>
              <w:jc w:val="both"/>
              <w:rPr>
                <w:rFonts w:ascii="Tahoma" w:hAnsi="Tahoma" w:cs="Tahoma"/>
                <w:color w:val="auto"/>
                <w:sz w:val="21"/>
                <w:szCs w:val="21"/>
              </w:rPr>
            </w:pPr>
          </w:p>
        </w:tc>
      </w:tr>
      <w:tr w:rsidR="006A261D" w:rsidRPr="00352227" w14:paraId="3FE3089A" w14:textId="77777777" w:rsidTr="00523AFC">
        <w:tc>
          <w:tcPr>
            <w:tcW w:w="1495" w:type="dxa"/>
          </w:tcPr>
          <w:p w14:paraId="3FE30897"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98" w14:textId="77777777" w:rsidR="006A261D" w:rsidRPr="00352227" w:rsidRDefault="006A261D" w:rsidP="007E7816">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899" w14:textId="77777777" w:rsidR="006A261D" w:rsidRPr="00352227" w:rsidRDefault="006A261D"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 xml:space="preserve">(cégjegyzésre jogosult vagy szabályszerűen </w:t>
            </w:r>
            <w:r w:rsidRPr="00352227">
              <w:rPr>
                <w:rFonts w:ascii="Tahoma" w:hAnsi="Tahoma" w:cs="Tahoma"/>
                <w:color w:val="auto"/>
                <w:sz w:val="21"/>
                <w:szCs w:val="21"/>
              </w:rPr>
              <w:lastRenderedPageBreak/>
              <w:t>meghatalmazott képviselő aláírása)</w:t>
            </w:r>
          </w:p>
        </w:tc>
      </w:tr>
      <w:tr w:rsidR="006A261D" w:rsidRPr="00352227" w14:paraId="3FE3089E" w14:textId="77777777" w:rsidTr="00523AFC">
        <w:tc>
          <w:tcPr>
            <w:tcW w:w="1495" w:type="dxa"/>
          </w:tcPr>
          <w:p w14:paraId="3FE3089B"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9C" w14:textId="77777777" w:rsidR="006A261D" w:rsidRPr="00352227" w:rsidRDefault="006A261D" w:rsidP="007E7816">
            <w:pPr>
              <w:spacing w:before="120" w:after="120"/>
              <w:jc w:val="both"/>
              <w:rPr>
                <w:rFonts w:ascii="Tahoma" w:hAnsi="Tahoma" w:cs="Tahoma"/>
                <w:color w:val="auto"/>
                <w:sz w:val="21"/>
                <w:szCs w:val="21"/>
              </w:rPr>
            </w:pPr>
          </w:p>
        </w:tc>
        <w:tc>
          <w:tcPr>
            <w:tcW w:w="4390" w:type="dxa"/>
          </w:tcPr>
          <w:p w14:paraId="3FE3089D" w14:textId="77777777" w:rsidR="006A261D" w:rsidRPr="00352227" w:rsidRDefault="006A261D" w:rsidP="007E7816">
            <w:pPr>
              <w:spacing w:before="120" w:after="120"/>
              <w:jc w:val="both"/>
              <w:rPr>
                <w:rFonts w:ascii="Tahoma" w:hAnsi="Tahoma" w:cs="Tahoma"/>
                <w:color w:val="auto"/>
                <w:sz w:val="21"/>
                <w:szCs w:val="21"/>
              </w:rPr>
            </w:pPr>
          </w:p>
        </w:tc>
      </w:tr>
    </w:tbl>
    <w:p w14:paraId="3FE3089F" w14:textId="77777777" w:rsidR="002058B4" w:rsidRPr="00352227" w:rsidRDefault="002058B4" w:rsidP="007E7816">
      <w:pPr>
        <w:pageBreakBefore/>
        <w:spacing w:before="120" w:after="120"/>
        <w:jc w:val="right"/>
        <w:rPr>
          <w:rFonts w:ascii="Tahoma" w:hAnsi="Tahoma" w:cs="Tahoma"/>
          <w:b/>
          <w:caps/>
          <w:color w:val="auto"/>
          <w:sz w:val="21"/>
          <w:szCs w:val="21"/>
        </w:rPr>
      </w:pPr>
      <w:r w:rsidRPr="00352227">
        <w:rPr>
          <w:rFonts w:ascii="Tahoma" w:hAnsi="Tahoma" w:cs="Tahoma"/>
          <w:b/>
          <w:color w:val="auto"/>
          <w:sz w:val="21"/>
          <w:szCs w:val="21"/>
        </w:rPr>
        <w:lastRenderedPageBreak/>
        <w:t>2.2. számú melléklet</w:t>
      </w:r>
    </w:p>
    <w:p w14:paraId="3FE308A0" w14:textId="77777777" w:rsidR="002058B4" w:rsidRPr="00352227" w:rsidRDefault="002058B4" w:rsidP="007E7816">
      <w:pPr>
        <w:spacing w:before="120" w:after="120"/>
        <w:jc w:val="center"/>
        <w:rPr>
          <w:rFonts w:ascii="Tahoma" w:hAnsi="Tahoma" w:cs="Tahoma"/>
          <w:b/>
          <w:color w:val="auto"/>
          <w:sz w:val="21"/>
          <w:szCs w:val="21"/>
        </w:rPr>
      </w:pPr>
      <w:r w:rsidRPr="00352227">
        <w:rPr>
          <w:rFonts w:ascii="Tahoma" w:hAnsi="Tahoma" w:cs="Tahoma"/>
          <w:b/>
          <w:caps/>
          <w:color w:val="auto"/>
          <w:sz w:val="21"/>
          <w:szCs w:val="21"/>
        </w:rPr>
        <w:t>Felolvasólap</w:t>
      </w:r>
    </w:p>
    <w:p w14:paraId="3FE308A1" w14:textId="77777777" w:rsidR="002058B4" w:rsidRPr="00352227" w:rsidRDefault="002058B4" w:rsidP="007E7816">
      <w:pPr>
        <w:spacing w:before="120" w:after="120"/>
        <w:jc w:val="center"/>
        <w:rPr>
          <w:rFonts w:ascii="Tahoma" w:hAnsi="Tahoma" w:cs="Tahoma"/>
          <w:b/>
          <w:color w:val="auto"/>
          <w:sz w:val="21"/>
          <w:szCs w:val="21"/>
        </w:rPr>
      </w:pPr>
      <w:r w:rsidRPr="00352227">
        <w:rPr>
          <w:rFonts w:ascii="Tahoma" w:hAnsi="Tahoma" w:cs="Tahoma"/>
          <w:b/>
          <w:color w:val="auto"/>
          <w:sz w:val="21"/>
          <w:szCs w:val="21"/>
        </w:rPr>
        <w:t>(közös ajánlattétel esetén)</w:t>
      </w:r>
    </w:p>
    <w:p w14:paraId="3FE308A2" w14:textId="77777777" w:rsidR="002058B4" w:rsidRPr="00352227" w:rsidRDefault="008D454A" w:rsidP="007E7816">
      <w:pPr>
        <w:numPr>
          <w:ilvl w:val="0"/>
          <w:numId w:val="6"/>
        </w:numPr>
        <w:spacing w:before="120" w:after="120"/>
        <w:ind w:left="567"/>
        <w:jc w:val="both"/>
        <w:rPr>
          <w:rFonts w:ascii="Tahoma" w:hAnsi="Tahoma" w:cs="Tahoma"/>
          <w:color w:val="auto"/>
          <w:sz w:val="21"/>
          <w:szCs w:val="21"/>
        </w:rPr>
      </w:pPr>
      <w:r w:rsidRPr="00352227">
        <w:rPr>
          <w:rFonts w:ascii="Tahoma" w:hAnsi="Tahoma" w:cs="Tahoma"/>
          <w:b/>
          <w:color w:val="auto"/>
          <w:sz w:val="21"/>
          <w:szCs w:val="21"/>
        </w:rPr>
        <w:t>Közös ajánlattevők</w:t>
      </w:r>
    </w:p>
    <w:p w14:paraId="3FE308A3"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Név: </w:t>
      </w:r>
      <w:r w:rsidRPr="00352227">
        <w:rPr>
          <w:rFonts w:ascii="Tahoma" w:hAnsi="Tahoma" w:cs="Tahoma"/>
          <w:color w:val="auto"/>
          <w:sz w:val="21"/>
          <w:szCs w:val="21"/>
        </w:rPr>
        <w:tab/>
      </w:r>
    </w:p>
    <w:p w14:paraId="3FE308A4"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Székhely: </w:t>
      </w:r>
      <w:r w:rsidRPr="00352227">
        <w:rPr>
          <w:rFonts w:ascii="Tahoma" w:hAnsi="Tahoma" w:cs="Tahoma"/>
          <w:color w:val="auto"/>
          <w:sz w:val="21"/>
          <w:szCs w:val="21"/>
        </w:rPr>
        <w:tab/>
      </w:r>
    </w:p>
    <w:p w14:paraId="3FE308A5"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Telefon: </w:t>
      </w:r>
      <w:r w:rsidRPr="00352227">
        <w:rPr>
          <w:rFonts w:ascii="Tahoma" w:hAnsi="Tahoma" w:cs="Tahoma"/>
          <w:color w:val="auto"/>
          <w:sz w:val="21"/>
          <w:szCs w:val="21"/>
        </w:rPr>
        <w:tab/>
        <w:t xml:space="preserve"> Fax: </w:t>
      </w:r>
      <w:r w:rsidRPr="00352227">
        <w:rPr>
          <w:rFonts w:ascii="Tahoma" w:hAnsi="Tahoma" w:cs="Tahoma"/>
          <w:color w:val="auto"/>
          <w:sz w:val="21"/>
          <w:szCs w:val="21"/>
        </w:rPr>
        <w:tab/>
      </w:r>
    </w:p>
    <w:p w14:paraId="3FE308A6"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E-mail: </w:t>
      </w:r>
      <w:r w:rsidRPr="00352227">
        <w:rPr>
          <w:rFonts w:ascii="Tahoma" w:hAnsi="Tahoma" w:cs="Tahoma"/>
          <w:color w:val="auto"/>
          <w:sz w:val="21"/>
          <w:szCs w:val="21"/>
        </w:rPr>
        <w:tab/>
      </w:r>
    </w:p>
    <w:p w14:paraId="3FE308A7"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Tagok adatai (név, székhely): </w:t>
      </w:r>
      <w:r w:rsidRPr="00352227">
        <w:rPr>
          <w:rFonts w:ascii="Tahoma" w:hAnsi="Tahoma" w:cs="Tahoma"/>
          <w:color w:val="auto"/>
          <w:sz w:val="21"/>
          <w:szCs w:val="21"/>
        </w:rPr>
        <w:tab/>
      </w:r>
    </w:p>
    <w:p w14:paraId="3FE308A8"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ab/>
      </w:r>
    </w:p>
    <w:p w14:paraId="3FE308A9" w14:textId="77777777" w:rsidR="002058B4" w:rsidRPr="00352227" w:rsidRDefault="002058B4" w:rsidP="007E7816">
      <w:pPr>
        <w:spacing w:before="120" w:after="120"/>
        <w:ind w:left="720"/>
        <w:jc w:val="both"/>
        <w:rPr>
          <w:rFonts w:ascii="Tahoma" w:hAnsi="Tahoma" w:cs="Tahoma"/>
          <w:color w:val="auto"/>
          <w:sz w:val="21"/>
          <w:szCs w:val="21"/>
        </w:rPr>
      </w:pPr>
      <w:r w:rsidRPr="00352227">
        <w:rPr>
          <w:rFonts w:ascii="Tahoma" w:hAnsi="Tahoma" w:cs="Tahoma"/>
          <w:color w:val="auto"/>
          <w:sz w:val="21"/>
          <w:szCs w:val="21"/>
        </w:rPr>
        <w:t xml:space="preserve">Tagok adatai (név, székhely): </w:t>
      </w:r>
      <w:r w:rsidRPr="00352227">
        <w:rPr>
          <w:rFonts w:ascii="Tahoma" w:hAnsi="Tahoma" w:cs="Tahoma"/>
          <w:color w:val="auto"/>
          <w:sz w:val="21"/>
          <w:szCs w:val="21"/>
        </w:rPr>
        <w:tab/>
      </w:r>
    </w:p>
    <w:p w14:paraId="3FE308AA" w14:textId="77777777" w:rsidR="002058B4" w:rsidRPr="00352227" w:rsidRDefault="002058B4" w:rsidP="007E7816">
      <w:pPr>
        <w:tabs>
          <w:tab w:val="right" w:leader="underscore" w:pos="9072"/>
        </w:tabs>
        <w:spacing w:before="120" w:after="120"/>
        <w:jc w:val="both"/>
        <w:rPr>
          <w:rFonts w:ascii="Tahoma" w:hAnsi="Tahoma" w:cs="Tahoma"/>
          <w:color w:val="auto"/>
          <w:sz w:val="21"/>
          <w:szCs w:val="21"/>
        </w:rPr>
      </w:pPr>
    </w:p>
    <w:p w14:paraId="3FE308AB" w14:textId="77777777" w:rsidR="00265415" w:rsidRPr="00352227" w:rsidRDefault="002058B4" w:rsidP="00265415">
      <w:pPr>
        <w:numPr>
          <w:ilvl w:val="0"/>
          <w:numId w:val="6"/>
        </w:numPr>
        <w:spacing w:before="120" w:after="120"/>
        <w:ind w:left="567"/>
        <w:jc w:val="both"/>
        <w:rPr>
          <w:rFonts w:ascii="Tahoma" w:hAnsi="Tahoma" w:cs="Tahoma"/>
          <w:b/>
          <w:color w:val="auto"/>
          <w:sz w:val="21"/>
          <w:szCs w:val="21"/>
        </w:rPr>
      </w:pPr>
      <w:r w:rsidRPr="00352227">
        <w:rPr>
          <w:rFonts w:ascii="Tahoma" w:hAnsi="Tahoma" w:cs="Tahoma"/>
          <w:b/>
          <w:color w:val="auto"/>
          <w:sz w:val="21"/>
          <w:szCs w:val="21"/>
        </w:rPr>
        <w:t xml:space="preserve">Ajánlattétel tárgya: </w:t>
      </w:r>
    </w:p>
    <w:p w14:paraId="3FE308AC" w14:textId="77777777" w:rsidR="002058B4" w:rsidRPr="00352227" w:rsidRDefault="008B0B4F" w:rsidP="00265415">
      <w:pPr>
        <w:spacing w:before="120" w:after="120"/>
        <w:ind w:left="720"/>
        <w:jc w:val="both"/>
        <w:rPr>
          <w:rFonts w:ascii="Tahoma" w:hAnsi="Tahoma" w:cs="Tahoma"/>
          <w:color w:val="auto"/>
          <w:sz w:val="21"/>
          <w:szCs w:val="21"/>
        </w:rPr>
      </w:pPr>
      <w:r w:rsidRPr="00352227">
        <w:rPr>
          <w:rFonts w:ascii="Tahoma" w:hAnsi="Tahoma" w:cs="Tahoma"/>
          <w:b/>
          <w:color w:val="auto"/>
          <w:sz w:val="21"/>
          <w:szCs w:val="21"/>
        </w:rPr>
        <w:t>„</w:t>
      </w:r>
      <w:r w:rsidR="00050BE8" w:rsidRPr="00352227">
        <w:rPr>
          <w:rFonts w:ascii="Tahoma" w:hAnsi="Tahoma" w:cs="Tahoma"/>
          <w:b/>
          <w:color w:val="auto"/>
          <w:sz w:val="21"/>
          <w:szCs w:val="21"/>
        </w:rPr>
        <w:t>Tervezési szerződés keretében a Károlyi-Csekonics</w:t>
      </w:r>
      <w:r w:rsidR="00050BE8" w:rsidRPr="00352227">
        <w:rPr>
          <w:rFonts w:ascii="Tahoma" w:hAnsi="Tahoma" w:cs="Tahoma"/>
          <w:b/>
          <w:i/>
          <w:color w:val="auto"/>
          <w:sz w:val="21"/>
          <w:szCs w:val="21"/>
        </w:rPr>
        <w:t xml:space="preserve"> palotaegyüttes átfogó-, állagmegóvó felújítási feladatainak komplex tervezési munkái</w:t>
      </w:r>
      <w:r w:rsidRPr="00352227">
        <w:rPr>
          <w:rFonts w:ascii="Tahoma" w:hAnsi="Tahoma" w:cs="Tahoma"/>
          <w:b/>
          <w:i/>
          <w:color w:val="auto"/>
          <w:sz w:val="21"/>
          <w:szCs w:val="21"/>
        </w:rPr>
        <w:t>”</w:t>
      </w:r>
    </w:p>
    <w:p w14:paraId="3FE308AD" w14:textId="77777777" w:rsidR="002058B4" w:rsidRPr="00352227" w:rsidRDefault="002058B4" w:rsidP="007E7816">
      <w:pPr>
        <w:spacing w:before="120" w:after="120"/>
        <w:ind w:left="567"/>
        <w:rPr>
          <w:rFonts w:ascii="Tahoma" w:hAnsi="Tahoma" w:cs="Tahoma"/>
          <w:color w:val="auto"/>
          <w:sz w:val="21"/>
          <w:szCs w:val="21"/>
        </w:rPr>
      </w:pPr>
    </w:p>
    <w:p w14:paraId="3FE308AE" w14:textId="77777777" w:rsidR="00265415" w:rsidRPr="00352227" w:rsidRDefault="00A44548" w:rsidP="00265415">
      <w:pPr>
        <w:numPr>
          <w:ilvl w:val="0"/>
          <w:numId w:val="6"/>
        </w:numPr>
        <w:spacing w:before="120" w:after="120"/>
        <w:ind w:left="567"/>
        <w:jc w:val="both"/>
        <w:rPr>
          <w:rFonts w:ascii="Tahoma" w:hAnsi="Tahoma" w:cs="Tahoma"/>
          <w:b/>
          <w:color w:val="auto"/>
          <w:sz w:val="21"/>
          <w:szCs w:val="21"/>
        </w:rPr>
      </w:pPr>
      <w:r w:rsidRPr="00352227">
        <w:rPr>
          <w:rFonts w:ascii="Tahoma" w:hAnsi="Tahoma" w:cs="Tahoma"/>
          <w:b/>
          <w:color w:val="auto"/>
          <w:sz w:val="21"/>
          <w:szCs w:val="21"/>
        </w:rPr>
        <w:t>Ajánlat:</w:t>
      </w:r>
    </w:p>
    <w:tbl>
      <w:tblPr>
        <w:tblpPr w:leftFromText="141" w:rightFromText="141" w:vertAnchor="text" w:tblpXSpec="center" w:tblpY="1"/>
        <w:tblOverlap w:val="never"/>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36"/>
        <w:gridCol w:w="5528"/>
        <w:gridCol w:w="3260"/>
      </w:tblGrid>
      <w:tr w:rsidR="00265415" w:rsidRPr="00352227" w14:paraId="3FE308B1" w14:textId="77777777" w:rsidTr="00CE0702">
        <w:trPr>
          <w:cantSplit/>
          <w:trHeight w:val="868"/>
          <w:tblHeader/>
        </w:trPr>
        <w:tc>
          <w:tcPr>
            <w:tcW w:w="6364" w:type="dxa"/>
            <w:gridSpan w:val="2"/>
            <w:shd w:val="clear" w:color="auto" w:fill="ACB9CA" w:themeFill="text2" w:themeFillTint="66"/>
            <w:vAlign w:val="center"/>
          </w:tcPr>
          <w:p w14:paraId="3FE308AF" w14:textId="77777777" w:rsidR="00265415" w:rsidRPr="00352227" w:rsidRDefault="00265415" w:rsidP="00CE0702">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Részszempont</w:t>
            </w:r>
          </w:p>
        </w:tc>
        <w:tc>
          <w:tcPr>
            <w:tcW w:w="3260" w:type="dxa"/>
            <w:shd w:val="clear" w:color="auto" w:fill="ACB9CA" w:themeFill="text2" w:themeFillTint="66"/>
            <w:vAlign w:val="center"/>
          </w:tcPr>
          <w:p w14:paraId="3FE308B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w:t>
            </w:r>
          </w:p>
        </w:tc>
      </w:tr>
      <w:tr w:rsidR="00265415" w:rsidRPr="00352227" w14:paraId="3FE308B5" w14:textId="77777777" w:rsidTr="00CE0702">
        <w:trPr>
          <w:cantSplit/>
          <w:trHeight w:val="868"/>
        </w:trPr>
        <w:tc>
          <w:tcPr>
            <w:tcW w:w="836" w:type="dxa"/>
            <w:vAlign w:val="center"/>
          </w:tcPr>
          <w:p w14:paraId="3FE308B2" w14:textId="77777777" w:rsidR="00265415" w:rsidRPr="00352227" w:rsidRDefault="00265415" w:rsidP="00CE0702">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1.</w:t>
            </w:r>
          </w:p>
        </w:tc>
        <w:tc>
          <w:tcPr>
            <w:tcW w:w="5528" w:type="dxa"/>
            <w:vAlign w:val="center"/>
          </w:tcPr>
          <w:p w14:paraId="3FE308B3" w14:textId="77777777" w:rsidR="00265415" w:rsidRPr="00352227" w:rsidRDefault="00265415" w:rsidP="00CE0702">
            <w:pPr>
              <w:tabs>
                <w:tab w:val="center" w:pos="7088"/>
              </w:tabs>
              <w:spacing w:after="0"/>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Egyösszegű nettó ajánlati ár (HUF)</w:t>
            </w:r>
          </w:p>
        </w:tc>
        <w:tc>
          <w:tcPr>
            <w:tcW w:w="3260" w:type="dxa"/>
            <w:vAlign w:val="center"/>
          </w:tcPr>
          <w:p w14:paraId="3FE308B4"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HUF</w:t>
            </w:r>
          </w:p>
        </w:tc>
      </w:tr>
      <w:tr w:rsidR="00265415" w:rsidRPr="00352227" w14:paraId="3FE308B9" w14:textId="77777777" w:rsidTr="00CE0702">
        <w:trPr>
          <w:cantSplit/>
          <w:trHeight w:val="868"/>
        </w:trPr>
        <w:tc>
          <w:tcPr>
            <w:tcW w:w="836" w:type="dxa"/>
            <w:vAlign w:val="center"/>
          </w:tcPr>
          <w:p w14:paraId="3FE308B6" w14:textId="5886D6FB" w:rsidR="00265415" w:rsidRPr="00352227" w:rsidRDefault="00265415" w:rsidP="00CE0702">
            <w:pPr>
              <w:tabs>
                <w:tab w:val="center" w:pos="7088"/>
              </w:tabs>
              <w:spacing w:after="0"/>
              <w:jc w:val="center"/>
              <w:rPr>
                <w:rFonts w:ascii="Tahoma" w:eastAsia="Arial Unicode MS" w:hAnsi="Tahoma" w:cs="Tahoma"/>
                <w:b/>
                <w:color w:val="000000" w:themeColor="text1"/>
                <w:sz w:val="21"/>
                <w:szCs w:val="21"/>
                <w:bdr w:val="nil"/>
              </w:rPr>
            </w:pPr>
            <w:r w:rsidRPr="00352227">
              <w:rPr>
                <w:rFonts w:ascii="Tahoma" w:eastAsia="Arial Unicode MS" w:hAnsi="Tahoma" w:cs="Tahoma"/>
                <w:b/>
                <w:color w:val="000000" w:themeColor="text1"/>
                <w:sz w:val="21"/>
                <w:szCs w:val="21"/>
                <w:bdr w:val="nil"/>
              </w:rPr>
              <w:t>2.</w:t>
            </w:r>
          </w:p>
        </w:tc>
        <w:tc>
          <w:tcPr>
            <w:tcW w:w="5528" w:type="dxa"/>
            <w:vAlign w:val="center"/>
          </w:tcPr>
          <w:p w14:paraId="3FE308B7"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Építészeti-műszaki tervek építészeti minőséggel, szakmai igényességgel és szakszerűséggel kapcsolatos követelményei</w:t>
            </w:r>
          </w:p>
        </w:tc>
        <w:tc>
          <w:tcPr>
            <w:tcW w:w="3260" w:type="dxa"/>
            <w:vAlign w:val="center"/>
          </w:tcPr>
          <w:p w14:paraId="3FE308B8"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 …. oldalától …. oldaláig</w:t>
            </w:r>
          </w:p>
        </w:tc>
      </w:tr>
      <w:tr w:rsidR="00265415" w:rsidRPr="00352227" w14:paraId="3FE308BD" w14:textId="77777777" w:rsidTr="00CE0702">
        <w:trPr>
          <w:cantSplit/>
          <w:trHeight w:val="868"/>
        </w:trPr>
        <w:tc>
          <w:tcPr>
            <w:tcW w:w="836" w:type="dxa"/>
            <w:vAlign w:val="center"/>
          </w:tcPr>
          <w:p w14:paraId="3FE308BA" w14:textId="47F22EE1" w:rsidR="00265415" w:rsidRPr="00352227" w:rsidRDefault="00265415" w:rsidP="00CE0702">
            <w:pPr>
              <w:tabs>
                <w:tab w:val="center" w:pos="7088"/>
              </w:tabs>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3.</w:t>
            </w:r>
          </w:p>
        </w:tc>
        <w:tc>
          <w:tcPr>
            <w:tcW w:w="5528" w:type="dxa"/>
            <w:vAlign w:val="center"/>
          </w:tcPr>
          <w:p w14:paraId="3FE308BB"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A szerződés teljesítésében részt vevő személyi állomány képzettsége, szakmai tapasztalat és az állandó munkatársak létszáma</w:t>
            </w:r>
          </w:p>
        </w:tc>
        <w:tc>
          <w:tcPr>
            <w:tcW w:w="3260" w:type="dxa"/>
            <w:shd w:val="clear" w:color="auto" w:fill="ACB9CA" w:themeFill="text2" w:themeFillTint="66"/>
            <w:vAlign w:val="center"/>
          </w:tcPr>
          <w:p w14:paraId="3FE308BC" w14:textId="77777777" w:rsidR="00265415" w:rsidRPr="00352227" w:rsidRDefault="00265415" w:rsidP="00CE0702">
            <w:pPr>
              <w:spacing w:after="0"/>
              <w:jc w:val="center"/>
              <w:rPr>
                <w:rFonts w:ascii="Tahoma" w:hAnsi="Tahoma" w:cs="Tahoma"/>
                <w:b/>
                <w:bCs/>
                <w:color w:val="000000" w:themeColor="text1"/>
                <w:sz w:val="21"/>
                <w:szCs w:val="21"/>
              </w:rPr>
            </w:pPr>
          </w:p>
        </w:tc>
      </w:tr>
      <w:tr w:rsidR="00265415" w:rsidRPr="00352227" w14:paraId="3FE308C1" w14:textId="77777777" w:rsidTr="00CE0702">
        <w:trPr>
          <w:cantSplit/>
          <w:trHeight w:val="868"/>
        </w:trPr>
        <w:tc>
          <w:tcPr>
            <w:tcW w:w="836" w:type="dxa"/>
            <w:vAlign w:val="center"/>
          </w:tcPr>
          <w:p w14:paraId="3FE308BE" w14:textId="30FD4375"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3.1.</w:t>
            </w:r>
          </w:p>
        </w:tc>
        <w:tc>
          <w:tcPr>
            <w:tcW w:w="5528" w:type="dxa"/>
            <w:vAlign w:val="center"/>
          </w:tcPr>
          <w:p w14:paraId="3FE308BF" w14:textId="64D5441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 vagy azzal egyenértékű jogosultsággal rendelkező (266/2013. (VII.11.) Korm. rendelet 1. melléklete I./2. rész, 2. pont szerint) építészeti tervező, aki gyakorlattal rendelkezik műemléki védelem alatt álló építménnyel kapcsolatos vagy jogszabállyal védetté nyilvánított területen (világörökség vagy műemléki jelentőségű területen vagy műemléki környezetben vagy tájvédelem vagy helyi védelem alatt álló területen) meglévő építmény rekonstrukciós átalakítását célzó tervdokumentációk elkészítésében [legkedvezőbb szintje: 8 fő]</w:t>
            </w:r>
          </w:p>
        </w:tc>
        <w:tc>
          <w:tcPr>
            <w:tcW w:w="3260" w:type="dxa"/>
            <w:vAlign w:val="center"/>
          </w:tcPr>
          <w:p w14:paraId="3FE308C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C5" w14:textId="77777777" w:rsidTr="00CE0702">
        <w:trPr>
          <w:cantSplit/>
          <w:trHeight w:val="868"/>
        </w:trPr>
        <w:tc>
          <w:tcPr>
            <w:tcW w:w="836" w:type="dxa"/>
            <w:vAlign w:val="center"/>
          </w:tcPr>
          <w:p w14:paraId="3FE308C2" w14:textId="64A2067D"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lastRenderedPageBreak/>
              <w:t>3.2.</w:t>
            </w:r>
          </w:p>
        </w:tc>
        <w:tc>
          <w:tcPr>
            <w:tcW w:w="5528" w:type="dxa"/>
            <w:vAlign w:val="center"/>
          </w:tcPr>
          <w:p w14:paraId="3FE308C3"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 vagy azzal egyenértékű jogosultsággal rendelkező  (266/2013. (VII.11.) Korm. rendelet 1. melléklete I./2. rész, 2. pont szerint) építészeti tervező, aki gyakorlattal rendelkezik barokk, és/vagy rokokó, és/vagy neobarokk, és/vagy neorokokó építészeti stílusú építmény tervezési feladatának irányításában [ajánlati elem legkedvezőbb szintje: 2 fő]</w:t>
            </w:r>
          </w:p>
        </w:tc>
        <w:tc>
          <w:tcPr>
            <w:tcW w:w="3260" w:type="dxa"/>
            <w:vAlign w:val="center"/>
          </w:tcPr>
          <w:p w14:paraId="3FE308C4"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C9" w14:textId="77777777" w:rsidTr="00CE0702">
        <w:trPr>
          <w:cantSplit/>
          <w:trHeight w:val="868"/>
        </w:trPr>
        <w:tc>
          <w:tcPr>
            <w:tcW w:w="836" w:type="dxa"/>
            <w:vAlign w:val="center"/>
          </w:tcPr>
          <w:p w14:paraId="3FE308C6" w14:textId="36DFC4F9"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3.3.</w:t>
            </w:r>
          </w:p>
        </w:tc>
        <w:tc>
          <w:tcPr>
            <w:tcW w:w="5528" w:type="dxa"/>
            <w:vAlign w:val="center"/>
          </w:tcPr>
          <w:p w14:paraId="3FE308C7"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É kategóriás, vagy azzal egyenértékű jogosultsággal rendelkező (266/2013. (VII.11.) Korm. rendelet 1. melléklete I./2. rész, 2. pont szerint) építészeti tervező, aki összesen 4.000 m2 szintterület nagyságú építmény komplex műemléki vizsgálatára és/vagy ahhoz kapcsolódó tervezési feladatára vonatkozó irányítási gyakorlattal rendelkezik [ajánlati elem legkedvezőbb szintje: 3 fő]</w:t>
            </w:r>
          </w:p>
        </w:tc>
        <w:tc>
          <w:tcPr>
            <w:tcW w:w="3260" w:type="dxa"/>
            <w:vAlign w:val="center"/>
          </w:tcPr>
          <w:p w14:paraId="3FE308C8"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CD" w14:textId="77777777" w:rsidTr="00CE0702">
        <w:trPr>
          <w:cantSplit/>
          <w:trHeight w:val="868"/>
        </w:trPr>
        <w:tc>
          <w:tcPr>
            <w:tcW w:w="836" w:type="dxa"/>
            <w:vAlign w:val="center"/>
          </w:tcPr>
          <w:p w14:paraId="3FE308CA" w14:textId="41945CF3"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3.4.</w:t>
            </w:r>
          </w:p>
        </w:tc>
        <w:tc>
          <w:tcPr>
            <w:tcW w:w="5528" w:type="dxa"/>
            <w:vAlign w:val="center"/>
          </w:tcPr>
          <w:p w14:paraId="3FE308CB" w14:textId="77777777" w:rsidR="00265415" w:rsidRPr="00352227" w:rsidRDefault="00CE0702"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 xml:space="preserve">A tervezésbe bevont olyan szakember, aki  tervezési organizáció és költségvetés terén gyakorlatot </w:t>
            </w:r>
            <w:r w:rsidR="00265415" w:rsidRPr="00352227">
              <w:rPr>
                <w:rFonts w:ascii="Tahoma" w:hAnsi="Tahoma" w:cs="Tahoma"/>
                <w:color w:val="000000" w:themeColor="text1"/>
                <w:sz w:val="21"/>
                <w:szCs w:val="21"/>
              </w:rPr>
              <w:t>szerzett [ajánlati elem legkedvezőbb szintje: 1 fő]</w:t>
            </w:r>
          </w:p>
        </w:tc>
        <w:tc>
          <w:tcPr>
            <w:tcW w:w="3260" w:type="dxa"/>
            <w:vAlign w:val="center"/>
          </w:tcPr>
          <w:p w14:paraId="3FE308CC"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D1" w14:textId="77777777" w:rsidTr="00CE0702">
        <w:trPr>
          <w:cantSplit/>
          <w:trHeight w:val="868"/>
        </w:trPr>
        <w:tc>
          <w:tcPr>
            <w:tcW w:w="836" w:type="dxa"/>
            <w:vAlign w:val="center"/>
          </w:tcPr>
          <w:p w14:paraId="3FE308CE" w14:textId="73BE9D9B"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3.5.</w:t>
            </w:r>
          </w:p>
        </w:tc>
        <w:tc>
          <w:tcPr>
            <w:tcW w:w="5528" w:type="dxa"/>
            <w:vAlign w:val="center"/>
          </w:tcPr>
          <w:p w14:paraId="3FE308CF" w14:textId="74999A0C"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SZÉS5, vagy azzal egyenértékű jogosultsággal rendelkező (266/2013. (VII.11.) Korm. rendelet 1. melléklete II./2. rész, 24. pont szerint) rendelkező szakember, aki szakmai tapasztalattal rendelkezik műemlék építmények történeti épületszerkezetei, építőanyagai esetében a javító, konzerváló és fenntartó technológiák, anyaghasználat, szerkezeti megoldás az adott műemléken való alkalmazhatóságának szakvéleményezése körében [ajánlati elem legkedvezőbb szintje: 2 fő]</w:t>
            </w:r>
          </w:p>
        </w:tc>
        <w:tc>
          <w:tcPr>
            <w:tcW w:w="3260" w:type="dxa"/>
            <w:vAlign w:val="center"/>
          </w:tcPr>
          <w:p w14:paraId="3FE308D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D5" w14:textId="77777777" w:rsidTr="00CE0702">
        <w:trPr>
          <w:cantSplit/>
          <w:trHeight w:val="868"/>
        </w:trPr>
        <w:tc>
          <w:tcPr>
            <w:tcW w:w="836" w:type="dxa"/>
            <w:vAlign w:val="center"/>
          </w:tcPr>
          <w:p w14:paraId="3FE308D2" w14:textId="43B7A6CF"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3.6.</w:t>
            </w:r>
          </w:p>
        </w:tc>
        <w:tc>
          <w:tcPr>
            <w:tcW w:w="5528" w:type="dxa"/>
            <w:vAlign w:val="center"/>
          </w:tcPr>
          <w:p w14:paraId="3FE308D3" w14:textId="190E1C5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Szakember, aki építésztervezőként, belsőépítészeti tervezői, vagy azzal egyenértékű jogosultsággal rendelkező (266/2013. (VII.11.) Korm. rendelet 1. melléklete I./2. rész, 3. pont szerint; betűjele: BÉ) rendelkezik [ajánlati elem legkedvezőbb szintje: 1 fő]</w:t>
            </w:r>
          </w:p>
        </w:tc>
        <w:tc>
          <w:tcPr>
            <w:tcW w:w="3260" w:type="dxa"/>
            <w:vAlign w:val="center"/>
          </w:tcPr>
          <w:p w14:paraId="3FE308D4"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D9" w14:textId="77777777" w:rsidTr="00CE0702">
        <w:trPr>
          <w:cantSplit/>
          <w:trHeight w:val="868"/>
        </w:trPr>
        <w:tc>
          <w:tcPr>
            <w:tcW w:w="836" w:type="dxa"/>
            <w:vAlign w:val="center"/>
          </w:tcPr>
          <w:p w14:paraId="3FE308D6" w14:textId="4D61F811"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3.7.</w:t>
            </w:r>
          </w:p>
        </w:tc>
        <w:tc>
          <w:tcPr>
            <w:tcW w:w="5528" w:type="dxa"/>
            <w:vAlign w:val="center"/>
          </w:tcPr>
          <w:p w14:paraId="3FE308D7" w14:textId="42768270"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T kategóriás, vagy azzal egyenértékű jogosultsággal rendelkező (266/2013. (VII.11.) Korm. rendelet 1. melléklete I./2. rész, 26. pont szerint) tartószerkezeti tervező, aki rendelkezik tartószerkezet (266/2013. (VII.11.) Korm. rendelet 1. melléklete I./2. rész, 27. pont szerint; betűjele: T-É) rekonstrukciós és műemlék épületek tartószerkezeteinek mechanikai ellenállás és stabilitásra történő tervezése tapasztalattal és/vagy tartószerkezet rekonstrukciós szakmérnöki végzettséggel [ajánlati elem legkedvezőbb szintje: 1 fő]</w:t>
            </w:r>
          </w:p>
        </w:tc>
        <w:tc>
          <w:tcPr>
            <w:tcW w:w="3260" w:type="dxa"/>
            <w:vAlign w:val="center"/>
          </w:tcPr>
          <w:p w14:paraId="3FE308D8"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DD" w14:textId="77777777" w:rsidTr="00CE0702">
        <w:trPr>
          <w:cantSplit/>
          <w:trHeight w:val="868"/>
        </w:trPr>
        <w:tc>
          <w:tcPr>
            <w:tcW w:w="836" w:type="dxa"/>
            <w:vAlign w:val="center"/>
          </w:tcPr>
          <w:p w14:paraId="3FE308DA" w14:textId="5776C97E"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lastRenderedPageBreak/>
              <w:t>3.8.</w:t>
            </w:r>
          </w:p>
        </w:tc>
        <w:tc>
          <w:tcPr>
            <w:tcW w:w="5528" w:type="dxa"/>
            <w:vAlign w:val="center"/>
          </w:tcPr>
          <w:p w14:paraId="3FE308DB" w14:textId="031CD991" w:rsidR="00265415" w:rsidRPr="00352227" w:rsidRDefault="00265415" w:rsidP="00CE0702">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rendelkezik tartószerkezeti szakértői, vagy azzal egyenértékű jogosultsággal (266/2013. (VII.11.) Korm. rendelet 1. melléklete II./2. rész, 12. pont szerint; betűjele: SZÉS1) és műemlék épületek mechanikai ellenállás és stabilitásra történő tervezési gyakorlattal [ajánlati elem legkedvezőbb szintje: 1 fő]</w:t>
            </w:r>
          </w:p>
        </w:tc>
        <w:tc>
          <w:tcPr>
            <w:tcW w:w="3260" w:type="dxa"/>
            <w:vAlign w:val="center"/>
          </w:tcPr>
          <w:p w14:paraId="3FE308DC"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E1" w14:textId="77777777" w:rsidTr="00CE0702">
        <w:trPr>
          <w:cantSplit/>
          <w:trHeight w:val="868"/>
        </w:trPr>
        <w:tc>
          <w:tcPr>
            <w:tcW w:w="836" w:type="dxa"/>
            <w:vAlign w:val="center"/>
          </w:tcPr>
          <w:p w14:paraId="3FE308DE" w14:textId="04D34DA5"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3.9.</w:t>
            </w:r>
          </w:p>
        </w:tc>
        <w:tc>
          <w:tcPr>
            <w:tcW w:w="5528" w:type="dxa"/>
            <w:vAlign w:val="center"/>
          </w:tcPr>
          <w:p w14:paraId="3FE308DF" w14:textId="39566EBD"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hAnsi="Tahoma" w:cs="Tahoma"/>
                <w:color w:val="000000" w:themeColor="text1"/>
                <w:sz w:val="21"/>
                <w:szCs w:val="21"/>
              </w:rPr>
              <w:t>G kategóriás, vagy azzal egyenértékű jogosultsággal rendelkező (266/2013. (VII.11.) Korm. rendelet 1. melléklete I./2. rész, 28. pont szerint) épületgépészeti tervező, aki szakmai és tudományos gyakorlattal rendelkezik műemlék építmények épületfizikai (hő-, hang-, rezgés elleni védelmi) tervezése, helyszíni körülmények mérése, sajátosságok felmérése, kiindulási adatok rögzítése - hőszigetelése, nedvesség viszonyok, légáteresztés megítélése, akusztikai minőségek, szerkezetek, hangszigetelések különböző eseteinek elemzése, épületek, épületrészek, különböző szerkezetek komplex vizsgálatai, méretezései, szerkezeti kialakításai, megoldások tervezése tekintetében [ajánlati elem legkedvezőbb szintje: 1 fő]</w:t>
            </w:r>
          </w:p>
        </w:tc>
        <w:tc>
          <w:tcPr>
            <w:tcW w:w="3260" w:type="dxa"/>
            <w:vAlign w:val="center"/>
          </w:tcPr>
          <w:p w14:paraId="3FE308E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E5" w14:textId="77777777" w:rsidTr="00CE0702">
        <w:trPr>
          <w:cantSplit/>
          <w:trHeight w:val="868"/>
        </w:trPr>
        <w:tc>
          <w:tcPr>
            <w:tcW w:w="836" w:type="dxa"/>
            <w:vAlign w:val="center"/>
          </w:tcPr>
          <w:p w14:paraId="3FE308E2" w14:textId="43E3112E"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3.10.</w:t>
            </w:r>
          </w:p>
        </w:tc>
        <w:tc>
          <w:tcPr>
            <w:tcW w:w="5528" w:type="dxa"/>
            <w:vAlign w:val="center"/>
          </w:tcPr>
          <w:p w14:paraId="3FE308E3" w14:textId="7916FC08" w:rsidR="00265415" w:rsidRPr="00352227" w:rsidRDefault="00265415" w:rsidP="00CE0702">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rendelkezik meglévő épületek komplex energetikai vizsgálata gyakorlatával, valamint az arra jogosító épületenergetikai szakértői részszakterületre bejegyzett szakértői, vagy azzal egyenértékű jogosultsággal (266/2013. (VII.11.) Korm. rendelet 1. melléklete II./2. rész, 16. pont szerint; betűjele: SZÉS6) [ajánlati elem legkedvezőbb szintje: 1 fő]</w:t>
            </w:r>
          </w:p>
        </w:tc>
        <w:tc>
          <w:tcPr>
            <w:tcW w:w="3260" w:type="dxa"/>
            <w:vAlign w:val="center"/>
          </w:tcPr>
          <w:p w14:paraId="3FE308E4"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E9" w14:textId="77777777" w:rsidTr="00CE0702">
        <w:trPr>
          <w:cantSplit/>
          <w:trHeight w:val="868"/>
        </w:trPr>
        <w:tc>
          <w:tcPr>
            <w:tcW w:w="836" w:type="dxa"/>
            <w:vAlign w:val="center"/>
          </w:tcPr>
          <w:p w14:paraId="3FE308E6" w14:textId="01CFB572"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3.11.</w:t>
            </w:r>
          </w:p>
        </w:tc>
        <w:tc>
          <w:tcPr>
            <w:tcW w:w="5528" w:type="dxa"/>
            <w:vAlign w:val="center"/>
          </w:tcPr>
          <w:p w14:paraId="3FE308E7" w14:textId="77777777" w:rsidR="00265415" w:rsidRPr="00352227" w:rsidRDefault="00265415" w:rsidP="00CE0702">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Szakember, aki műemlékvédelemmel és/vagy örökségvédelemmel kapcsolatos tudományos tevékenységet végzett, melynek legalább 1 publikációja impakt faktorral rendelkezik [ajánlati elem legkedvezőbb szintje: 5 fő]</w:t>
            </w:r>
          </w:p>
        </w:tc>
        <w:tc>
          <w:tcPr>
            <w:tcW w:w="3260" w:type="dxa"/>
            <w:vAlign w:val="center"/>
          </w:tcPr>
          <w:p w14:paraId="3FE308E8"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fő</w:t>
            </w:r>
          </w:p>
        </w:tc>
      </w:tr>
      <w:tr w:rsidR="00265415" w:rsidRPr="00352227" w14:paraId="3FE308ED" w14:textId="77777777" w:rsidTr="00CE0702">
        <w:trPr>
          <w:cantSplit/>
          <w:trHeight w:val="868"/>
        </w:trPr>
        <w:tc>
          <w:tcPr>
            <w:tcW w:w="836" w:type="dxa"/>
            <w:vAlign w:val="center"/>
          </w:tcPr>
          <w:p w14:paraId="3FE308EA" w14:textId="187097AE" w:rsidR="00265415" w:rsidRPr="00352227" w:rsidRDefault="00265415" w:rsidP="00CE0702">
            <w:pPr>
              <w:tabs>
                <w:tab w:val="center" w:pos="7088"/>
              </w:tabs>
              <w:spacing w:after="0"/>
              <w:jc w:val="center"/>
              <w:rPr>
                <w:rFonts w:ascii="Tahoma" w:hAnsi="Tahoma" w:cs="Tahoma"/>
                <w:color w:val="000000" w:themeColor="text1"/>
                <w:sz w:val="21"/>
                <w:szCs w:val="21"/>
              </w:rPr>
            </w:pPr>
            <w:r w:rsidRPr="00352227">
              <w:rPr>
                <w:rFonts w:ascii="Tahoma" w:hAnsi="Tahoma" w:cs="Tahoma"/>
                <w:color w:val="000000" w:themeColor="text1"/>
                <w:sz w:val="21"/>
                <w:szCs w:val="21"/>
              </w:rPr>
              <w:t>3.12.</w:t>
            </w:r>
          </w:p>
        </w:tc>
        <w:tc>
          <w:tcPr>
            <w:tcW w:w="5528" w:type="dxa"/>
            <w:vAlign w:val="center"/>
          </w:tcPr>
          <w:p w14:paraId="3FE308EB" w14:textId="77777777" w:rsidR="00265415" w:rsidRPr="00352227" w:rsidRDefault="00265415" w:rsidP="00CE0702">
            <w:pPr>
              <w:tabs>
                <w:tab w:val="center" w:pos="7088"/>
              </w:tabs>
              <w:spacing w:after="0"/>
              <w:rPr>
                <w:rFonts w:ascii="Tahoma" w:hAnsi="Tahoma" w:cs="Tahoma"/>
                <w:color w:val="000000" w:themeColor="text1"/>
                <w:sz w:val="21"/>
                <w:szCs w:val="21"/>
              </w:rPr>
            </w:pPr>
            <w:r w:rsidRPr="00352227">
              <w:rPr>
                <w:rFonts w:ascii="Tahoma" w:hAnsi="Tahoma" w:cs="Tahoma"/>
                <w:color w:val="000000" w:themeColor="text1"/>
                <w:sz w:val="21"/>
                <w:szCs w:val="21"/>
              </w:rPr>
              <w:t>Állandó munkatársak létszáma a teljesítés során (322/2015. (X.30.) Korm.rendelet 9. § (2) bekezdés a) pontja alapján)</w:t>
            </w:r>
          </w:p>
        </w:tc>
        <w:tc>
          <w:tcPr>
            <w:tcW w:w="3260" w:type="dxa"/>
            <w:vAlign w:val="center"/>
          </w:tcPr>
          <w:p w14:paraId="3FE308EC"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 számú alszempont esetében</w:t>
            </w:r>
          </w:p>
        </w:tc>
      </w:tr>
      <w:tr w:rsidR="00265415" w:rsidRPr="00352227" w14:paraId="3FE308F1" w14:textId="77777777" w:rsidTr="00CE0702">
        <w:trPr>
          <w:cantSplit/>
          <w:trHeight w:val="868"/>
        </w:trPr>
        <w:tc>
          <w:tcPr>
            <w:tcW w:w="836" w:type="dxa"/>
            <w:vAlign w:val="center"/>
          </w:tcPr>
          <w:p w14:paraId="3FE308EE" w14:textId="3277A9B5" w:rsidR="00265415" w:rsidRPr="00352227" w:rsidRDefault="00265415" w:rsidP="00CE0702">
            <w:pPr>
              <w:tabs>
                <w:tab w:val="center" w:pos="7088"/>
              </w:tabs>
              <w:spacing w:after="0"/>
              <w:jc w:val="center"/>
              <w:rPr>
                <w:rFonts w:ascii="Tahoma" w:hAnsi="Tahoma" w:cs="Tahoma"/>
                <w:b/>
                <w:color w:val="000000" w:themeColor="text1"/>
                <w:sz w:val="21"/>
                <w:szCs w:val="21"/>
              </w:rPr>
            </w:pPr>
            <w:r w:rsidRPr="00352227">
              <w:rPr>
                <w:rFonts w:ascii="Tahoma" w:hAnsi="Tahoma" w:cs="Tahoma"/>
                <w:b/>
                <w:color w:val="000000" w:themeColor="text1"/>
                <w:sz w:val="21"/>
                <w:szCs w:val="21"/>
              </w:rPr>
              <w:t>4.</w:t>
            </w:r>
          </w:p>
        </w:tc>
        <w:tc>
          <w:tcPr>
            <w:tcW w:w="5528" w:type="dxa"/>
            <w:vAlign w:val="center"/>
          </w:tcPr>
          <w:p w14:paraId="3FE308EF" w14:textId="77777777" w:rsidR="00265415" w:rsidRPr="00352227" w:rsidRDefault="00265415" w:rsidP="00CE0702">
            <w:pPr>
              <w:tabs>
                <w:tab w:val="center" w:pos="7088"/>
              </w:tabs>
              <w:spacing w:after="0"/>
              <w:rPr>
                <w:rFonts w:ascii="Tahoma" w:hAnsi="Tahoma" w:cs="Tahoma"/>
                <w:b/>
                <w:color w:val="000000" w:themeColor="text1"/>
                <w:sz w:val="21"/>
                <w:szCs w:val="21"/>
              </w:rPr>
            </w:pPr>
            <w:r w:rsidRPr="00352227">
              <w:rPr>
                <w:rFonts w:ascii="Tahoma" w:eastAsia="Arial Unicode MS" w:hAnsi="Tahoma" w:cs="Tahoma"/>
                <w:b/>
                <w:color w:val="000000" w:themeColor="text1"/>
                <w:sz w:val="21"/>
                <w:szCs w:val="21"/>
                <w:bdr w:val="nil"/>
              </w:rPr>
              <w:t>A munkavégzés értékelésére vonatkozó részszempont</w:t>
            </w:r>
          </w:p>
        </w:tc>
        <w:tc>
          <w:tcPr>
            <w:tcW w:w="3260" w:type="dxa"/>
            <w:vAlign w:val="center"/>
          </w:tcPr>
          <w:p w14:paraId="3FE308F0" w14:textId="77777777" w:rsidR="00265415" w:rsidRPr="00352227" w:rsidRDefault="00265415" w:rsidP="00CE0702">
            <w:pPr>
              <w:spacing w:after="0"/>
              <w:jc w:val="center"/>
              <w:rPr>
                <w:rFonts w:ascii="Tahoma" w:hAnsi="Tahoma" w:cs="Tahoma"/>
                <w:b/>
                <w:bCs/>
                <w:color w:val="000000" w:themeColor="text1"/>
                <w:sz w:val="21"/>
                <w:szCs w:val="21"/>
              </w:rPr>
            </w:pPr>
            <w:r w:rsidRPr="00352227">
              <w:rPr>
                <w:rFonts w:ascii="Tahoma" w:hAnsi="Tahoma" w:cs="Tahoma"/>
                <w:b/>
                <w:bCs/>
                <w:color w:val="000000" w:themeColor="text1"/>
                <w:sz w:val="21"/>
                <w:szCs w:val="21"/>
              </w:rPr>
              <w:t>Ajánlat …. oldalától …. oldaláig</w:t>
            </w:r>
          </w:p>
        </w:tc>
      </w:tr>
    </w:tbl>
    <w:p w14:paraId="3FE308F2" w14:textId="77777777" w:rsidR="00265415" w:rsidRPr="00352227" w:rsidRDefault="00265415" w:rsidP="00265415">
      <w:pPr>
        <w:spacing w:before="120" w:after="120"/>
        <w:jc w:val="both"/>
        <w:rPr>
          <w:rFonts w:ascii="Tahoma" w:hAnsi="Tahoma" w:cs="Tahoma"/>
          <w:b/>
          <w:color w:val="auto"/>
          <w:sz w:val="21"/>
          <w:szCs w:val="21"/>
        </w:rPr>
      </w:pPr>
    </w:p>
    <w:tbl>
      <w:tblPr>
        <w:tblW w:w="0" w:type="auto"/>
        <w:tblLook w:val="04A0" w:firstRow="1" w:lastRow="0" w:firstColumn="1" w:lastColumn="0" w:noHBand="0" w:noVBand="1"/>
      </w:tblPr>
      <w:tblGrid>
        <w:gridCol w:w="1495"/>
        <w:gridCol w:w="3603"/>
        <w:gridCol w:w="4390"/>
      </w:tblGrid>
      <w:tr w:rsidR="006A261D" w:rsidRPr="00352227" w14:paraId="3FE308F4" w14:textId="77777777" w:rsidTr="00523AFC">
        <w:tc>
          <w:tcPr>
            <w:tcW w:w="9488" w:type="dxa"/>
            <w:gridSpan w:val="3"/>
          </w:tcPr>
          <w:p w14:paraId="3FE308F3" w14:textId="77777777" w:rsidR="006A261D" w:rsidRPr="00352227" w:rsidRDefault="006A261D"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6A261D" w:rsidRPr="00352227" w14:paraId="3FE308F8" w14:textId="77777777" w:rsidTr="00523AFC">
        <w:tc>
          <w:tcPr>
            <w:tcW w:w="1495" w:type="dxa"/>
          </w:tcPr>
          <w:p w14:paraId="3FE308F5"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F6" w14:textId="77777777" w:rsidR="006A261D" w:rsidRPr="00352227" w:rsidRDefault="006A261D" w:rsidP="007E7816">
            <w:pPr>
              <w:spacing w:before="120" w:after="120"/>
              <w:jc w:val="both"/>
              <w:rPr>
                <w:rFonts w:ascii="Tahoma" w:hAnsi="Tahoma" w:cs="Tahoma"/>
                <w:color w:val="auto"/>
                <w:sz w:val="21"/>
                <w:szCs w:val="21"/>
              </w:rPr>
            </w:pPr>
          </w:p>
        </w:tc>
        <w:tc>
          <w:tcPr>
            <w:tcW w:w="4390" w:type="dxa"/>
            <w:tcBorders>
              <w:bottom w:val="single" w:sz="4" w:space="0" w:color="auto"/>
            </w:tcBorders>
          </w:tcPr>
          <w:p w14:paraId="3FE308F7" w14:textId="77777777" w:rsidR="006A261D" w:rsidRPr="00352227" w:rsidRDefault="006A261D" w:rsidP="007E7816">
            <w:pPr>
              <w:spacing w:before="120" w:after="120"/>
              <w:jc w:val="both"/>
              <w:rPr>
                <w:rFonts w:ascii="Tahoma" w:hAnsi="Tahoma" w:cs="Tahoma"/>
                <w:color w:val="auto"/>
                <w:sz w:val="21"/>
                <w:szCs w:val="21"/>
              </w:rPr>
            </w:pPr>
          </w:p>
        </w:tc>
      </w:tr>
      <w:tr w:rsidR="006A261D" w:rsidRPr="00352227" w14:paraId="3FE308FC" w14:textId="77777777" w:rsidTr="00523AFC">
        <w:tc>
          <w:tcPr>
            <w:tcW w:w="1495" w:type="dxa"/>
          </w:tcPr>
          <w:p w14:paraId="3FE308F9"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FA" w14:textId="77777777" w:rsidR="006A261D" w:rsidRPr="00352227" w:rsidRDefault="006A261D" w:rsidP="007E7816">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8FB" w14:textId="77777777" w:rsidR="006A261D" w:rsidRPr="00352227" w:rsidRDefault="006A261D"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r w:rsidR="006A261D" w:rsidRPr="00352227" w14:paraId="3FE30900" w14:textId="77777777" w:rsidTr="00523AFC">
        <w:tc>
          <w:tcPr>
            <w:tcW w:w="1495" w:type="dxa"/>
          </w:tcPr>
          <w:p w14:paraId="3FE308FD" w14:textId="77777777" w:rsidR="006A261D" w:rsidRPr="00352227" w:rsidRDefault="006A261D" w:rsidP="007E7816">
            <w:pPr>
              <w:spacing w:before="120" w:after="120"/>
              <w:jc w:val="both"/>
              <w:rPr>
                <w:rFonts w:ascii="Tahoma" w:hAnsi="Tahoma" w:cs="Tahoma"/>
                <w:color w:val="auto"/>
                <w:sz w:val="21"/>
                <w:szCs w:val="21"/>
              </w:rPr>
            </w:pPr>
          </w:p>
        </w:tc>
        <w:tc>
          <w:tcPr>
            <w:tcW w:w="3603" w:type="dxa"/>
          </w:tcPr>
          <w:p w14:paraId="3FE308FE" w14:textId="77777777" w:rsidR="006A261D" w:rsidRPr="00352227" w:rsidRDefault="006A261D" w:rsidP="007E7816">
            <w:pPr>
              <w:spacing w:before="120" w:after="120"/>
              <w:jc w:val="both"/>
              <w:rPr>
                <w:rFonts w:ascii="Tahoma" w:hAnsi="Tahoma" w:cs="Tahoma"/>
                <w:color w:val="auto"/>
                <w:sz w:val="21"/>
                <w:szCs w:val="21"/>
              </w:rPr>
            </w:pPr>
          </w:p>
        </w:tc>
        <w:tc>
          <w:tcPr>
            <w:tcW w:w="4390" w:type="dxa"/>
          </w:tcPr>
          <w:p w14:paraId="3FE308FF" w14:textId="77777777" w:rsidR="006A261D" w:rsidRPr="00352227" w:rsidRDefault="006A261D" w:rsidP="007E7816">
            <w:pPr>
              <w:spacing w:before="120" w:after="120"/>
              <w:jc w:val="both"/>
              <w:rPr>
                <w:rFonts w:ascii="Tahoma" w:hAnsi="Tahoma" w:cs="Tahoma"/>
                <w:color w:val="auto"/>
                <w:sz w:val="21"/>
                <w:szCs w:val="21"/>
              </w:rPr>
            </w:pPr>
          </w:p>
        </w:tc>
      </w:tr>
    </w:tbl>
    <w:p w14:paraId="3FE30901" w14:textId="77777777" w:rsidR="002058B4" w:rsidRPr="00352227" w:rsidRDefault="005C5981" w:rsidP="007E7816">
      <w:pPr>
        <w:pageBreakBefore/>
        <w:spacing w:before="120" w:after="120"/>
        <w:jc w:val="right"/>
        <w:rPr>
          <w:rFonts w:ascii="Tahoma" w:hAnsi="Tahoma" w:cs="Tahoma"/>
          <w:color w:val="auto"/>
          <w:sz w:val="21"/>
          <w:szCs w:val="21"/>
        </w:rPr>
      </w:pPr>
      <w:r w:rsidRPr="00352227">
        <w:rPr>
          <w:rFonts w:ascii="Tahoma" w:hAnsi="Tahoma" w:cs="Tahoma"/>
          <w:b/>
          <w:color w:val="auto"/>
          <w:sz w:val="21"/>
          <w:szCs w:val="21"/>
        </w:rPr>
        <w:lastRenderedPageBreak/>
        <w:t>3</w:t>
      </w:r>
      <w:r w:rsidR="002058B4" w:rsidRPr="00352227">
        <w:rPr>
          <w:rFonts w:ascii="Tahoma" w:hAnsi="Tahoma" w:cs="Tahoma"/>
          <w:b/>
          <w:color w:val="auto"/>
          <w:sz w:val="21"/>
          <w:szCs w:val="21"/>
        </w:rPr>
        <w:t>. számú melléklet</w:t>
      </w:r>
    </w:p>
    <w:p w14:paraId="3FE30902" w14:textId="77777777" w:rsidR="002058B4" w:rsidRPr="00352227" w:rsidRDefault="000F7C78" w:rsidP="007E7816">
      <w:pPr>
        <w:spacing w:before="120" w:after="120"/>
        <w:jc w:val="center"/>
        <w:rPr>
          <w:rFonts w:ascii="Tahoma" w:hAnsi="Tahoma" w:cs="Tahoma"/>
          <w:b/>
          <w:caps/>
          <w:color w:val="auto"/>
          <w:sz w:val="21"/>
          <w:szCs w:val="21"/>
        </w:rPr>
      </w:pPr>
      <w:r w:rsidRPr="00352227">
        <w:rPr>
          <w:rFonts w:ascii="Tahoma" w:hAnsi="Tahoma" w:cs="Tahoma"/>
          <w:b/>
          <w:caps/>
          <w:color w:val="auto"/>
          <w:sz w:val="21"/>
          <w:szCs w:val="21"/>
        </w:rPr>
        <w:t>Ajánlati</w:t>
      </w:r>
      <w:r w:rsidR="002058B4" w:rsidRPr="00352227">
        <w:rPr>
          <w:rFonts w:ascii="Tahoma" w:hAnsi="Tahoma" w:cs="Tahoma"/>
          <w:b/>
          <w:caps/>
          <w:color w:val="auto"/>
          <w:sz w:val="21"/>
          <w:szCs w:val="21"/>
        </w:rPr>
        <w:t xml:space="preserve"> nyilatkozat</w:t>
      </w:r>
    </w:p>
    <w:p w14:paraId="3FE30903" w14:textId="77777777" w:rsidR="00BB7279" w:rsidRPr="00352227" w:rsidRDefault="002058B4" w:rsidP="00320303">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 xml:space="preserve">Alulírott …………………………….…….., mint a ……………………………… </w:t>
      </w:r>
      <w:r w:rsidRPr="00352227">
        <w:rPr>
          <w:rFonts w:ascii="Tahoma" w:hAnsi="Tahoma" w:cs="Tahoma"/>
          <w:i/>
          <w:color w:val="auto"/>
          <w:sz w:val="21"/>
          <w:szCs w:val="21"/>
        </w:rPr>
        <w:t>(ajánlattevő megnevezése)</w:t>
      </w:r>
      <w:r w:rsidRPr="00352227">
        <w:rPr>
          <w:rFonts w:ascii="Tahoma" w:hAnsi="Tahoma" w:cs="Tahoma"/>
          <w:color w:val="auto"/>
          <w:sz w:val="21"/>
          <w:szCs w:val="21"/>
        </w:rPr>
        <w:t xml:space="preserve"> …………………………. </w:t>
      </w:r>
      <w:r w:rsidRPr="00352227">
        <w:rPr>
          <w:rFonts w:ascii="Tahoma" w:hAnsi="Tahoma" w:cs="Tahoma"/>
          <w:i/>
          <w:color w:val="auto"/>
          <w:sz w:val="21"/>
          <w:szCs w:val="21"/>
        </w:rPr>
        <w:t xml:space="preserve">(ajánlattevő székhelye), </w:t>
      </w:r>
      <w:r w:rsidRPr="00352227">
        <w:rPr>
          <w:rFonts w:ascii="Tahoma" w:hAnsi="Tahoma" w:cs="Tahoma"/>
          <w:color w:val="auto"/>
          <w:sz w:val="21"/>
          <w:szCs w:val="21"/>
        </w:rPr>
        <w:t xml:space="preserve">…………………………. </w:t>
      </w:r>
      <w:r w:rsidRPr="00352227">
        <w:rPr>
          <w:rFonts w:ascii="Tahoma" w:hAnsi="Tahoma" w:cs="Tahoma"/>
          <w:i/>
          <w:color w:val="auto"/>
          <w:sz w:val="21"/>
          <w:szCs w:val="21"/>
        </w:rPr>
        <w:t>(Ajánlattevőt nyilvántartó cégbíróság neve), ………………………… (Ajánlattevő cégjegyzékszáma)</w:t>
      </w:r>
      <w:r w:rsidRPr="00352227">
        <w:rPr>
          <w:rFonts w:ascii="Tahoma" w:hAnsi="Tahoma" w:cs="Tahoma"/>
          <w:color w:val="auto"/>
          <w:sz w:val="21"/>
          <w:szCs w:val="21"/>
        </w:rPr>
        <w:t xml:space="preserve"> nevében kötelezettségvállalásra jogosult …………….. </w:t>
      </w:r>
      <w:r w:rsidRPr="00352227">
        <w:rPr>
          <w:rFonts w:ascii="Tahoma" w:hAnsi="Tahoma" w:cs="Tahoma"/>
          <w:i/>
          <w:color w:val="auto"/>
          <w:sz w:val="21"/>
          <w:szCs w:val="21"/>
        </w:rPr>
        <w:t>(tisztség megjelölése)</w:t>
      </w:r>
      <w:r w:rsidR="005C5981" w:rsidRPr="00352227">
        <w:rPr>
          <w:rFonts w:ascii="Tahoma" w:hAnsi="Tahoma" w:cs="Tahoma"/>
          <w:color w:val="auto"/>
          <w:sz w:val="21"/>
          <w:szCs w:val="21"/>
        </w:rPr>
        <w:t xml:space="preserve"> a </w:t>
      </w:r>
      <w:r w:rsidR="00820F76" w:rsidRPr="00352227">
        <w:rPr>
          <w:rFonts w:ascii="Tahoma" w:hAnsi="Tahoma" w:cs="Tahoma"/>
          <w:b/>
          <w:i/>
          <w:color w:val="auto"/>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006A261D" w:rsidRPr="00352227">
        <w:rPr>
          <w:rFonts w:ascii="Tahoma" w:hAnsi="Tahoma" w:cs="Tahoma"/>
          <w:b/>
          <w:color w:val="000000" w:themeColor="text1"/>
          <w:sz w:val="21"/>
          <w:szCs w:val="21"/>
        </w:rPr>
        <w:t>”</w:t>
      </w:r>
      <w:r w:rsidRPr="00352227">
        <w:rPr>
          <w:rFonts w:ascii="Tahoma" w:hAnsi="Tahoma" w:cs="Tahoma"/>
          <w:color w:val="auto"/>
          <w:sz w:val="21"/>
          <w:szCs w:val="21"/>
        </w:rPr>
        <w:t>tárgyában megindított közbeszerzési eljárással összefüggésben.</w:t>
      </w:r>
    </w:p>
    <w:p w14:paraId="3FE30904" w14:textId="77777777" w:rsidR="00762079" w:rsidRPr="00352227" w:rsidRDefault="00762079" w:rsidP="00762079">
      <w:pPr>
        <w:spacing w:after="0"/>
        <w:ind w:left="284" w:hanging="284"/>
        <w:jc w:val="both"/>
        <w:rPr>
          <w:rFonts w:ascii="Tahoma" w:hAnsi="Tahoma" w:cs="Tahoma"/>
          <w:color w:val="auto"/>
          <w:sz w:val="21"/>
          <w:szCs w:val="21"/>
        </w:rPr>
      </w:pPr>
      <w:r w:rsidRPr="00352227">
        <w:rPr>
          <w:rFonts w:ascii="Tahoma" w:hAnsi="Tahoma" w:cs="Tahoma"/>
          <w:color w:val="auto"/>
          <w:sz w:val="21"/>
          <w:szCs w:val="21"/>
        </w:rPr>
        <w:t>Nyilatkozom a Kbt. 66. § (6) bekezdés a) pontja alapján</w:t>
      </w:r>
      <w:r w:rsidRPr="00352227">
        <w:rPr>
          <w:rStyle w:val="Lbjegyzet-hivatkozs"/>
          <w:rFonts w:ascii="Tahoma" w:hAnsi="Tahoma" w:cs="Tahoma"/>
          <w:color w:val="auto"/>
          <w:sz w:val="21"/>
          <w:szCs w:val="21"/>
        </w:rPr>
        <w:footnoteReference w:id="2"/>
      </w:r>
      <w:r w:rsidRPr="00352227">
        <w:rPr>
          <w:rFonts w:ascii="Tahoma" w:hAnsi="Tahoma" w:cs="Tahoma"/>
          <w:color w:val="auto"/>
          <w:sz w:val="21"/>
          <w:szCs w:val="21"/>
        </w:rPr>
        <w:t>, hogy a közbeszerzés tárgyának alábbiakban meghatározott részeivel összefüggésben alvállalkozó(ka)t veszek igénybe</w:t>
      </w:r>
      <w:r w:rsidRPr="00352227">
        <w:rPr>
          <w:rStyle w:val="Lbjegyzet-karakterek"/>
          <w:rFonts w:ascii="Tahoma" w:hAnsi="Tahoma" w:cs="Tahoma"/>
          <w:color w:val="auto"/>
          <w:sz w:val="21"/>
          <w:szCs w:val="21"/>
        </w:rPr>
        <w:footnoteReference w:id="3"/>
      </w:r>
      <w:r w:rsidRPr="00352227">
        <w:rPr>
          <w:rFonts w:ascii="Tahoma" w:hAnsi="Tahoma" w:cs="Tahoma"/>
          <w:color w:val="auto"/>
          <w:sz w:val="21"/>
          <w:szCs w:val="21"/>
        </w:rPr>
        <w:t>:</w:t>
      </w:r>
    </w:p>
    <w:p w14:paraId="3FE30905" w14:textId="77777777" w:rsidR="00762079" w:rsidRPr="00352227" w:rsidRDefault="00762079" w:rsidP="00762079">
      <w:pPr>
        <w:spacing w:after="0"/>
        <w:ind w:left="284" w:hanging="284"/>
        <w:jc w:val="both"/>
        <w:rPr>
          <w:rFonts w:ascii="Tahoma" w:hAnsi="Tahoma" w:cs="Tahoma"/>
          <w:color w:val="auto"/>
          <w:sz w:val="21"/>
          <w:szCs w:val="21"/>
        </w:rPr>
      </w:pPr>
    </w:p>
    <w:tbl>
      <w:tblPr>
        <w:tblW w:w="0" w:type="auto"/>
        <w:jc w:val="center"/>
        <w:tblLayout w:type="fixed"/>
        <w:tblLook w:val="0000" w:firstRow="0" w:lastRow="0" w:firstColumn="0" w:lastColumn="0" w:noHBand="0" w:noVBand="0"/>
      </w:tblPr>
      <w:tblGrid>
        <w:gridCol w:w="8054"/>
      </w:tblGrid>
      <w:tr w:rsidR="00762079" w:rsidRPr="00352227" w14:paraId="3FE30907" w14:textId="77777777" w:rsidTr="00265415">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3FE30906" w14:textId="77777777" w:rsidR="00762079" w:rsidRPr="00352227" w:rsidRDefault="00762079" w:rsidP="005F4243">
            <w:pPr>
              <w:spacing w:before="120" w:after="120"/>
              <w:jc w:val="center"/>
              <w:rPr>
                <w:rFonts w:ascii="Tahoma" w:hAnsi="Tahoma" w:cs="Tahoma"/>
                <w:color w:val="auto"/>
                <w:sz w:val="16"/>
                <w:szCs w:val="16"/>
              </w:rPr>
            </w:pPr>
            <w:r w:rsidRPr="00352227">
              <w:rPr>
                <w:rFonts w:ascii="Tahoma" w:hAnsi="Tahoma" w:cs="Tahoma"/>
                <w:b/>
                <w:color w:val="auto"/>
                <w:sz w:val="16"/>
                <w:szCs w:val="16"/>
              </w:rPr>
              <w:t xml:space="preserve">A közbeszerzés azon része, amellyel összefüggésben szerződést fog kötni </w:t>
            </w:r>
          </w:p>
        </w:tc>
      </w:tr>
      <w:tr w:rsidR="00762079" w:rsidRPr="00352227" w14:paraId="3FE30909"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FE30908"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r>
      <w:tr w:rsidR="00762079" w:rsidRPr="00352227" w14:paraId="3FE3090B"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FE3090A"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r>
    </w:tbl>
    <w:p w14:paraId="3FE3090C" w14:textId="77777777" w:rsidR="00762079" w:rsidRPr="00352227" w:rsidRDefault="00762079" w:rsidP="00762079">
      <w:pPr>
        <w:spacing w:after="0"/>
        <w:ind w:left="284" w:hanging="284"/>
        <w:jc w:val="both"/>
        <w:rPr>
          <w:rFonts w:ascii="Tahoma" w:hAnsi="Tahoma" w:cs="Tahoma"/>
          <w:color w:val="auto"/>
          <w:sz w:val="21"/>
          <w:szCs w:val="21"/>
        </w:rPr>
      </w:pPr>
    </w:p>
    <w:p w14:paraId="3FE3090D" w14:textId="77777777" w:rsidR="00762079" w:rsidRPr="00352227" w:rsidRDefault="00762079" w:rsidP="00762079">
      <w:pPr>
        <w:spacing w:after="0"/>
        <w:ind w:left="284" w:hanging="284"/>
        <w:jc w:val="both"/>
        <w:rPr>
          <w:rFonts w:ascii="Tahoma" w:hAnsi="Tahoma" w:cs="Tahoma"/>
          <w:color w:val="auto"/>
          <w:sz w:val="21"/>
          <w:szCs w:val="21"/>
        </w:rPr>
      </w:pPr>
      <w:r w:rsidRPr="00352227">
        <w:rPr>
          <w:rFonts w:ascii="Tahoma" w:hAnsi="Tahoma" w:cs="Tahoma"/>
          <w:color w:val="auto"/>
          <w:sz w:val="21"/>
          <w:szCs w:val="21"/>
        </w:rPr>
        <w:t>Nyilatkozom a Kbt. 66. § (6) bekezdés b) pontja alapján</w:t>
      </w:r>
      <w:r w:rsidRPr="00352227">
        <w:rPr>
          <w:rStyle w:val="Lbjegyzet-hivatkozs"/>
          <w:rFonts w:ascii="Tahoma" w:hAnsi="Tahoma" w:cs="Tahoma"/>
          <w:color w:val="auto"/>
          <w:sz w:val="21"/>
          <w:szCs w:val="21"/>
        </w:rPr>
        <w:footnoteReference w:id="4"/>
      </w:r>
      <w:r w:rsidRPr="00352227">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p w14:paraId="3FE3090E" w14:textId="77777777" w:rsidR="00762079" w:rsidRPr="00352227" w:rsidRDefault="00762079" w:rsidP="00762079">
      <w:pPr>
        <w:spacing w:after="0"/>
        <w:ind w:left="284" w:hanging="284"/>
        <w:jc w:val="both"/>
        <w:rPr>
          <w:rFonts w:ascii="Tahoma" w:hAnsi="Tahoma" w:cs="Tahoma"/>
          <w:b/>
          <w:color w:val="auto"/>
          <w:sz w:val="21"/>
          <w:szCs w:val="21"/>
        </w:rPr>
      </w:pPr>
    </w:p>
    <w:tbl>
      <w:tblPr>
        <w:tblW w:w="0" w:type="auto"/>
        <w:jc w:val="center"/>
        <w:tblLayout w:type="fixed"/>
        <w:tblLook w:val="0000" w:firstRow="0" w:lastRow="0" w:firstColumn="0" w:lastColumn="0" w:noHBand="0" w:noVBand="0"/>
      </w:tblPr>
      <w:tblGrid>
        <w:gridCol w:w="4735"/>
        <w:gridCol w:w="3167"/>
      </w:tblGrid>
      <w:tr w:rsidR="00762079" w:rsidRPr="00352227" w14:paraId="3FE30911" w14:textId="77777777" w:rsidTr="00265415">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3FE3090F" w14:textId="77777777" w:rsidR="00762079" w:rsidRPr="00352227" w:rsidRDefault="00762079" w:rsidP="005F4243">
            <w:pPr>
              <w:spacing w:before="120" w:after="120"/>
              <w:jc w:val="center"/>
              <w:rPr>
                <w:rFonts w:ascii="Tahoma" w:hAnsi="Tahoma" w:cs="Tahoma"/>
                <w:b/>
                <w:color w:val="auto"/>
                <w:sz w:val="16"/>
                <w:szCs w:val="16"/>
              </w:rPr>
            </w:pPr>
            <w:r w:rsidRPr="00352227">
              <w:rPr>
                <w:rFonts w:ascii="Tahoma" w:hAnsi="Tahoma" w:cs="Tahoma"/>
                <w:b/>
                <w:color w:val="auto"/>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FE30910" w14:textId="77777777" w:rsidR="00762079" w:rsidRPr="00352227" w:rsidRDefault="00762079" w:rsidP="005F4243">
            <w:pPr>
              <w:spacing w:before="120" w:after="120"/>
              <w:ind w:left="-10" w:firstLine="10"/>
              <w:jc w:val="center"/>
              <w:rPr>
                <w:rFonts w:ascii="Tahoma" w:hAnsi="Tahoma" w:cs="Tahoma"/>
                <w:b/>
                <w:color w:val="auto"/>
                <w:sz w:val="16"/>
                <w:szCs w:val="16"/>
              </w:rPr>
            </w:pPr>
            <w:r w:rsidRPr="00352227">
              <w:rPr>
                <w:rFonts w:ascii="Tahoma" w:hAnsi="Tahoma" w:cs="Tahoma"/>
                <w:b/>
                <w:color w:val="auto"/>
                <w:sz w:val="16"/>
                <w:szCs w:val="16"/>
              </w:rPr>
              <w:t>A közbeszerzés azon része, amellyel összefüggésben szerződést fog kötni</w:t>
            </w:r>
          </w:p>
        </w:tc>
      </w:tr>
      <w:tr w:rsidR="00762079" w:rsidRPr="00352227" w14:paraId="3FE30914"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3FE30912"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3FE30913"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r>
      <w:tr w:rsidR="00762079" w:rsidRPr="00352227" w14:paraId="3FE30917"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3FE30915"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3FE30916" w14:textId="77777777" w:rsidR="00762079" w:rsidRPr="00352227" w:rsidRDefault="00762079" w:rsidP="005F4243">
            <w:pPr>
              <w:snapToGrid w:val="0"/>
              <w:spacing w:before="120" w:after="120"/>
              <w:ind w:left="284" w:hanging="284"/>
              <w:jc w:val="center"/>
              <w:rPr>
                <w:rFonts w:ascii="Tahoma" w:hAnsi="Tahoma" w:cs="Tahoma"/>
                <w:color w:val="auto"/>
                <w:sz w:val="16"/>
                <w:szCs w:val="16"/>
              </w:rPr>
            </w:pPr>
          </w:p>
        </w:tc>
      </w:tr>
    </w:tbl>
    <w:p w14:paraId="3FE30918" w14:textId="77777777" w:rsidR="00762079" w:rsidRPr="00352227" w:rsidRDefault="00762079" w:rsidP="00320303">
      <w:pPr>
        <w:spacing w:before="120" w:after="120"/>
        <w:jc w:val="both"/>
        <w:rPr>
          <w:rFonts w:ascii="Tahoma" w:hAnsi="Tahoma" w:cs="Tahoma"/>
          <w:color w:val="auto"/>
          <w:sz w:val="21"/>
          <w:szCs w:val="21"/>
        </w:rPr>
      </w:pPr>
    </w:p>
    <w:p w14:paraId="3FE30919" w14:textId="77777777" w:rsidR="00BB7279" w:rsidRPr="00352227" w:rsidRDefault="00BB7279" w:rsidP="00320303">
      <w:pPr>
        <w:spacing w:before="120" w:after="120"/>
        <w:jc w:val="both"/>
        <w:rPr>
          <w:rFonts w:ascii="Tahoma" w:hAnsi="Tahoma" w:cs="Tahoma"/>
          <w:b/>
          <w:color w:val="auto"/>
          <w:sz w:val="21"/>
          <w:szCs w:val="21"/>
        </w:rPr>
      </w:pPr>
      <w:r w:rsidRPr="00352227">
        <w:rPr>
          <w:rFonts w:ascii="Tahoma" w:hAnsi="Tahoma" w:cs="Tahoma"/>
          <w:color w:val="auto"/>
          <w:sz w:val="21"/>
          <w:szCs w:val="21"/>
        </w:rPr>
        <w:t xml:space="preserve">Nyilatkozom a Kbt. </w:t>
      </w:r>
      <w:r w:rsidR="00320303" w:rsidRPr="00352227">
        <w:rPr>
          <w:rFonts w:ascii="Tahoma" w:hAnsi="Tahoma" w:cs="Tahoma"/>
          <w:color w:val="auto"/>
          <w:sz w:val="21"/>
          <w:szCs w:val="21"/>
        </w:rPr>
        <w:t>65. § (7</w:t>
      </w:r>
      <w:r w:rsidRPr="00352227">
        <w:rPr>
          <w:rFonts w:ascii="Tahoma" w:hAnsi="Tahoma" w:cs="Tahoma"/>
          <w:color w:val="auto"/>
          <w:sz w:val="21"/>
          <w:szCs w:val="21"/>
        </w:rPr>
        <w:t>) bekezdése alapján</w:t>
      </w:r>
      <w:r w:rsidRPr="00352227">
        <w:rPr>
          <w:rStyle w:val="Lbjegyzet-hivatkozs"/>
          <w:rFonts w:ascii="Tahoma" w:hAnsi="Tahoma" w:cs="Tahoma"/>
          <w:color w:val="auto"/>
          <w:sz w:val="21"/>
          <w:szCs w:val="21"/>
        </w:rPr>
        <w:footnoteReference w:id="5"/>
      </w:r>
      <w:r w:rsidRPr="00352227">
        <w:rPr>
          <w:rFonts w:ascii="Tahoma" w:hAnsi="Tahoma" w:cs="Tahoma"/>
          <w:color w:val="auto"/>
          <w:sz w:val="21"/>
          <w:szCs w:val="21"/>
        </w:rPr>
        <w:t>, hogy az alábbi kapacitást nyújtó szervezet(ek)et kívánjuk igénybe venni</w:t>
      </w:r>
      <w:r w:rsidRPr="00352227">
        <w:rPr>
          <w:rStyle w:val="Lbjegyzet-karakterek"/>
          <w:rFonts w:ascii="Tahoma" w:hAnsi="Tahoma" w:cs="Tahoma"/>
          <w:color w:val="auto"/>
          <w:sz w:val="21"/>
          <w:szCs w:val="21"/>
        </w:rPr>
        <w:footnoteReference w:id="6"/>
      </w:r>
      <w:r w:rsidRPr="00352227">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352227" w14:paraId="3FE3091C" w14:textId="77777777" w:rsidTr="00265415">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3FE3091A" w14:textId="77777777" w:rsidR="00BB7279" w:rsidRPr="00352227" w:rsidRDefault="00BB7279" w:rsidP="007E7816">
            <w:pPr>
              <w:spacing w:before="120" w:after="120"/>
              <w:jc w:val="center"/>
              <w:rPr>
                <w:rFonts w:ascii="Tahoma" w:hAnsi="Tahoma" w:cs="Tahoma"/>
                <w:b/>
                <w:bCs/>
                <w:color w:val="auto"/>
                <w:sz w:val="16"/>
                <w:szCs w:val="16"/>
              </w:rPr>
            </w:pPr>
            <w:r w:rsidRPr="00352227">
              <w:rPr>
                <w:rFonts w:ascii="Tahoma" w:hAnsi="Tahoma" w:cs="Tahoma"/>
                <w:b/>
                <w:color w:val="auto"/>
                <w:sz w:val="16"/>
                <w:szCs w:val="16"/>
              </w:rPr>
              <w:lastRenderedPageBreak/>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3FE3091B" w14:textId="77777777" w:rsidR="00BB7279" w:rsidRPr="00352227" w:rsidRDefault="00BB7279" w:rsidP="007E7816">
            <w:pPr>
              <w:spacing w:before="120" w:after="120"/>
              <w:jc w:val="center"/>
              <w:rPr>
                <w:rFonts w:ascii="Tahoma" w:hAnsi="Tahoma" w:cs="Tahoma"/>
                <w:color w:val="auto"/>
                <w:sz w:val="16"/>
                <w:szCs w:val="16"/>
              </w:rPr>
            </w:pPr>
            <w:r w:rsidRPr="00352227">
              <w:rPr>
                <w:rFonts w:ascii="Tahoma" w:hAnsi="Tahoma" w:cs="Tahoma"/>
                <w:b/>
                <w:bCs/>
                <w:color w:val="auto"/>
                <w:sz w:val="16"/>
                <w:szCs w:val="16"/>
              </w:rPr>
              <w:t>Az alkalmassági feltétel</w:t>
            </w:r>
            <w:r w:rsidR="00320303" w:rsidRPr="00352227">
              <w:rPr>
                <w:rStyle w:val="Lbjegyzet-hivatkozs"/>
                <w:rFonts w:ascii="Tahoma" w:hAnsi="Tahoma" w:cs="Tahoma"/>
                <w:b/>
                <w:bCs/>
                <w:color w:val="auto"/>
                <w:sz w:val="16"/>
                <w:szCs w:val="16"/>
              </w:rPr>
              <w:footnoteReference w:id="7"/>
            </w:r>
            <w:r w:rsidRPr="00352227">
              <w:rPr>
                <w:rFonts w:ascii="Tahoma" w:hAnsi="Tahoma" w:cs="Tahoma"/>
                <w:b/>
                <w:bCs/>
                <w:color w:val="auto"/>
                <w:sz w:val="16"/>
                <w:szCs w:val="16"/>
              </w:rPr>
              <w:t xml:space="preserve">, amelynek igazolásához a kapacitást nyújtó szervezet erőforrására támaszkodik </w:t>
            </w:r>
            <w:r w:rsidRPr="00352227">
              <w:rPr>
                <w:rFonts w:ascii="Tahoma" w:hAnsi="Tahoma" w:cs="Tahoma"/>
                <w:bCs/>
                <w:sz w:val="16"/>
                <w:szCs w:val="16"/>
              </w:rPr>
              <w:t>(a felhívás vonatkozó pontjának megjelölése)</w:t>
            </w:r>
          </w:p>
        </w:tc>
      </w:tr>
      <w:tr w:rsidR="00BB7279" w:rsidRPr="00352227" w14:paraId="3FE3091F"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FE3091D" w14:textId="77777777" w:rsidR="00BB7279" w:rsidRPr="00352227" w:rsidRDefault="00BB7279" w:rsidP="007E7816">
            <w:pPr>
              <w:snapToGrid w:val="0"/>
              <w:spacing w:before="120" w:after="120"/>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FE3091E" w14:textId="77777777" w:rsidR="00BB7279" w:rsidRPr="00352227" w:rsidRDefault="00BB7279" w:rsidP="007E7816">
            <w:pPr>
              <w:snapToGrid w:val="0"/>
              <w:spacing w:before="120" w:after="120"/>
              <w:jc w:val="center"/>
              <w:rPr>
                <w:rFonts w:ascii="Tahoma" w:hAnsi="Tahoma" w:cs="Tahoma"/>
                <w:color w:val="auto"/>
                <w:sz w:val="16"/>
                <w:szCs w:val="16"/>
              </w:rPr>
            </w:pPr>
          </w:p>
        </w:tc>
      </w:tr>
      <w:tr w:rsidR="00BB7279" w:rsidRPr="00352227" w14:paraId="3FE30922"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FE30920" w14:textId="77777777" w:rsidR="00BB7279" w:rsidRPr="00352227" w:rsidRDefault="00BB7279" w:rsidP="007E7816">
            <w:pPr>
              <w:snapToGrid w:val="0"/>
              <w:spacing w:before="120" w:after="120"/>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FE30921" w14:textId="77777777" w:rsidR="00BB7279" w:rsidRPr="00352227" w:rsidRDefault="00BB7279" w:rsidP="007E7816">
            <w:pPr>
              <w:snapToGrid w:val="0"/>
              <w:spacing w:before="120" w:after="120"/>
              <w:jc w:val="center"/>
              <w:rPr>
                <w:rFonts w:ascii="Tahoma" w:hAnsi="Tahoma" w:cs="Tahoma"/>
                <w:color w:val="auto"/>
                <w:sz w:val="16"/>
                <w:szCs w:val="16"/>
              </w:rPr>
            </w:pPr>
          </w:p>
        </w:tc>
      </w:tr>
    </w:tbl>
    <w:p w14:paraId="3FE30923" w14:textId="77777777" w:rsidR="00BB7279" w:rsidRPr="00352227" w:rsidRDefault="00BB7279" w:rsidP="007E7816">
      <w:pPr>
        <w:spacing w:before="120" w:after="120"/>
        <w:jc w:val="both"/>
        <w:rPr>
          <w:rFonts w:ascii="Tahoma" w:hAnsi="Tahoma" w:cs="Tahoma"/>
          <w:color w:val="auto"/>
          <w:sz w:val="21"/>
          <w:szCs w:val="21"/>
        </w:rPr>
      </w:pPr>
    </w:p>
    <w:p w14:paraId="3FE30924" w14:textId="77777777" w:rsidR="00BB7279" w:rsidRPr="00352227" w:rsidRDefault="00320303" w:rsidP="00320303">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A Kbt. 66. § (2</w:t>
      </w:r>
      <w:r w:rsidR="00BB7279" w:rsidRPr="00352227">
        <w:rPr>
          <w:rFonts w:ascii="Tahoma" w:hAnsi="Tahoma" w:cs="Tahoma"/>
          <w:color w:val="auto"/>
          <w:sz w:val="21"/>
          <w:szCs w:val="21"/>
        </w:rPr>
        <w:t xml:space="preserve">) </w:t>
      </w:r>
      <w:r w:rsidRPr="00352227">
        <w:rPr>
          <w:rFonts w:ascii="Tahoma" w:hAnsi="Tahoma" w:cs="Tahoma"/>
          <w:color w:val="auto"/>
          <w:sz w:val="21"/>
          <w:szCs w:val="21"/>
        </w:rPr>
        <w:t>bekezdése</w:t>
      </w:r>
      <w:r w:rsidR="00BB7279" w:rsidRPr="00352227">
        <w:rPr>
          <w:rFonts w:ascii="Tahoma" w:hAnsi="Tahoma" w:cs="Tahoma"/>
          <w:color w:val="auto"/>
          <w:sz w:val="21"/>
          <w:szCs w:val="21"/>
        </w:rPr>
        <w:t xml:space="preserve"> alapján nyilatkozom, hogy ajánlatunk az előzőekben meghatározott - általunk teljes körűen megismert - dokumentumokon alapszik.</w:t>
      </w:r>
    </w:p>
    <w:p w14:paraId="3FE30925" w14:textId="77777777" w:rsidR="00BB7279" w:rsidRPr="00352227" w:rsidRDefault="00BB7279" w:rsidP="00320303">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 xml:space="preserve">A szerződéstervezetben rögzített, a tárgyi feladat ellátásához szükséges kötelezettségeinket maradéktalanul teljesítjük a Felolvasólapon </w:t>
      </w:r>
      <w:r w:rsidR="00265415" w:rsidRPr="00352227">
        <w:rPr>
          <w:rFonts w:ascii="Tahoma" w:hAnsi="Tahoma" w:cs="Tahoma"/>
          <w:color w:val="auto"/>
          <w:sz w:val="21"/>
          <w:szCs w:val="21"/>
        </w:rPr>
        <w:t>megadott</w:t>
      </w:r>
      <w:r w:rsidRPr="00352227">
        <w:rPr>
          <w:rFonts w:ascii="Tahoma" w:hAnsi="Tahoma" w:cs="Tahoma"/>
          <w:color w:val="auto"/>
          <w:sz w:val="21"/>
          <w:szCs w:val="21"/>
        </w:rPr>
        <w:t xml:space="preserve"> ár alkalmazásával. Nyilatkozunk, hogy ajánlatunkat az ajánlati kötöttség beálltát követően az ajánlattételi felhívásban megjelölt időpontig fenntartjuk.</w:t>
      </w:r>
    </w:p>
    <w:p w14:paraId="3FE30926" w14:textId="77777777" w:rsidR="00BB7279" w:rsidRPr="00352227" w:rsidRDefault="00BB7279" w:rsidP="00762079">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Nyilatkozom, hogy nyertességünk esetén a jelen dokumentáció mellékletét képező szerződéstervezet megkötését vállaljuk és azt a szerződésben foglalt a feltételekkel teljesítjük.</w:t>
      </w:r>
    </w:p>
    <w:p w14:paraId="3FE30927" w14:textId="77777777" w:rsidR="00BB7279" w:rsidRPr="00352227" w:rsidRDefault="00320303" w:rsidP="00762079">
      <w:pPr>
        <w:pStyle w:val="Szvegtrzsbehzssal"/>
        <w:spacing w:before="120"/>
        <w:ind w:left="0"/>
        <w:jc w:val="both"/>
        <w:rPr>
          <w:rFonts w:ascii="Tahoma" w:hAnsi="Tahoma" w:cs="Tahoma"/>
          <w:color w:val="auto"/>
          <w:sz w:val="21"/>
          <w:szCs w:val="21"/>
        </w:rPr>
      </w:pPr>
      <w:r w:rsidRPr="00352227">
        <w:rPr>
          <w:rFonts w:ascii="Tahoma" w:hAnsi="Tahoma" w:cs="Tahoma"/>
          <w:color w:val="auto"/>
          <w:sz w:val="21"/>
          <w:szCs w:val="21"/>
        </w:rPr>
        <w:t>A Kb</w:t>
      </w:r>
      <w:r w:rsidR="00762079" w:rsidRPr="00352227">
        <w:rPr>
          <w:rFonts w:ascii="Tahoma" w:hAnsi="Tahoma" w:cs="Tahoma"/>
          <w:color w:val="auto"/>
          <w:sz w:val="21"/>
          <w:szCs w:val="21"/>
        </w:rPr>
        <w:t>t. 66. § (4</w:t>
      </w:r>
      <w:r w:rsidRPr="00352227">
        <w:rPr>
          <w:rFonts w:ascii="Tahoma" w:hAnsi="Tahoma" w:cs="Tahoma"/>
          <w:color w:val="auto"/>
          <w:sz w:val="21"/>
          <w:szCs w:val="21"/>
        </w:rPr>
        <w:t>) bekezdése alapján n</w:t>
      </w:r>
      <w:r w:rsidR="00BB7279" w:rsidRPr="00352227">
        <w:rPr>
          <w:rFonts w:ascii="Tahoma" w:hAnsi="Tahoma" w:cs="Tahoma"/>
          <w:color w:val="auto"/>
          <w:sz w:val="21"/>
          <w:szCs w:val="21"/>
        </w:rPr>
        <w:t xml:space="preserve">yilatkozom továbbá, hogy vállalkozásunk </w:t>
      </w:r>
    </w:p>
    <w:p w14:paraId="3FE30928" w14:textId="77777777" w:rsidR="00BB7279" w:rsidRPr="00352227" w:rsidRDefault="00BB7279" w:rsidP="00FF2141">
      <w:pPr>
        <w:pStyle w:val="Szvegtrzsbehzssal"/>
        <w:numPr>
          <w:ilvl w:val="0"/>
          <w:numId w:val="7"/>
        </w:numPr>
        <w:spacing w:before="120"/>
        <w:jc w:val="both"/>
        <w:rPr>
          <w:rFonts w:ascii="Tahoma" w:hAnsi="Tahoma" w:cs="Tahoma"/>
          <w:color w:val="auto"/>
          <w:sz w:val="21"/>
          <w:szCs w:val="21"/>
        </w:rPr>
      </w:pPr>
      <w:r w:rsidRPr="00352227">
        <w:rPr>
          <w:rFonts w:ascii="Tahoma" w:hAnsi="Tahoma" w:cs="Tahoma"/>
          <w:color w:val="auto"/>
          <w:sz w:val="21"/>
          <w:szCs w:val="21"/>
        </w:rPr>
        <w:t>a kis- és középvállalkozásokról, fejlődésük támogatásáról szóló törvény szerint ……………………………………-vállalkozásnak</w:t>
      </w:r>
      <w:r w:rsidRPr="00352227">
        <w:rPr>
          <w:rStyle w:val="Lbjegyzet-karakterek"/>
          <w:rFonts w:ascii="Tahoma" w:hAnsi="Tahoma" w:cs="Tahoma"/>
          <w:color w:val="auto"/>
          <w:sz w:val="21"/>
          <w:szCs w:val="21"/>
        </w:rPr>
        <w:footnoteReference w:id="8"/>
      </w:r>
      <w:r w:rsidRPr="00352227">
        <w:rPr>
          <w:rFonts w:ascii="Tahoma" w:hAnsi="Tahoma" w:cs="Tahoma"/>
          <w:color w:val="auto"/>
          <w:sz w:val="21"/>
          <w:szCs w:val="21"/>
        </w:rPr>
        <w:t xml:space="preserve"> minősül / </w:t>
      </w:r>
    </w:p>
    <w:p w14:paraId="3FE30929" w14:textId="77777777" w:rsidR="00BB7279" w:rsidRPr="00352227" w:rsidRDefault="00BB7279" w:rsidP="00FF2141">
      <w:pPr>
        <w:pStyle w:val="Szvegtrzsbehzssal"/>
        <w:numPr>
          <w:ilvl w:val="0"/>
          <w:numId w:val="7"/>
        </w:numPr>
        <w:spacing w:before="120"/>
        <w:jc w:val="both"/>
        <w:rPr>
          <w:rFonts w:ascii="Tahoma" w:hAnsi="Tahoma" w:cs="Tahoma"/>
          <w:color w:val="auto"/>
          <w:sz w:val="21"/>
          <w:szCs w:val="21"/>
        </w:rPr>
      </w:pPr>
      <w:r w:rsidRPr="00352227">
        <w:rPr>
          <w:rFonts w:ascii="Tahoma" w:hAnsi="Tahoma" w:cs="Tahoma"/>
          <w:color w:val="auto"/>
          <w:sz w:val="21"/>
          <w:szCs w:val="21"/>
        </w:rPr>
        <w:t>nem tartozik a kis- és középvállalkozásokról, fejlődésük támogatásáról szóló törvény hatálya alá</w:t>
      </w:r>
      <w:r w:rsidRPr="00352227">
        <w:rPr>
          <w:rStyle w:val="Lbjegyzet-karakterek"/>
          <w:rFonts w:ascii="Tahoma" w:hAnsi="Tahoma" w:cs="Tahoma"/>
          <w:color w:val="auto"/>
          <w:sz w:val="21"/>
          <w:szCs w:val="21"/>
        </w:rPr>
        <w:footnoteReference w:id="9"/>
      </w:r>
      <w:r w:rsidRPr="00352227">
        <w:rPr>
          <w:rFonts w:ascii="Tahoma" w:hAnsi="Tahoma" w:cs="Tahoma"/>
          <w:color w:val="auto"/>
          <w:sz w:val="21"/>
          <w:szCs w:val="21"/>
        </w:rPr>
        <w:t>.</w:t>
      </w:r>
    </w:p>
    <w:tbl>
      <w:tblPr>
        <w:tblW w:w="0" w:type="auto"/>
        <w:tblLook w:val="04A0" w:firstRow="1" w:lastRow="0" w:firstColumn="1" w:lastColumn="0" w:noHBand="0" w:noVBand="1"/>
      </w:tblPr>
      <w:tblGrid>
        <w:gridCol w:w="1495"/>
        <w:gridCol w:w="3603"/>
        <w:gridCol w:w="4390"/>
      </w:tblGrid>
      <w:tr w:rsidR="00BB7279" w:rsidRPr="00352227" w14:paraId="3FE3092B" w14:textId="77777777" w:rsidTr="00F516A6">
        <w:tc>
          <w:tcPr>
            <w:tcW w:w="9488" w:type="dxa"/>
            <w:gridSpan w:val="3"/>
          </w:tcPr>
          <w:p w14:paraId="3FE3092A" w14:textId="77777777" w:rsidR="00BB7279" w:rsidRPr="00352227" w:rsidRDefault="00BB7279"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BB7279" w:rsidRPr="00352227" w14:paraId="3FE3092F" w14:textId="77777777" w:rsidTr="00F516A6">
        <w:tc>
          <w:tcPr>
            <w:tcW w:w="1495" w:type="dxa"/>
          </w:tcPr>
          <w:p w14:paraId="3FE3092C" w14:textId="77777777" w:rsidR="00BB7279" w:rsidRPr="00352227" w:rsidRDefault="00BB7279" w:rsidP="007E7816">
            <w:pPr>
              <w:spacing w:before="120" w:after="120"/>
              <w:jc w:val="both"/>
              <w:rPr>
                <w:rFonts w:ascii="Tahoma" w:hAnsi="Tahoma" w:cs="Tahoma"/>
                <w:color w:val="auto"/>
                <w:sz w:val="21"/>
                <w:szCs w:val="21"/>
              </w:rPr>
            </w:pPr>
          </w:p>
        </w:tc>
        <w:tc>
          <w:tcPr>
            <w:tcW w:w="3603" w:type="dxa"/>
          </w:tcPr>
          <w:p w14:paraId="3FE3092D" w14:textId="77777777" w:rsidR="00BB7279" w:rsidRPr="00352227" w:rsidRDefault="00BB7279" w:rsidP="007E7816">
            <w:pPr>
              <w:spacing w:before="120" w:after="120"/>
              <w:jc w:val="both"/>
              <w:rPr>
                <w:rFonts w:ascii="Tahoma" w:hAnsi="Tahoma" w:cs="Tahoma"/>
                <w:color w:val="auto"/>
                <w:sz w:val="21"/>
                <w:szCs w:val="21"/>
              </w:rPr>
            </w:pPr>
          </w:p>
        </w:tc>
        <w:tc>
          <w:tcPr>
            <w:tcW w:w="4390" w:type="dxa"/>
            <w:tcBorders>
              <w:bottom w:val="single" w:sz="4" w:space="0" w:color="auto"/>
            </w:tcBorders>
          </w:tcPr>
          <w:p w14:paraId="3FE3092E" w14:textId="77777777" w:rsidR="00BB7279" w:rsidRPr="00352227" w:rsidRDefault="00BB7279" w:rsidP="007E7816">
            <w:pPr>
              <w:spacing w:before="120" w:after="120"/>
              <w:jc w:val="both"/>
              <w:rPr>
                <w:rFonts w:ascii="Tahoma" w:hAnsi="Tahoma" w:cs="Tahoma"/>
                <w:color w:val="auto"/>
                <w:sz w:val="21"/>
                <w:szCs w:val="21"/>
              </w:rPr>
            </w:pPr>
          </w:p>
        </w:tc>
      </w:tr>
      <w:tr w:rsidR="00BB7279" w:rsidRPr="00352227" w14:paraId="3FE30933" w14:textId="77777777" w:rsidTr="00F516A6">
        <w:tc>
          <w:tcPr>
            <w:tcW w:w="1495" w:type="dxa"/>
          </w:tcPr>
          <w:p w14:paraId="3FE30930" w14:textId="77777777" w:rsidR="00BB7279" w:rsidRPr="00352227" w:rsidRDefault="00BB7279" w:rsidP="007E7816">
            <w:pPr>
              <w:spacing w:before="120" w:after="120"/>
              <w:jc w:val="both"/>
              <w:rPr>
                <w:rFonts w:ascii="Tahoma" w:hAnsi="Tahoma" w:cs="Tahoma"/>
                <w:color w:val="auto"/>
                <w:sz w:val="21"/>
                <w:szCs w:val="21"/>
              </w:rPr>
            </w:pPr>
          </w:p>
        </w:tc>
        <w:tc>
          <w:tcPr>
            <w:tcW w:w="3603" w:type="dxa"/>
          </w:tcPr>
          <w:p w14:paraId="3FE30931" w14:textId="77777777" w:rsidR="00BB7279" w:rsidRPr="00352227" w:rsidRDefault="00BB7279" w:rsidP="007E7816">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932" w14:textId="77777777" w:rsidR="00BB7279" w:rsidRPr="00352227" w:rsidRDefault="00BB7279"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bl>
    <w:p w14:paraId="3FE30935" w14:textId="77777777" w:rsidR="002058B4" w:rsidRPr="00352227" w:rsidRDefault="002058B4" w:rsidP="007E7816">
      <w:pPr>
        <w:spacing w:before="120" w:after="120"/>
        <w:jc w:val="right"/>
        <w:rPr>
          <w:rFonts w:ascii="Tahoma" w:hAnsi="Tahoma" w:cs="Tahoma"/>
          <w:color w:val="auto"/>
          <w:sz w:val="21"/>
          <w:szCs w:val="21"/>
        </w:rPr>
      </w:pPr>
    </w:p>
    <w:p w14:paraId="3FE30936" w14:textId="77777777" w:rsidR="005C5981" w:rsidRPr="00352227" w:rsidRDefault="005C5981">
      <w:pPr>
        <w:suppressAutoHyphens w:val="0"/>
        <w:spacing w:after="0" w:line="240" w:lineRule="auto"/>
        <w:textAlignment w:val="auto"/>
        <w:rPr>
          <w:rFonts w:ascii="Tahoma" w:hAnsi="Tahoma" w:cs="Tahoma"/>
          <w:b/>
          <w:sz w:val="21"/>
          <w:szCs w:val="21"/>
        </w:rPr>
      </w:pPr>
      <w:r w:rsidRPr="00352227">
        <w:rPr>
          <w:rFonts w:ascii="Tahoma" w:hAnsi="Tahoma" w:cs="Tahoma"/>
          <w:b/>
          <w:sz w:val="21"/>
          <w:szCs w:val="21"/>
        </w:rPr>
        <w:br w:type="page"/>
      </w:r>
    </w:p>
    <w:p w14:paraId="3FE30937" w14:textId="77777777" w:rsidR="00C10C7A" w:rsidRPr="00352227" w:rsidRDefault="00C10C7A" w:rsidP="00FF2141">
      <w:pPr>
        <w:pStyle w:val="Listaszerbekezds"/>
        <w:numPr>
          <w:ilvl w:val="0"/>
          <w:numId w:val="8"/>
        </w:numPr>
        <w:tabs>
          <w:tab w:val="center" w:pos="6521"/>
        </w:tabs>
        <w:jc w:val="right"/>
        <w:rPr>
          <w:rFonts w:ascii="Tahoma" w:hAnsi="Tahoma" w:cs="Tahoma"/>
          <w:b/>
          <w:sz w:val="21"/>
          <w:szCs w:val="21"/>
        </w:rPr>
      </w:pPr>
      <w:r w:rsidRPr="00352227">
        <w:rPr>
          <w:rFonts w:ascii="Tahoma" w:hAnsi="Tahoma" w:cs="Tahoma"/>
          <w:b/>
          <w:sz w:val="21"/>
          <w:szCs w:val="21"/>
        </w:rPr>
        <w:lastRenderedPageBreak/>
        <w:t>számú melléklet</w:t>
      </w:r>
    </w:p>
    <w:p w14:paraId="3FE30938" w14:textId="77777777" w:rsidR="00194E0D" w:rsidRPr="00352227" w:rsidRDefault="00194E0D" w:rsidP="00194E0D">
      <w:pPr>
        <w:spacing w:before="120" w:after="120"/>
        <w:jc w:val="center"/>
        <w:rPr>
          <w:rFonts w:ascii="Tahoma" w:hAnsi="Tahoma" w:cs="Tahoma"/>
          <w:b/>
          <w:sz w:val="16"/>
          <w:szCs w:val="16"/>
          <w:lang w:eastAsia="en-GB"/>
        </w:rPr>
      </w:pPr>
      <w:r w:rsidRPr="00352227">
        <w:rPr>
          <w:rFonts w:ascii="Tahoma" w:hAnsi="Tahoma" w:cs="Tahoma"/>
          <w:b/>
          <w:sz w:val="16"/>
          <w:szCs w:val="16"/>
          <w:lang w:eastAsia="en-GB"/>
        </w:rPr>
        <w:t>Az egységes európai közbeszerzési dokumentum formanyomtatványa</w:t>
      </w:r>
    </w:p>
    <w:p w14:paraId="3FE30939" w14:textId="77777777" w:rsidR="00194E0D" w:rsidRPr="00352227" w:rsidRDefault="00194E0D" w:rsidP="00194E0D">
      <w:pPr>
        <w:spacing w:before="120" w:after="120"/>
        <w:rPr>
          <w:rFonts w:ascii="Tahoma" w:hAnsi="Tahoma" w:cs="Tahoma"/>
          <w:sz w:val="16"/>
          <w:szCs w:val="16"/>
          <w:lang w:eastAsia="en-GB"/>
        </w:rPr>
      </w:pPr>
    </w:p>
    <w:p w14:paraId="3FE3093A"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 rész: A közbeszerzési eljárásra és az ajánlatkérő szervre vagy a közszolgáltató ajánlatkérőre vonatkozó információk</w:t>
      </w:r>
    </w:p>
    <w:p w14:paraId="3FE3093B"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u w:val="single"/>
          <w:lang w:eastAsia="en-GB"/>
        </w:rPr>
      </w:pPr>
      <w:r w:rsidRPr="00352227">
        <w:rPr>
          <w:rFonts w:ascii="Tahoma" w:hAnsi="Tahoma" w:cs="Tahoma"/>
          <w:b/>
          <w:i/>
          <w:sz w:val="16"/>
          <w:szCs w:val="16"/>
          <w:lang w:eastAsia="en-GB"/>
        </w:rPr>
        <w:t>Olyan közbeszerzési eljárásoknál, amelyekben az eljárást megindító felhívást az Európai Unió Hivatalos Lapjában tették közzé, az I. részben előírt információ automatikusan beolvasásra kerül,</w:t>
      </w:r>
      <w:r w:rsidRPr="00352227">
        <w:rPr>
          <w:rFonts w:ascii="Tahoma" w:hAnsi="Tahoma" w:cs="Tahoma"/>
          <w:i/>
          <w:sz w:val="16"/>
          <w:szCs w:val="16"/>
          <w:lang w:eastAsia="en-GB"/>
        </w:rPr>
        <w:t xml:space="preserve"> </w:t>
      </w:r>
      <w:r w:rsidRPr="00352227">
        <w:rPr>
          <w:rFonts w:ascii="Tahoma" w:hAnsi="Tahoma" w:cs="Tahoma"/>
          <w:b/>
          <w:i/>
          <w:sz w:val="16"/>
          <w:szCs w:val="16"/>
          <w:u w:val="single"/>
          <w:lang w:eastAsia="en-GB"/>
        </w:rPr>
        <w:t>feltéve, hogy az elektronikus ESPD-szolgáltatást</w:t>
      </w:r>
      <w:r w:rsidRPr="00352227">
        <w:rPr>
          <w:rFonts w:ascii="Tahoma" w:hAnsi="Tahoma" w:cs="Tahoma"/>
          <w:b/>
          <w:i/>
          <w:sz w:val="16"/>
          <w:szCs w:val="16"/>
          <w:u w:val="single"/>
          <w:vertAlign w:val="superscript"/>
          <w:lang w:eastAsia="en-GB"/>
        </w:rPr>
        <w:footnoteReference w:id="10"/>
      </w:r>
      <w:r w:rsidRPr="00352227">
        <w:rPr>
          <w:rFonts w:ascii="Tahoma" w:hAnsi="Tahoma" w:cs="Tahoma"/>
          <w:b/>
          <w:i/>
          <w:sz w:val="16"/>
          <w:szCs w:val="16"/>
          <w:u w:val="single"/>
          <w:lang w:eastAsia="en-GB"/>
        </w:rPr>
        <w:t xml:space="preserve"> használták az egységes európai közbeszerzési dokumentum kitöltéséhez</w:t>
      </w:r>
      <w:r w:rsidRPr="00352227">
        <w:rPr>
          <w:rFonts w:ascii="Tahoma" w:hAnsi="Tahoma" w:cs="Tahoma"/>
          <w:i/>
          <w:sz w:val="16"/>
          <w:szCs w:val="16"/>
          <w:lang w:eastAsia="en-GB"/>
        </w:rPr>
        <w:t>.</w:t>
      </w:r>
    </w:p>
    <w:p w14:paraId="3FE3093C"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sz w:val="16"/>
          <w:szCs w:val="16"/>
          <w:lang w:eastAsia="en-GB"/>
        </w:rPr>
        <w:t xml:space="preserve">Az Európai Unió Hivatalos lapjában közzétett </w:t>
      </w:r>
      <w:r w:rsidRPr="00352227">
        <w:rPr>
          <w:rFonts w:ascii="Tahoma" w:hAnsi="Tahoma" w:cs="Tahoma"/>
          <w:b/>
          <w:i/>
          <w:sz w:val="16"/>
          <w:szCs w:val="16"/>
          <w:lang w:eastAsia="en-GB"/>
        </w:rPr>
        <w:t>vonatkozó hirdetmény</w:t>
      </w:r>
      <w:r w:rsidRPr="00352227">
        <w:rPr>
          <w:rFonts w:ascii="Tahoma" w:hAnsi="Tahoma" w:cs="Tahoma"/>
          <w:b/>
          <w:i/>
          <w:sz w:val="16"/>
          <w:szCs w:val="16"/>
          <w:vertAlign w:val="superscript"/>
          <w:lang w:eastAsia="en-GB"/>
        </w:rPr>
        <w:footnoteReference w:id="11"/>
      </w:r>
      <w:r w:rsidRPr="00352227">
        <w:rPr>
          <w:rFonts w:ascii="Tahoma" w:hAnsi="Tahoma" w:cs="Tahoma"/>
          <w:b/>
          <w:sz w:val="16"/>
          <w:szCs w:val="16"/>
          <w:lang w:eastAsia="en-GB"/>
        </w:rPr>
        <w:t xml:space="preserve"> hivatkozási adatai:</w:t>
      </w:r>
      <w:r w:rsidRPr="00352227">
        <w:rPr>
          <w:rFonts w:ascii="Tahoma" w:hAnsi="Tahoma" w:cs="Tahoma"/>
          <w:sz w:val="16"/>
          <w:szCs w:val="16"/>
          <w:lang w:eastAsia="en-GB"/>
        </w:rPr>
        <w:br/>
      </w:r>
      <w:r w:rsidRPr="00352227">
        <w:rPr>
          <w:rFonts w:ascii="Tahoma" w:hAnsi="Tahoma" w:cs="Tahoma"/>
          <w:b/>
          <w:sz w:val="16"/>
          <w:szCs w:val="16"/>
          <w:lang w:eastAsia="en-GB"/>
        </w:rPr>
        <w:t xml:space="preserve">A Hivatalos Lap S sorozatának száma [], dátum [], [] oldal, </w:t>
      </w:r>
      <w:r w:rsidRPr="00352227">
        <w:rPr>
          <w:rFonts w:ascii="Tahoma" w:hAnsi="Tahoma" w:cs="Tahoma"/>
          <w:sz w:val="16"/>
          <w:szCs w:val="16"/>
          <w:lang w:eastAsia="en-GB"/>
        </w:rPr>
        <w:br/>
      </w:r>
      <w:r w:rsidRPr="00352227">
        <w:rPr>
          <w:rFonts w:ascii="Tahoma" w:hAnsi="Tahoma" w:cs="Tahoma"/>
          <w:b/>
          <w:sz w:val="16"/>
          <w:szCs w:val="16"/>
          <w:lang w:eastAsia="en-GB"/>
        </w:rPr>
        <w:t>a hirdetmény száma a Hivatalos Lap S sorozatban: [ ][ ][ ][ ]/S [ ][ ][ ]–[ ][ ][ ][ ][ ][ ][ ]</w:t>
      </w:r>
    </w:p>
    <w:p w14:paraId="3FE3093D"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u w:val="single"/>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3FE3093E"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sz w:val="16"/>
          <w:szCs w:val="16"/>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3FE3093F"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közbeszerzési eljárásra vonatkozó információk</w:t>
      </w:r>
    </w:p>
    <w:p w14:paraId="3FE30940"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b/>
          <w:i/>
          <w:sz w:val="16"/>
          <w:szCs w:val="16"/>
          <w:lang w:eastAsia="en-GB"/>
        </w:rPr>
        <w:t xml:space="preserve">Az I. részben előírt információ automatikusan megjelenik, </w:t>
      </w:r>
      <w:r w:rsidRPr="00352227">
        <w:rPr>
          <w:rFonts w:ascii="Tahoma" w:hAnsi="Tahoma" w:cs="Tahoma"/>
          <w:b/>
          <w:i/>
          <w:sz w:val="16"/>
          <w:szCs w:val="16"/>
          <w:u w:val="single"/>
          <w:lang w:eastAsia="en-GB"/>
        </w:rPr>
        <w:t>feltéve, hogy a fent említett elektronikus ESPD-szolgáltatást használják az egységes európai közbeszerzési dokumentum létrehozásához és kitöltéséhez</w:t>
      </w:r>
      <w:r w:rsidRPr="00352227">
        <w:rPr>
          <w:rFonts w:ascii="Tahoma" w:hAnsi="Tahoma" w:cs="Tahoma"/>
          <w:b/>
          <w:i/>
          <w:sz w:val="16"/>
          <w:szCs w:val="16"/>
          <w:lang w:eastAsia="en-GB"/>
        </w:rPr>
        <w:t>.</w:t>
      </w:r>
      <w:r w:rsidRPr="00352227">
        <w:rPr>
          <w:rFonts w:ascii="Tahoma" w:hAnsi="Tahoma" w:cs="Tahoma"/>
          <w:b/>
          <w:sz w:val="16"/>
          <w:szCs w:val="16"/>
          <w:u w:val="single"/>
          <w:lang w:eastAsia="en-GB"/>
        </w:rPr>
        <w:t xml:space="preserve"> Ha nem, akkor </w:t>
      </w:r>
      <w:r w:rsidRPr="00352227">
        <w:rPr>
          <w:rFonts w:ascii="Tahoma" w:hAnsi="Tahoma" w:cs="Tahoma"/>
          <w:b/>
          <w:i/>
          <w:sz w:val="16"/>
          <w:szCs w:val="16"/>
          <w:u w:val="single"/>
          <w:lang w:eastAsia="en-GB"/>
        </w:rPr>
        <w:t>ezt az információt</w:t>
      </w:r>
      <w:r w:rsidRPr="00352227">
        <w:rPr>
          <w:rFonts w:ascii="Tahoma" w:hAnsi="Tahoma" w:cs="Tahoma"/>
          <w:b/>
          <w:sz w:val="16"/>
          <w:szCs w:val="16"/>
          <w:u w:val="single"/>
          <w:lang w:eastAsia="en-GB"/>
        </w:rPr>
        <w:t xml:space="preserve"> a gazdasági szereplőnek </w:t>
      </w:r>
      <w:r w:rsidRPr="00352227">
        <w:rPr>
          <w:rFonts w:ascii="Tahoma" w:hAnsi="Tahoma" w:cs="Tahoma"/>
          <w:b/>
          <w:i/>
          <w:sz w:val="16"/>
          <w:szCs w:val="16"/>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43" w14:textId="77777777" w:rsidTr="00651E1E">
        <w:trPr>
          <w:trHeight w:val="349"/>
        </w:trPr>
        <w:tc>
          <w:tcPr>
            <w:tcW w:w="4644" w:type="dxa"/>
            <w:shd w:val="clear" w:color="auto" w:fill="auto"/>
          </w:tcPr>
          <w:p w14:paraId="3FE30941"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 beszerző azonosítása</w:t>
            </w:r>
            <w:r w:rsidRPr="00352227">
              <w:rPr>
                <w:rFonts w:ascii="Tahoma" w:hAnsi="Tahoma" w:cs="Tahoma"/>
                <w:b/>
                <w:i/>
                <w:sz w:val="16"/>
                <w:szCs w:val="16"/>
                <w:vertAlign w:val="superscript"/>
                <w:lang w:eastAsia="en-GB"/>
              </w:rPr>
              <w:footnoteReference w:id="12"/>
            </w:r>
          </w:p>
        </w:tc>
        <w:tc>
          <w:tcPr>
            <w:tcW w:w="4645" w:type="dxa"/>
            <w:shd w:val="clear" w:color="auto" w:fill="auto"/>
          </w:tcPr>
          <w:p w14:paraId="3FE30942"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46" w14:textId="77777777" w:rsidTr="00651E1E">
        <w:trPr>
          <w:trHeight w:val="349"/>
        </w:trPr>
        <w:tc>
          <w:tcPr>
            <w:tcW w:w="4644" w:type="dxa"/>
            <w:shd w:val="clear" w:color="auto" w:fill="auto"/>
          </w:tcPr>
          <w:p w14:paraId="3FE3094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Név: </w:t>
            </w:r>
          </w:p>
        </w:tc>
        <w:tc>
          <w:tcPr>
            <w:tcW w:w="4645" w:type="dxa"/>
            <w:shd w:val="clear" w:color="auto" w:fill="auto"/>
          </w:tcPr>
          <w:p w14:paraId="3FE30945" w14:textId="77777777" w:rsidR="00194E0D" w:rsidRPr="00352227" w:rsidRDefault="00762079" w:rsidP="00762079">
            <w:pPr>
              <w:spacing w:before="120" w:after="120"/>
              <w:rPr>
                <w:rFonts w:ascii="Tahoma" w:hAnsi="Tahoma" w:cs="Tahoma"/>
                <w:sz w:val="16"/>
                <w:szCs w:val="16"/>
                <w:lang w:eastAsia="en-GB"/>
              </w:rPr>
            </w:pPr>
            <w:r w:rsidRPr="00352227">
              <w:rPr>
                <w:rFonts w:ascii="Tahoma" w:hAnsi="Tahoma" w:cs="Tahoma"/>
                <w:b/>
                <w:bCs/>
                <w:sz w:val="16"/>
                <w:szCs w:val="16"/>
              </w:rPr>
              <w:t>Miniszterelnökség (1055 Budapest, Kossuth Lajos tér 1-3.</w:t>
            </w:r>
            <w:r w:rsidR="00B67E49" w:rsidRPr="00352227">
              <w:rPr>
                <w:rFonts w:ascii="Tahoma" w:hAnsi="Tahoma" w:cs="Tahoma"/>
                <w:sz w:val="16"/>
                <w:szCs w:val="16"/>
                <w:lang w:eastAsia="en-GB"/>
              </w:rPr>
              <w:t xml:space="preserve"> </w:t>
            </w:r>
          </w:p>
        </w:tc>
      </w:tr>
      <w:tr w:rsidR="00194E0D" w:rsidRPr="00352227" w14:paraId="3FE30949" w14:textId="77777777" w:rsidTr="00651E1E">
        <w:trPr>
          <w:trHeight w:val="485"/>
        </w:trPr>
        <w:tc>
          <w:tcPr>
            <w:tcW w:w="4644" w:type="dxa"/>
            <w:shd w:val="clear" w:color="auto" w:fill="auto"/>
          </w:tcPr>
          <w:p w14:paraId="3FE30947"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Melyik beszerzést érinti?</w:t>
            </w:r>
          </w:p>
        </w:tc>
        <w:tc>
          <w:tcPr>
            <w:tcW w:w="4645" w:type="dxa"/>
            <w:shd w:val="clear" w:color="auto" w:fill="auto"/>
          </w:tcPr>
          <w:p w14:paraId="3FE3094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4C" w14:textId="77777777" w:rsidTr="00651E1E">
        <w:trPr>
          <w:trHeight w:val="484"/>
        </w:trPr>
        <w:tc>
          <w:tcPr>
            <w:tcW w:w="4644" w:type="dxa"/>
            <w:shd w:val="clear" w:color="auto" w:fill="auto"/>
          </w:tcPr>
          <w:p w14:paraId="3FE3094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 közbeszerzés megnevezése vagy rövid ismertetése</w:t>
            </w:r>
            <w:r w:rsidRPr="00352227">
              <w:rPr>
                <w:rFonts w:ascii="Tahoma" w:hAnsi="Tahoma" w:cs="Tahoma"/>
                <w:sz w:val="16"/>
                <w:szCs w:val="16"/>
                <w:vertAlign w:val="superscript"/>
                <w:lang w:eastAsia="en-GB"/>
              </w:rPr>
              <w:footnoteReference w:id="13"/>
            </w:r>
            <w:r w:rsidRPr="00352227">
              <w:rPr>
                <w:rFonts w:ascii="Tahoma" w:hAnsi="Tahoma" w:cs="Tahoma"/>
                <w:sz w:val="16"/>
                <w:szCs w:val="16"/>
                <w:lang w:eastAsia="en-GB"/>
              </w:rPr>
              <w:t>:</w:t>
            </w:r>
          </w:p>
        </w:tc>
        <w:tc>
          <w:tcPr>
            <w:tcW w:w="4645" w:type="dxa"/>
            <w:shd w:val="clear" w:color="auto" w:fill="auto"/>
          </w:tcPr>
          <w:p w14:paraId="3FE3094B" w14:textId="77777777" w:rsidR="00194E0D" w:rsidRPr="00352227" w:rsidRDefault="00762079" w:rsidP="00651E1E">
            <w:pPr>
              <w:spacing w:before="120" w:after="120"/>
              <w:rPr>
                <w:rFonts w:ascii="Tahoma" w:hAnsi="Tahoma" w:cs="Tahoma"/>
                <w:sz w:val="16"/>
                <w:szCs w:val="16"/>
                <w:lang w:eastAsia="en-GB"/>
              </w:rPr>
            </w:pPr>
            <w:r w:rsidRPr="00352227">
              <w:rPr>
                <w:rFonts w:ascii="Tahoma" w:hAnsi="Tahoma" w:cs="Tahoma"/>
                <w:b/>
                <w:color w:val="auto"/>
                <w:sz w:val="16"/>
                <w:szCs w:val="16"/>
              </w:rPr>
              <w:t>A Károlyi-Csekonics palotaegyüttes átfogó-, állagmegóvó felújítási feladatainak komplex tervezési munkái</w:t>
            </w:r>
          </w:p>
        </w:tc>
      </w:tr>
      <w:tr w:rsidR="00194E0D" w:rsidRPr="00352227" w14:paraId="3FE3094F" w14:textId="77777777" w:rsidTr="00651E1E">
        <w:trPr>
          <w:trHeight w:val="484"/>
        </w:trPr>
        <w:tc>
          <w:tcPr>
            <w:tcW w:w="4644" w:type="dxa"/>
            <w:shd w:val="clear" w:color="auto" w:fill="auto"/>
          </w:tcPr>
          <w:p w14:paraId="3FE3094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Az ajánlatkérő szerv vagy a közszolgáltató ajánlatkérő által az aktához rendelt hivatkozási szám (</w:t>
            </w:r>
            <w:r w:rsidRPr="00352227">
              <w:rPr>
                <w:rFonts w:ascii="Tahoma" w:hAnsi="Tahoma" w:cs="Tahoma"/>
                <w:i/>
                <w:sz w:val="16"/>
                <w:szCs w:val="16"/>
                <w:lang w:eastAsia="en-GB"/>
              </w:rPr>
              <w:t>adott esetben</w:t>
            </w:r>
            <w:r w:rsidRPr="00352227">
              <w:rPr>
                <w:rFonts w:ascii="Tahoma" w:hAnsi="Tahoma" w:cs="Tahoma"/>
                <w:sz w:val="16"/>
                <w:szCs w:val="16"/>
                <w:lang w:eastAsia="en-GB"/>
              </w:rPr>
              <w:t>)</w:t>
            </w:r>
            <w:r w:rsidRPr="00352227">
              <w:rPr>
                <w:rFonts w:ascii="Tahoma" w:hAnsi="Tahoma" w:cs="Tahoma"/>
                <w:sz w:val="16"/>
                <w:szCs w:val="16"/>
                <w:vertAlign w:val="superscript"/>
                <w:lang w:eastAsia="en-GB"/>
              </w:rPr>
              <w:footnoteReference w:id="14"/>
            </w:r>
            <w:r w:rsidRPr="00352227">
              <w:rPr>
                <w:rFonts w:ascii="Tahoma" w:hAnsi="Tahoma" w:cs="Tahoma"/>
                <w:sz w:val="16"/>
                <w:szCs w:val="16"/>
                <w:lang w:eastAsia="en-GB"/>
              </w:rPr>
              <w:t>:</w:t>
            </w:r>
          </w:p>
        </w:tc>
        <w:tc>
          <w:tcPr>
            <w:tcW w:w="4645" w:type="dxa"/>
            <w:shd w:val="clear" w:color="auto" w:fill="auto"/>
          </w:tcPr>
          <w:p w14:paraId="3FE3094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 ]</w:t>
            </w:r>
          </w:p>
        </w:tc>
      </w:tr>
    </w:tbl>
    <w:p w14:paraId="3FE30950"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ascii="Tahoma" w:hAnsi="Tahoma" w:cs="Tahoma"/>
          <w:sz w:val="16"/>
          <w:szCs w:val="16"/>
          <w:lang w:eastAsia="en-GB"/>
        </w:rPr>
      </w:pPr>
      <w:r w:rsidRPr="00352227">
        <w:rPr>
          <w:rFonts w:ascii="Tahoma" w:hAnsi="Tahoma" w:cs="Tahoma"/>
          <w:b/>
          <w:i/>
          <w:sz w:val="16"/>
          <w:szCs w:val="16"/>
          <w:lang w:eastAsia="en-GB"/>
        </w:rPr>
        <w:t xml:space="preserve">Az egységes európai közbeszerzési dokumentum minden szakaszában </w:t>
      </w:r>
      <w:r w:rsidRPr="00352227">
        <w:rPr>
          <w:rFonts w:ascii="Tahoma" w:hAnsi="Tahoma" w:cs="Tahoma"/>
          <w:b/>
          <w:i/>
          <w:sz w:val="16"/>
          <w:szCs w:val="16"/>
          <w:u w:val="single"/>
          <w:lang w:eastAsia="en-GB"/>
        </w:rPr>
        <w:t>az összes</w:t>
      </w:r>
      <w:r w:rsidRPr="00352227">
        <w:rPr>
          <w:rFonts w:ascii="Tahoma" w:hAnsi="Tahoma" w:cs="Tahoma"/>
          <w:b/>
          <w:i/>
          <w:sz w:val="16"/>
          <w:szCs w:val="16"/>
          <w:lang w:eastAsia="en-GB"/>
        </w:rPr>
        <w:t xml:space="preserve"> egyéb információt a </w:t>
      </w:r>
      <w:r w:rsidRPr="00352227">
        <w:rPr>
          <w:rFonts w:ascii="Tahoma" w:hAnsi="Tahoma" w:cs="Tahoma"/>
          <w:b/>
          <w:i/>
          <w:sz w:val="16"/>
          <w:szCs w:val="16"/>
          <w:u w:val="single"/>
          <w:lang w:eastAsia="en-GB"/>
        </w:rPr>
        <w:t>gazdasági szereplőnek</w:t>
      </w:r>
      <w:r w:rsidRPr="00352227">
        <w:rPr>
          <w:rFonts w:ascii="Tahoma" w:hAnsi="Tahoma" w:cs="Tahoma"/>
          <w:b/>
          <w:i/>
          <w:sz w:val="16"/>
          <w:szCs w:val="16"/>
          <w:lang w:eastAsia="en-GB"/>
        </w:rPr>
        <w:t xml:space="preserve"> kell kitöltenie</w:t>
      </w:r>
      <w:r w:rsidRPr="00352227">
        <w:rPr>
          <w:rFonts w:ascii="Tahoma" w:hAnsi="Tahoma" w:cs="Tahoma"/>
          <w:b/>
          <w:sz w:val="16"/>
          <w:szCs w:val="16"/>
          <w:lang w:eastAsia="en-GB"/>
        </w:rPr>
        <w:t>.</w:t>
      </w:r>
    </w:p>
    <w:p w14:paraId="3FE30951" w14:textId="77777777" w:rsidR="00194E0D" w:rsidRPr="00352227" w:rsidRDefault="00194E0D" w:rsidP="00194E0D">
      <w:pPr>
        <w:rPr>
          <w:rFonts w:ascii="Tahoma" w:hAnsi="Tahoma" w:cs="Tahoma"/>
          <w:sz w:val="16"/>
          <w:szCs w:val="16"/>
          <w:lang w:eastAsia="en-GB"/>
        </w:rPr>
      </w:pPr>
    </w:p>
    <w:p w14:paraId="3FE30952"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lastRenderedPageBreak/>
        <w:t>II. rész: A gazdasági szereplőre vonatkozó információk</w:t>
      </w:r>
    </w:p>
    <w:p w14:paraId="3FE30953"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56" w14:textId="77777777" w:rsidTr="00651E1E">
        <w:tc>
          <w:tcPr>
            <w:tcW w:w="4644" w:type="dxa"/>
            <w:shd w:val="clear" w:color="auto" w:fill="auto"/>
          </w:tcPr>
          <w:p w14:paraId="3FE30954"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Azonosítás:</w:t>
            </w:r>
          </w:p>
        </w:tc>
        <w:tc>
          <w:tcPr>
            <w:tcW w:w="4645" w:type="dxa"/>
            <w:shd w:val="clear" w:color="auto" w:fill="auto"/>
          </w:tcPr>
          <w:p w14:paraId="3FE30955"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59" w14:textId="77777777" w:rsidTr="00651E1E">
        <w:tc>
          <w:tcPr>
            <w:tcW w:w="4644" w:type="dxa"/>
            <w:shd w:val="clear" w:color="auto" w:fill="auto"/>
          </w:tcPr>
          <w:p w14:paraId="3FE30957" w14:textId="77777777" w:rsidR="00194E0D" w:rsidRPr="00352227" w:rsidRDefault="00194E0D" w:rsidP="00651E1E">
            <w:pPr>
              <w:spacing w:before="120" w:after="120"/>
              <w:ind w:left="850" w:hanging="850"/>
              <w:rPr>
                <w:rFonts w:ascii="Tahoma" w:hAnsi="Tahoma" w:cs="Tahoma"/>
                <w:sz w:val="16"/>
                <w:szCs w:val="16"/>
                <w:lang w:eastAsia="en-GB"/>
              </w:rPr>
            </w:pPr>
            <w:r w:rsidRPr="00352227">
              <w:rPr>
                <w:rFonts w:ascii="Tahoma" w:hAnsi="Tahoma" w:cs="Tahoma"/>
                <w:sz w:val="16"/>
                <w:szCs w:val="16"/>
                <w:lang w:eastAsia="en-GB"/>
              </w:rPr>
              <w:t>Név:</w:t>
            </w:r>
          </w:p>
        </w:tc>
        <w:tc>
          <w:tcPr>
            <w:tcW w:w="4645" w:type="dxa"/>
            <w:shd w:val="clear" w:color="auto" w:fill="auto"/>
          </w:tcPr>
          <w:p w14:paraId="3FE3095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w:t>
            </w:r>
          </w:p>
        </w:tc>
      </w:tr>
      <w:tr w:rsidR="00194E0D" w:rsidRPr="00352227" w14:paraId="3FE3095E" w14:textId="77777777" w:rsidTr="00651E1E">
        <w:trPr>
          <w:trHeight w:val="1372"/>
        </w:trPr>
        <w:tc>
          <w:tcPr>
            <w:tcW w:w="4644" w:type="dxa"/>
            <w:shd w:val="clear" w:color="auto" w:fill="auto"/>
          </w:tcPr>
          <w:p w14:paraId="3FE3095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Uniós adószám (HÉA-azonosító szám), adott esetben:</w:t>
            </w:r>
          </w:p>
          <w:p w14:paraId="3FE3095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Ha nincs uniós adószám (HÉA-azonosító szám), kérjük egyéb nemzeti azonosító szám feltüntetését, adott esetben, ha szükséges.</w:t>
            </w:r>
          </w:p>
        </w:tc>
        <w:tc>
          <w:tcPr>
            <w:tcW w:w="4645" w:type="dxa"/>
            <w:shd w:val="clear" w:color="auto" w:fill="auto"/>
          </w:tcPr>
          <w:p w14:paraId="3FE3095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w:t>
            </w:r>
          </w:p>
          <w:p w14:paraId="3FE3095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w:t>
            </w:r>
          </w:p>
        </w:tc>
      </w:tr>
      <w:tr w:rsidR="00194E0D" w:rsidRPr="00352227" w14:paraId="3FE30961" w14:textId="77777777" w:rsidTr="00651E1E">
        <w:tc>
          <w:tcPr>
            <w:tcW w:w="4644" w:type="dxa"/>
            <w:shd w:val="clear" w:color="auto" w:fill="auto"/>
          </w:tcPr>
          <w:p w14:paraId="3FE3095F"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Postai cím: </w:t>
            </w:r>
          </w:p>
        </w:tc>
        <w:tc>
          <w:tcPr>
            <w:tcW w:w="4645" w:type="dxa"/>
            <w:shd w:val="clear" w:color="auto" w:fill="auto"/>
          </w:tcPr>
          <w:p w14:paraId="3FE3096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6A" w14:textId="77777777" w:rsidTr="00651E1E">
        <w:trPr>
          <w:trHeight w:val="2002"/>
        </w:trPr>
        <w:tc>
          <w:tcPr>
            <w:tcW w:w="4644" w:type="dxa"/>
            <w:shd w:val="clear" w:color="auto" w:fill="auto"/>
          </w:tcPr>
          <w:p w14:paraId="3FE3096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Kapcsolattartó személy vagy személyek</w:t>
            </w:r>
            <w:r w:rsidRPr="00352227">
              <w:rPr>
                <w:rFonts w:ascii="Tahoma" w:hAnsi="Tahoma" w:cs="Tahoma"/>
                <w:sz w:val="16"/>
                <w:szCs w:val="16"/>
                <w:vertAlign w:val="superscript"/>
                <w:lang w:eastAsia="en-GB"/>
              </w:rPr>
              <w:footnoteReference w:id="15"/>
            </w:r>
            <w:r w:rsidRPr="00352227">
              <w:rPr>
                <w:rFonts w:ascii="Tahoma" w:hAnsi="Tahoma" w:cs="Tahoma"/>
                <w:sz w:val="16"/>
                <w:szCs w:val="16"/>
                <w:lang w:eastAsia="en-GB"/>
              </w:rPr>
              <w:t>:</w:t>
            </w:r>
          </w:p>
          <w:p w14:paraId="3FE3096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Telefon:</w:t>
            </w:r>
          </w:p>
          <w:p w14:paraId="3FE3096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E-mail cím:</w:t>
            </w:r>
          </w:p>
          <w:p w14:paraId="3FE3096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Internetcím (</w:t>
            </w:r>
            <w:r w:rsidRPr="00352227">
              <w:rPr>
                <w:rFonts w:ascii="Tahoma" w:hAnsi="Tahoma" w:cs="Tahoma"/>
                <w:i/>
                <w:sz w:val="16"/>
                <w:szCs w:val="16"/>
                <w:lang w:eastAsia="en-GB"/>
              </w:rPr>
              <w:t>adott esetben</w:t>
            </w:r>
            <w:r w:rsidRPr="00352227">
              <w:rPr>
                <w:rFonts w:ascii="Tahoma" w:hAnsi="Tahoma" w:cs="Tahoma"/>
                <w:sz w:val="16"/>
                <w:szCs w:val="16"/>
                <w:lang w:eastAsia="en-GB"/>
              </w:rPr>
              <w:t>):</w:t>
            </w:r>
          </w:p>
        </w:tc>
        <w:tc>
          <w:tcPr>
            <w:tcW w:w="4645" w:type="dxa"/>
            <w:shd w:val="clear" w:color="auto" w:fill="auto"/>
          </w:tcPr>
          <w:p w14:paraId="3FE3096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p w14:paraId="3FE3096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p w14:paraId="3FE3096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p w14:paraId="3FE3096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6D" w14:textId="77777777" w:rsidTr="00651E1E">
        <w:tc>
          <w:tcPr>
            <w:tcW w:w="4644" w:type="dxa"/>
            <w:shd w:val="clear" w:color="auto" w:fill="auto"/>
          </w:tcPr>
          <w:p w14:paraId="3FE3096B"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Általános információ:</w:t>
            </w:r>
          </w:p>
        </w:tc>
        <w:tc>
          <w:tcPr>
            <w:tcW w:w="4645" w:type="dxa"/>
            <w:shd w:val="clear" w:color="auto" w:fill="auto"/>
          </w:tcPr>
          <w:p w14:paraId="3FE3096C"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70" w14:textId="77777777" w:rsidTr="00651E1E">
        <w:tc>
          <w:tcPr>
            <w:tcW w:w="4644" w:type="dxa"/>
            <w:shd w:val="clear" w:color="auto" w:fill="auto"/>
          </w:tcPr>
          <w:p w14:paraId="3FE3096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 gazdasági szereplő mikro-, kis- vagy középvállalkozás</w:t>
            </w:r>
            <w:r w:rsidRPr="00352227">
              <w:rPr>
                <w:rFonts w:ascii="Tahoma" w:hAnsi="Tahoma" w:cs="Tahoma"/>
                <w:sz w:val="16"/>
                <w:szCs w:val="16"/>
                <w:vertAlign w:val="superscript"/>
                <w:lang w:eastAsia="en-GB"/>
              </w:rPr>
              <w:footnoteReference w:id="16"/>
            </w:r>
            <w:r w:rsidRPr="00352227">
              <w:rPr>
                <w:rFonts w:ascii="Tahoma" w:hAnsi="Tahoma" w:cs="Tahoma"/>
                <w:sz w:val="16"/>
                <w:szCs w:val="16"/>
                <w:lang w:eastAsia="en-GB"/>
              </w:rPr>
              <w:t>?</w:t>
            </w:r>
          </w:p>
        </w:tc>
        <w:tc>
          <w:tcPr>
            <w:tcW w:w="4645" w:type="dxa"/>
            <w:shd w:val="clear" w:color="auto" w:fill="auto"/>
          </w:tcPr>
          <w:p w14:paraId="3FE3096F"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194E0D" w:rsidRPr="00352227" w14:paraId="3FE30974" w14:textId="77777777" w:rsidTr="00651E1E">
        <w:tc>
          <w:tcPr>
            <w:tcW w:w="4644" w:type="dxa"/>
            <w:shd w:val="clear" w:color="auto" w:fill="auto"/>
          </w:tcPr>
          <w:p w14:paraId="3FE3097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b/>
                <w:strike/>
                <w:sz w:val="16"/>
                <w:szCs w:val="16"/>
                <w:u w:val="single"/>
                <w:lang w:eastAsia="en-GB"/>
              </w:rPr>
              <w:t>Csak ha a közbeszerzés fenntartott</w:t>
            </w:r>
            <w:r w:rsidRPr="00352227">
              <w:rPr>
                <w:rFonts w:ascii="Tahoma" w:hAnsi="Tahoma" w:cs="Tahoma"/>
                <w:b/>
                <w:strike/>
                <w:sz w:val="16"/>
                <w:szCs w:val="16"/>
                <w:u w:val="single"/>
                <w:vertAlign w:val="superscript"/>
                <w:lang w:eastAsia="en-GB"/>
              </w:rPr>
              <w:footnoteReference w:id="17"/>
            </w:r>
            <w:r w:rsidRPr="00352227">
              <w:rPr>
                <w:rFonts w:ascii="Tahoma" w:hAnsi="Tahoma" w:cs="Tahoma"/>
                <w:b/>
                <w:strike/>
                <w:sz w:val="16"/>
                <w:szCs w:val="16"/>
                <w:u w:val="single"/>
                <w:lang w:eastAsia="en-GB"/>
              </w:rPr>
              <w:t>:</w:t>
            </w:r>
            <w:r w:rsidRPr="00352227">
              <w:rPr>
                <w:rFonts w:ascii="Tahoma" w:hAnsi="Tahoma" w:cs="Tahoma"/>
                <w:b/>
                <w:strike/>
                <w:sz w:val="16"/>
                <w:szCs w:val="16"/>
                <w:lang w:eastAsia="en-GB"/>
              </w:rPr>
              <w:t xml:space="preserve"> </w:t>
            </w:r>
            <w:r w:rsidRPr="00352227">
              <w:rPr>
                <w:rFonts w:ascii="Tahoma" w:hAnsi="Tahoma" w:cs="Tahoma"/>
                <w:strike/>
                <w:sz w:val="16"/>
                <w:szCs w:val="16"/>
                <w:lang w:eastAsia="en-GB"/>
              </w:rPr>
              <w:t>A gazdasági szereplő védett műhely, szociális vállalkozás</w:t>
            </w:r>
            <w:r w:rsidRPr="00352227">
              <w:rPr>
                <w:rFonts w:ascii="Tahoma" w:hAnsi="Tahoma" w:cs="Tahoma"/>
                <w:strike/>
                <w:sz w:val="16"/>
                <w:szCs w:val="16"/>
                <w:vertAlign w:val="superscript"/>
                <w:lang w:eastAsia="en-GB"/>
              </w:rPr>
              <w:footnoteReference w:id="18"/>
            </w:r>
            <w:r w:rsidRPr="00352227">
              <w:rPr>
                <w:rFonts w:ascii="Tahoma" w:hAnsi="Tahoma" w:cs="Tahoma"/>
                <w:strike/>
                <w:sz w:val="16"/>
                <w:szCs w:val="16"/>
                <w:lang w:eastAsia="en-GB"/>
              </w:rPr>
              <w:t xml:space="preserve"> vagy védett munkahely-teremtési programok keretében fogja teljesíteni a szerződést?</w:t>
            </w:r>
            <w:r w:rsidRPr="00352227">
              <w:rPr>
                <w:rFonts w:ascii="Tahoma" w:hAnsi="Tahoma" w:cs="Tahoma"/>
                <w:strike/>
                <w:sz w:val="16"/>
                <w:szCs w:val="16"/>
                <w:lang w:eastAsia="en-GB"/>
              </w:rPr>
              <w:br/>
            </w:r>
            <w:r w:rsidRPr="00352227">
              <w:rPr>
                <w:rFonts w:ascii="Tahoma" w:hAnsi="Tahoma" w:cs="Tahoma"/>
                <w:b/>
                <w:strike/>
                <w:sz w:val="16"/>
                <w:szCs w:val="16"/>
                <w:lang w:eastAsia="en-GB"/>
              </w:rPr>
              <w:t xml:space="preserve">Ha igen, </w:t>
            </w:r>
            <w:r w:rsidRPr="00352227">
              <w:rPr>
                <w:rFonts w:ascii="Tahoma" w:hAnsi="Tahoma" w:cs="Tahoma"/>
                <w:strike/>
                <w:sz w:val="16"/>
                <w:szCs w:val="16"/>
                <w:lang w:eastAsia="en-GB"/>
              </w:rPr>
              <w:t>mi a fogyatékossággal élő vagy hátrányos helyzetű munkavállalók százalékos aránya?</w:t>
            </w:r>
          </w:p>
          <w:p w14:paraId="3FE3097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3FE3097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Igen [] Nem</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w:t>
            </w:r>
            <w:r w:rsidRPr="00352227">
              <w:rPr>
                <w:rFonts w:ascii="Tahoma" w:hAnsi="Tahoma" w:cs="Tahoma"/>
                <w:strike/>
                <w:sz w:val="16"/>
                <w:szCs w:val="16"/>
                <w:lang w:eastAsia="en-GB"/>
              </w:rPr>
              <w:br/>
            </w:r>
          </w:p>
        </w:tc>
      </w:tr>
      <w:tr w:rsidR="00194E0D" w:rsidRPr="00352227" w14:paraId="3FE30977" w14:textId="77777777" w:rsidTr="00651E1E">
        <w:tc>
          <w:tcPr>
            <w:tcW w:w="4644" w:type="dxa"/>
            <w:shd w:val="clear" w:color="auto" w:fill="auto"/>
          </w:tcPr>
          <w:p w14:paraId="3FE3097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Adott esetben, a gazdasági szereplő szerepel-e az elismert gazdasági szereplők hivatalos jegyzékében, vagy rendelkezik-e azzal egyenértékű igazolással (pl. nemzeti (elő)minősítési </w:t>
            </w:r>
            <w:r w:rsidRPr="00352227">
              <w:rPr>
                <w:rFonts w:ascii="Tahoma" w:hAnsi="Tahoma" w:cs="Tahoma"/>
                <w:sz w:val="16"/>
                <w:szCs w:val="16"/>
                <w:lang w:eastAsia="en-GB"/>
              </w:rPr>
              <w:lastRenderedPageBreak/>
              <w:t>rendszer keretében)?</w:t>
            </w:r>
          </w:p>
        </w:tc>
        <w:tc>
          <w:tcPr>
            <w:tcW w:w="4645" w:type="dxa"/>
            <w:shd w:val="clear" w:color="auto" w:fill="auto"/>
          </w:tcPr>
          <w:p w14:paraId="3FE3097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lastRenderedPageBreak/>
              <w:t>[] Igen [] Nem [] Nem alkalmazható</w:t>
            </w:r>
          </w:p>
        </w:tc>
      </w:tr>
      <w:tr w:rsidR="00194E0D" w:rsidRPr="00352227" w14:paraId="3FE30986" w14:textId="77777777" w:rsidTr="00651E1E">
        <w:tc>
          <w:tcPr>
            <w:tcW w:w="4644" w:type="dxa"/>
            <w:shd w:val="clear" w:color="auto" w:fill="auto"/>
          </w:tcPr>
          <w:p w14:paraId="3FE3097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lastRenderedPageBreak/>
              <w:t>Ha igen:</w:t>
            </w:r>
          </w:p>
          <w:p w14:paraId="3FE30979" w14:textId="77777777" w:rsidR="00194E0D" w:rsidRPr="00352227" w:rsidRDefault="00194E0D" w:rsidP="00651E1E">
            <w:pPr>
              <w:spacing w:before="120" w:after="120"/>
              <w:rPr>
                <w:rFonts w:ascii="Tahoma" w:hAnsi="Tahoma" w:cs="Tahoma"/>
                <w:b/>
                <w:sz w:val="16"/>
                <w:szCs w:val="16"/>
                <w:u w:val="single"/>
                <w:lang w:eastAsia="en-GB"/>
              </w:rPr>
            </w:pPr>
            <w:r w:rsidRPr="00352227">
              <w:rPr>
                <w:rFonts w:ascii="Tahoma" w:hAnsi="Tahoma" w:cs="Tahoma"/>
                <w:b/>
                <w:sz w:val="16"/>
                <w:szCs w:val="16"/>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3FE3097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Kérjük, adott esetben adja meg a jegyzék vagy az igazolás nevét és a vonatkozó nyilvántartási vagy igazolási számot:</w:t>
            </w:r>
          </w:p>
          <w:p w14:paraId="3FE3097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 xml:space="preserve">b) </w:t>
            </w:r>
            <w:r w:rsidRPr="00352227">
              <w:rPr>
                <w:rFonts w:ascii="Tahoma" w:hAnsi="Tahoma" w:cs="Tahoma"/>
                <w:sz w:val="16"/>
                <w:szCs w:val="16"/>
                <w:lang w:eastAsia="en-GB"/>
              </w:rPr>
              <w:t>Ha a felvételről szóló igazolás vagy tanúsítvány elektronikusan elérhető, kérjük, tüntesse fel:</w:t>
            </w:r>
          </w:p>
          <w:p w14:paraId="3FE3097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Kérjük, tüntesse fel a referenciákat, amelyeken a felvétel vagy a tanúsítás alapul, és adott esetben a hivatalos jegyzékben elért minősítést</w:t>
            </w:r>
            <w:r w:rsidRPr="00352227">
              <w:rPr>
                <w:rFonts w:ascii="Tahoma" w:hAnsi="Tahoma" w:cs="Tahoma"/>
                <w:sz w:val="16"/>
                <w:szCs w:val="16"/>
                <w:vertAlign w:val="superscript"/>
                <w:lang w:eastAsia="en-GB"/>
              </w:rPr>
              <w:footnoteReference w:id="19"/>
            </w:r>
            <w:r w:rsidRPr="00352227">
              <w:rPr>
                <w:rFonts w:ascii="Tahoma" w:hAnsi="Tahoma" w:cs="Tahoma"/>
                <w:sz w:val="16"/>
                <w:szCs w:val="16"/>
                <w:lang w:eastAsia="en-GB"/>
              </w:rPr>
              <w:t>:</w:t>
            </w:r>
          </w:p>
          <w:p w14:paraId="3FE3097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d)</w:t>
            </w:r>
            <w:r w:rsidRPr="00352227">
              <w:rPr>
                <w:rFonts w:ascii="Tahoma" w:hAnsi="Tahoma" w:cs="Tahoma"/>
                <w:sz w:val="16"/>
                <w:szCs w:val="16"/>
                <w:lang w:eastAsia="en-GB"/>
              </w:rPr>
              <w:t xml:space="preserve"> A felvétel vagy a tanúsítás az összes előírt kiválasztási szempontra kiterjed?</w:t>
            </w:r>
          </w:p>
          <w:p w14:paraId="3FE3097E"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t>Ha nem:</w:t>
            </w:r>
          </w:p>
          <w:p w14:paraId="3FE3097F" w14:textId="77777777" w:rsidR="00194E0D" w:rsidRPr="00352227" w:rsidRDefault="00194E0D" w:rsidP="00651E1E">
            <w:pPr>
              <w:spacing w:before="120" w:after="120"/>
              <w:rPr>
                <w:rFonts w:ascii="Tahoma" w:hAnsi="Tahoma" w:cs="Tahoma"/>
                <w:b/>
                <w:sz w:val="16"/>
                <w:szCs w:val="16"/>
                <w:u w:val="single"/>
                <w:lang w:eastAsia="en-GB"/>
              </w:rPr>
            </w:pPr>
            <w:r w:rsidRPr="00352227">
              <w:rPr>
                <w:rFonts w:ascii="Tahoma" w:hAnsi="Tahoma" w:cs="Tahoma"/>
                <w:b/>
                <w:sz w:val="16"/>
                <w:szCs w:val="16"/>
                <w:u w:val="single"/>
                <w:lang w:eastAsia="en-GB"/>
              </w:rPr>
              <w:t xml:space="preserve">Ezen kívül kérjük, hogy </w:t>
            </w:r>
            <w:r w:rsidRPr="00352227">
              <w:rPr>
                <w:rFonts w:ascii="Tahoma" w:hAnsi="Tahoma" w:cs="Tahoma"/>
                <w:b/>
                <w:i/>
                <w:sz w:val="16"/>
                <w:szCs w:val="16"/>
                <w:u w:val="single"/>
                <w:lang w:eastAsia="en-GB"/>
              </w:rPr>
              <w:t>KIZÁRÓLAG</w:t>
            </w:r>
            <w:r w:rsidRPr="00352227">
              <w:rPr>
                <w:rFonts w:ascii="Tahoma" w:hAnsi="Tahoma" w:cs="Tahoma"/>
                <w:b/>
                <w:sz w:val="16"/>
                <w:szCs w:val="16"/>
                <w:u w:val="single"/>
                <w:lang w:eastAsia="en-GB"/>
              </w:rPr>
              <w:t xml:space="preserve"> akkor töltse ki a hiányzó információt a IV. rész A., B., C. vagy D. szakaszában az esettől függően,</w:t>
            </w:r>
          </w:p>
          <w:p w14:paraId="3FE30980"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ha a vonatkozó hirdetmény vagy közbeszerzési dokumentumok ezt előírják:</w:t>
            </w:r>
          </w:p>
          <w:p w14:paraId="3FE3098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e)</w:t>
            </w:r>
            <w:r w:rsidRPr="00352227">
              <w:rPr>
                <w:rFonts w:ascii="Tahoma" w:hAnsi="Tahoma" w:cs="Tahoma"/>
                <w:sz w:val="16"/>
                <w:szCs w:val="16"/>
                <w:lang w:eastAsia="en-GB"/>
              </w:rPr>
              <w:t xml:space="preserve"> A gazdasági szereplő tud-e </w:t>
            </w:r>
            <w:r w:rsidRPr="00352227">
              <w:rPr>
                <w:rFonts w:ascii="Tahoma" w:hAnsi="Tahoma" w:cs="Tahoma"/>
                <w:b/>
                <w:sz w:val="16"/>
                <w:szCs w:val="16"/>
                <w:lang w:eastAsia="en-GB"/>
              </w:rPr>
              <w:t>igazolást</w:t>
            </w:r>
            <w:r w:rsidRPr="00352227">
              <w:rPr>
                <w:rFonts w:ascii="Tahoma" w:hAnsi="Tahoma" w:cs="Tahoma"/>
                <w:sz w:val="16"/>
                <w:szCs w:val="16"/>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352227">
              <w:rPr>
                <w:rFonts w:ascii="Tahoma" w:hAnsi="Tahoma" w:cs="Tahoma"/>
                <w:sz w:val="16"/>
                <w:szCs w:val="16"/>
                <w:lang w:eastAsia="en-GB"/>
              </w:rPr>
              <w:br/>
            </w:r>
            <w:r w:rsidRPr="00352227">
              <w:rPr>
                <w:rFonts w:ascii="Tahoma" w:hAnsi="Tahoma" w:cs="Tahoma"/>
                <w:i/>
                <w:sz w:val="16"/>
                <w:szCs w:val="16"/>
                <w:lang w:eastAsia="en-GB"/>
              </w:rPr>
              <w:t>Ha a vonatkozó információ elektronikusan elérhető, kérjük, adja meg a következő információkat:</w:t>
            </w:r>
            <w:r w:rsidRPr="00352227">
              <w:rPr>
                <w:rFonts w:ascii="Tahoma" w:hAnsi="Tahoma" w:cs="Tahoma"/>
                <w:sz w:val="16"/>
                <w:szCs w:val="16"/>
                <w:lang w:eastAsia="en-GB"/>
              </w:rPr>
              <w:t xml:space="preserve"> </w:t>
            </w:r>
          </w:p>
        </w:tc>
        <w:tc>
          <w:tcPr>
            <w:tcW w:w="4645" w:type="dxa"/>
            <w:shd w:val="clear" w:color="auto" w:fill="auto"/>
          </w:tcPr>
          <w:p w14:paraId="3FE30982"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p>
          <w:p w14:paraId="3FE3098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 xml:space="preserve">b) </w:t>
            </w:r>
            <w:r w:rsidRPr="00352227">
              <w:rPr>
                <w:rFonts w:ascii="Tahoma" w:hAnsi="Tahoma" w:cs="Tahoma"/>
                <w:sz w:val="16"/>
                <w:szCs w:val="16"/>
                <w:lang w:eastAsia="en-GB"/>
              </w:rPr>
              <w:t>(internetcím, a kibocsátó hatóság vagy testület, a dokumentáció pontos hivatkozási adatai):</w:t>
            </w:r>
          </w:p>
          <w:p w14:paraId="3FE3098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w:t>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e)</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3FE3098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(internetcím, a kibocsátó hatóság vagy testület, a dokumentáció pontos hivatkozási adatai):</w:t>
            </w:r>
            <w:r w:rsidRPr="00352227">
              <w:rPr>
                <w:rFonts w:ascii="Tahoma" w:hAnsi="Tahoma" w:cs="Tahoma"/>
                <w:sz w:val="16"/>
                <w:szCs w:val="16"/>
                <w:lang w:eastAsia="en-GB"/>
              </w:rPr>
              <w:br/>
            </w:r>
            <w:r w:rsidRPr="00352227">
              <w:rPr>
                <w:rFonts w:ascii="Tahoma" w:hAnsi="Tahoma" w:cs="Tahoma"/>
                <w:i/>
                <w:sz w:val="16"/>
                <w:szCs w:val="16"/>
                <w:lang w:eastAsia="en-GB"/>
              </w:rPr>
              <w:t>[……][……][……][……]</w:t>
            </w:r>
          </w:p>
        </w:tc>
      </w:tr>
      <w:tr w:rsidR="00194E0D" w:rsidRPr="00352227" w14:paraId="3FE30989" w14:textId="77777777" w:rsidTr="00651E1E">
        <w:tc>
          <w:tcPr>
            <w:tcW w:w="4644" w:type="dxa"/>
            <w:shd w:val="clear" w:color="auto" w:fill="auto"/>
          </w:tcPr>
          <w:p w14:paraId="3FE30987"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Részvétel formája:</w:t>
            </w:r>
          </w:p>
        </w:tc>
        <w:tc>
          <w:tcPr>
            <w:tcW w:w="4645" w:type="dxa"/>
            <w:shd w:val="clear" w:color="auto" w:fill="auto"/>
          </w:tcPr>
          <w:p w14:paraId="3FE3098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8C" w14:textId="77777777" w:rsidTr="00651E1E">
        <w:tc>
          <w:tcPr>
            <w:tcW w:w="4644" w:type="dxa"/>
            <w:shd w:val="clear" w:color="auto" w:fill="auto"/>
          </w:tcPr>
          <w:p w14:paraId="3FE3098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 gazdasági szereplő másokkal együtt vesz részt a közbeszerzési eljárásban?</w:t>
            </w:r>
            <w:r w:rsidRPr="00352227">
              <w:rPr>
                <w:rFonts w:ascii="Tahoma" w:hAnsi="Tahoma" w:cs="Tahoma"/>
                <w:sz w:val="16"/>
                <w:szCs w:val="16"/>
                <w:vertAlign w:val="superscript"/>
                <w:lang w:eastAsia="en-GB"/>
              </w:rPr>
              <w:footnoteReference w:id="20"/>
            </w:r>
          </w:p>
        </w:tc>
        <w:tc>
          <w:tcPr>
            <w:tcW w:w="4645" w:type="dxa"/>
            <w:shd w:val="clear" w:color="auto" w:fill="auto"/>
          </w:tcPr>
          <w:p w14:paraId="3FE3098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194E0D" w:rsidRPr="00352227" w14:paraId="3FE3098E" w14:textId="77777777" w:rsidTr="00651E1E">
        <w:tc>
          <w:tcPr>
            <w:tcW w:w="9289" w:type="dxa"/>
            <w:gridSpan w:val="2"/>
            <w:shd w:val="clear" w:color="auto" w:fill="BFBFBF"/>
          </w:tcPr>
          <w:p w14:paraId="3FE3098D"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Ha igen</w:t>
            </w:r>
            <w:r w:rsidRPr="00352227">
              <w:rPr>
                <w:rFonts w:ascii="Tahoma" w:hAnsi="Tahoma" w:cs="Tahoma"/>
                <w:i/>
                <w:sz w:val="16"/>
                <w:szCs w:val="16"/>
                <w:lang w:eastAsia="en-GB"/>
              </w:rPr>
              <w:t>, kérjük, biztosítsa, hogy a többi érintett külön egységes európai közbeszerzési dokumentum formanyomtatványt nyújtson be.</w:t>
            </w:r>
          </w:p>
        </w:tc>
      </w:tr>
      <w:tr w:rsidR="00194E0D" w:rsidRPr="00352227" w14:paraId="3FE30994" w14:textId="77777777" w:rsidTr="00651E1E">
        <w:tc>
          <w:tcPr>
            <w:tcW w:w="4644" w:type="dxa"/>
            <w:shd w:val="clear" w:color="auto" w:fill="auto"/>
          </w:tcPr>
          <w:p w14:paraId="3FE3098F"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t>Ha igen:</w:t>
            </w:r>
          </w:p>
          <w:p w14:paraId="3FE3099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Kérjük, adja meg a gazdasági szereplő csoportban betöltött szerepét (vezető, specifikus feladatokért felelős, ...):</w:t>
            </w:r>
          </w:p>
          <w:p w14:paraId="3FE3099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b)</w:t>
            </w:r>
            <w:r w:rsidRPr="00352227">
              <w:rPr>
                <w:rFonts w:ascii="Tahoma" w:hAnsi="Tahoma" w:cs="Tahoma"/>
                <w:sz w:val="16"/>
                <w:szCs w:val="16"/>
                <w:lang w:eastAsia="en-GB"/>
              </w:rPr>
              <w:t xml:space="preserve"> Kérjük, adja meg, mely gazdasági szereplők a közbeszerzési eljárásban együtt részt vevő csoport tagjai:</w:t>
            </w:r>
          </w:p>
          <w:p w14:paraId="3FE3099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Adott esetben a részt vevő csoport neve:</w:t>
            </w:r>
          </w:p>
        </w:tc>
        <w:tc>
          <w:tcPr>
            <w:tcW w:w="4645" w:type="dxa"/>
            <w:shd w:val="clear" w:color="auto" w:fill="auto"/>
          </w:tcPr>
          <w:p w14:paraId="3FE3099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w:t>
            </w:r>
          </w:p>
        </w:tc>
      </w:tr>
      <w:tr w:rsidR="00194E0D" w:rsidRPr="00352227" w14:paraId="3FE30997" w14:textId="77777777" w:rsidTr="00651E1E">
        <w:tc>
          <w:tcPr>
            <w:tcW w:w="4644" w:type="dxa"/>
            <w:shd w:val="clear" w:color="auto" w:fill="auto"/>
          </w:tcPr>
          <w:p w14:paraId="3FE30995" w14:textId="77777777" w:rsidR="00194E0D" w:rsidRPr="00352227" w:rsidRDefault="00194E0D" w:rsidP="00651E1E">
            <w:pPr>
              <w:spacing w:before="120" w:after="120"/>
              <w:rPr>
                <w:rFonts w:ascii="Tahoma" w:hAnsi="Tahoma" w:cs="Tahoma"/>
                <w:b/>
                <w:i/>
                <w:strike/>
                <w:sz w:val="16"/>
                <w:szCs w:val="16"/>
                <w:lang w:eastAsia="en-GB"/>
              </w:rPr>
            </w:pPr>
            <w:r w:rsidRPr="00352227">
              <w:rPr>
                <w:rFonts w:ascii="Tahoma" w:hAnsi="Tahoma" w:cs="Tahoma"/>
                <w:b/>
                <w:i/>
                <w:strike/>
                <w:sz w:val="16"/>
                <w:szCs w:val="16"/>
                <w:lang w:eastAsia="en-GB"/>
              </w:rPr>
              <w:lastRenderedPageBreak/>
              <w:t>Részek</w:t>
            </w:r>
          </w:p>
        </w:tc>
        <w:tc>
          <w:tcPr>
            <w:tcW w:w="4645" w:type="dxa"/>
            <w:shd w:val="clear" w:color="auto" w:fill="auto"/>
          </w:tcPr>
          <w:p w14:paraId="3FE30996" w14:textId="77777777" w:rsidR="00194E0D" w:rsidRPr="00352227" w:rsidRDefault="00194E0D" w:rsidP="00651E1E">
            <w:pPr>
              <w:spacing w:before="120" w:after="120"/>
              <w:rPr>
                <w:rFonts w:ascii="Tahoma" w:hAnsi="Tahoma" w:cs="Tahoma"/>
                <w:b/>
                <w:i/>
                <w:strike/>
                <w:sz w:val="16"/>
                <w:szCs w:val="16"/>
                <w:lang w:eastAsia="en-GB"/>
              </w:rPr>
            </w:pPr>
            <w:r w:rsidRPr="00352227">
              <w:rPr>
                <w:rFonts w:ascii="Tahoma" w:hAnsi="Tahoma" w:cs="Tahoma"/>
                <w:b/>
                <w:i/>
                <w:strike/>
                <w:sz w:val="16"/>
                <w:szCs w:val="16"/>
                <w:lang w:eastAsia="en-GB"/>
              </w:rPr>
              <w:t>Válasz:</w:t>
            </w:r>
          </w:p>
        </w:tc>
      </w:tr>
      <w:tr w:rsidR="00194E0D" w:rsidRPr="00352227" w14:paraId="3FE3099A" w14:textId="77777777" w:rsidTr="00651E1E">
        <w:tc>
          <w:tcPr>
            <w:tcW w:w="4644" w:type="dxa"/>
            <w:shd w:val="clear" w:color="auto" w:fill="auto"/>
          </w:tcPr>
          <w:p w14:paraId="3FE3099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sz w:val="16"/>
                <w:szCs w:val="16"/>
                <w:lang w:eastAsia="en-GB"/>
              </w:rPr>
              <w:t>Adott esetben annak a résznek (azoknak a részeknek) a feltüntetése, amelyekre a gazdasági szereplő pályázni kíván:</w:t>
            </w:r>
          </w:p>
        </w:tc>
        <w:tc>
          <w:tcPr>
            <w:tcW w:w="4645" w:type="dxa"/>
            <w:shd w:val="clear" w:color="auto" w:fill="auto"/>
          </w:tcPr>
          <w:p w14:paraId="3FE30999"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sz w:val="16"/>
                <w:szCs w:val="16"/>
                <w:lang w:eastAsia="en-GB"/>
              </w:rPr>
              <w:t>[   ]</w:t>
            </w:r>
          </w:p>
        </w:tc>
      </w:tr>
    </w:tbl>
    <w:p w14:paraId="3FE3099B" w14:textId="77777777" w:rsidR="00194E0D" w:rsidRPr="00352227" w:rsidRDefault="00194E0D" w:rsidP="00194E0D">
      <w:pPr>
        <w:rPr>
          <w:rFonts w:ascii="Tahoma" w:hAnsi="Tahoma" w:cs="Tahoma"/>
          <w:sz w:val="16"/>
          <w:szCs w:val="16"/>
          <w:lang w:eastAsia="en-GB"/>
        </w:rPr>
      </w:pPr>
    </w:p>
    <w:p w14:paraId="3FE3099C"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B: A gazdasági szereplő képviselőire vonatkozó információk</w:t>
      </w:r>
    </w:p>
    <w:p w14:paraId="3FE3099D" w14:textId="77777777" w:rsidR="00194E0D" w:rsidRPr="00352227" w:rsidRDefault="00194E0D" w:rsidP="00194E0D">
      <w:pPr>
        <w:pBdr>
          <w:top w:val="single" w:sz="4" w:space="1" w:color="auto"/>
          <w:left w:val="single" w:sz="4" w:space="4" w:color="auto"/>
          <w:bottom w:val="single" w:sz="4" w:space="1" w:color="auto"/>
          <w:right w:val="single" w:sz="4" w:space="0"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A0" w14:textId="77777777" w:rsidTr="00651E1E">
        <w:tc>
          <w:tcPr>
            <w:tcW w:w="4644" w:type="dxa"/>
            <w:shd w:val="clear" w:color="auto" w:fill="auto"/>
          </w:tcPr>
          <w:p w14:paraId="3FE3099E"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Képviselet, ha van:</w:t>
            </w:r>
          </w:p>
        </w:tc>
        <w:tc>
          <w:tcPr>
            <w:tcW w:w="4645" w:type="dxa"/>
            <w:shd w:val="clear" w:color="auto" w:fill="auto"/>
          </w:tcPr>
          <w:p w14:paraId="3FE3099F"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A3" w14:textId="77777777" w:rsidTr="00651E1E">
        <w:tc>
          <w:tcPr>
            <w:tcW w:w="4644" w:type="dxa"/>
            <w:shd w:val="clear" w:color="auto" w:fill="auto"/>
          </w:tcPr>
          <w:p w14:paraId="3FE309A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Teljes név; </w:t>
            </w:r>
            <w:r w:rsidRPr="00352227">
              <w:rPr>
                <w:rFonts w:ascii="Tahoma" w:hAnsi="Tahoma" w:cs="Tahoma"/>
                <w:sz w:val="16"/>
                <w:szCs w:val="16"/>
                <w:lang w:eastAsia="en-GB"/>
              </w:rPr>
              <w:br/>
              <w:t xml:space="preserve">a születési idő és hely, ha szükséges: </w:t>
            </w:r>
          </w:p>
        </w:tc>
        <w:tc>
          <w:tcPr>
            <w:tcW w:w="4645" w:type="dxa"/>
            <w:shd w:val="clear" w:color="auto" w:fill="auto"/>
          </w:tcPr>
          <w:p w14:paraId="3FE309A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t>[……]</w:t>
            </w:r>
          </w:p>
        </w:tc>
      </w:tr>
      <w:tr w:rsidR="00194E0D" w:rsidRPr="00352227" w14:paraId="3FE309A6" w14:textId="77777777" w:rsidTr="00651E1E">
        <w:tc>
          <w:tcPr>
            <w:tcW w:w="4644" w:type="dxa"/>
            <w:shd w:val="clear" w:color="auto" w:fill="auto"/>
          </w:tcPr>
          <w:p w14:paraId="3FE309A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Beosztás/milyen minőségben jár el:</w:t>
            </w:r>
          </w:p>
        </w:tc>
        <w:tc>
          <w:tcPr>
            <w:tcW w:w="4645" w:type="dxa"/>
            <w:shd w:val="clear" w:color="auto" w:fill="auto"/>
          </w:tcPr>
          <w:p w14:paraId="3FE309A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A9" w14:textId="77777777" w:rsidTr="00651E1E">
        <w:tc>
          <w:tcPr>
            <w:tcW w:w="4644" w:type="dxa"/>
            <w:shd w:val="clear" w:color="auto" w:fill="auto"/>
          </w:tcPr>
          <w:p w14:paraId="3FE309A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Postai cím:</w:t>
            </w:r>
          </w:p>
        </w:tc>
        <w:tc>
          <w:tcPr>
            <w:tcW w:w="4645" w:type="dxa"/>
            <w:shd w:val="clear" w:color="auto" w:fill="auto"/>
          </w:tcPr>
          <w:p w14:paraId="3FE309A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AC" w14:textId="77777777" w:rsidTr="00651E1E">
        <w:tc>
          <w:tcPr>
            <w:tcW w:w="4644" w:type="dxa"/>
            <w:shd w:val="clear" w:color="auto" w:fill="auto"/>
          </w:tcPr>
          <w:p w14:paraId="3FE309A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Telefon:</w:t>
            </w:r>
          </w:p>
        </w:tc>
        <w:tc>
          <w:tcPr>
            <w:tcW w:w="4645" w:type="dxa"/>
            <w:shd w:val="clear" w:color="auto" w:fill="auto"/>
          </w:tcPr>
          <w:p w14:paraId="3FE309A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AF" w14:textId="77777777" w:rsidTr="00651E1E">
        <w:tc>
          <w:tcPr>
            <w:tcW w:w="4644" w:type="dxa"/>
            <w:shd w:val="clear" w:color="auto" w:fill="auto"/>
          </w:tcPr>
          <w:p w14:paraId="3FE309A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E-mail cím:</w:t>
            </w:r>
          </w:p>
        </w:tc>
        <w:tc>
          <w:tcPr>
            <w:tcW w:w="4645" w:type="dxa"/>
            <w:shd w:val="clear" w:color="auto" w:fill="auto"/>
          </w:tcPr>
          <w:p w14:paraId="3FE309A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9B2" w14:textId="77777777" w:rsidTr="00651E1E">
        <w:tc>
          <w:tcPr>
            <w:tcW w:w="4644" w:type="dxa"/>
            <w:shd w:val="clear" w:color="auto" w:fill="auto"/>
          </w:tcPr>
          <w:p w14:paraId="3FE309B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Amennyiben szükséges, részletezze a képviseletre vonatkozó információkat (a képviselet formája, köre, célja stb.):</w:t>
            </w:r>
          </w:p>
        </w:tc>
        <w:tc>
          <w:tcPr>
            <w:tcW w:w="4645" w:type="dxa"/>
            <w:shd w:val="clear" w:color="auto" w:fill="auto"/>
          </w:tcPr>
          <w:p w14:paraId="3FE309B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bl>
    <w:p w14:paraId="3FE309B3" w14:textId="77777777" w:rsidR="00194E0D" w:rsidRPr="00352227" w:rsidRDefault="00194E0D" w:rsidP="00194E0D">
      <w:pPr>
        <w:rPr>
          <w:rFonts w:ascii="Tahoma" w:hAnsi="Tahoma" w:cs="Tahoma"/>
          <w:sz w:val="16"/>
          <w:szCs w:val="16"/>
          <w:lang w:eastAsia="en-GB"/>
        </w:rPr>
      </w:pPr>
    </w:p>
    <w:p w14:paraId="3FE309B4"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B7" w14:textId="77777777" w:rsidTr="00651E1E">
        <w:tc>
          <w:tcPr>
            <w:tcW w:w="4644" w:type="dxa"/>
            <w:shd w:val="clear" w:color="auto" w:fill="auto"/>
          </w:tcPr>
          <w:p w14:paraId="3FE309B5"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Igénybevétel:</w:t>
            </w:r>
          </w:p>
        </w:tc>
        <w:tc>
          <w:tcPr>
            <w:tcW w:w="4645" w:type="dxa"/>
            <w:shd w:val="clear" w:color="auto" w:fill="auto"/>
          </w:tcPr>
          <w:p w14:paraId="3FE309B6"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BA" w14:textId="77777777" w:rsidTr="00651E1E">
        <w:tc>
          <w:tcPr>
            <w:tcW w:w="4644" w:type="dxa"/>
            <w:shd w:val="clear" w:color="auto" w:fill="auto"/>
          </w:tcPr>
          <w:p w14:paraId="3FE309B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3FE309B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[]Igen []Nem</w:t>
            </w:r>
          </w:p>
        </w:tc>
      </w:tr>
    </w:tbl>
    <w:p w14:paraId="3FE309BB"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b/>
          <w:i/>
          <w:sz w:val="16"/>
          <w:szCs w:val="16"/>
          <w:lang w:eastAsia="en-GB"/>
        </w:rPr>
        <w:t>Amennyiben igen</w:t>
      </w:r>
      <w:r w:rsidRPr="00352227">
        <w:rPr>
          <w:rFonts w:ascii="Tahoma" w:hAnsi="Tahoma" w:cs="Tahoma"/>
          <w:i/>
          <w:sz w:val="16"/>
          <w:szCs w:val="16"/>
          <w:lang w:eastAsia="en-GB"/>
        </w:rPr>
        <w:t xml:space="preserve">, </w:t>
      </w:r>
      <w:r w:rsidRPr="00352227">
        <w:rPr>
          <w:rFonts w:ascii="Tahoma" w:hAnsi="Tahoma" w:cs="Tahoma"/>
          <w:b/>
          <w:i/>
          <w:sz w:val="16"/>
          <w:szCs w:val="16"/>
          <w:lang w:eastAsia="en-GB"/>
        </w:rPr>
        <w:t>minden</w:t>
      </w:r>
      <w:r w:rsidRPr="00352227">
        <w:rPr>
          <w:rFonts w:ascii="Tahoma" w:hAnsi="Tahoma" w:cs="Tahoma"/>
          <w:i/>
          <w:sz w:val="16"/>
          <w:szCs w:val="16"/>
          <w:lang w:eastAsia="en-GB"/>
        </w:rPr>
        <w:t xml:space="preserve"> egyes érintett szervezetre vonatkozóan külön egységes európai közbeszerzési dokumentumban adja meg az </w:t>
      </w:r>
      <w:r w:rsidRPr="00352227">
        <w:rPr>
          <w:rFonts w:ascii="Tahoma" w:hAnsi="Tahoma" w:cs="Tahoma"/>
          <w:b/>
          <w:i/>
          <w:sz w:val="16"/>
          <w:szCs w:val="16"/>
          <w:lang w:eastAsia="en-GB"/>
        </w:rPr>
        <w:t>e rész A. és B. szakaszában, valamint a III. részben</w:t>
      </w:r>
      <w:r w:rsidRPr="00352227">
        <w:rPr>
          <w:rFonts w:ascii="Tahoma" w:hAnsi="Tahoma" w:cs="Tahoma"/>
          <w:i/>
          <w:sz w:val="16"/>
          <w:szCs w:val="16"/>
          <w:lang w:eastAsia="en-GB"/>
        </w:rPr>
        <w:t xml:space="preserve"> meghatározott információkat, megfelelően kitöltve és az érintett szervezetek által aláírva.</w:t>
      </w:r>
    </w:p>
    <w:p w14:paraId="3FE309BC"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3FE309BD"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Amennyiben a gazdasági szereplő által igénybe vett meghatározott kapacitások tekintetében ez releváns, minden egyes szervezetre vonatkozóan adja meg a IV. és az V. részben meghatározott információkat is</w:t>
      </w:r>
      <w:r w:rsidRPr="00352227">
        <w:rPr>
          <w:rFonts w:ascii="Tahoma" w:hAnsi="Tahoma" w:cs="Tahoma"/>
          <w:i/>
          <w:sz w:val="16"/>
          <w:szCs w:val="16"/>
          <w:vertAlign w:val="superscript"/>
          <w:lang w:eastAsia="en-GB"/>
        </w:rPr>
        <w:footnoteReference w:id="21"/>
      </w:r>
      <w:r w:rsidRPr="00352227">
        <w:rPr>
          <w:rFonts w:ascii="Tahoma" w:hAnsi="Tahoma" w:cs="Tahoma"/>
          <w:i/>
          <w:sz w:val="16"/>
          <w:szCs w:val="16"/>
          <w:lang w:eastAsia="en-GB"/>
        </w:rPr>
        <w:t>.</w:t>
      </w:r>
    </w:p>
    <w:p w14:paraId="3FE309BE" w14:textId="77777777" w:rsidR="00194E0D" w:rsidRPr="00352227" w:rsidRDefault="00194E0D" w:rsidP="00194E0D">
      <w:pPr>
        <w:rPr>
          <w:rFonts w:ascii="Tahoma" w:hAnsi="Tahoma" w:cs="Tahoma"/>
          <w:sz w:val="16"/>
          <w:szCs w:val="16"/>
          <w:lang w:eastAsia="en-GB"/>
        </w:rPr>
      </w:pPr>
    </w:p>
    <w:p w14:paraId="3FE309BF" w14:textId="77777777" w:rsidR="00194E0D" w:rsidRPr="00352227" w:rsidRDefault="00194E0D" w:rsidP="00194E0D">
      <w:pPr>
        <w:keepNext/>
        <w:spacing w:before="120" w:after="360"/>
        <w:jc w:val="center"/>
        <w:rPr>
          <w:rFonts w:ascii="Tahoma" w:hAnsi="Tahoma" w:cs="Tahoma"/>
          <w:b/>
          <w:sz w:val="16"/>
          <w:szCs w:val="16"/>
          <w:u w:val="single"/>
          <w:lang w:eastAsia="en-GB"/>
        </w:rPr>
      </w:pPr>
      <w:r w:rsidRPr="00352227">
        <w:rPr>
          <w:rFonts w:ascii="Tahoma" w:hAnsi="Tahoma" w:cs="Tahoma"/>
          <w:b/>
          <w:sz w:val="16"/>
          <w:szCs w:val="16"/>
          <w:lang w:eastAsia="en-GB"/>
        </w:rPr>
        <w:lastRenderedPageBreak/>
        <w:t xml:space="preserve">D: Információk azokról az alvállalkozókról, akiknek kapacitásait a gazdasági szereplő </w:t>
      </w:r>
      <w:r w:rsidRPr="00352227">
        <w:rPr>
          <w:rFonts w:ascii="Tahoma" w:hAnsi="Tahoma" w:cs="Tahoma"/>
          <w:b/>
          <w:sz w:val="16"/>
          <w:szCs w:val="16"/>
          <w:u w:val="single"/>
          <w:lang w:eastAsia="en-GB"/>
        </w:rPr>
        <w:t>nem veszi igénybe</w:t>
      </w:r>
    </w:p>
    <w:p w14:paraId="3FE309C0"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Tahoma" w:hAnsi="Tahoma" w:cs="Tahoma"/>
          <w:b/>
          <w:sz w:val="16"/>
          <w:szCs w:val="16"/>
          <w:lang w:eastAsia="en-GB"/>
        </w:rPr>
      </w:pPr>
      <w:r w:rsidRPr="00352227">
        <w:rPr>
          <w:rFonts w:ascii="Tahoma" w:hAnsi="Tahoma" w:cs="Tahoma"/>
          <w:b/>
          <w:sz w:val="16"/>
          <w:szCs w:val="16"/>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C3" w14:textId="77777777" w:rsidTr="00651E1E">
        <w:tc>
          <w:tcPr>
            <w:tcW w:w="4644" w:type="dxa"/>
            <w:shd w:val="clear" w:color="auto" w:fill="auto"/>
          </w:tcPr>
          <w:p w14:paraId="3FE309C1"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Alvállalkozás:</w:t>
            </w:r>
          </w:p>
        </w:tc>
        <w:tc>
          <w:tcPr>
            <w:tcW w:w="4645" w:type="dxa"/>
            <w:shd w:val="clear" w:color="auto" w:fill="auto"/>
          </w:tcPr>
          <w:p w14:paraId="3FE309C2"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C8" w14:textId="77777777" w:rsidTr="00651E1E">
        <w:tc>
          <w:tcPr>
            <w:tcW w:w="4644" w:type="dxa"/>
            <w:shd w:val="clear" w:color="auto" w:fill="auto"/>
          </w:tcPr>
          <w:p w14:paraId="3FE309C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Szándékozik-e a gazdasági szereplő a szerződés bármely részét alvállalkozásba adni harmadik félnek?</w:t>
            </w:r>
          </w:p>
        </w:tc>
        <w:tc>
          <w:tcPr>
            <w:tcW w:w="4645" w:type="dxa"/>
            <w:shd w:val="clear" w:color="auto" w:fill="auto"/>
          </w:tcPr>
          <w:p w14:paraId="3FE309C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[]Igen []</w:t>
            </w:r>
            <w:r w:rsidR="00B67E49" w:rsidRPr="00352227">
              <w:rPr>
                <w:rFonts w:ascii="Tahoma" w:hAnsi="Tahoma" w:cs="Tahoma"/>
                <w:sz w:val="16"/>
                <w:szCs w:val="16"/>
                <w:lang w:eastAsia="en-GB"/>
              </w:rPr>
              <w:t xml:space="preserve"> </w:t>
            </w:r>
            <w:r w:rsidRPr="00352227">
              <w:rPr>
                <w:rFonts w:ascii="Tahoma" w:hAnsi="Tahoma" w:cs="Tahoma"/>
                <w:sz w:val="16"/>
                <w:szCs w:val="16"/>
                <w:lang w:eastAsia="en-GB"/>
              </w:rPr>
              <w:t>Nem</w:t>
            </w:r>
          </w:p>
          <w:p w14:paraId="3FE309C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Ha </w:t>
            </w:r>
            <w:r w:rsidRPr="00352227">
              <w:rPr>
                <w:rFonts w:ascii="Tahoma" w:hAnsi="Tahoma" w:cs="Tahoma"/>
                <w:b/>
                <w:sz w:val="16"/>
                <w:szCs w:val="16"/>
                <w:lang w:eastAsia="en-GB"/>
              </w:rPr>
              <w:t>igen, és amennyiben ismert</w:t>
            </w:r>
            <w:r w:rsidRPr="00352227">
              <w:rPr>
                <w:rFonts w:ascii="Tahoma" w:hAnsi="Tahoma" w:cs="Tahoma"/>
                <w:sz w:val="16"/>
                <w:szCs w:val="16"/>
                <w:lang w:eastAsia="en-GB"/>
              </w:rPr>
              <w:t xml:space="preserve">, kérjük, sorolja fel a javasolt alvállalkozókat: </w:t>
            </w:r>
          </w:p>
          <w:p w14:paraId="3FE309C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bl>
    <w:p w14:paraId="3FE309C9"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i/>
          <w:sz w:val="16"/>
          <w:szCs w:val="16"/>
          <w:u w:val="single"/>
          <w:lang w:eastAsia="en-GB"/>
        </w:rPr>
        <w:t>Ha az ajánlatkérő szerv vagy a közszolgáltató ajánlatkérő kifejezetten kéri ezt az információt</w:t>
      </w:r>
      <w:r w:rsidRPr="00352227">
        <w:rPr>
          <w:rFonts w:ascii="Tahoma" w:hAnsi="Tahoma" w:cs="Tahoma"/>
          <w:b/>
          <w:i/>
          <w:sz w:val="16"/>
          <w:szCs w:val="16"/>
          <w:lang w:eastAsia="en-GB"/>
        </w:rPr>
        <w:t xml:space="preserve"> az e szakaszban lévő információn kívül, akkor </w:t>
      </w:r>
      <w:r w:rsidRPr="00352227">
        <w:rPr>
          <w:rFonts w:ascii="Tahoma" w:hAnsi="Tahoma" w:cs="Tahoma"/>
          <w:b/>
          <w:i/>
          <w:sz w:val="16"/>
          <w:szCs w:val="16"/>
          <w:u w:val="single"/>
          <w:lang w:eastAsia="en-GB"/>
        </w:rPr>
        <w:t>kérjük, adja meg az e rész A. és B. szakaszában és a III. részben előírt információt mindegyik érintett alvállalkozóra (alvállakozói kategóriára) nézve.</w:t>
      </w:r>
    </w:p>
    <w:p w14:paraId="3FE309CA" w14:textId="77777777" w:rsidR="00194E0D" w:rsidRPr="00352227" w:rsidRDefault="00194E0D" w:rsidP="00194E0D">
      <w:pPr>
        <w:rPr>
          <w:rFonts w:ascii="Tahoma" w:hAnsi="Tahoma" w:cs="Tahoma"/>
          <w:sz w:val="16"/>
          <w:szCs w:val="16"/>
          <w:lang w:eastAsia="en-GB"/>
        </w:rPr>
      </w:pPr>
    </w:p>
    <w:p w14:paraId="3FE309CB"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III. rész: Kizárási okok</w:t>
      </w:r>
    </w:p>
    <w:p w14:paraId="3FE309CC"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Büntetőeljárásban hozott ítéletekkel kapcsolatos okok</w:t>
      </w:r>
    </w:p>
    <w:p w14:paraId="3FE309CD"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A 2014/24/EU irányelv 57. cikkének (1) bekezdése a következő kizárási okokat határozza meg:</w:t>
      </w:r>
    </w:p>
    <w:p w14:paraId="3FE309CE" w14:textId="77777777" w:rsidR="00194E0D" w:rsidRPr="00352227" w:rsidRDefault="00194E0D" w:rsidP="00FF2141">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r w:rsidRPr="00352227">
        <w:rPr>
          <w:rFonts w:ascii="Tahoma" w:hAnsi="Tahoma" w:cs="Tahoma"/>
          <w:b/>
          <w:i/>
          <w:sz w:val="16"/>
          <w:szCs w:val="16"/>
          <w:lang w:eastAsia="en-GB"/>
        </w:rPr>
        <w:t>Bűnszervezetben</w:t>
      </w:r>
      <w:r w:rsidRPr="00352227">
        <w:rPr>
          <w:rFonts w:ascii="Tahoma" w:hAnsi="Tahoma" w:cs="Tahoma"/>
          <w:i/>
          <w:sz w:val="16"/>
          <w:szCs w:val="16"/>
          <w:lang w:eastAsia="en-GB"/>
        </w:rPr>
        <w:t xml:space="preserve"> való részvétel</w:t>
      </w:r>
      <w:r w:rsidRPr="00352227">
        <w:rPr>
          <w:rFonts w:ascii="Tahoma" w:hAnsi="Tahoma" w:cs="Tahoma"/>
          <w:i/>
          <w:sz w:val="16"/>
          <w:szCs w:val="16"/>
          <w:vertAlign w:val="superscript"/>
          <w:lang w:eastAsia="en-GB"/>
        </w:rPr>
        <w:footnoteReference w:id="22"/>
      </w:r>
      <w:r w:rsidRPr="00352227">
        <w:rPr>
          <w:rFonts w:ascii="Tahoma" w:hAnsi="Tahoma" w:cs="Tahoma"/>
          <w:i/>
          <w:sz w:val="16"/>
          <w:szCs w:val="16"/>
          <w:lang w:eastAsia="en-GB"/>
        </w:rPr>
        <w:t>;</w:t>
      </w:r>
    </w:p>
    <w:p w14:paraId="3FE309CF"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r w:rsidRPr="00352227">
        <w:rPr>
          <w:rFonts w:ascii="Tahoma" w:hAnsi="Tahoma" w:cs="Tahoma"/>
          <w:b/>
          <w:i/>
          <w:sz w:val="16"/>
          <w:szCs w:val="16"/>
          <w:lang w:eastAsia="en-GB"/>
        </w:rPr>
        <w:t>Korrupció</w:t>
      </w:r>
      <w:r w:rsidRPr="00352227">
        <w:rPr>
          <w:rFonts w:ascii="Tahoma" w:hAnsi="Tahoma" w:cs="Tahoma"/>
          <w:b/>
          <w:i/>
          <w:sz w:val="16"/>
          <w:szCs w:val="16"/>
          <w:vertAlign w:val="superscript"/>
          <w:lang w:eastAsia="en-GB"/>
        </w:rPr>
        <w:footnoteReference w:id="23"/>
      </w:r>
      <w:r w:rsidRPr="00352227">
        <w:rPr>
          <w:rFonts w:ascii="Tahoma" w:hAnsi="Tahoma" w:cs="Tahoma"/>
          <w:b/>
          <w:i/>
          <w:sz w:val="16"/>
          <w:szCs w:val="16"/>
          <w:lang w:eastAsia="en-GB"/>
        </w:rPr>
        <w:t>;</w:t>
      </w:r>
    </w:p>
    <w:p w14:paraId="3FE309D0"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bookmarkStart w:id="172" w:name="_DV_M1264"/>
      <w:bookmarkEnd w:id="172"/>
      <w:r w:rsidRPr="00352227">
        <w:rPr>
          <w:rFonts w:ascii="Tahoma" w:hAnsi="Tahoma" w:cs="Tahoma"/>
          <w:b/>
          <w:i/>
          <w:sz w:val="16"/>
          <w:szCs w:val="16"/>
          <w:lang w:eastAsia="en-GB"/>
        </w:rPr>
        <w:t>Csalás</w:t>
      </w:r>
      <w:r w:rsidRPr="00352227">
        <w:rPr>
          <w:rFonts w:ascii="Tahoma" w:hAnsi="Tahoma" w:cs="Tahoma"/>
          <w:b/>
          <w:i/>
          <w:sz w:val="16"/>
          <w:szCs w:val="16"/>
          <w:vertAlign w:val="superscript"/>
          <w:lang w:eastAsia="en-GB"/>
        </w:rPr>
        <w:footnoteReference w:id="24"/>
      </w:r>
      <w:r w:rsidRPr="00352227">
        <w:rPr>
          <w:rFonts w:ascii="Tahoma" w:hAnsi="Tahoma" w:cs="Tahoma"/>
          <w:b/>
          <w:i/>
          <w:sz w:val="16"/>
          <w:szCs w:val="16"/>
          <w:lang w:eastAsia="en-GB"/>
        </w:rPr>
        <w:t>;</w:t>
      </w:r>
    </w:p>
    <w:p w14:paraId="3FE309D1"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bookmarkStart w:id="173" w:name="_DV_M1266"/>
      <w:bookmarkEnd w:id="173"/>
      <w:r w:rsidRPr="00352227">
        <w:rPr>
          <w:rFonts w:ascii="Tahoma" w:hAnsi="Tahoma" w:cs="Tahoma"/>
          <w:b/>
          <w:i/>
          <w:sz w:val="16"/>
          <w:szCs w:val="16"/>
          <w:lang w:eastAsia="en-GB"/>
        </w:rPr>
        <w:t>Terrorista bűncselekmény vagy terrorista csoporthoz kapcsolódó bűncselekmény</w:t>
      </w:r>
      <w:r w:rsidRPr="00352227">
        <w:rPr>
          <w:rFonts w:ascii="Tahoma" w:hAnsi="Tahoma" w:cs="Tahoma"/>
          <w:b/>
          <w:i/>
          <w:sz w:val="16"/>
          <w:szCs w:val="16"/>
          <w:vertAlign w:val="superscript"/>
          <w:lang w:eastAsia="en-GB"/>
        </w:rPr>
        <w:footnoteReference w:id="25"/>
      </w:r>
      <w:r w:rsidRPr="00352227">
        <w:rPr>
          <w:rFonts w:ascii="Tahoma" w:hAnsi="Tahoma" w:cs="Tahoma"/>
          <w:b/>
          <w:i/>
          <w:sz w:val="16"/>
          <w:szCs w:val="16"/>
          <w:lang w:eastAsia="en-GB"/>
        </w:rPr>
        <w:t>;</w:t>
      </w:r>
    </w:p>
    <w:p w14:paraId="3FE309D2"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bookmarkStart w:id="174" w:name="_DV_M1268"/>
      <w:bookmarkEnd w:id="174"/>
      <w:r w:rsidRPr="00352227">
        <w:rPr>
          <w:rFonts w:ascii="Tahoma" w:hAnsi="Tahoma" w:cs="Tahoma"/>
          <w:b/>
          <w:i/>
          <w:sz w:val="16"/>
          <w:szCs w:val="16"/>
          <w:lang w:eastAsia="en-GB"/>
        </w:rPr>
        <w:t>Pénzmosás vagy terrorizmus finanszírozása</w:t>
      </w:r>
      <w:bookmarkStart w:id="175" w:name="_DV_C1915"/>
      <w:r w:rsidRPr="00352227">
        <w:rPr>
          <w:rFonts w:ascii="Tahoma" w:hAnsi="Tahoma" w:cs="Tahoma"/>
          <w:b/>
          <w:i/>
          <w:sz w:val="16"/>
          <w:szCs w:val="16"/>
          <w:vertAlign w:val="superscript"/>
          <w:lang w:eastAsia="en-GB"/>
        </w:rPr>
        <w:footnoteReference w:id="26"/>
      </w:r>
      <w:bookmarkEnd w:id="175"/>
      <w:r w:rsidRPr="00352227">
        <w:rPr>
          <w:rFonts w:ascii="Tahoma" w:hAnsi="Tahoma" w:cs="Tahoma"/>
          <w:b/>
          <w:i/>
          <w:sz w:val="16"/>
          <w:szCs w:val="16"/>
          <w:lang w:eastAsia="en-GB"/>
        </w:rPr>
        <w:t>;</w:t>
      </w:r>
    </w:p>
    <w:p w14:paraId="3FE309D3" w14:textId="77777777" w:rsidR="00194E0D" w:rsidRPr="00352227" w:rsidRDefault="00194E0D" w:rsidP="00FF2141">
      <w:pPr>
        <w:numPr>
          <w:ilvl w:val="0"/>
          <w:numId w:val="1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textAlignment w:val="auto"/>
        <w:rPr>
          <w:rFonts w:ascii="Tahoma" w:hAnsi="Tahoma" w:cs="Tahoma"/>
          <w:i/>
          <w:sz w:val="16"/>
          <w:szCs w:val="16"/>
          <w:lang w:eastAsia="en-GB"/>
        </w:rPr>
      </w:pPr>
      <w:r w:rsidRPr="00352227">
        <w:rPr>
          <w:rFonts w:ascii="Tahoma" w:hAnsi="Tahoma" w:cs="Tahoma"/>
          <w:b/>
          <w:i/>
          <w:sz w:val="16"/>
          <w:szCs w:val="16"/>
          <w:lang w:eastAsia="en-GB"/>
        </w:rPr>
        <w:t>Gyermekmunka és az emberkereskedelem</w:t>
      </w:r>
      <w:r w:rsidRPr="00352227">
        <w:rPr>
          <w:rFonts w:ascii="Tahoma" w:hAnsi="Tahoma" w:cs="Tahoma"/>
          <w:i/>
          <w:sz w:val="16"/>
          <w:szCs w:val="16"/>
          <w:lang w:eastAsia="en-GB"/>
        </w:rPr>
        <w:t xml:space="preserve"> más formái</w:t>
      </w:r>
      <w:r w:rsidRPr="00352227">
        <w:rPr>
          <w:rFonts w:ascii="Tahoma" w:hAnsi="Tahoma" w:cs="Tahoma"/>
          <w:i/>
          <w:sz w:val="16"/>
          <w:szCs w:val="16"/>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9D6" w14:textId="77777777" w:rsidTr="00651E1E">
        <w:tc>
          <w:tcPr>
            <w:tcW w:w="4644" w:type="dxa"/>
            <w:shd w:val="clear" w:color="auto" w:fill="auto"/>
          </w:tcPr>
          <w:p w14:paraId="3FE309D4"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3FE309D5"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DA" w14:textId="77777777" w:rsidTr="00651E1E">
        <w:tc>
          <w:tcPr>
            <w:tcW w:w="4644" w:type="dxa"/>
            <w:shd w:val="clear" w:color="auto" w:fill="auto"/>
          </w:tcPr>
          <w:p w14:paraId="3FE309D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lastRenderedPageBreak/>
              <w:t>Jogerősen elítélték-e a</w:t>
            </w:r>
            <w:r w:rsidRPr="00352227">
              <w:rPr>
                <w:rFonts w:ascii="Tahoma" w:hAnsi="Tahoma" w:cs="Tahoma"/>
                <w:sz w:val="16"/>
                <w:szCs w:val="16"/>
                <w:lang w:eastAsia="en-GB"/>
              </w:rPr>
              <w:t xml:space="preserve"> </w:t>
            </w:r>
            <w:r w:rsidRPr="00352227">
              <w:rPr>
                <w:rFonts w:ascii="Tahoma" w:hAnsi="Tahoma" w:cs="Tahoma"/>
                <w:b/>
                <w:sz w:val="16"/>
                <w:szCs w:val="16"/>
                <w:lang w:eastAsia="en-GB"/>
              </w:rPr>
              <w:t>gazdasági szereplőt</w:t>
            </w:r>
            <w:r w:rsidRPr="00352227">
              <w:rPr>
                <w:rFonts w:ascii="Tahoma" w:hAnsi="Tahoma" w:cs="Tahoma"/>
                <w:sz w:val="16"/>
                <w:szCs w:val="16"/>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FE309D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p w14:paraId="3FE309D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 (internetcím, a kibocsátó hatóság vagy testület, a dokumentáció pontos hivatkozási adatai):</w:t>
            </w:r>
            <w:r w:rsidRPr="00352227">
              <w:rPr>
                <w:rFonts w:ascii="Tahoma" w:hAnsi="Tahoma" w:cs="Tahoma"/>
                <w:sz w:val="16"/>
                <w:szCs w:val="16"/>
                <w:lang w:eastAsia="en-GB"/>
              </w:rPr>
              <w:br/>
            </w:r>
            <w:r w:rsidRPr="00352227">
              <w:rPr>
                <w:rFonts w:ascii="Tahoma" w:hAnsi="Tahoma" w:cs="Tahoma"/>
                <w:i/>
                <w:sz w:val="16"/>
                <w:szCs w:val="16"/>
                <w:lang w:eastAsia="en-GB"/>
              </w:rPr>
              <w:t>[……][……][……][……]</w:t>
            </w:r>
            <w:r w:rsidRPr="00352227">
              <w:rPr>
                <w:rFonts w:ascii="Tahoma" w:hAnsi="Tahoma" w:cs="Tahoma"/>
                <w:i/>
                <w:sz w:val="16"/>
                <w:szCs w:val="16"/>
                <w:vertAlign w:val="superscript"/>
                <w:lang w:eastAsia="en-GB"/>
              </w:rPr>
              <w:footnoteReference w:id="28"/>
            </w:r>
          </w:p>
        </w:tc>
      </w:tr>
      <w:tr w:rsidR="00194E0D" w:rsidRPr="00352227" w14:paraId="3FE309E3" w14:textId="77777777" w:rsidTr="00651E1E">
        <w:tc>
          <w:tcPr>
            <w:tcW w:w="4644" w:type="dxa"/>
            <w:shd w:val="clear" w:color="auto" w:fill="auto"/>
          </w:tcPr>
          <w:p w14:paraId="3FE309D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w:t>
            </w:r>
            <w:r w:rsidRPr="00352227">
              <w:rPr>
                <w:rFonts w:ascii="Tahoma" w:hAnsi="Tahoma" w:cs="Tahoma"/>
                <w:sz w:val="16"/>
                <w:szCs w:val="16"/>
                <w:vertAlign w:val="superscript"/>
                <w:lang w:eastAsia="en-GB"/>
              </w:rPr>
              <w:footnoteReference w:id="29"/>
            </w:r>
            <w:r w:rsidRPr="00352227">
              <w:rPr>
                <w:rFonts w:ascii="Tahoma" w:hAnsi="Tahoma" w:cs="Tahoma"/>
                <w:sz w:val="16"/>
                <w:szCs w:val="16"/>
                <w:lang w:eastAsia="en-GB"/>
              </w:rPr>
              <w:t xml:space="preserve"> adja meg a következő információkat:</w:t>
            </w:r>
          </w:p>
          <w:p w14:paraId="3FE309D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Elítélés dátuma, adja meg, hogy az 1–6. pontok közül melyik érintett, valamint az ítélet okát (okait),</w:t>
            </w:r>
          </w:p>
          <w:p w14:paraId="3FE309D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b) Határozza meg az elítélt személyét [ ];</w:t>
            </w:r>
          </w:p>
          <w:p w14:paraId="3FE309D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c) Amennyiben az ítélet közvetlenül megállapítja:</w:t>
            </w:r>
          </w:p>
        </w:tc>
        <w:tc>
          <w:tcPr>
            <w:tcW w:w="4645" w:type="dxa"/>
            <w:shd w:val="clear" w:color="auto" w:fill="auto"/>
          </w:tcPr>
          <w:p w14:paraId="3FE309DF"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Dátum:[   ], pont(ok): [   ], ok(ok):[   ]</w:t>
            </w:r>
            <w:r w:rsidRPr="00352227">
              <w:rPr>
                <w:rFonts w:ascii="Tahoma" w:hAnsi="Tahoma" w:cs="Tahoma"/>
                <w:i/>
                <w:sz w:val="16"/>
                <w:szCs w:val="16"/>
                <w:vertAlign w:val="superscript"/>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3FE309E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b)</w:t>
            </w:r>
            <w:r w:rsidRPr="00352227">
              <w:rPr>
                <w:rFonts w:ascii="Tahoma" w:hAnsi="Tahoma" w:cs="Tahoma"/>
                <w:sz w:val="16"/>
                <w:szCs w:val="16"/>
                <w:lang w:eastAsia="en-GB"/>
              </w:rPr>
              <w:t xml:space="preserve"> [……]</w:t>
            </w:r>
            <w:r w:rsidRPr="00352227">
              <w:rPr>
                <w:rFonts w:ascii="Tahoma" w:hAnsi="Tahoma" w:cs="Tahoma"/>
                <w:sz w:val="16"/>
                <w:szCs w:val="16"/>
                <w:lang w:eastAsia="en-GB"/>
              </w:rPr>
              <w:br/>
            </w:r>
          </w:p>
          <w:p w14:paraId="3FE309E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A kizárási időszak hossza [……] és az érintett pont(ok) [   ]</w:t>
            </w:r>
          </w:p>
          <w:p w14:paraId="3FE309E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 (internetcím, a kibocsátó hatóság vagy testület, a dokumentáció pontos hivatkozási adatai): [……][……][……][……]</w:t>
            </w:r>
            <w:r w:rsidRPr="00352227">
              <w:rPr>
                <w:rFonts w:ascii="Tahoma" w:hAnsi="Tahoma" w:cs="Tahoma"/>
                <w:i/>
                <w:sz w:val="16"/>
                <w:szCs w:val="16"/>
                <w:vertAlign w:val="superscript"/>
                <w:lang w:eastAsia="en-GB"/>
              </w:rPr>
              <w:footnoteReference w:id="30"/>
            </w:r>
          </w:p>
        </w:tc>
      </w:tr>
      <w:tr w:rsidR="00194E0D" w:rsidRPr="00352227" w14:paraId="3FE309E6" w14:textId="77777777" w:rsidTr="00651E1E">
        <w:tc>
          <w:tcPr>
            <w:tcW w:w="4644" w:type="dxa"/>
            <w:shd w:val="clear" w:color="auto" w:fill="auto"/>
          </w:tcPr>
          <w:p w14:paraId="3FE309E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Ítéletek esetén hozott-e a gazdasági szereplő olyan intézkedéseket, amelyek a releváns kizárási okok ellenére igazolják megbízhatóságát</w:t>
            </w:r>
            <w:r w:rsidRPr="00352227">
              <w:rPr>
                <w:rFonts w:ascii="Tahoma" w:hAnsi="Tahoma" w:cs="Tahoma"/>
                <w:sz w:val="16"/>
                <w:szCs w:val="16"/>
                <w:vertAlign w:val="superscript"/>
                <w:lang w:eastAsia="en-GB"/>
              </w:rPr>
              <w:footnoteReference w:id="31"/>
            </w:r>
            <w:r w:rsidRPr="00352227">
              <w:rPr>
                <w:rFonts w:ascii="Tahoma" w:hAnsi="Tahoma" w:cs="Tahoma"/>
                <w:sz w:val="16"/>
                <w:szCs w:val="16"/>
                <w:lang w:eastAsia="en-GB"/>
              </w:rPr>
              <w:t xml:space="preserve"> (</w:t>
            </w:r>
            <w:r w:rsidRPr="00352227">
              <w:rPr>
                <w:rFonts w:ascii="Tahoma" w:hAnsi="Tahoma" w:cs="Tahoma"/>
                <w:sz w:val="16"/>
                <w:szCs w:val="16"/>
                <w:lang w:eastAsia="hu-HU"/>
              </w:rPr>
              <w:t>Öntisztázás)</w:t>
            </w:r>
            <w:r w:rsidRPr="00352227">
              <w:rPr>
                <w:rFonts w:ascii="Tahoma" w:hAnsi="Tahoma" w:cs="Tahoma"/>
                <w:sz w:val="16"/>
                <w:szCs w:val="16"/>
                <w:lang w:eastAsia="en-GB"/>
              </w:rPr>
              <w:t>?</w:t>
            </w:r>
          </w:p>
        </w:tc>
        <w:tc>
          <w:tcPr>
            <w:tcW w:w="4645" w:type="dxa"/>
            <w:shd w:val="clear" w:color="auto" w:fill="auto"/>
          </w:tcPr>
          <w:p w14:paraId="3FE309E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 Igen [] Nem </w:t>
            </w:r>
          </w:p>
        </w:tc>
      </w:tr>
      <w:tr w:rsidR="00194E0D" w:rsidRPr="00352227" w14:paraId="3FE309E9" w14:textId="77777777" w:rsidTr="00651E1E">
        <w:tc>
          <w:tcPr>
            <w:tcW w:w="4644" w:type="dxa"/>
            <w:shd w:val="clear" w:color="auto" w:fill="auto"/>
          </w:tcPr>
          <w:p w14:paraId="3FE309E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w:t>
            </w:r>
            <w:r w:rsidRPr="00352227">
              <w:rPr>
                <w:rFonts w:ascii="Tahoma" w:hAnsi="Tahoma" w:cs="Tahoma"/>
                <w:sz w:val="16"/>
                <w:szCs w:val="16"/>
                <w:vertAlign w:val="superscript"/>
                <w:lang w:eastAsia="en-GB"/>
              </w:rPr>
              <w:footnoteReference w:id="32"/>
            </w:r>
            <w:r w:rsidRPr="00352227">
              <w:rPr>
                <w:rFonts w:ascii="Tahoma" w:hAnsi="Tahoma" w:cs="Tahoma"/>
                <w:sz w:val="16"/>
                <w:szCs w:val="16"/>
                <w:lang w:eastAsia="en-GB"/>
              </w:rPr>
              <w:t>:</w:t>
            </w:r>
          </w:p>
        </w:tc>
        <w:tc>
          <w:tcPr>
            <w:tcW w:w="4645" w:type="dxa"/>
            <w:shd w:val="clear" w:color="auto" w:fill="auto"/>
          </w:tcPr>
          <w:p w14:paraId="3FE309E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bl>
    <w:p w14:paraId="3FE309EA" w14:textId="77777777" w:rsidR="00194E0D" w:rsidRPr="00352227" w:rsidRDefault="00194E0D" w:rsidP="00194E0D">
      <w:pPr>
        <w:rPr>
          <w:rFonts w:ascii="Tahoma" w:hAnsi="Tahoma" w:cs="Tahoma"/>
          <w:sz w:val="16"/>
          <w:szCs w:val="16"/>
          <w:lang w:eastAsia="en-GB"/>
        </w:rPr>
      </w:pPr>
    </w:p>
    <w:p w14:paraId="3FE309EB"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194E0D" w:rsidRPr="00352227" w14:paraId="3FE309EE" w14:textId="77777777" w:rsidTr="00651E1E">
        <w:tc>
          <w:tcPr>
            <w:tcW w:w="4644" w:type="dxa"/>
            <w:shd w:val="clear" w:color="auto" w:fill="auto"/>
          </w:tcPr>
          <w:p w14:paraId="3FE309EC"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Adó vagy társadalombiztosítási járulék fizetése:</w:t>
            </w:r>
          </w:p>
        </w:tc>
        <w:tc>
          <w:tcPr>
            <w:tcW w:w="4645" w:type="dxa"/>
            <w:gridSpan w:val="2"/>
            <w:shd w:val="clear" w:color="auto" w:fill="auto"/>
          </w:tcPr>
          <w:p w14:paraId="3FE309ED"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9F1" w14:textId="77777777" w:rsidTr="00651E1E">
        <w:tc>
          <w:tcPr>
            <w:tcW w:w="4644" w:type="dxa"/>
            <w:shd w:val="clear" w:color="auto" w:fill="auto"/>
          </w:tcPr>
          <w:p w14:paraId="3FE309EF"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Teljesítette-e a gazdasági szereplő összes </w:t>
            </w:r>
            <w:r w:rsidRPr="00352227">
              <w:rPr>
                <w:rFonts w:ascii="Tahoma" w:hAnsi="Tahoma" w:cs="Tahoma"/>
                <w:b/>
                <w:sz w:val="16"/>
                <w:szCs w:val="16"/>
                <w:lang w:eastAsia="en-GB"/>
              </w:rPr>
              <w:t>kötelezettségét az adók és társadalombiztosítási járulékok megfizetése tekintetében</w:t>
            </w:r>
            <w:r w:rsidRPr="00352227">
              <w:rPr>
                <w:rFonts w:ascii="Tahoma" w:hAnsi="Tahoma" w:cs="Tahoma"/>
                <w:sz w:val="16"/>
                <w:szCs w:val="16"/>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3FE309F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194E0D" w:rsidRPr="00352227" w14:paraId="3FE309FA" w14:textId="77777777" w:rsidTr="00651E1E">
        <w:trPr>
          <w:trHeight w:val="470"/>
        </w:trPr>
        <w:tc>
          <w:tcPr>
            <w:tcW w:w="4644" w:type="dxa"/>
            <w:vMerge w:val="restart"/>
            <w:shd w:val="clear" w:color="auto" w:fill="auto"/>
          </w:tcPr>
          <w:p w14:paraId="3FE309F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b/>
                <w:sz w:val="16"/>
                <w:szCs w:val="16"/>
                <w:lang w:eastAsia="en-GB"/>
              </w:rPr>
              <w:lastRenderedPageBreak/>
              <w:t>Ha nem</w:t>
            </w:r>
            <w:r w:rsidRPr="00352227">
              <w:rPr>
                <w:rFonts w:ascii="Tahoma" w:hAnsi="Tahoma" w:cs="Tahoma"/>
                <w:sz w:val="16"/>
                <w:szCs w:val="16"/>
                <w:lang w:eastAsia="en-GB"/>
              </w:rPr>
              <w:t>, akkor kérjük, adja meg a következő információkat:</w:t>
            </w: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Érintett ország vagy tagállam</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xml:space="preserve"> Mi az érintett összeg?</w:t>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xml:space="preserve"> A kötelezettségszegés megállapításának módja:</w:t>
            </w:r>
            <w:r w:rsidRPr="00352227">
              <w:rPr>
                <w:rFonts w:ascii="Tahoma" w:hAnsi="Tahoma" w:cs="Tahoma"/>
                <w:sz w:val="16"/>
                <w:szCs w:val="16"/>
                <w:lang w:eastAsia="en-GB"/>
              </w:rPr>
              <w:br/>
              <w:t xml:space="preserve">1) Bírósági vagy közigazgatási </w:t>
            </w:r>
            <w:r w:rsidRPr="00352227">
              <w:rPr>
                <w:rFonts w:ascii="Tahoma" w:hAnsi="Tahoma" w:cs="Tahoma"/>
                <w:b/>
                <w:sz w:val="16"/>
                <w:szCs w:val="16"/>
                <w:lang w:eastAsia="en-GB"/>
              </w:rPr>
              <w:t>határozat</w:t>
            </w:r>
            <w:r w:rsidRPr="00352227">
              <w:rPr>
                <w:rFonts w:ascii="Tahoma" w:hAnsi="Tahoma" w:cs="Tahoma"/>
                <w:sz w:val="16"/>
                <w:szCs w:val="16"/>
                <w:lang w:eastAsia="en-GB"/>
              </w:rPr>
              <w:t>:</w:t>
            </w:r>
          </w:p>
          <w:p w14:paraId="3FE309F3" w14:textId="77777777" w:rsidR="00194E0D" w:rsidRPr="00352227" w:rsidRDefault="00194E0D" w:rsidP="00FF2141">
            <w:pPr>
              <w:numPr>
                <w:ilvl w:val="0"/>
                <w:numId w:val="16"/>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Ez a határozat jogerős és végrehajtható?</w:t>
            </w:r>
          </w:p>
          <w:p w14:paraId="3FE309F4" w14:textId="77777777" w:rsidR="00194E0D" w:rsidRPr="00352227" w:rsidRDefault="00194E0D" w:rsidP="00FF2141">
            <w:pPr>
              <w:numPr>
                <w:ilvl w:val="0"/>
                <w:numId w:val="18"/>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Kérjük, adja meg az ítélet vagy a határozat dátumát.</w:t>
            </w:r>
          </w:p>
          <w:p w14:paraId="3FE309F5" w14:textId="77777777" w:rsidR="00194E0D" w:rsidRPr="00352227" w:rsidRDefault="00194E0D" w:rsidP="00FF2141">
            <w:pPr>
              <w:numPr>
                <w:ilvl w:val="0"/>
                <w:numId w:val="18"/>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 xml:space="preserve">Ítélet esetén, </w:t>
            </w:r>
            <w:r w:rsidRPr="00352227">
              <w:rPr>
                <w:rFonts w:ascii="Tahoma" w:hAnsi="Tahoma" w:cs="Tahoma"/>
                <w:b/>
                <w:sz w:val="16"/>
                <w:szCs w:val="16"/>
                <w:lang w:eastAsia="en-GB"/>
              </w:rPr>
              <w:t xml:space="preserve">amennyiben erről közvetlenül </w:t>
            </w:r>
            <w:r w:rsidRPr="00352227">
              <w:rPr>
                <w:rFonts w:ascii="Tahoma" w:hAnsi="Tahoma" w:cs="Tahoma"/>
                <w:b/>
                <w:sz w:val="16"/>
                <w:szCs w:val="16"/>
                <w:u w:val="words"/>
                <w:lang w:eastAsia="en-GB"/>
              </w:rPr>
              <w:t>rendelkezik</w:t>
            </w:r>
            <w:r w:rsidRPr="00352227">
              <w:rPr>
                <w:rFonts w:ascii="Tahoma" w:hAnsi="Tahoma" w:cs="Tahoma"/>
                <w:sz w:val="16"/>
                <w:szCs w:val="16"/>
                <w:lang w:eastAsia="en-GB"/>
              </w:rPr>
              <w:t>, a kizárási időtartam hossza:</w:t>
            </w:r>
          </w:p>
          <w:p w14:paraId="3FE309F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2) </w:t>
            </w:r>
            <w:r w:rsidRPr="00352227">
              <w:rPr>
                <w:rFonts w:ascii="Tahoma" w:hAnsi="Tahoma" w:cs="Tahoma"/>
                <w:b/>
                <w:sz w:val="16"/>
                <w:szCs w:val="16"/>
                <w:lang w:eastAsia="en-GB"/>
              </w:rPr>
              <w:t>Egyéb mód</w:t>
            </w:r>
            <w:r w:rsidRPr="00352227">
              <w:rPr>
                <w:rFonts w:ascii="Tahoma" w:hAnsi="Tahoma" w:cs="Tahoma"/>
                <w:sz w:val="16"/>
                <w:szCs w:val="16"/>
                <w:lang w:eastAsia="en-GB"/>
              </w:rPr>
              <w:t>? Kérjük, részletezze:</w:t>
            </w:r>
          </w:p>
          <w:p w14:paraId="3FE309F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d)</w:t>
            </w:r>
            <w:r w:rsidRPr="00352227">
              <w:rPr>
                <w:rFonts w:ascii="Tahoma" w:hAnsi="Tahoma" w:cs="Tahoma"/>
                <w:sz w:val="16"/>
                <w:szCs w:val="16"/>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3FE309F8"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lastRenderedPageBreak/>
              <w:t>Adók</w:t>
            </w:r>
          </w:p>
        </w:tc>
        <w:tc>
          <w:tcPr>
            <w:tcW w:w="2323" w:type="dxa"/>
            <w:shd w:val="clear" w:color="auto" w:fill="auto"/>
          </w:tcPr>
          <w:p w14:paraId="3FE309F9"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t>Társadalombiztosítási hozzájárulás</w:t>
            </w:r>
          </w:p>
        </w:tc>
      </w:tr>
      <w:tr w:rsidR="00194E0D" w:rsidRPr="00352227" w14:paraId="3FE30A06" w14:textId="77777777" w:rsidTr="00651E1E">
        <w:trPr>
          <w:trHeight w:val="1977"/>
        </w:trPr>
        <w:tc>
          <w:tcPr>
            <w:tcW w:w="4644" w:type="dxa"/>
            <w:vMerge/>
            <w:shd w:val="clear" w:color="auto" w:fill="auto"/>
          </w:tcPr>
          <w:p w14:paraId="3FE309FB" w14:textId="77777777" w:rsidR="00194E0D" w:rsidRPr="00352227" w:rsidRDefault="00194E0D" w:rsidP="00651E1E">
            <w:pPr>
              <w:spacing w:before="120" w:after="120"/>
              <w:rPr>
                <w:rFonts w:ascii="Tahoma" w:hAnsi="Tahoma" w:cs="Tahoma"/>
                <w:b/>
                <w:sz w:val="16"/>
                <w:szCs w:val="16"/>
                <w:lang w:eastAsia="en-GB"/>
              </w:rPr>
            </w:pPr>
          </w:p>
        </w:tc>
        <w:tc>
          <w:tcPr>
            <w:tcW w:w="2322" w:type="dxa"/>
            <w:shd w:val="clear" w:color="auto" w:fill="auto"/>
          </w:tcPr>
          <w:p w14:paraId="3FE309F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c1)</w:t>
            </w:r>
            <w:r w:rsidRPr="00352227">
              <w:rPr>
                <w:rFonts w:ascii="Tahoma" w:hAnsi="Tahoma" w:cs="Tahoma"/>
                <w:sz w:val="16"/>
                <w:szCs w:val="16"/>
                <w:lang w:eastAsia="en-GB"/>
              </w:rPr>
              <w:t xml:space="preserve"> [] Igen [] Nem</w:t>
            </w:r>
          </w:p>
          <w:p w14:paraId="3FE309FD" w14:textId="77777777" w:rsidR="00194E0D" w:rsidRPr="00352227" w:rsidRDefault="00194E0D" w:rsidP="00FF2141">
            <w:pPr>
              <w:numPr>
                <w:ilvl w:val="0"/>
                <w:numId w:val="15"/>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 Igen [] Nem</w:t>
            </w:r>
          </w:p>
          <w:p w14:paraId="3FE309FE"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p>
          <w:p w14:paraId="3FE309FF"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p>
          <w:p w14:paraId="3FE30A0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c2)</w:t>
            </w:r>
            <w:r w:rsidRPr="00352227">
              <w:rPr>
                <w:rFonts w:ascii="Tahoma" w:hAnsi="Tahoma" w:cs="Tahoma"/>
                <w:sz w:val="16"/>
                <w:szCs w:val="16"/>
                <w:lang w:eastAsia="en-GB"/>
              </w:rPr>
              <w:t xml:space="preserve"> [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 [……]</w:t>
            </w:r>
          </w:p>
        </w:tc>
        <w:tc>
          <w:tcPr>
            <w:tcW w:w="2323" w:type="dxa"/>
            <w:shd w:val="clear" w:color="auto" w:fill="auto"/>
          </w:tcPr>
          <w:p w14:paraId="3FE30A0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c1)</w:t>
            </w:r>
            <w:r w:rsidRPr="00352227">
              <w:rPr>
                <w:rFonts w:ascii="Tahoma" w:hAnsi="Tahoma" w:cs="Tahoma"/>
                <w:sz w:val="16"/>
                <w:szCs w:val="16"/>
                <w:lang w:eastAsia="en-GB"/>
              </w:rPr>
              <w:t xml:space="preserve"> [] Igen [] Nem</w:t>
            </w:r>
          </w:p>
          <w:p w14:paraId="3FE30A02"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 Igen [] Nem</w:t>
            </w:r>
          </w:p>
          <w:p w14:paraId="3FE30A03"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p>
          <w:p w14:paraId="3FE30A04"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p>
          <w:p w14:paraId="3FE30A0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c2)</w:t>
            </w:r>
            <w:r w:rsidRPr="00352227">
              <w:rPr>
                <w:rFonts w:ascii="Tahoma" w:hAnsi="Tahoma" w:cs="Tahoma"/>
                <w:sz w:val="16"/>
                <w:szCs w:val="16"/>
                <w:lang w:eastAsia="en-GB"/>
              </w:rPr>
              <w:t xml:space="preserve"> [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 [……]</w:t>
            </w:r>
          </w:p>
        </w:tc>
      </w:tr>
      <w:tr w:rsidR="00194E0D" w:rsidRPr="00352227" w14:paraId="3FE30A0A" w14:textId="77777777" w:rsidTr="00651E1E">
        <w:tc>
          <w:tcPr>
            <w:tcW w:w="4644" w:type="dxa"/>
            <w:shd w:val="clear" w:color="auto" w:fill="auto"/>
          </w:tcPr>
          <w:p w14:paraId="3FE30A07"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i/>
                <w:sz w:val="16"/>
                <w:szCs w:val="16"/>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3FE30A08" w14:textId="77777777" w:rsidR="00194E0D" w:rsidRPr="00352227" w:rsidRDefault="00194E0D" w:rsidP="00651E1E">
            <w:pPr>
              <w:spacing w:before="120" w:after="120"/>
              <w:rPr>
                <w:rFonts w:ascii="Tahoma" w:hAnsi="Tahoma" w:cs="Tahoma"/>
                <w:i/>
                <w:sz w:val="16"/>
                <w:szCs w:val="16"/>
                <w:vertAlign w:val="superscript"/>
                <w:lang w:eastAsia="en-GB"/>
              </w:rPr>
            </w:pPr>
            <w:r w:rsidRPr="00352227">
              <w:rPr>
                <w:rFonts w:ascii="Tahoma" w:hAnsi="Tahoma" w:cs="Tahoma"/>
                <w:i/>
                <w:sz w:val="16"/>
                <w:szCs w:val="16"/>
                <w:lang w:eastAsia="en-GB"/>
              </w:rPr>
              <w:t>(internetcím, a kibocsátó hatóság vagy testület, a dokumentáció pontos hivatkozási adatai):</w:t>
            </w:r>
            <w:r w:rsidRPr="00352227">
              <w:rPr>
                <w:rFonts w:ascii="Tahoma" w:hAnsi="Tahoma" w:cs="Tahoma"/>
                <w:i/>
                <w:sz w:val="16"/>
                <w:szCs w:val="16"/>
                <w:vertAlign w:val="superscript"/>
                <w:lang w:eastAsia="en-GB"/>
              </w:rPr>
              <w:t xml:space="preserve"> </w:t>
            </w:r>
            <w:r w:rsidRPr="00352227">
              <w:rPr>
                <w:rFonts w:ascii="Tahoma" w:hAnsi="Tahoma" w:cs="Tahoma"/>
                <w:i/>
                <w:sz w:val="16"/>
                <w:szCs w:val="16"/>
                <w:vertAlign w:val="superscript"/>
                <w:lang w:eastAsia="en-GB"/>
              </w:rPr>
              <w:footnoteReference w:id="33"/>
            </w:r>
          </w:p>
          <w:p w14:paraId="3FE30A09"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i/>
                <w:sz w:val="16"/>
                <w:szCs w:val="16"/>
                <w:lang w:eastAsia="en-GB"/>
              </w:rPr>
              <w:t>[……][……][……]</w:t>
            </w:r>
          </w:p>
        </w:tc>
      </w:tr>
    </w:tbl>
    <w:p w14:paraId="3FE30A0B" w14:textId="77777777" w:rsidR="00194E0D" w:rsidRPr="00352227" w:rsidRDefault="00194E0D" w:rsidP="00194E0D">
      <w:pPr>
        <w:rPr>
          <w:rFonts w:ascii="Tahoma" w:hAnsi="Tahoma" w:cs="Tahoma"/>
          <w:sz w:val="16"/>
          <w:szCs w:val="16"/>
          <w:lang w:eastAsia="en-GB"/>
        </w:rPr>
      </w:pPr>
    </w:p>
    <w:p w14:paraId="3FE30A0C"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C: Fizetésképtelenséggel, összeférhetetlenséggel vagy szakmai kötelességszegéssel kapcsolatos okok</w:t>
      </w:r>
      <w:r w:rsidRPr="00352227">
        <w:rPr>
          <w:rFonts w:ascii="Tahoma" w:hAnsi="Tahoma" w:cs="Tahoma"/>
          <w:b/>
          <w:smallCaps/>
          <w:sz w:val="16"/>
          <w:szCs w:val="16"/>
          <w:vertAlign w:val="superscript"/>
          <w:lang w:eastAsia="en-GB"/>
        </w:rPr>
        <w:footnoteReference w:id="34"/>
      </w:r>
    </w:p>
    <w:p w14:paraId="3FE30A0D"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10" w14:textId="77777777" w:rsidTr="00651E1E">
        <w:tc>
          <w:tcPr>
            <w:tcW w:w="4644" w:type="dxa"/>
            <w:shd w:val="clear" w:color="auto" w:fill="auto"/>
          </w:tcPr>
          <w:p w14:paraId="3FE30A0E"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Esetleges fizetésképtelenség, összeférhetetlenség vagy szakmai kötelességszegés</w:t>
            </w:r>
          </w:p>
        </w:tc>
        <w:tc>
          <w:tcPr>
            <w:tcW w:w="4645" w:type="dxa"/>
            <w:shd w:val="clear" w:color="auto" w:fill="auto"/>
          </w:tcPr>
          <w:p w14:paraId="3FE30A0F"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13" w14:textId="77777777" w:rsidTr="00651E1E">
        <w:trPr>
          <w:trHeight w:val="406"/>
        </w:trPr>
        <w:tc>
          <w:tcPr>
            <w:tcW w:w="4644" w:type="dxa"/>
            <w:vMerge w:val="restart"/>
            <w:shd w:val="clear" w:color="auto" w:fill="auto"/>
          </w:tcPr>
          <w:p w14:paraId="3FE30A1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A gazdasági szereplő </w:t>
            </w:r>
            <w:r w:rsidRPr="00352227">
              <w:rPr>
                <w:rFonts w:ascii="Tahoma" w:hAnsi="Tahoma" w:cs="Tahoma"/>
                <w:b/>
                <w:sz w:val="16"/>
                <w:szCs w:val="16"/>
                <w:lang w:eastAsia="en-GB"/>
              </w:rPr>
              <w:t>tudomása szerint</w:t>
            </w:r>
            <w:r w:rsidRPr="00352227">
              <w:rPr>
                <w:rFonts w:ascii="Tahoma" w:hAnsi="Tahoma" w:cs="Tahoma"/>
                <w:sz w:val="16"/>
                <w:szCs w:val="16"/>
                <w:lang w:eastAsia="en-GB"/>
              </w:rPr>
              <w:t xml:space="preserve"> megszegte-e </w:t>
            </w:r>
            <w:r w:rsidRPr="00352227">
              <w:rPr>
                <w:rFonts w:ascii="Tahoma" w:hAnsi="Tahoma" w:cs="Tahoma"/>
                <w:b/>
                <w:sz w:val="16"/>
                <w:szCs w:val="16"/>
                <w:lang w:eastAsia="en-GB"/>
              </w:rPr>
              <w:t>kötelezettségeit</w:t>
            </w:r>
            <w:r w:rsidRPr="00352227">
              <w:rPr>
                <w:rFonts w:ascii="Tahoma" w:hAnsi="Tahoma" w:cs="Tahoma"/>
                <w:sz w:val="16"/>
                <w:szCs w:val="16"/>
                <w:lang w:eastAsia="en-GB"/>
              </w:rPr>
              <w:t xml:space="preserve"> a </w:t>
            </w:r>
            <w:r w:rsidRPr="00352227">
              <w:rPr>
                <w:rFonts w:ascii="Tahoma" w:hAnsi="Tahoma" w:cs="Tahoma"/>
                <w:b/>
                <w:sz w:val="16"/>
                <w:szCs w:val="16"/>
                <w:lang w:eastAsia="en-GB"/>
              </w:rPr>
              <w:t>környezetvédelmi, a szociális és a munkajog terén</w:t>
            </w:r>
            <w:r w:rsidRPr="00352227">
              <w:rPr>
                <w:rFonts w:ascii="Tahoma" w:hAnsi="Tahoma" w:cs="Tahoma"/>
                <w:b/>
                <w:sz w:val="16"/>
                <w:szCs w:val="16"/>
                <w:vertAlign w:val="superscript"/>
                <w:lang w:eastAsia="en-GB"/>
              </w:rPr>
              <w:footnoteReference w:id="35"/>
            </w:r>
            <w:r w:rsidRPr="00352227">
              <w:rPr>
                <w:rFonts w:ascii="Tahoma" w:hAnsi="Tahoma" w:cs="Tahoma"/>
                <w:b/>
                <w:sz w:val="16"/>
                <w:szCs w:val="16"/>
                <w:lang w:eastAsia="en-GB"/>
              </w:rPr>
              <w:t>?</w:t>
            </w:r>
          </w:p>
        </w:tc>
        <w:tc>
          <w:tcPr>
            <w:tcW w:w="4645" w:type="dxa"/>
            <w:shd w:val="clear" w:color="auto" w:fill="auto"/>
          </w:tcPr>
          <w:p w14:paraId="3FE30A1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194E0D" w:rsidRPr="00352227" w14:paraId="3FE30A18" w14:textId="77777777" w:rsidTr="00651E1E">
        <w:trPr>
          <w:trHeight w:val="405"/>
        </w:trPr>
        <w:tc>
          <w:tcPr>
            <w:tcW w:w="4644" w:type="dxa"/>
            <w:vMerge/>
            <w:shd w:val="clear" w:color="auto" w:fill="auto"/>
          </w:tcPr>
          <w:p w14:paraId="3FE30A14" w14:textId="77777777" w:rsidR="00194E0D" w:rsidRPr="00352227" w:rsidRDefault="00194E0D" w:rsidP="00651E1E">
            <w:pPr>
              <w:spacing w:before="120" w:after="120"/>
              <w:rPr>
                <w:rFonts w:ascii="Tahoma" w:hAnsi="Tahoma" w:cs="Tahoma"/>
                <w:sz w:val="16"/>
                <w:szCs w:val="16"/>
                <w:lang w:eastAsia="en-GB"/>
              </w:rPr>
            </w:pPr>
          </w:p>
        </w:tc>
        <w:tc>
          <w:tcPr>
            <w:tcW w:w="4645" w:type="dxa"/>
            <w:shd w:val="clear" w:color="auto" w:fill="auto"/>
          </w:tcPr>
          <w:p w14:paraId="3FE30A1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hozott-e a gazdasági szereplő olyan intézkedéseket, amelyek e kizárási okok ellenére igazolják megbízhatóságát (Öntisztázás)?</w:t>
            </w:r>
          </w:p>
          <w:p w14:paraId="3FE30A1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p w14:paraId="3FE30A1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194E0D" w:rsidRPr="00352227" w14:paraId="3FE30A22" w14:textId="77777777" w:rsidTr="00651E1E">
        <w:tc>
          <w:tcPr>
            <w:tcW w:w="4644" w:type="dxa"/>
            <w:shd w:val="clear" w:color="auto" w:fill="auto"/>
          </w:tcPr>
          <w:p w14:paraId="3FE30A19"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sz w:val="16"/>
                <w:szCs w:val="16"/>
                <w:lang w:eastAsia="en-GB"/>
              </w:rPr>
              <w:t>A gazdasági szereplő a következő helyzetek bármelyikében van-e:</w:t>
            </w: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b/>
                <w:sz w:val="16"/>
                <w:szCs w:val="16"/>
                <w:lang w:eastAsia="en-GB"/>
              </w:rPr>
              <w:t xml:space="preserve"> Csődeljárás, </w:t>
            </w:r>
            <w:r w:rsidRPr="00352227">
              <w:rPr>
                <w:rFonts w:ascii="Tahoma" w:hAnsi="Tahoma" w:cs="Tahoma"/>
                <w:sz w:val="16"/>
                <w:szCs w:val="16"/>
                <w:lang w:eastAsia="en-GB"/>
              </w:rPr>
              <w:t>vagy</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b/>
                <w:sz w:val="16"/>
                <w:szCs w:val="16"/>
                <w:lang w:eastAsia="en-GB"/>
              </w:rPr>
              <w:t xml:space="preserve"> Fizetésképtelenségi eljárás</w:t>
            </w:r>
            <w:r w:rsidRPr="00352227">
              <w:rPr>
                <w:rFonts w:ascii="Tahoma" w:hAnsi="Tahoma" w:cs="Tahoma"/>
                <w:sz w:val="16"/>
                <w:szCs w:val="16"/>
                <w:lang w:eastAsia="en-GB"/>
              </w:rPr>
              <w:t xml:space="preserve"> vagy felszámolási eljárás alatt áll, vagy</w:t>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xml:space="preserve"> </w:t>
            </w:r>
            <w:r w:rsidRPr="00352227">
              <w:rPr>
                <w:rFonts w:ascii="Tahoma" w:hAnsi="Tahoma" w:cs="Tahoma"/>
                <w:b/>
                <w:sz w:val="16"/>
                <w:szCs w:val="16"/>
                <w:lang w:eastAsia="en-GB"/>
              </w:rPr>
              <w:t>Hitelezőkkel csődegyezséget kötött</w:t>
            </w:r>
            <w:r w:rsidRPr="00352227">
              <w:rPr>
                <w:rFonts w:ascii="Tahoma" w:hAnsi="Tahoma" w:cs="Tahoma"/>
                <w:sz w:val="16"/>
                <w:szCs w:val="16"/>
                <w:lang w:eastAsia="en-GB"/>
              </w:rPr>
              <w:t>, vagy</w:t>
            </w:r>
            <w:r w:rsidRPr="00352227">
              <w:rPr>
                <w:rFonts w:ascii="Tahoma" w:hAnsi="Tahoma" w:cs="Tahoma"/>
                <w:sz w:val="16"/>
                <w:szCs w:val="16"/>
                <w:lang w:eastAsia="en-GB"/>
              </w:rPr>
              <w:br/>
            </w:r>
            <w:r w:rsidRPr="00352227">
              <w:rPr>
                <w:rFonts w:ascii="Tahoma" w:hAnsi="Tahoma" w:cs="Tahoma"/>
                <w:i/>
                <w:sz w:val="16"/>
                <w:szCs w:val="16"/>
                <w:lang w:eastAsia="en-GB"/>
              </w:rPr>
              <w:lastRenderedPageBreak/>
              <w:t>d)</w:t>
            </w:r>
            <w:r w:rsidRPr="00352227">
              <w:rPr>
                <w:rFonts w:ascii="Tahoma" w:hAnsi="Tahoma" w:cs="Tahoma"/>
                <w:sz w:val="16"/>
                <w:szCs w:val="16"/>
                <w:lang w:eastAsia="en-GB"/>
              </w:rPr>
              <w:t xml:space="preserve"> A nemzeti törvények és rendeletek szerinti hasonló eljárás következtében bármely hasonló helyzetben van</w:t>
            </w:r>
            <w:r w:rsidRPr="00352227">
              <w:rPr>
                <w:rFonts w:ascii="Tahoma" w:hAnsi="Tahoma" w:cs="Tahoma"/>
                <w:sz w:val="16"/>
                <w:szCs w:val="16"/>
                <w:vertAlign w:val="superscript"/>
                <w:lang w:eastAsia="en-GB"/>
              </w:rPr>
              <w:footnoteReference w:id="36"/>
            </w:r>
            <w:r w:rsidRPr="00352227">
              <w:rPr>
                <w:rFonts w:ascii="Tahoma" w:hAnsi="Tahoma" w:cs="Tahoma"/>
                <w:sz w:val="16"/>
                <w:szCs w:val="16"/>
                <w:lang w:eastAsia="en-GB"/>
              </w:rPr>
              <w:t>, vagy</w:t>
            </w:r>
            <w:r w:rsidRPr="00352227">
              <w:rPr>
                <w:rFonts w:ascii="Tahoma" w:hAnsi="Tahoma" w:cs="Tahoma"/>
                <w:sz w:val="16"/>
                <w:szCs w:val="16"/>
                <w:lang w:eastAsia="en-GB"/>
              </w:rPr>
              <w:br/>
            </w:r>
            <w:r w:rsidRPr="00352227">
              <w:rPr>
                <w:rFonts w:ascii="Tahoma" w:hAnsi="Tahoma" w:cs="Tahoma"/>
                <w:i/>
                <w:sz w:val="16"/>
                <w:szCs w:val="16"/>
                <w:lang w:eastAsia="en-GB"/>
              </w:rPr>
              <w:t>e)</w:t>
            </w:r>
            <w:r w:rsidRPr="00352227">
              <w:rPr>
                <w:rFonts w:ascii="Tahoma" w:hAnsi="Tahoma" w:cs="Tahoma"/>
                <w:sz w:val="16"/>
                <w:szCs w:val="16"/>
                <w:lang w:eastAsia="en-GB"/>
              </w:rPr>
              <w:t xml:space="preserve"> Vagyonát felszámoló vagy bíróság kezeli, vagy</w:t>
            </w:r>
            <w:r w:rsidRPr="00352227">
              <w:rPr>
                <w:rFonts w:ascii="Tahoma" w:hAnsi="Tahoma" w:cs="Tahoma"/>
                <w:sz w:val="16"/>
                <w:szCs w:val="16"/>
                <w:lang w:eastAsia="en-GB"/>
              </w:rPr>
              <w:br/>
            </w:r>
            <w:r w:rsidRPr="00352227">
              <w:rPr>
                <w:rFonts w:ascii="Tahoma" w:hAnsi="Tahoma" w:cs="Tahoma"/>
                <w:i/>
                <w:sz w:val="16"/>
                <w:szCs w:val="16"/>
                <w:lang w:eastAsia="en-GB"/>
              </w:rPr>
              <w:t>f)</w:t>
            </w:r>
            <w:r w:rsidRPr="00352227">
              <w:rPr>
                <w:rFonts w:ascii="Tahoma" w:hAnsi="Tahoma" w:cs="Tahoma"/>
                <w:sz w:val="16"/>
                <w:szCs w:val="16"/>
                <w:lang w:eastAsia="en-GB"/>
              </w:rPr>
              <w:t xml:space="preserve"> Üzleti tevékenységét felfüggesztette?</w:t>
            </w:r>
            <w:r w:rsidRPr="00352227">
              <w:rPr>
                <w:rFonts w:ascii="Tahoma" w:hAnsi="Tahoma" w:cs="Tahoma"/>
                <w:sz w:val="16"/>
                <w:szCs w:val="16"/>
                <w:lang w:eastAsia="en-GB"/>
              </w:rPr>
              <w:br/>
            </w:r>
            <w:r w:rsidRPr="00352227">
              <w:rPr>
                <w:rFonts w:ascii="Tahoma" w:hAnsi="Tahoma" w:cs="Tahoma"/>
                <w:b/>
                <w:sz w:val="16"/>
                <w:szCs w:val="16"/>
                <w:lang w:eastAsia="en-GB"/>
              </w:rPr>
              <w:t>Ha igen:</w:t>
            </w:r>
          </w:p>
          <w:p w14:paraId="3FE30A1A"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Kérjük, részletezze:</w:t>
            </w:r>
          </w:p>
          <w:p w14:paraId="3FE30A1B"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Kérjük, ismertesse az okokat, amelyek miatt mégis képes lesz az alkalmazandó nemzeti szabályokat és üzletfolytonossági intézkedéseket figyelembe véve a szerződés teljesítésére</w:t>
            </w:r>
            <w:r w:rsidRPr="00352227">
              <w:rPr>
                <w:rFonts w:ascii="Tahoma" w:hAnsi="Tahoma" w:cs="Tahoma"/>
                <w:sz w:val="16"/>
                <w:szCs w:val="16"/>
                <w:vertAlign w:val="superscript"/>
                <w:lang w:eastAsia="en-GB"/>
              </w:rPr>
              <w:footnoteReference w:id="37"/>
            </w:r>
            <w:r w:rsidRPr="00352227">
              <w:rPr>
                <w:rFonts w:ascii="Tahoma" w:hAnsi="Tahoma" w:cs="Tahoma"/>
                <w:sz w:val="16"/>
                <w:szCs w:val="16"/>
                <w:lang w:eastAsia="en-GB"/>
              </w:rPr>
              <w:t>.</w:t>
            </w:r>
          </w:p>
          <w:p w14:paraId="3FE30A1C" w14:textId="77777777" w:rsidR="00194E0D" w:rsidRPr="00352227" w:rsidRDefault="00194E0D" w:rsidP="00651E1E">
            <w:pPr>
              <w:spacing w:before="120" w:after="120"/>
              <w:rPr>
                <w:rFonts w:ascii="Tahoma" w:hAnsi="Tahoma" w:cs="Tahoma"/>
                <w:i/>
                <w:sz w:val="16"/>
                <w:szCs w:val="16"/>
                <w:lang w:eastAsia="en-GB"/>
              </w:rPr>
            </w:pPr>
          </w:p>
          <w:p w14:paraId="3FE30A1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3FE30A1E"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lastRenderedPageBreak/>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lastRenderedPageBreak/>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3FE30A1F"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p>
          <w:p w14:paraId="3FE30A20" w14:textId="77777777" w:rsidR="00194E0D" w:rsidRPr="00352227" w:rsidRDefault="00194E0D" w:rsidP="00FF2141">
            <w:pPr>
              <w:numPr>
                <w:ilvl w:val="0"/>
                <w:numId w:val="17"/>
              </w:numPr>
              <w:suppressAutoHyphens w:val="0"/>
              <w:spacing w:before="120" w:after="120" w:line="240" w:lineRule="auto"/>
              <w:jc w:val="both"/>
              <w:textAlignment w:val="auto"/>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3FE30A21"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i/>
                <w:sz w:val="16"/>
                <w:szCs w:val="16"/>
                <w:lang w:eastAsia="en-GB"/>
              </w:rPr>
              <w:t>(internetcím, a kibocsátó hatóság vagy testület, a dokumentáció pontos hivatkozási adatai): [……][……][……]</w:t>
            </w:r>
          </w:p>
        </w:tc>
      </w:tr>
      <w:tr w:rsidR="00194E0D" w:rsidRPr="00352227" w14:paraId="3FE30A26" w14:textId="77777777" w:rsidTr="00651E1E">
        <w:trPr>
          <w:trHeight w:val="303"/>
        </w:trPr>
        <w:tc>
          <w:tcPr>
            <w:tcW w:w="4644" w:type="dxa"/>
            <w:vMerge w:val="restart"/>
            <w:shd w:val="clear" w:color="auto" w:fill="auto"/>
          </w:tcPr>
          <w:p w14:paraId="3FE30A2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lastRenderedPageBreak/>
              <w:t xml:space="preserve">Elkövetett-e a gazdasági szereplő </w:t>
            </w:r>
            <w:r w:rsidRPr="00352227">
              <w:rPr>
                <w:rFonts w:ascii="Tahoma" w:hAnsi="Tahoma" w:cs="Tahoma"/>
                <w:b/>
                <w:sz w:val="16"/>
                <w:szCs w:val="16"/>
                <w:lang w:eastAsia="en-GB"/>
              </w:rPr>
              <w:t>súlyos szakmai kötelességszegést</w:t>
            </w:r>
            <w:r w:rsidRPr="00352227">
              <w:rPr>
                <w:rFonts w:ascii="Tahoma" w:hAnsi="Tahoma" w:cs="Tahoma"/>
                <w:b/>
                <w:sz w:val="16"/>
                <w:szCs w:val="16"/>
                <w:vertAlign w:val="superscript"/>
                <w:lang w:eastAsia="en-GB"/>
              </w:rPr>
              <w:footnoteReference w:id="38"/>
            </w:r>
            <w:r w:rsidRPr="00352227">
              <w:rPr>
                <w:rFonts w:ascii="Tahoma" w:hAnsi="Tahoma" w:cs="Tahoma"/>
                <w:sz w:val="16"/>
                <w:szCs w:val="16"/>
                <w:lang w:eastAsia="en-GB"/>
              </w:rPr>
              <w:t>?</w:t>
            </w:r>
          </w:p>
          <w:p w14:paraId="3FE30A2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Ha igen, kérjük, részletezze:</w:t>
            </w:r>
          </w:p>
        </w:tc>
        <w:tc>
          <w:tcPr>
            <w:tcW w:w="4645" w:type="dxa"/>
            <w:shd w:val="clear" w:color="auto" w:fill="auto"/>
          </w:tcPr>
          <w:p w14:paraId="3FE30A2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2A" w14:textId="77777777" w:rsidTr="00651E1E">
        <w:trPr>
          <w:trHeight w:val="303"/>
        </w:trPr>
        <w:tc>
          <w:tcPr>
            <w:tcW w:w="4644" w:type="dxa"/>
            <w:vMerge/>
            <w:shd w:val="clear" w:color="auto" w:fill="auto"/>
          </w:tcPr>
          <w:p w14:paraId="3FE30A27" w14:textId="77777777" w:rsidR="00194E0D" w:rsidRPr="00352227" w:rsidRDefault="00194E0D" w:rsidP="00651E1E">
            <w:pPr>
              <w:spacing w:before="120" w:after="120"/>
              <w:rPr>
                <w:rFonts w:ascii="Tahoma" w:hAnsi="Tahoma" w:cs="Tahoma"/>
                <w:sz w:val="16"/>
                <w:szCs w:val="16"/>
                <w:lang w:eastAsia="en-GB"/>
              </w:rPr>
            </w:pPr>
          </w:p>
        </w:tc>
        <w:tc>
          <w:tcPr>
            <w:tcW w:w="4645" w:type="dxa"/>
            <w:shd w:val="clear" w:color="auto" w:fill="auto"/>
          </w:tcPr>
          <w:p w14:paraId="3FE30A2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tett-e a gazdasági szereplő öntisztázó intézkedéseket? [] Igen [] Nem</w:t>
            </w:r>
          </w:p>
          <w:p w14:paraId="3FE30A2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194E0D" w:rsidRPr="00352227" w14:paraId="3FE30A2E" w14:textId="77777777" w:rsidTr="00651E1E">
        <w:trPr>
          <w:trHeight w:val="515"/>
        </w:trPr>
        <w:tc>
          <w:tcPr>
            <w:tcW w:w="4644" w:type="dxa"/>
            <w:vMerge w:val="restart"/>
            <w:shd w:val="clear" w:color="auto" w:fill="auto"/>
          </w:tcPr>
          <w:p w14:paraId="3FE30A2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hu-HU"/>
              </w:rPr>
              <w:t>Kötött-e a gazdasági szereplő</w:t>
            </w:r>
            <w:r w:rsidRPr="00352227">
              <w:rPr>
                <w:rFonts w:ascii="Tahoma" w:hAnsi="Tahoma" w:cs="Tahoma"/>
                <w:sz w:val="16"/>
                <w:szCs w:val="16"/>
                <w:lang w:eastAsia="en-GB"/>
              </w:rPr>
              <w:t xml:space="preserve"> </w:t>
            </w:r>
            <w:r w:rsidRPr="00352227">
              <w:rPr>
                <w:rFonts w:ascii="Tahoma" w:hAnsi="Tahoma" w:cs="Tahoma"/>
                <w:b/>
                <w:sz w:val="16"/>
                <w:szCs w:val="16"/>
                <w:lang w:eastAsia="en-GB"/>
              </w:rPr>
              <w:t>a verseny torzítását célzó</w:t>
            </w:r>
            <w:r w:rsidRPr="00352227">
              <w:rPr>
                <w:rFonts w:ascii="Tahoma" w:hAnsi="Tahoma" w:cs="Tahoma"/>
                <w:sz w:val="16"/>
                <w:szCs w:val="16"/>
                <w:lang w:eastAsia="en-GB"/>
              </w:rPr>
              <w:t xml:space="preserve"> </w:t>
            </w:r>
            <w:r w:rsidRPr="00352227">
              <w:rPr>
                <w:rFonts w:ascii="Tahoma" w:hAnsi="Tahoma" w:cs="Tahoma"/>
                <w:b/>
                <w:sz w:val="16"/>
                <w:szCs w:val="16"/>
                <w:lang w:eastAsia="en-GB"/>
              </w:rPr>
              <w:t>megállapodást</w:t>
            </w:r>
            <w:r w:rsidRPr="00352227">
              <w:rPr>
                <w:rFonts w:ascii="Tahoma" w:hAnsi="Tahoma" w:cs="Tahoma"/>
                <w:sz w:val="16"/>
                <w:szCs w:val="16"/>
                <w:lang w:eastAsia="en-GB"/>
              </w:rPr>
              <w:t xml:space="preserve"> más gazdasági szereplőkkel?</w:t>
            </w:r>
          </w:p>
          <w:p w14:paraId="3FE30A2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3FE30A2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32" w14:textId="77777777" w:rsidTr="00651E1E">
        <w:trPr>
          <w:trHeight w:val="514"/>
        </w:trPr>
        <w:tc>
          <w:tcPr>
            <w:tcW w:w="4644" w:type="dxa"/>
            <w:vMerge/>
            <w:shd w:val="clear" w:color="auto" w:fill="auto"/>
          </w:tcPr>
          <w:p w14:paraId="3FE30A2F" w14:textId="77777777" w:rsidR="00194E0D" w:rsidRPr="00352227" w:rsidRDefault="00194E0D" w:rsidP="00651E1E">
            <w:pPr>
              <w:spacing w:before="120" w:after="120"/>
              <w:rPr>
                <w:rFonts w:ascii="Tahoma" w:hAnsi="Tahoma" w:cs="Tahoma"/>
                <w:sz w:val="16"/>
                <w:szCs w:val="16"/>
                <w:lang w:eastAsia="hu-HU"/>
              </w:rPr>
            </w:pPr>
          </w:p>
        </w:tc>
        <w:tc>
          <w:tcPr>
            <w:tcW w:w="4645" w:type="dxa"/>
            <w:shd w:val="clear" w:color="auto" w:fill="auto"/>
          </w:tcPr>
          <w:p w14:paraId="3FE30A3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tett-e a gazdasági szereplő öntisztázó intézkedéseket? [] Igen [] Nem</w:t>
            </w:r>
          </w:p>
          <w:p w14:paraId="3FE30A3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194E0D" w:rsidRPr="00352227" w14:paraId="3FE30A36" w14:textId="77777777" w:rsidTr="00651E1E">
        <w:trPr>
          <w:trHeight w:val="1316"/>
        </w:trPr>
        <w:tc>
          <w:tcPr>
            <w:tcW w:w="4644" w:type="dxa"/>
            <w:shd w:val="clear" w:color="auto" w:fill="auto"/>
          </w:tcPr>
          <w:p w14:paraId="3FE30A3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hu-HU"/>
              </w:rPr>
              <w:t xml:space="preserve">Van-e tudomása a gazdasági szereplőnek bármilyen </w:t>
            </w:r>
            <w:r w:rsidRPr="00352227">
              <w:rPr>
                <w:rFonts w:ascii="Tahoma" w:hAnsi="Tahoma" w:cs="Tahoma"/>
                <w:b/>
                <w:sz w:val="16"/>
                <w:szCs w:val="16"/>
                <w:lang w:eastAsia="en-GB"/>
              </w:rPr>
              <w:t>összeférhetetlenségről</w:t>
            </w:r>
            <w:r w:rsidRPr="00352227">
              <w:rPr>
                <w:rFonts w:ascii="Tahoma" w:hAnsi="Tahoma" w:cs="Tahoma"/>
                <w:b/>
                <w:sz w:val="16"/>
                <w:szCs w:val="16"/>
                <w:vertAlign w:val="superscript"/>
                <w:lang w:eastAsia="en-GB"/>
              </w:rPr>
              <w:footnoteReference w:id="39"/>
            </w:r>
            <w:r w:rsidRPr="00352227">
              <w:rPr>
                <w:rFonts w:ascii="Tahoma" w:hAnsi="Tahoma" w:cs="Tahoma"/>
                <w:sz w:val="16"/>
                <w:szCs w:val="16"/>
                <w:lang w:eastAsia="en-GB"/>
              </w:rPr>
              <w:t xml:space="preserve"> a közbeszerzési eljárásban való részvételéből fakadóan?</w:t>
            </w:r>
          </w:p>
          <w:p w14:paraId="3FE30A34" w14:textId="77777777" w:rsidR="00194E0D" w:rsidRPr="00352227" w:rsidRDefault="00194E0D" w:rsidP="00651E1E">
            <w:pPr>
              <w:spacing w:before="120" w:after="120"/>
              <w:rPr>
                <w:rFonts w:ascii="Tahoma" w:hAnsi="Tahoma" w:cs="Tahoma"/>
                <w:sz w:val="16"/>
                <w:szCs w:val="16"/>
                <w:lang w:eastAsia="hu-HU"/>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3FE30A3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3A" w14:textId="77777777" w:rsidTr="00651E1E">
        <w:trPr>
          <w:trHeight w:val="1544"/>
        </w:trPr>
        <w:tc>
          <w:tcPr>
            <w:tcW w:w="4644" w:type="dxa"/>
            <w:shd w:val="clear" w:color="auto" w:fill="auto"/>
          </w:tcPr>
          <w:p w14:paraId="3FE30A3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hu-HU"/>
              </w:rPr>
              <w:t xml:space="preserve">Nyújtott-e a gazdasági szereplő vagy </w:t>
            </w:r>
            <w:r w:rsidRPr="00352227">
              <w:rPr>
                <w:rFonts w:ascii="Tahoma" w:hAnsi="Tahoma" w:cs="Tahoma"/>
                <w:sz w:val="16"/>
                <w:szCs w:val="16"/>
                <w:lang w:eastAsia="en-GB"/>
              </w:rPr>
              <w:t xml:space="preserve">valamely hozzá kapcsolódó vállalkozás </w:t>
            </w:r>
            <w:r w:rsidRPr="00352227">
              <w:rPr>
                <w:rFonts w:ascii="Tahoma" w:hAnsi="Tahoma" w:cs="Tahoma"/>
                <w:b/>
                <w:sz w:val="16"/>
                <w:szCs w:val="16"/>
                <w:lang w:eastAsia="en-GB"/>
              </w:rPr>
              <w:t>tanácsadást</w:t>
            </w:r>
            <w:r w:rsidRPr="00352227">
              <w:rPr>
                <w:rFonts w:ascii="Tahoma" w:hAnsi="Tahoma" w:cs="Tahoma"/>
                <w:sz w:val="16"/>
                <w:szCs w:val="16"/>
                <w:lang w:eastAsia="en-GB"/>
              </w:rPr>
              <w:t xml:space="preserve"> az ajánlatkérő szervnek vagy a közszolgáltató ajánlatkérőnek, vagy </w:t>
            </w:r>
            <w:r w:rsidRPr="00352227">
              <w:rPr>
                <w:rFonts w:ascii="Tahoma" w:hAnsi="Tahoma" w:cs="Tahoma"/>
                <w:b/>
                <w:sz w:val="16"/>
                <w:szCs w:val="16"/>
                <w:lang w:eastAsia="en-GB"/>
              </w:rPr>
              <w:t>részt vett-e</w:t>
            </w:r>
            <w:r w:rsidRPr="00352227">
              <w:rPr>
                <w:rFonts w:ascii="Tahoma" w:hAnsi="Tahoma" w:cs="Tahoma"/>
                <w:sz w:val="16"/>
                <w:szCs w:val="16"/>
                <w:lang w:eastAsia="en-GB"/>
              </w:rPr>
              <w:t xml:space="preserve"> más módon a közbeszerzési eljárás </w:t>
            </w:r>
            <w:r w:rsidRPr="00352227">
              <w:rPr>
                <w:rFonts w:ascii="Tahoma" w:hAnsi="Tahoma" w:cs="Tahoma"/>
                <w:b/>
                <w:sz w:val="16"/>
                <w:szCs w:val="16"/>
                <w:lang w:eastAsia="en-GB"/>
              </w:rPr>
              <w:t>előkészítésében</w:t>
            </w:r>
            <w:r w:rsidRPr="00352227">
              <w:rPr>
                <w:rFonts w:ascii="Tahoma" w:hAnsi="Tahoma" w:cs="Tahoma"/>
                <w:sz w:val="16"/>
                <w:szCs w:val="16"/>
                <w:lang w:eastAsia="en-GB"/>
              </w:rPr>
              <w:t>?</w:t>
            </w:r>
          </w:p>
          <w:p w14:paraId="3FE30A38" w14:textId="77777777" w:rsidR="00194E0D" w:rsidRPr="00352227" w:rsidRDefault="00194E0D" w:rsidP="00651E1E">
            <w:pPr>
              <w:spacing w:before="120" w:after="120"/>
              <w:rPr>
                <w:rFonts w:ascii="Tahoma" w:hAnsi="Tahoma" w:cs="Tahoma"/>
                <w:sz w:val="16"/>
                <w:szCs w:val="16"/>
                <w:lang w:eastAsia="hu-HU"/>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3FE30A3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3E" w14:textId="77777777" w:rsidTr="00651E1E">
        <w:trPr>
          <w:trHeight w:val="932"/>
        </w:trPr>
        <w:tc>
          <w:tcPr>
            <w:tcW w:w="4644" w:type="dxa"/>
            <w:vMerge w:val="restart"/>
            <w:shd w:val="clear" w:color="auto" w:fill="auto"/>
          </w:tcPr>
          <w:p w14:paraId="3FE30A3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lastRenderedPageBreak/>
              <w:t>Tapasztalta-e a gazdasági szereplő valamely korábbi közbeszerzési szerződés vagy egy ajánlatkérő szervvel kötött korábbi szerződés vagy korábbi koncessziós szerződés</w:t>
            </w:r>
            <w:r w:rsidRPr="00352227">
              <w:rPr>
                <w:rFonts w:ascii="Tahoma" w:hAnsi="Tahoma" w:cs="Tahoma"/>
                <w:b/>
                <w:sz w:val="16"/>
                <w:szCs w:val="16"/>
                <w:lang w:eastAsia="en-GB"/>
              </w:rPr>
              <w:t xml:space="preserve"> lejárat előtti megszüntetését</w:t>
            </w:r>
            <w:r w:rsidRPr="00352227">
              <w:rPr>
                <w:rFonts w:ascii="Tahoma" w:hAnsi="Tahoma" w:cs="Tahoma"/>
                <w:sz w:val="16"/>
                <w:szCs w:val="16"/>
                <w:lang w:eastAsia="en-GB"/>
              </w:rPr>
              <w:t xml:space="preserve"> vagy az említett korábbi szerződéshez kapcsolódó kártérítési követelést vagy egyéb hasonló szankciókat?</w:t>
            </w:r>
          </w:p>
          <w:p w14:paraId="3FE30A3C" w14:textId="77777777" w:rsidR="00194E0D" w:rsidRPr="00352227" w:rsidRDefault="00194E0D" w:rsidP="00651E1E">
            <w:pPr>
              <w:spacing w:before="120" w:after="120"/>
              <w:rPr>
                <w:rFonts w:ascii="Tahoma" w:hAnsi="Tahoma" w:cs="Tahoma"/>
                <w:sz w:val="16"/>
                <w:szCs w:val="16"/>
                <w:lang w:eastAsia="hu-HU"/>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3FE30A3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42" w14:textId="77777777" w:rsidTr="00651E1E">
        <w:trPr>
          <w:trHeight w:val="931"/>
        </w:trPr>
        <w:tc>
          <w:tcPr>
            <w:tcW w:w="4644" w:type="dxa"/>
            <w:vMerge/>
            <w:shd w:val="clear" w:color="auto" w:fill="auto"/>
          </w:tcPr>
          <w:p w14:paraId="3FE30A3F" w14:textId="77777777" w:rsidR="00194E0D" w:rsidRPr="00352227" w:rsidRDefault="00194E0D" w:rsidP="00651E1E">
            <w:pPr>
              <w:spacing w:before="120" w:after="120"/>
              <w:rPr>
                <w:rFonts w:ascii="Tahoma" w:hAnsi="Tahoma" w:cs="Tahoma"/>
                <w:sz w:val="16"/>
                <w:szCs w:val="16"/>
                <w:lang w:eastAsia="en-GB"/>
              </w:rPr>
            </w:pPr>
          </w:p>
        </w:tc>
        <w:tc>
          <w:tcPr>
            <w:tcW w:w="4645" w:type="dxa"/>
            <w:shd w:val="clear" w:color="auto" w:fill="auto"/>
          </w:tcPr>
          <w:p w14:paraId="3FE30A4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tett-e a gazdasági szereplő öntisztázó intézkedéseket? [] Igen [] Nem</w:t>
            </w:r>
          </w:p>
          <w:p w14:paraId="3FE30A4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194E0D" w:rsidRPr="00352227" w14:paraId="3FE30A49" w14:textId="77777777" w:rsidTr="00651E1E">
        <w:tc>
          <w:tcPr>
            <w:tcW w:w="4644" w:type="dxa"/>
            <w:shd w:val="clear" w:color="auto" w:fill="auto"/>
          </w:tcPr>
          <w:p w14:paraId="3FE30A4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Megerősíti-e a gazdasági szereplő a következőket?</w:t>
            </w:r>
          </w:p>
          <w:p w14:paraId="3FE30A4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hu-HU"/>
              </w:rPr>
              <w:t xml:space="preserve">A kizárási okok fenn nem állásának, </w:t>
            </w:r>
            <w:r w:rsidRPr="00352227">
              <w:rPr>
                <w:rFonts w:ascii="Tahoma" w:hAnsi="Tahoma" w:cs="Tahoma"/>
                <w:sz w:val="16"/>
                <w:szCs w:val="16"/>
                <w:lang w:eastAsia="en-GB"/>
              </w:rPr>
              <w:t xml:space="preserve">illetve a kiválasztási kritériumok teljesülésének ellenőrzéséhez szükséges információk szolgáltatása során nem tett </w:t>
            </w:r>
            <w:r w:rsidRPr="00352227">
              <w:rPr>
                <w:rFonts w:ascii="Tahoma" w:hAnsi="Tahoma" w:cs="Tahoma"/>
                <w:b/>
                <w:sz w:val="16"/>
                <w:szCs w:val="16"/>
                <w:lang w:eastAsia="en-GB"/>
              </w:rPr>
              <w:t>hamis nyilatkozatot</w:t>
            </w:r>
            <w:r w:rsidRPr="00352227">
              <w:rPr>
                <w:rFonts w:ascii="Tahoma" w:hAnsi="Tahoma" w:cs="Tahoma"/>
                <w:sz w:val="16"/>
                <w:szCs w:val="16"/>
                <w:lang w:eastAsia="en-GB"/>
              </w:rPr>
              <w:t>,</w:t>
            </w:r>
          </w:p>
          <w:p w14:paraId="3FE30A4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b)</w:t>
            </w:r>
            <w:r w:rsidRPr="00352227">
              <w:rPr>
                <w:rFonts w:ascii="Tahoma" w:hAnsi="Tahoma" w:cs="Tahoma"/>
                <w:sz w:val="16"/>
                <w:szCs w:val="16"/>
                <w:lang w:eastAsia="en-GB"/>
              </w:rPr>
              <w:t xml:space="preserve"> Nem </w:t>
            </w:r>
            <w:r w:rsidRPr="00352227">
              <w:rPr>
                <w:rFonts w:ascii="Tahoma" w:hAnsi="Tahoma" w:cs="Tahoma"/>
                <w:b/>
                <w:sz w:val="16"/>
                <w:szCs w:val="16"/>
                <w:lang w:eastAsia="en-GB"/>
              </w:rPr>
              <w:t>tartott vissza</w:t>
            </w:r>
            <w:r w:rsidRPr="00352227">
              <w:rPr>
                <w:rFonts w:ascii="Tahoma" w:hAnsi="Tahoma" w:cs="Tahoma"/>
                <w:sz w:val="16"/>
                <w:szCs w:val="16"/>
                <w:lang w:eastAsia="en-GB"/>
              </w:rPr>
              <w:t xml:space="preserve"> ilyen információt,</w:t>
            </w:r>
          </w:p>
          <w:p w14:paraId="3FE30A4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Késedelem nélkül be tudta nyújtani az ajánlatkérő szerv vagy a közszolgáltató ajánlatkérő által megkívánt kiegészítő iratokat, és</w:t>
            </w:r>
          </w:p>
          <w:p w14:paraId="3FE30A4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d)</w:t>
            </w:r>
            <w:r w:rsidRPr="00352227">
              <w:rPr>
                <w:rFonts w:ascii="Tahoma" w:hAnsi="Tahoma" w:cs="Tahoma"/>
                <w:sz w:val="16"/>
                <w:szCs w:val="16"/>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3FE30A4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bl>
    <w:p w14:paraId="3FE30A4A" w14:textId="77777777" w:rsidR="00194E0D" w:rsidRPr="00352227" w:rsidRDefault="00194E0D" w:rsidP="00194E0D">
      <w:pPr>
        <w:rPr>
          <w:rFonts w:ascii="Tahoma" w:hAnsi="Tahoma" w:cs="Tahoma"/>
          <w:sz w:val="16"/>
          <w:szCs w:val="16"/>
          <w:lang w:eastAsia="en-GB"/>
        </w:rPr>
      </w:pPr>
    </w:p>
    <w:p w14:paraId="3FE30A4B"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 xml:space="preserve">D: </w:t>
      </w:r>
      <w:r w:rsidRPr="00352227">
        <w:rPr>
          <w:rFonts w:ascii="Tahoma" w:hAnsi="Tahoma" w:cs="Tahoma"/>
          <w:b/>
          <w:smallCaps/>
          <w:sz w:val="16"/>
          <w:szCs w:val="16"/>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4E" w14:textId="77777777" w:rsidTr="00651E1E">
        <w:tc>
          <w:tcPr>
            <w:tcW w:w="4644" w:type="dxa"/>
            <w:shd w:val="clear" w:color="auto" w:fill="auto"/>
          </w:tcPr>
          <w:p w14:paraId="3FE30A4C"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Tisztán nemzeti kizárási okok</w:t>
            </w:r>
          </w:p>
        </w:tc>
        <w:tc>
          <w:tcPr>
            <w:tcW w:w="4645" w:type="dxa"/>
            <w:shd w:val="clear" w:color="auto" w:fill="auto"/>
          </w:tcPr>
          <w:p w14:paraId="3FE30A4D"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55" w14:textId="77777777" w:rsidTr="00651E1E">
        <w:tc>
          <w:tcPr>
            <w:tcW w:w="4644" w:type="dxa"/>
            <w:shd w:val="clear" w:color="auto" w:fill="auto"/>
          </w:tcPr>
          <w:p w14:paraId="3FE30A4F"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Vonatkoznak-e a gazdasági szereplőre azok a </w:t>
            </w:r>
            <w:r w:rsidRPr="00352227">
              <w:rPr>
                <w:rFonts w:ascii="Tahoma" w:hAnsi="Tahoma" w:cs="Tahoma"/>
                <w:b/>
                <w:sz w:val="16"/>
                <w:szCs w:val="16"/>
                <w:lang w:eastAsia="en-GB"/>
              </w:rPr>
              <w:t>tisztán nemzeti kizárási okok</w:t>
            </w:r>
            <w:r w:rsidRPr="00352227">
              <w:rPr>
                <w:rFonts w:ascii="Tahoma" w:hAnsi="Tahoma" w:cs="Tahoma"/>
                <w:sz w:val="16"/>
                <w:szCs w:val="16"/>
                <w:lang w:eastAsia="en-GB"/>
              </w:rPr>
              <w:t>, amelyeket a vonatkozó hirdetmény vagy a közbeszerzési dokumentumok meghatároznak?</w:t>
            </w:r>
          </w:p>
          <w:p w14:paraId="3FE30A5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3FE30A51"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p w14:paraId="3FE30A52"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p>
          <w:p w14:paraId="3FE30A53"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i/>
                <w:sz w:val="16"/>
                <w:szCs w:val="16"/>
                <w:lang w:eastAsia="en-GB"/>
              </w:rPr>
              <w:t>(internetcím, a kibocsátó hatóság vagy testület, a dokumentáció pontos hivatkozási adatai):</w:t>
            </w:r>
          </w:p>
          <w:p w14:paraId="3FE30A54"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w:t>
            </w:r>
            <w:r w:rsidRPr="00352227">
              <w:rPr>
                <w:rFonts w:ascii="Tahoma" w:hAnsi="Tahoma" w:cs="Tahoma"/>
                <w:i/>
                <w:sz w:val="16"/>
                <w:szCs w:val="16"/>
                <w:vertAlign w:val="superscript"/>
                <w:lang w:eastAsia="en-GB"/>
              </w:rPr>
              <w:footnoteReference w:id="40"/>
            </w:r>
          </w:p>
        </w:tc>
      </w:tr>
      <w:tr w:rsidR="00194E0D" w:rsidRPr="00352227" w14:paraId="3FE30A59" w14:textId="77777777" w:rsidTr="00651E1E">
        <w:tc>
          <w:tcPr>
            <w:tcW w:w="4644" w:type="dxa"/>
            <w:shd w:val="clear" w:color="auto" w:fill="auto"/>
          </w:tcPr>
          <w:p w14:paraId="3FE30A5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hu-HU"/>
              </w:rPr>
              <w:t>Amennyiben a tisztán nemzeti kizárási okok fennállnak</w:t>
            </w:r>
            <w:r w:rsidRPr="00352227">
              <w:rPr>
                <w:rFonts w:ascii="Tahoma" w:hAnsi="Tahoma" w:cs="Tahoma"/>
                <w:sz w:val="16"/>
                <w:szCs w:val="16"/>
                <w:lang w:eastAsia="en-GB"/>
              </w:rPr>
              <w:t>, tett-e a gazdasági szereplő öntisztázó intézkedéseket?</w:t>
            </w:r>
          </w:p>
          <w:p w14:paraId="3FE30A5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xml:space="preserve">, kérjük, ismertesse ezeket az intézkedéseket: </w:t>
            </w:r>
          </w:p>
        </w:tc>
        <w:tc>
          <w:tcPr>
            <w:tcW w:w="4645" w:type="dxa"/>
            <w:shd w:val="clear" w:color="auto" w:fill="auto"/>
          </w:tcPr>
          <w:p w14:paraId="3FE30A58"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bl>
    <w:p w14:paraId="3FE30A5A" w14:textId="77777777" w:rsidR="00194E0D" w:rsidRPr="00352227" w:rsidRDefault="00194E0D" w:rsidP="00194E0D">
      <w:pPr>
        <w:rPr>
          <w:rFonts w:ascii="Tahoma" w:hAnsi="Tahoma" w:cs="Tahoma"/>
          <w:sz w:val="16"/>
          <w:szCs w:val="16"/>
          <w:lang w:eastAsia="en-GB"/>
        </w:rPr>
      </w:pPr>
    </w:p>
    <w:p w14:paraId="3FE30A5B"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IV. rész: Kiválasztási szempontok</w:t>
      </w:r>
    </w:p>
    <w:p w14:paraId="3FE30A5C" w14:textId="77777777" w:rsidR="00194E0D" w:rsidRPr="00352227" w:rsidRDefault="00194E0D" w:rsidP="00194E0D">
      <w:pPr>
        <w:spacing w:before="120" w:after="120"/>
        <w:rPr>
          <w:rFonts w:ascii="Tahoma" w:hAnsi="Tahoma" w:cs="Tahoma"/>
          <w:sz w:val="16"/>
          <w:szCs w:val="16"/>
          <w:lang w:eastAsia="en-GB"/>
        </w:rPr>
      </w:pPr>
      <w:r w:rsidRPr="00352227">
        <w:rPr>
          <w:rFonts w:ascii="Tahoma" w:hAnsi="Tahoma" w:cs="Tahoma"/>
          <w:b/>
          <w:i/>
          <w:sz w:val="16"/>
          <w:szCs w:val="16"/>
          <w:lang w:eastAsia="en-GB"/>
        </w:rPr>
        <w:t>A kiválasztási szempontokat illetően (</w:t>
      </w:r>
      <w:r w:rsidRPr="00352227">
        <w:rPr>
          <w:rFonts w:ascii="Tahoma" w:hAnsi="Tahoma" w:cs="Tahoma"/>
          <w:b/>
          <w:i/>
          <w:sz w:val="16"/>
          <w:szCs w:val="16"/>
          <w:lang w:eastAsia="en-GB"/>
        </w:rPr>
        <w:sym w:font="Symbol" w:char="F061"/>
      </w:r>
      <w:r w:rsidRPr="00352227">
        <w:rPr>
          <w:rFonts w:ascii="Tahoma" w:hAnsi="Tahoma" w:cs="Tahoma"/>
          <w:sz w:val="16"/>
          <w:szCs w:val="16"/>
          <w:lang w:eastAsia="en-GB"/>
        </w:rPr>
        <w:t xml:space="preserve"> </w:t>
      </w:r>
      <w:r w:rsidRPr="00352227">
        <w:rPr>
          <w:rFonts w:ascii="Tahoma" w:hAnsi="Tahoma" w:cs="Tahoma"/>
          <w:b/>
          <w:i/>
          <w:sz w:val="16"/>
          <w:szCs w:val="16"/>
          <w:lang w:eastAsia="en-GB"/>
        </w:rPr>
        <w:t>szakasz vagy e rész A–D szakaszai), a gazdasági szereplő kijelenti a következőket:</w:t>
      </w:r>
    </w:p>
    <w:p w14:paraId="3FE30A5D"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sym w:font="Symbol" w:char="F061"/>
      </w:r>
      <w:r w:rsidRPr="00352227">
        <w:rPr>
          <w:rFonts w:ascii="Tahoma" w:hAnsi="Tahoma" w:cs="Tahoma"/>
          <w:b/>
          <w:smallCaps/>
          <w:sz w:val="16"/>
          <w:szCs w:val="16"/>
          <w:lang w:eastAsia="en-GB"/>
        </w:rPr>
        <w:t>: Az összes kiválasztási szempont általános jelzése</w:t>
      </w:r>
    </w:p>
    <w:p w14:paraId="3FE30A5E"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A gazdasági szereplőnek </w:t>
      </w:r>
      <w:r w:rsidRPr="00352227">
        <w:rPr>
          <w:rFonts w:ascii="Tahoma" w:hAnsi="Tahoma" w:cs="Tahoma"/>
          <w:b/>
          <w:i/>
          <w:sz w:val="16"/>
          <w:szCs w:val="16"/>
          <w:u w:val="single"/>
          <w:lang w:eastAsia="en-GB"/>
        </w:rPr>
        <w:t>csak</w:t>
      </w:r>
      <w:r w:rsidRPr="00352227">
        <w:rPr>
          <w:rFonts w:ascii="Tahoma" w:hAnsi="Tahoma" w:cs="Tahoma"/>
          <w:b/>
          <w:i/>
          <w:sz w:val="16"/>
          <w:szCs w:val="16"/>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352227">
        <w:rPr>
          <w:rFonts w:ascii="Tahoma" w:hAnsi="Tahoma" w:cs="Tahoma"/>
          <w:sz w:val="16"/>
          <w:szCs w:val="16"/>
          <w:lang w:eastAsia="en-GB"/>
        </w:rPr>
        <w:t xml:space="preserve"> </w:t>
      </w:r>
      <w:r w:rsidRPr="00352227">
        <w:rPr>
          <w:rFonts w:ascii="Tahoma" w:hAnsi="Tahoma" w:cs="Tahoma"/>
          <w:b/>
          <w:i/>
          <w:sz w:val="16"/>
          <w:szCs w:val="16"/>
          <w:lang w:eastAsia="en-GB"/>
        </w:rPr>
        <w:sym w:font="Symbol" w:char="F061"/>
      </w:r>
      <w:r w:rsidRPr="00352227">
        <w:rPr>
          <w:rFonts w:ascii="Tahoma" w:hAnsi="Tahoma" w:cs="Tahoma"/>
          <w:b/>
          <w:i/>
          <w:sz w:val="16"/>
          <w:szCs w:val="16"/>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94E0D" w:rsidRPr="00352227" w14:paraId="3FE30A61" w14:textId="77777777" w:rsidTr="00651E1E">
        <w:tc>
          <w:tcPr>
            <w:tcW w:w="4606" w:type="dxa"/>
            <w:shd w:val="clear" w:color="auto" w:fill="auto"/>
          </w:tcPr>
          <w:p w14:paraId="3FE30A5F"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Minden előírt kiválasztási szempont teljesítése</w:t>
            </w:r>
          </w:p>
        </w:tc>
        <w:tc>
          <w:tcPr>
            <w:tcW w:w="4607" w:type="dxa"/>
            <w:shd w:val="clear" w:color="auto" w:fill="auto"/>
          </w:tcPr>
          <w:p w14:paraId="3FE30A60"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64" w14:textId="77777777" w:rsidTr="00651E1E">
        <w:tc>
          <w:tcPr>
            <w:tcW w:w="4606" w:type="dxa"/>
            <w:shd w:val="clear" w:color="auto" w:fill="auto"/>
          </w:tcPr>
          <w:p w14:paraId="3FE30A6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Megfelel az előírt kiválasztási szempontoknak:</w:t>
            </w:r>
          </w:p>
        </w:tc>
        <w:tc>
          <w:tcPr>
            <w:tcW w:w="4607" w:type="dxa"/>
            <w:shd w:val="clear" w:color="auto" w:fill="auto"/>
          </w:tcPr>
          <w:p w14:paraId="3FE30A6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bl>
    <w:p w14:paraId="3FE30A65"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Alkalmasság szakmai tevékenység végzésére</w:t>
      </w:r>
    </w:p>
    <w:p w14:paraId="3FE30A66"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A gazdasági szereplőnek </w:t>
      </w:r>
      <w:r w:rsidRPr="00352227">
        <w:rPr>
          <w:rFonts w:ascii="Tahoma" w:hAnsi="Tahoma" w:cs="Tahoma"/>
          <w:b/>
          <w:sz w:val="16"/>
          <w:szCs w:val="16"/>
          <w:u w:val="single"/>
          <w:lang w:eastAsia="en-GB"/>
        </w:rPr>
        <w:t>kizárólag</w:t>
      </w:r>
      <w:r w:rsidRPr="00352227">
        <w:rPr>
          <w:rFonts w:ascii="Tahoma" w:hAnsi="Tahoma" w:cs="Tahoma"/>
          <w:sz w:val="16"/>
          <w:szCs w:val="16"/>
          <w:lang w:eastAsia="en-GB"/>
        </w:rPr>
        <w:t xml:space="preserve"> </w:t>
      </w:r>
      <w:r w:rsidRPr="00352227">
        <w:rPr>
          <w:rFonts w:ascii="Tahoma" w:hAnsi="Tahoma" w:cs="Tahoma"/>
          <w:b/>
          <w:i/>
          <w:sz w:val="16"/>
          <w:szCs w:val="16"/>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69" w14:textId="77777777" w:rsidTr="00651E1E">
        <w:tc>
          <w:tcPr>
            <w:tcW w:w="4644" w:type="dxa"/>
            <w:shd w:val="clear" w:color="auto" w:fill="auto"/>
          </w:tcPr>
          <w:p w14:paraId="3FE30A67"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Alkalmasság szakmai tevékenység végzésére</w:t>
            </w:r>
          </w:p>
        </w:tc>
        <w:tc>
          <w:tcPr>
            <w:tcW w:w="4645" w:type="dxa"/>
            <w:shd w:val="clear" w:color="auto" w:fill="auto"/>
          </w:tcPr>
          <w:p w14:paraId="3FE30A6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6E" w14:textId="77777777" w:rsidTr="00651E1E">
        <w:tc>
          <w:tcPr>
            <w:tcW w:w="4644" w:type="dxa"/>
            <w:shd w:val="clear" w:color="auto" w:fill="auto"/>
          </w:tcPr>
          <w:p w14:paraId="3FE30A6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b/>
                <w:sz w:val="16"/>
                <w:szCs w:val="16"/>
                <w:lang w:eastAsia="en-GB"/>
              </w:rPr>
              <w:t>1) Be van jegyezve</w:t>
            </w:r>
            <w:r w:rsidRPr="00352227">
              <w:rPr>
                <w:rFonts w:ascii="Tahoma" w:hAnsi="Tahoma" w:cs="Tahoma"/>
                <w:sz w:val="16"/>
                <w:szCs w:val="16"/>
                <w:lang w:eastAsia="en-GB"/>
              </w:rPr>
              <w:t xml:space="preserve"> a letelepedés helye szerinti tagállamának vonatkozó </w:t>
            </w:r>
            <w:r w:rsidRPr="00352227">
              <w:rPr>
                <w:rFonts w:ascii="Tahoma" w:hAnsi="Tahoma" w:cs="Tahoma"/>
                <w:b/>
                <w:sz w:val="16"/>
                <w:szCs w:val="16"/>
                <w:lang w:eastAsia="en-GB"/>
              </w:rPr>
              <w:t>szakmai vagy cégnyilvántartásába</w:t>
            </w:r>
            <w:r w:rsidRPr="00352227">
              <w:rPr>
                <w:rFonts w:ascii="Tahoma" w:hAnsi="Tahoma" w:cs="Tahoma"/>
                <w:b/>
                <w:sz w:val="16"/>
                <w:szCs w:val="16"/>
                <w:vertAlign w:val="superscript"/>
                <w:lang w:eastAsia="en-GB"/>
              </w:rPr>
              <w:footnoteReference w:id="41"/>
            </w:r>
            <w:r w:rsidRPr="00352227">
              <w:rPr>
                <w:rFonts w:ascii="Tahoma" w:hAnsi="Tahoma" w:cs="Tahoma"/>
                <w:sz w:val="16"/>
                <w:szCs w:val="16"/>
                <w:lang w:eastAsia="en-GB"/>
              </w:rPr>
              <w:t>:</w:t>
            </w:r>
          </w:p>
          <w:p w14:paraId="3FE30A6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3FE30A6C" w14:textId="77777777" w:rsidR="00194E0D" w:rsidRPr="00352227" w:rsidRDefault="00194E0D" w:rsidP="00651E1E">
            <w:pPr>
              <w:spacing w:before="120" w:after="120"/>
              <w:rPr>
                <w:rFonts w:ascii="Tahoma" w:hAnsi="Tahoma" w:cs="Tahoma"/>
                <w:i/>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p>
          <w:p w14:paraId="3FE30A6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(internetcím, a kibocsátó hatóság vagy testület, a dokumentáció pontos hivatkozási adatai): [……][……][……]</w:t>
            </w:r>
          </w:p>
        </w:tc>
      </w:tr>
      <w:tr w:rsidR="00194E0D" w:rsidRPr="00352227" w14:paraId="3FE30A76" w14:textId="77777777" w:rsidTr="00651E1E">
        <w:tc>
          <w:tcPr>
            <w:tcW w:w="4644" w:type="dxa"/>
            <w:shd w:val="clear" w:color="auto" w:fill="auto"/>
          </w:tcPr>
          <w:p w14:paraId="3FE30A6F"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b/>
                <w:sz w:val="16"/>
                <w:szCs w:val="16"/>
                <w:lang w:eastAsia="en-GB"/>
              </w:rPr>
              <w:t>2) Szolgáltatásnyújtásra irányuló szerződéseknél:</w:t>
            </w:r>
          </w:p>
          <w:p w14:paraId="3FE30A7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A gazdasági szereplőnek meghatározott </w:t>
            </w:r>
            <w:r w:rsidRPr="00352227">
              <w:rPr>
                <w:rFonts w:ascii="Tahoma" w:hAnsi="Tahoma" w:cs="Tahoma"/>
                <w:b/>
                <w:sz w:val="16"/>
                <w:szCs w:val="16"/>
                <w:lang w:eastAsia="en-GB"/>
              </w:rPr>
              <w:t>engedéllyel</w:t>
            </w:r>
            <w:r w:rsidRPr="00352227">
              <w:rPr>
                <w:rFonts w:ascii="Tahoma" w:hAnsi="Tahoma" w:cs="Tahoma"/>
                <w:sz w:val="16"/>
                <w:szCs w:val="16"/>
                <w:lang w:eastAsia="en-GB"/>
              </w:rPr>
              <w:t xml:space="preserve"> kell-e rendelkeznie vagy meghatározott szervezet </w:t>
            </w:r>
            <w:r w:rsidRPr="00352227">
              <w:rPr>
                <w:rFonts w:ascii="Tahoma" w:hAnsi="Tahoma" w:cs="Tahoma"/>
                <w:b/>
                <w:sz w:val="16"/>
                <w:szCs w:val="16"/>
                <w:lang w:eastAsia="en-GB"/>
              </w:rPr>
              <w:t>tagjának</w:t>
            </w:r>
            <w:r w:rsidRPr="00352227">
              <w:rPr>
                <w:rFonts w:ascii="Tahoma" w:hAnsi="Tahoma" w:cs="Tahoma"/>
                <w:sz w:val="16"/>
                <w:szCs w:val="16"/>
                <w:lang w:eastAsia="en-GB"/>
              </w:rPr>
              <w:t xml:space="preserve"> kell-e lennie ahhoz, hogy a gazdasági szereplő letelepedési helye szerinti országban az adott szolgáltatást nyújthassa?</w:t>
            </w:r>
          </w:p>
          <w:p w14:paraId="3FE30A71" w14:textId="77777777" w:rsidR="00194E0D" w:rsidRPr="00352227" w:rsidRDefault="00194E0D" w:rsidP="00651E1E">
            <w:pPr>
              <w:spacing w:before="120" w:after="120"/>
              <w:rPr>
                <w:rFonts w:ascii="Tahoma" w:hAnsi="Tahoma" w:cs="Tahoma"/>
                <w:b/>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3FE30A7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t>[] Igen [] Nem</w:t>
            </w:r>
          </w:p>
          <w:p w14:paraId="3FE30A73"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br/>
              <w:t>Ha igen, kérjük, adja meg, hogy ez miben áll, és jelezze, hogy a gazdasági szereplő rendelkezik-e ezzel: [ …] [] Igen [] Nem</w:t>
            </w:r>
          </w:p>
          <w:p w14:paraId="3FE30A74" w14:textId="77777777" w:rsidR="00194E0D" w:rsidRPr="00352227" w:rsidRDefault="00194E0D" w:rsidP="00651E1E">
            <w:pPr>
              <w:spacing w:before="120" w:after="120"/>
              <w:rPr>
                <w:rFonts w:ascii="Tahoma" w:hAnsi="Tahoma" w:cs="Tahoma"/>
                <w:i/>
                <w:sz w:val="16"/>
                <w:szCs w:val="16"/>
                <w:lang w:eastAsia="en-GB"/>
              </w:rPr>
            </w:pPr>
          </w:p>
          <w:p w14:paraId="3FE30A75"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i/>
                <w:sz w:val="16"/>
                <w:szCs w:val="16"/>
                <w:lang w:eastAsia="en-GB"/>
              </w:rPr>
              <w:t>(internetcím, a kibocsátó hatóság vagy testület, a dokumentáció pontos hivatkozási adatai): [……][……][……]</w:t>
            </w:r>
          </w:p>
        </w:tc>
      </w:tr>
    </w:tbl>
    <w:p w14:paraId="3FE30A77"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B: Gazdasági és pénzügyi helyzet</w:t>
      </w:r>
    </w:p>
    <w:p w14:paraId="3FE30A78"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A gazdasági szereplőnek</w:t>
      </w:r>
      <w:r w:rsidRPr="00352227">
        <w:rPr>
          <w:rFonts w:ascii="Tahoma" w:hAnsi="Tahoma" w:cs="Tahoma"/>
          <w:b/>
          <w:sz w:val="16"/>
          <w:szCs w:val="16"/>
          <w:lang w:eastAsia="en-GB"/>
        </w:rPr>
        <w:t xml:space="preserve"> </w:t>
      </w:r>
      <w:r w:rsidRPr="00352227">
        <w:rPr>
          <w:rFonts w:ascii="Tahoma" w:hAnsi="Tahoma" w:cs="Tahoma"/>
          <w:b/>
          <w:sz w:val="16"/>
          <w:szCs w:val="16"/>
          <w:u w:val="single"/>
          <w:lang w:eastAsia="en-GB"/>
        </w:rPr>
        <w:t>kizárólag</w:t>
      </w:r>
      <w:r w:rsidRPr="00352227">
        <w:rPr>
          <w:rFonts w:ascii="Tahoma" w:hAnsi="Tahoma" w:cs="Tahoma"/>
          <w:b/>
          <w:i/>
          <w:sz w:val="16"/>
          <w:szCs w:val="16"/>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7B" w14:textId="77777777" w:rsidTr="00651E1E">
        <w:tc>
          <w:tcPr>
            <w:tcW w:w="4644" w:type="dxa"/>
            <w:shd w:val="clear" w:color="auto" w:fill="auto"/>
          </w:tcPr>
          <w:p w14:paraId="3FE30A79"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Gazdasági és pénzügyi helyzet</w:t>
            </w:r>
          </w:p>
        </w:tc>
        <w:tc>
          <w:tcPr>
            <w:tcW w:w="4645" w:type="dxa"/>
            <w:shd w:val="clear" w:color="auto" w:fill="auto"/>
          </w:tcPr>
          <w:p w14:paraId="3FE30A7A"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85" w14:textId="77777777" w:rsidTr="00651E1E">
        <w:tc>
          <w:tcPr>
            <w:tcW w:w="4644" w:type="dxa"/>
            <w:shd w:val="clear" w:color="auto" w:fill="auto"/>
          </w:tcPr>
          <w:p w14:paraId="3FE30A7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1a)</w:t>
            </w:r>
            <w:r w:rsidRPr="00352227">
              <w:rPr>
                <w:rFonts w:ascii="Tahoma" w:hAnsi="Tahoma" w:cs="Tahoma"/>
                <w:strike/>
                <w:sz w:val="16"/>
                <w:szCs w:val="16"/>
                <w:lang w:eastAsia="en-GB"/>
              </w:rPr>
              <w:t xml:space="preserve"> A gazdasági szereplő („általános”) </w:t>
            </w:r>
            <w:r w:rsidRPr="00352227">
              <w:rPr>
                <w:rFonts w:ascii="Tahoma" w:hAnsi="Tahoma" w:cs="Tahoma"/>
                <w:b/>
                <w:strike/>
                <w:sz w:val="16"/>
                <w:szCs w:val="16"/>
                <w:lang w:eastAsia="en-GB"/>
              </w:rPr>
              <w:t>éves árbevétele</w:t>
            </w:r>
            <w:r w:rsidRPr="00352227">
              <w:rPr>
                <w:rFonts w:ascii="Tahoma" w:hAnsi="Tahoma" w:cs="Tahoma"/>
                <w:strike/>
                <w:sz w:val="16"/>
                <w:szCs w:val="16"/>
                <w:lang w:eastAsia="en-GB"/>
              </w:rPr>
              <w:t xml:space="preserve"> a vonatkozó hirdetményben vagy a közbeszerzési </w:t>
            </w:r>
            <w:r w:rsidRPr="00352227">
              <w:rPr>
                <w:rFonts w:ascii="Tahoma" w:hAnsi="Tahoma" w:cs="Tahoma"/>
                <w:strike/>
                <w:sz w:val="16"/>
                <w:szCs w:val="16"/>
                <w:lang w:eastAsia="en-GB"/>
              </w:rPr>
              <w:lastRenderedPageBreak/>
              <w:t>dokumentumokban előírt számú pénzügyi évben a következő:</w:t>
            </w:r>
          </w:p>
          <w:p w14:paraId="3FE30A7D" w14:textId="77777777" w:rsidR="00194E0D" w:rsidRPr="00352227" w:rsidRDefault="00194E0D" w:rsidP="00651E1E">
            <w:pPr>
              <w:spacing w:before="120" w:after="120"/>
              <w:rPr>
                <w:rFonts w:ascii="Tahoma" w:hAnsi="Tahoma" w:cs="Tahoma"/>
                <w:b/>
                <w:strike/>
                <w:sz w:val="16"/>
                <w:szCs w:val="16"/>
                <w:u w:val="single"/>
                <w:lang w:eastAsia="en-GB"/>
              </w:rPr>
            </w:pPr>
            <w:r w:rsidRPr="00352227">
              <w:rPr>
                <w:rFonts w:ascii="Tahoma" w:hAnsi="Tahoma" w:cs="Tahoma"/>
                <w:b/>
                <w:strike/>
                <w:sz w:val="16"/>
                <w:szCs w:val="16"/>
                <w:u w:val="single"/>
                <w:lang w:eastAsia="en-GB"/>
              </w:rPr>
              <w:t>Vagy</w:t>
            </w:r>
          </w:p>
          <w:p w14:paraId="3FE30A7E"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i/>
                <w:strike/>
                <w:sz w:val="16"/>
                <w:szCs w:val="16"/>
                <w:lang w:eastAsia="en-GB"/>
              </w:rPr>
              <w:t>1b)</w:t>
            </w:r>
            <w:r w:rsidRPr="00352227">
              <w:rPr>
                <w:rFonts w:ascii="Tahoma" w:hAnsi="Tahoma" w:cs="Tahoma"/>
                <w:strike/>
                <w:sz w:val="16"/>
                <w:szCs w:val="16"/>
                <w:lang w:eastAsia="en-GB"/>
              </w:rPr>
              <w:t xml:space="preserve"> A gazdasági szereplő </w:t>
            </w:r>
            <w:r w:rsidRPr="00352227">
              <w:rPr>
                <w:rFonts w:ascii="Tahoma" w:hAnsi="Tahoma" w:cs="Tahoma"/>
                <w:b/>
                <w:strike/>
                <w:sz w:val="16"/>
                <w:szCs w:val="16"/>
                <w:lang w:eastAsia="en-GB"/>
              </w:rPr>
              <w:t>átlagos</w:t>
            </w:r>
            <w:r w:rsidRPr="00352227">
              <w:rPr>
                <w:rFonts w:ascii="Tahoma" w:hAnsi="Tahoma" w:cs="Tahoma"/>
                <w:strike/>
                <w:sz w:val="16"/>
                <w:szCs w:val="16"/>
                <w:lang w:eastAsia="en-GB"/>
              </w:rPr>
              <w:t xml:space="preserve"> </w:t>
            </w:r>
            <w:r w:rsidRPr="00352227">
              <w:rPr>
                <w:rFonts w:ascii="Tahoma" w:hAnsi="Tahoma" w:cs="Tahoma"/>
                <w:b/>
                <w:strike/>
                <w:sz w:val="16"/>
                <w:szCs w:val="16"/>
                <w:lang w:eastAsia="en-GB"/>
              </w:rPr>
              <w:t>éves árbevétele a vonatkozó hirdetményben vagy a közbeszerzési dokumentumokban előírt számú évben a következő</w:t>
            </w:r>
            <w:r w:rsidRPr="00352227">
              <w:rPr>
                <w:rFonts w:ascii="Tahoma" w:hAnsi="Tahoma" w:cs="Tahoma"/>
                <w:b/>
                <w:strike/>
                <w:sz w:val="16"/>
                <w:szCs w:val="16"/>
                <w:vertAlign w:val="superscript"/>
                <w:lang w:eastAsia="en-GB"/>
              </w:rPr>
              <w:footnoteReference w:id="42"/>
            </w:r>
            <w:r w:rsidRPr="00352227">
              <w:rPr>
                <w:rFonts w:ascii="Tahoma" w:hAnsi="Tahoma" w:cs="Tahoma"/>
                <w:b/>
                <w:strike/>
                <w:sz w:val="16"/>
                <w:szCs w:val="16"/>
                <w:lang w:eastAsia="en-GB"/>
              </w:rPr>
              <w:t xml:space="preserve"> (</w:t>
            </w:r>
            <w:r w:rsidRPr="00352227">
              <w:rPr>
                <w:rFonts w:ascii="Tahoma" w:hAnsi="Tahoma" w:cs="Tahoma"/>
                <w:strike/>
                <w:sz w:val="16"/>
                <w:szCs w:val="16"/>
                <w:lang w:eastAsia="en-GB"/>
              </w:rPr>
              <w:t>)</w:t>
            </w:r>
            <w:r w:rsidRPr="00352227">
              <w:rPr>
                <w:rFonts w:ascii="Tahoma" w:hAnsi="Tahoma" w:cs="Tahoma"/>
                <w:b/>
                <w:strike/>
                <w:sz w:val="16"/>
                <w:szCs w:val="16"/>
                <w:lang w:eastAsia="en-GB"/>
              </w:rPr>
              <w:t>:</w:t>
            </w:r>
          </w:p>
          <w:p w14:paraId="3FE30A7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80"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lastRenderedPageBreak/>
              <w:t>[……] év: [……] árbevétel:[……][…]pénznem</w:t>
            </w:r>
          </w:p>
          <w:p w14:paraId="3FE30A8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lastRenderedPageBreak/>
              <w:t>év: [……] árbevétel:[……][…]pénznem</w:t>
            </w:r>
          </w:p>
          <w:p w14:paraId="3FE30A8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év: [……] árbevétel:[……][…]pénznem</w:t>
            </w:r>
          </w:p>
          <w:p w14:paraId="3FE30A8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t>(évek száma, átlagos árbevétel)</w:t>
            </w:r>
            <w:r w:rsidRPr="00352227">
              <w:rPr>
                <w:rFonts w:ascii="Tahoma" w:hAnsi="Tahoma" w:cs="Tahoma"/>
                <w:b/>
                <w:strike/>
                <w:sz w:val="16"/>
                <w:szCs w:val="16"/>
                <w:lang w:eastAsia="en-GB"/>
              </w:rPr>
              <w:t>:</w:t>
            </w:r>
            <w:r w:rsidRPr="00352227">
              <w:rPr>
                <w:rFonts w:ascii="Tahoma" w:hAnsi="Tahoma" w:cs="Tahoma"/>
                <w:strike/>
                <w:sz w:val="16"/>
                <w:szCs w:val="16"/>
                <w:lang w:eastAsia="en-GB"/>
              </w:rPr>
              <w:t xml:space="preserve"> [……],[……][…]pénznem</w:t>
            </w:r>
          </w:p>
          <w:p w14:paraId="3FE30A8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90" w14:textId="77777777" w:rsidTr="00651E1E">
        <w:tc>
          <w:tcPr>
            <w:tcW w:w="4644" w:type="dxa"/>
            <w:shd w:val="clear" w:color="auto" w:fill="auto"/>
          </w:tcPr>
          <w:p w14:paraId="3FE30A8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lastRenderedPageBreak/>
              <w:t>2a)</w:t>
            </w:r>
            <w:r w:rsidRPr="00352227">
              <w:rPr>
                <w:rFonts w:ascii="Tahoma" w:hAnsi="Tahoma" w:cs="Tahoma"/>
                <w:strike/>
                <w:sz w:val="16"/>
                <w:szCs w:val="16"/>
                <w:lang w:eastAsia="en-GB"/>
              </w:rPr>
              <w:t xml:space="preserve"> A gazdasági szereplő éves („specifikus”) </w:t>
            </w:r>
            <w:r w:rsidRPr="00352227">
              <w:rPr>
                <w:rFonts w:ascii="Tahoma" w:hAnsi="Tahoma" w:cs="Tahoma"/>
                <w:b/>
                <w:strike/>
                <w:sz w:val="16"/>
                <w:szCs w:val="16"/>
                <w:lang w:eastAsia="en-GB"/>
              </w:rPr>
              <w:t>árbevétele a szerződés által érintett üzleti területre vonatkozóan</w:t>
            </w:r>
            <w:r w:rsidRPr="00352227">
              <w:rPr>
                <w:rFonts w:ascii="Tahoma" w:hAnsi="Tahoma" w:cs="Tahoma"/>
                <w:strike/>
                <w:sz w:val="16"/>
                <w:szCs w:val="16"/>
                <w:lang w:eastAsia="en-GB"/>
              </w:rPr>
              <w:t>, a vonatkozó hirdetményben vagy a közbeszerzési dokumentumokban meghatározott módon az előírt pénzügyi évek tekintetében a következő:</w:t>
            </w:r>
          </w:p>
          <w:p w14:paraId="3FE30A87"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b/>
                <w:strike/>
                <w:sz w:val="16"/>
                <w:szCs w:val="16"/>
                <w:lang w:eastAsia="en-GB"/>
              </w:rPr>
              <w:t>Vagy</w:t>
            </w:r>
          </w:p>
          <w:p w14:paraId="3FE30A88"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i/>
                <w:strike/>
                <w:sz w:val="16"/>
                <w:szCs w:val="16"/>
                <w:lang w:eastAsia="en-GB"/>
              </w:rPr>
              <w:t>2b)</w:t>
            </w:r>
            <w:r w:rsidRPr="00352227">
              <w:rPr>
                <w:rFonts w:ascii="Tahoma" w:hAnsi="Tahoma" w:cs="Tahoma"/>
                <w:strike/>
                <w:sz w:val="16"/>
                <w:szCs w:val="16"/>
                <w:lang w:eastAsia="en-GB"/>
              </w:rPr>
              <w:t xml:space="preserve"> A gazdasági szereplő </w:t>
            </w:r>
            <w:r w:rsidRPr="00352227">
              <w:rPr>
                <w:rFonts w:ascii="Tahoma" w:hAnsi="Tahoma" w:cs="Tahoma"/>
                <w:b/>
                <w:strike/>
                <w:sz w:val="16"/>
                <w:szCs w:val="16"/>
                <w:lang w:eastAsia="en-GB"/>
              </w:rPr>
              <w:t>átlagos</w:t>
            </w:r>
            <w:r w:rsidRPr="00352227">
              <w:rPr>
                <w:rFonts w:ascii="Tahoma" w:hAnsi="Tahoma" w:cs="Tahoma"/>
                <w:strike/>
                <w:sz w:val="16"/>
                <w:szCs w:val="16"/>
                <w:lang w:eastAsia="en-GB"/>
              </w:rPr>
              <w:t xml:space="preserve"> </w:t>
            </w:r>
            <w:r w:rsidRPr="00352227">
              <w:rPr>
                <w:rFonts w:ascii="Tahoma" w:hAnsi="Tahoma" w:cs="Tahoma"/>
                <w:b/>
                <w:strike/>
                <w:sz w:val="16"/>
                <w:szCs w:val="16"/>
                <w:lang w:eastAsia="en-GB"/>
              </w:rPr>
              <w:t>éves árbevétele a területen és a vonatkozó hirdetményben vagy a közbeszerzési dokumentumokban előírt számú évben a következő</w:t>
            </w:r>
            <w:r w:rsidRPr="00352227">
              <w:rPr>
                <w:rFonts w:ascii="Tahoma" w:hAnsi="Tahoma" w:cs="Tahoma"/>
                <w:b/>
                <w:strike/>
                <w:sz w:val="16"/>
                <w:szCs w:val="16"/>
                <w:vertAlign w:val="superscript"/>
                <w:lang w:eastAsia="en-GB"/>
              </w:rPr>
              <w:footnoteReference w:id="43"/>
            </w:r>
            <w:r w:rsidRPr="00352227">
              <w:rPr>
                <w:rFonts w:ascii="Tahoma" w:hAnsi="Tahoma" w:cs="Tahoma"/>
                <w:b/>
                <w:strike/>
                <w:sz w:val="16"/>
                <w:szCs w:val="16"/>
                <w:lang w:eastAsia="en-GB"/>
              </w:rPr>
              <w:t>:</w:t>
            </w:r>
          </w:p>
          <w:p w14:paraId="3FE30A89"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8A"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év: [……] árbevétel:[……][…]pénznem</w:t>
            </w:r>
          </w:p>
          <w:p w14:paraId="3FE30A8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év: [……] árbevétel:[……][…]pénznem</w:t>
            </w:r>
          </w:p>
          <w:p w14:paraId="3FE30A8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év: [……] árbevétel:[……][…]pénznem</w:t>
            </w:r>
          </w:p>
          <w:p w14:paraId="3FE30A8D"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(évek száma, átlagos árbevétel): [……],[……][…]pénznem</w:t>
            </w:r>
          </w:p>
          <w:p w14:paraId="3FE30A8E" w14:textId="77777777" w:rsidR="00194E0D" w:rsidRPr="00352227" w:rsidRDefault="00194E0D" w:rsidP="00651E1E">
            <w:pPr>
              <w:spacing w:before="120" w:after="120"/>
              <w:rPr>
                <w:rFonts w:ascii="Tahoma" w:hAnsi="Tahoma" w:cs="Tahoma"/>
                <w:strike/>
                <w:sz w:val="16"/>
                <w:szCs w:val="16"/>
                <w:lang w:eastAsia="en-GB"/>
              </w:rPr>
            </w:pPr>
          </w:p>
          <w:p w14:paraId="3FE30A8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93" w14:textId="77777777" w:rsidTr="00651E1E">
        <w:tc>
          <w:tcPr>
            <w:tcW w:w="4644" w:type="dxa"/>
            <w:shd w:val="clear" w:color="auto" w:fill="auto"/>
          </w:tcPr>
          <w:p w14:paraId="3FE30A9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3FE30A9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194E0D" w:rsidRPr="00352227" w14:paraId="3FE30A99" w14:textId="77777777" w:rsidTr="00651E1E">
        <w:tc>
          <w:tcPr>
            <w:tcW w:w="4644" w:type="dxa"/>
            <w:shd w:val="clear" w:color="auto" w:fill="auto"/>
          </w:tcPr>
          <w:p w14:paraId="3FE30A9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4) A vonatkozó hirdetményben vagy a közbeszerzési dokumentumokban meghatározott </w:t>
            </w:r>
            <w:r w:rsidRPr="00352227">
              <w:rPr>
                <w:rFonts w:ascii="Tahoma" w:hAnsi="Tahoma" w:cs="Tahoma"/>
                <w:b/>
                <w:strike/>
                <w:sz w:val="16"/>
                <w:szCs w:val="16"/>
                <w:lang w:eastAsia="en-GB"/>
              </w:rPr>
              <w:t>pénzügyi mutatók</w:t>
            </w:r>
            <w:r w:rsidRPr="00352227">
              <w:rPr>
                <w:rFonts w:ascii="Tahoma" w:hAnsi="Tahoma" w:cs="Tahoma"/>
                <w:b/>
                <w:strike/>
                <w:sz w:val="16"/>
                <w:szCs w:val="16"/>
                <w:vertAlign w:val="superscript"/>
                <w:lang w:eastAsia="en-GB"/>
              </w:rPr>
              <w:footnoteReference w:id="44"/>
            </w:r>
            <w:r w:rsidRPr="00352227">
              <w:rPr>
                <w:rFonts w:ascii="Tahoma" w:hAnsi="Tahoma" w:cs="Tahoma"/>
                <w:strike/>
                <w:sz w:val="16"/>
                <w:szCs w:val="16"/>
                <w:lang w:eastAsia="en-GB"/>
              </w:rPr>
              <w:t xml:space="preserve"> tekintetében a gazdasági szereplő kijelenti, hogy az előírt mutató(k) tényleges értéke(i) a következő(k):</w:t>
            </w:r>
          </w:p>
          <w:p w14:paraId="3FE30A95"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9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(az előírt mutató azonosítása – x és y</w:t>
            </w:r>
            <w:r w:rsidRPr="00352227">
              <w:rPr>
                <w:rFonts w:ascii="Tahoma" w:hAnsi="Tahoma" w:cs="Tahoma"/>
                <w:strike/>
                <w:sz w:val="16"/>
                <w:szCs w:val="16"/>
                <w:vertAlign w:val="superscript"/>
                <w:lang w:eastAsia="en-GB"/>
              </w:rPr>
              <w:footnoteReference w:id="45"/>
            </w:r>
            <w:r w:rsidRPr="00352227">
              <w:rPr>
                <w:rFonts w:ascii="Tahoma" w:hAnsi="Tahoma" w:cs="Tahoma"/>
                <w:strike/>
                <w:sz w:val="16"/>
                <w:szCs w:val="16"/>
                <w:lang w:eastAsia="en-GB"/>
              </w:rPr>
              <w:t xml:space="preserve"> aránya - és az érték):</w:t>
            </w:r>
          </w:p>
          <w:p w14:paraId="3FE30A97"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t>[……], [……]</w:t>
            </w:r>
            <w:r w:rsidRPr="00352227">
              <w:rPr>
                <w:rFonts w:ascii="Tahoma" w:hAnsi="Tahoma" w:cs="Tahoma"/>
                <w:strike/>
                <w:sz w:val="16"/>
                <w:szCs w:val="16"/>
                <w:vertAlign w:val="superscript"/>
                <w:lang w:eastAsia="en-GB"/>
              </w:rPr>
              <w:footnoteReference w:id="46"/>
            </w:r>
            <w:r w:rsidRPr="00352227">
              <w:rPr>
                <w:rFonts w:ascii="Tahoma" w:hAnsi="Tahoma" w:cs="Tahoma"/>
                <w:strike/>
                <w:sz w:val="16"/>
                <w:szCs w:val="16"/>
                <w:lang w:eastAsia="en-GB"/>
              </w:rPr>
              <w:br/>
            </w:r>
            <w:r w:rsidRPr="00352227">
              <w:rPr>
                <w:rFonts w:ascii="Tahoma" w:hAnsi="Tahoma" w:cs="Tahoma"/>
                <w:strike/>
                <w:sz w:val="16"/>
                <w:szCs w:val="16"/>
                <w:lang w:eastAsia="en-GB"/>
              </w:rPr>
              <w:br/>
            </w:r>
          </w:p>
          <w:p w14:paraId="3FE30A98"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9E" w14:textId="77777777" w:rsidTr="00651E1E">
        <w:tc>
          <w:tcPr>
            <w:tcW w:w="4644" w:type="dxa"/>
            <w:shd w:val="clear" w:color="auto" w:fill="auto"/>
          </w:tcPr>
          <w:p w14:paraId="3FE30A9A"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5) </w:t>
            </w:r>
            <w:r w:rsidRPr="00352227">
              <w:rPr>
                <w:rFonts w:ascii="Tahoma" w:hAnsi="Tahoma" w:cs="Tahoma"/>
                <w:b/>
                <w:strike/>
                <w:sz w:val="16"/>
                <w:szCs w:val="16"/>
                <w:lang w:eastAsia="en-GB"/>
              </w:rPr>
              <w:t>Szakmai felelősségbiztosításának</w:t>
            </w:r>
            <w:r w:rsidRPr="00352227">
              <w:rPr>
                <w:rFonts w:ascii="Tahoma" w:hAnsi="Tahoma" w:cs="Tahoma"/>
                <w:strike/>
                <w:sz w:val="16"/>
                <w:szCs w:val="16"/>
                <w:lang w:eastAsia="en-GB"/>
              </w:rPr>
              <w:t xml:space="preserve"> biztosítási összege a következő:</w:t>
            </w:r>
          </w:p>
          <w:p w14:paraId="3FE30A9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w:t>
            </w:r>
            <w:r w:rsidRPr="00352227">
              <w:rPr>
                <w:rFonts w:ascii="Tahoma" w:hAnsi="Tahoma" w:cs="Tahoma"/>
                <w:strike/>
                <w:sz w:val="16"/>
                <w:szCs w:val="16"/>
                <w:lang w:eastAsia="en-GB"/>
              </w:rPr>
              <w:t xml:space="preserve"> </w:t>
            </w:r>
            <w:r w:rsidRPr="00352227">
              <w:rPr>
                <w:rFonts w:ascii="Tahoma" w:hAnsi="Tahoma" w:cs="Tahoma"/>
                <w:i/>
                <w:strike/>
                <w:sz w:val="16"/>
                <w:szCs w:val="16"/>
                <w:lang w:eastAsia="en-GB"/>
              </w:rPr>
              <w:t>adja meg a következő információkat:</w:t>
            </w:r>
          </w:p>
        </w:tc>
        <w:tc>
          <w:tcPr>
            <w:tcW w:w="4645" w:type="dxa"/>
            <w:shd w:val="clear" w:color="auto" w:fill="auto"/>
          </w:tcPr>
          <w:p w14:paraId="3FE30A9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[……],[……][…]pénznem</w:t>
            </w:r>
          </w:p>
          <w:p w14:paraId="3FE30A9D"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A2" w14:textId="77777777" w:rsidTr="00651E1E">
        <w:tc>
          <w:tcPr>
            <w:tcW w:w="4644" w:type="dxa"/>
            <w:shd w:val="clear" w:color="auto" w:fill="auto"/>
          </w:tcPr>
          <w:p w14:paraId="3FE30A9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6) Az </w:t>
            </w:r>
            <w:r w:rsidRPr="00352227">
              <w:rPr>
                <w:rFonts w:ascii="Tahoma" w:hAnsi="Tahoma" w:cs="Tahoma"/>
                <w:b/>
                <w:strike/>
                <w:sz w:val="16"/>
                <w:szCs w:val="16"/>
                <w:lang w:eastAsia="en-GB"/>
              </w:rPr>
              <w:t>esetleges</w:t>
            </w:r>
            <w:r w:rsidRPr="00352227">
              <w:rPr>
                <w:rFonts w:ascii="Tahoma" w:hAnsi="Tahoma" w:cs="Tahoma"/>
                <w:strike/>
                <w:sz w:val="16"/>
                <w:szCs w:val="16"/>
                <w:lang w:eastAsia="en-GB"/>
              </w:rPr>
              <w:t xml:space="preserve"> </w:t>
            </w:r>
            <w:r w:rsidRPr="00352227">
              <w:rPr>
                <w:rFonts w:ascii="Tahoma" w:hAnsi="Tahoma" w:cs="Tahoma"/>
                <w:b/>
                <w:strike/>
                <w:sz w:val="16"/>
                <w:szCs w:val="16"/>
                <w:lang w:eastAsia="en-GB"/>
              </w:rPr>
              <w:t>egyéb gazdasági vagy pénzügyi követelmények</w:t>
            </w:r>
            <w:r w:rsidRPr="00352227">
              <w:rPr>
                <w:rFonts w:ascii="Tahoma" w:hAnsi="Tahoma" w:cs="Tahoma"/>
                <w:strike/>
                <w:sz w:val="16"/>
                <w:szCs w:val="16"/>
                <w:lang w:eastAsia="en-GB"/>
              </w:rPr>
              <w:t xml:space="preserve"> tekintetében, amelyeket a vonatkozó hirdetményben vagy a közbeszerzési dokumentumokban meghatároztak, a gazdasági szereplő kijelenti a következőket:</w:t>
            </w:r>
          </w:p>
          <w:p w14:paraId="3FE30AA0"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 xml:space="preserve">Ha a vonatkozó hirdetményben vagy a közbeszerzési dokumentumokban </w:t>
            </w:r>
            <w:r w:rsidRPr="00352227">
              <w:rPr>
                <w:rFonts w:ascii="Tahoma" w:hAnsi="Tahoma" w:cs="Tahoma"/>
                <w:b/>
                <w:i/>
                <w:strike/>
                <w:sz w:val="16"/>
                <w:szCs w:val="16"/>
                <w:lang w:eastAsia="en-GB"/>
              </w:rPr>
              <w:t>esetlegesen</w:t>
            </w:r>
            <w:r w:rsidRPr="00352227">
              <w:rPr>
                <w:rFonts w:ascii="Tahoma" w:hAnsi="Tahoma" w:cs="Tahoma"/>
                <w:i/>
                <w:strike/>
                <w:sz w:val="16"/>
                <w:szCs w:val="16"/>
                <w:lang w:eastAsia="en-GB"/>
              </w:rPr>
              <w:t xml:space="preserve"> meghatározott vonatkozó dokumentáció elektronikus formában rendelkezésre áll, kérjük, adja meg a következő információkat:</w:t>
            </w:r>
          </w:p>
        </w:tc>
        <w:tc>
          <w:tcPr>
            <w:tcW w:w="4645" w:type="dxa"/>
            <w:shd w:val="clear" w:color="auto" w:fill="auto"/>
          </w:tcPr>
          <w:p w14:paraId="3FE30AA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i/>
                <w:strike/>
                <w:sz w:val="16"/>
                <w:szCs w:val="16"/>
                <w:lang w:eastAsia="en-GB"/>
              </w:rPr>
              <w:t>(internetcím, a kibocsátó hatóság vagy testület, a dokumentáció pontos hivatkozási adatai): [……][……][……]</w:t>
            </w:r>
          </w:p>
        </w:tc>
      </w:tr>
    </w:tbl>
    <w:p w14:paraId="3FE30AA3" w14:textId="77777777" w:rsidR="00194E0D" w:rsidRPr="00352227" w:rsidRDefault="00194E0D" w:rsidP="00194E0D">
      <w:pPr>
        <w:rPr>
          <w:rFonts w:ascii="Tahoma" w:hAnsi="Tahoma" w:cs="Tahoma"/>
          <w:sz w:val="16"/>
          <w:szCs w:val="16"/>
          <w:lang w:eastAsia="en-GB"/>
        </w:rPr>
      </w:pPr>
    </w:p>
    <w:p w14:paraId="3FE30AA4"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C: Technikai és szakmai alkalmasság</w:t>
      </w:r>
    </w:p>
    <w:p w14:paraId="3FE30AA5"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A gazdasági szereplőnek </w:t>
      </w:r>
      <w:r w:rsidRPr="00352227">
        <w:rPr>
          <w:rFonts w:ascii="Tahoma" w:hAnsi="Tahoma" w:cs="Tahoma"/>
          <w:b/>
          <w:sz w:val="16"/>
          <w:szCs w:val="16"/>
          <w:u w:val="single"/>
          <w:lang w:eastAsia="en-GB"/>
        </w:rPr>
        <w:t>kizárólag</w:t>
      </w:r>
      <w:r w:rsidRPr="00352227">
        <w:rPr>
          <w:rFonts w:ascii="Tahoma" w:hAnsi="Tahoma" w:cs="Tahoma"/>
          <w:b/>
          <w:i/>
          <w:sz w:val="16"/>
          <w:szCs w:val="16"/>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A8" w14:textId="77777777" w:rsidTr="00651E1E">
        <w:tc>
          <w:tcPr>
            <w:tcW w:w="4644" w:type="dxa"/>
            <w:shd w:val="clear" w:color="auto" w:fill="auto"/>
          </w:tcPr>
          <w:p w14:paraId="3FE30AA6" w14:textId="77777777" w:rsidR="00194E0D" w:rsidRPr="00352227" w:rsidRDefault="00194E0D" w:rsidP="00651E1E">
            <w:pPr>
              <w:spacing w:before="120" w:after="120"/>
              <w:rPr>
                <w:rFonts w:ascii="Tahoma" w:hAnsi="Tahoma" w:cs="Tahoma"/>
                <w:b/>
                <w:i/>
                <w:sz w:val="16"/>
                <w:szCs w:val="16"/>
                <w:lang w:eastAsia="en-GB"/>
              </w:rPr>
            </w:pPr>
            <w:bookmarkStart w:id="176" w:name="_DV_M4300"/>
            <w:bookmarkStart w:id="177" w:name="_DV_M4301"/>
            <w:bookmarkEnd w:id="176"/>
            <w:bookmarkEnd w:id="177"/>
            <w:r w:rsidRPr="00352227">
              <w:rPr>
                <w:rFonts w:ascii="Tahoma" w:hAnsi="Tahoma" w:cs="Tahoma"/>
                <w:b/>
                <w:i/>
                <w:sz w:val="16"/>
                <w:szCs w:val="16"/>
                <w:lang w:eastAsia="en-GB"/>
              </w:rPr>
              <w:t>Technikai és szakmai alkalmasság</w:t>
            </w:r>
          </w:p>
        </w:tc>
        <w:tc>
          <w:tcPr>
            <w:tcW w:w="4645" w:type="dxa"/>
            <w:shd w:val="clear" w:color="auto" w:fill="auto"/>
          </w:tcPr>
          <w:p w14:paraId="3FE30AA7"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B0" w14:textId="77777777" w:rsidTr="00651E1E">
        <w:tc>
          <w:tcPr>
            <w:tcW w:w="4644" w:type="dxa"/>
            <w:shd w:val="clear" w:color="auto" w:fill="auto"/>
          </w:tcPr>
          <w:p w14:paraId="3FE30AA9"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1a)</w:t>
            </w:r>
            <w:r w:rsidRPr="00352227">
              <w:rPr>
                <w:rFonts w:ascii="Tahoma" w:hAnsi="Tahoma" w:cs="Tahoma"/>
                <w:strike/>
                <w:sz w:val="16"/>
                <w:szCs w:val="16"/>
                <w:lang w:eastAsia="en-GB"/>
              </w:rPr>
              <w:t xml:space="preserve"> Csak </w:t>
            </w:r>
            <w:r w:rsidRPr="00352227">
              <w:rPr>
                <w:rFonts w:ascii="Tahoma" w:hAnsi="Tahoma" w:cs="Tahoma"/>
                <w:b/>
                <w:i/>
                <w:strike/>
                <w:sz w:val="16"/>
                <w:szCs w:val="16"/>
                <w:lang w:eastAsia="en-GB"/>
              </w:rPr>
              <w:t xml:space="preserve">építési beruházásra vonatkozó közbeszerzési szerződések </w:t>
            </w:r>
            <w:r w:rsidRPr="00352227">
              <w:rPr>
                <w:rFonts w:ascii="Tahoma" w:hAnsi="Tahoma" w:cs="Tahoma"/>
                <w:b/>
                <w:strike/>
                <w:sz w:val="16"/>
                <w:szCs w:val="16"/>
                <w:lang w:eastAsia="en-GB"/>
              </w:rPr>
              <w:t>esetében</w:t>
            </w:r>
            <w:r w:rsidRPr="00352227">
              <w:rPr>
                <w:rFonts w:ascii="Tahoma" w:hAnsi="Tahoma" w:cs="Tahoma"/>
                <w:strike/>
                <w:sz w:val="16"/>
                <w:szCs w:val="16"/>
                <w:lang w:eastAsia="en-GB"/>
              </w:rPr>
              <w:t>:</w:t>
            </w:r>
          </w:p>
          <w:p w14:paraId="3FE30AAA"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A referencia-időszak folyamán</w:t>
            </w:r>
            <w:r w:rsidRPr="00352227">
              <w:rPr>
                <w:rFonts w:ascii="Tahoma" w:hAnsi="Tahoma" w:cs="Tahoma"/>
                <w:strike/>
                <w:sz w:val="16"/>
                <w:szCs w:val="16"/>
                <w:vertAlign w:val="superscript"/>
                <w:lang w:eastAsia="en-GB"/>
              </w:rPr>
              <w:footnoteReference w:id="47"/>
            </w:r>
            <w:r w:rsidRPr="00352227">
              <w:rPr>
                <w:rFonts w:ascii="Tahoma" w:hAnsi="Tahoma" w:cs="Tahoma"/>
                <w:strike/>
                <w:sz w:val="16"/>
                <w:szCs w:val="16"/>
                <w:lang w:eastAsia="en-GB"/>
              </w:rPr>
              <w:t xml:space="preserve"> a gazdasági szereplő </w:t>
            </w:r>
            <w:r w:rsidRPr="00352227">
              <w:rPr>
                <w:rFonts w:ascii="Tahoma" w:hAnsi="Tahoma" w:cs="Tahoma"/>
                <w:b/>
                <w:strike/>
                <w:sz w:val="16"/>
                <w:szCs w:val="16"/>
                <w:lang w:eastAsia="en-GB"/>
              </w:rPr>
              <w:t>a meghatározott típusú munkákból a következőket végezte</w:t>
            </w:r>
            <w:r w:rsidRPr="00352227">
              <w:rPr>
                <w:rFonts w:ascii="Tahoma" w:hAnsi="Tahoma" w:cs="Tahoma"/>
                <w:strike/>
                <w:sz w:val="16"/>
                <w:szCs w:val="16"/>
                <w:lang w:eastAsia="en-GB"/>
              </w:rPr>
              <w:t>:</w:t>
            </w:r>
          </w:p>
          <w:p w14:paraId="3FE30AA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3FE30AA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Évek száma (ezt az időszakot a vonatkozó hirdetmény vagy a közbeszerzési dokumentumok határozzák meg): […]</w:t>
            </w:r>
          </w:p>
          <w:p w14:paraId="3FE30AAD"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Munkák:  […...]</w:t>
            </w:r>
          </w:p>
          <w:p w14:paraId="3FE30AAE" w14:textId="77777777" w:rsidR="00194E0D" w:rsidRPr="00352227" w:rsidRDefault="00194E0D" w:rsidP="00651E1E">
            <w:pPr>
              <w:spacing w:before="120" w:after="120"/>
              <w:rPr>
                <w:rFonts w:ascii="Tahoma" w:hAnsi="Tahoma" w:cs="Tahoma"/>
                <w:i/>
                <w:strike/>
                <w:sz w:val="16"/>
                <w:szCs w:val="16"/>
                <w:lang w:eastAsia="en-GB"/>
              </w:rPr>
            </w:pPr>
          </w:p>
          <w:p w14:paraId="3FE30AA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BF" w14:textId="77777777" w:rsidTr="00651E1E">
        <w:tc>
          <w:tcPr>
            <w:tcW w:w="4644" w:type="dxa"/>
            <w:shd w:val="clear" w:color="auto" w:fill="auto"/>
          </w:tcPr>
          <w:p w14:paraId="3FE30AB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1b)</w:t>
            </w:r>
            <w:r w:rsidRPr="00352227">
              <w:rPr>
                <w:rFonts w:ascii="Tahoma" w:hAnsi="Tahoma" w:cs="Tahoma"/>
                <w:strike/>
                <w:sz w:val="16"/>
                <w:szCs w:val="16"/>
                <w:lang w:eastAsia="en-GB"/>
              </w:rPr>
              <w:t xml:space="preserve"> Csak </w:t>
            </w:r>
            <w:r w:rsidRPr="00352227">
              <w:rPr>
                <w:rFonts w:ascii="Tahoma" w:hAnsi="Tahoma" w:cs="Tahoma"/>
                <w:b/>
                <w:i/>
                <w:strike/>
                <w:sz w:val="16"/>
                <w:szCs w:val="16"/>
                <w:lang w:eastAsia="en-GB"/>
              </w:rPr>
              <w:t>árubeszerzésre és szolgáltatásnyújtásra irányuló közbeszerzési szerződések</w:t>
            </w:r>
            <w:r w:rsidRPr="00352227">
              <w:rPr>
                <w:rFonts w:ascii="Tahoma" w:hAnsi="Tahoma" w:cs="Tahoma"/>
                <w:strike/>
                <w:sz w:val="16"/>
                <w:szCs w:val="16"/>
                <w:lang w:eastAsia="en-GB"/>
              </w:rPr>
              <w:t xml:space="preserve"> esetében:</w:t>
            </w:r>
          </w:p>
          <w:p w14:paraId="3FE30AB2" w14:textId="77777777" w:rsidR="00194E0D" w:rsidRPr="00352227" w:rsidRDefault="00194E0D" w:rsidP="00651E1E">
            <w:pPr>
              <w:spacing w:before="120" w:after="120"/>
              <w:rPr>
                <w:rFonts w:ascii="Tahoma" w:hAnsi="Tahoma" w:cs="Tahoma"/>
                <w:strike/>
                <w:sz w:val="16"/>
                <w:szCs w:val="16"/>
                <w:shd w:val="clear" w:color="000000" w:fill="auto"/>
                <w:lang w:eastAsia="en-GB"/>
              </w:rPr>
            </w:pPr>
            <w:r w:rsidRPr="00352227">
              <w:rPr>
                <w:rFonts w:ascii="Tahoma" w:hAnsi="Tahoma" w:cs="Tahoma"/>
                <w:strike/>
                <w:sz w:val="16"/>
                <w:szCs w:val="16"/>
                <w:lang w:eastAsia="en-GB"/>
              </w:rPr>
              <w:t>A referencia-időszak folyamán</w:t>
            </w:r>
            <w:r w:rsidRPr="00352227">
              <w:rPr>
                <w:rFonts w:ascii="Tahoma" w:hAnsi="Tahoma" w:cs="Tahoma"/>
                <w:strike/>
                <w:sz w:val="16"/>
                <w:szCs w:val="16"/>
                <w:vertAlign w:val="superscript"/>
                <w:lang w:eastAsia="en-GB"/>
              </w:rPr>
              <w:footnoteReference w:id="48"/>
            </w:r>
            <w:r w:rsidRPr="00352227">
              <w:rPr>
                <w:rFonts w:ascii="Tahoma" w:hAnsi="Tahoma" w:cs="Tahoma"/>
                <w:strike/>
                <w:sz w:val="16"/>
                <w:szCs w:val="16"/>
                <w:lang w:eastAsia="en-GB"/>
              </w:rPr>
              <w:t xml:space="preserve"> a gazdasági szereplő </w:t>
            </w:r>
            <w:r w:rsidRPr="00352227">
              <w:rPr>
                <w:rFonts w:ascii="Tahoma" w:hAnsi="Tahoma" w:cs="Tahoma"/>
                <w:b/>
                <w:strike/>
                <w:sz w:val="16"/>
                <w:szCs w:val="16"/>
                <w:lang w:eastAsia="en-GB"/>
              </w:rPr>
              <w:t xml:space="preserve">a meghatározott típusokon belül a következő főbb szállításokat végezte, vagy a következő főbb szolgáltatásokat nyújtotta: </w:t>
            </w:r>
            <w:r w:rsidRPr="00352227">
              <w:rPr>
                <w:rFonts w:ascii="Tahoma" w:hAnsi="Tahoma" w:cs="Tahoma"/>
                <w:strike/>
                <w:sz w:val="16"/>
                <w:szCs w:val="16"/>
                <w:lang w:eastAsia="en-GB"/>
              </w:rPr>
              <w:t>A lista elkészítésekor kérjük, tüntesse fel az összegeket, a dátumokat és a közületi vagy magánmegrendelőket</w:t>
            </w:r>
            <w:r w:rsidRPr="00352227">
              <w:rPr>
                <w:rFonts w:ascii="Tahoma" w:hAnsi="Tahoma" w:cs="Tahoma"/>
                <w:strike/>
                <w:sz w:val="16"/>
                <w:szCs w:val="16"/>
                <w:vertAlign w:val="superscript"/>
                <w:lang w:eastAsia="en-GB"/>
              </w:rPr>
              <w:footnoteReference w:id="49"/>
            </w:r>
            <w:r w:rsidRPr="00352227">
              <w:rPr>
                <w:rFonts w:ascii="Tahoma" w:hAnsi="Tahoma" w:cs="Tahoma"/>
                <w:strike/>
                <w:sz w:val="16"/>
                <w:szCs w:val="16"/>
                <w:lang w:eastAsia="en-GB"/>
              </w:rPr>
              <w:t>:</w:t>
            </w:r>
          </w:p>
        </w:tc>
        <w:tc>
          <w:tcPr>
            <w:tcW w:w="4645" w:type="dxa"/>
            <w:shd w:val="clear" w:color="auto" w:fill="auto"/>
          </w:tcPr>
          <w:p w14:paraId="3FE30AB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833"/>
              <w:gridCol w:w="1149"/>
            </w:tblGrid>
            <w:tr w:rsidR="00194E0D" w:rsidRPr="00352227" w14:paraId="3FE30AB8" w14:textId="77777777" w:rsidTr="00651E1E">
              <w:tc>
                <w:tcPr>
                  <w:tcW w:w="1336" w:type="dxa"/>
                  <w:shd w:val="clear" w:color="auto" w:fill="auto"/>
                </w:tcPr>
                <w:p w14:paraId="3FE30AB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Leírás</w:t>
                  </w:r>
                </w:p>
              </w:tc>
              <w:tc>
                <w:tcPr>
                  <w:tcW w:w="936" w:type="dxa"/>
                  <w:shd w:val="clear" w:color="auto" w:fill="auto"/>
                </w:tcPr>
                <w:p w14:paraId="3FE30AB5"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összegek</w:t>
                  </w:r>
                </w:p>
              </w:tc>
              <w:tc>
                <w:tcPr>
                  <w:tcW w:w="724" w:type="dxa"/>
                  <w:shd w:val="clear" w:color="auto" w:fill="auto"/>
                </w:tcPr>
                <w:p w14:paraId="3FE30AB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dátumok</w:t>
                  </w:r>
                </w:p>
              </w:tc>
              <w:tc>
                <w:tcPr>
                  <w:tcW w:w="1149" w:type="dxa"/>
                  <w:shd w:val="clear" w:color="auto" w:fill="auto"/>
                </w:tcPr>
                <w:p w14:paraId="3FE30AB7"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megrendelők</w:t>
                  </w:r>
                </w:p>
              </w:tc>
            </w:tr>
            <w:tr w:rsidR="00194E0D" w:rsidRPr="00352227" w14:paraId="3FE30ABD" w14:textId="77777777" w:rsidTr="00651E1E">
              <w:tc>
                <w:tcPr>
                  <w:tcW w:w="1336" w:type="dxa"/>
                  <w:shd w:val="clear" w:color="auto" w:fill="auto"/>
                </w:tcPr>
                <w:p w14:paraId="3FE30AB9" w14:textId="77777777" w:rsidR="00194E0D" w:rsidRPr="00352227" w:rsidRDefault="00194E0D" w:rsidP="00651E1E">
                  <w:pPr>
                    <w:spacing w:before="120" w:after="120"/>
                    <w:rPr>
                      <w:rFonts w:ascii="Tahoma" w:hAnsi="Tahoma" w:cs="Tahoma"/>
                      <w:strike/>
                      <w:sz w:val="16"/>
                      <w:szCs w:val="16"/>
                      <w:lang w:eastAsia="en-GB"/>
                    </w:rPr>
                  </w:pPr>
                </w:p>
              </w:tc>
              <w:tc>
                <w:tcPr>
                  <w:tcW w:w="936" w:type="dxa"/>
                  <w:shd w:val="clear" w:color="auto" w:fill="auto"/>
                </w:tcPr>
                <w:p w14:paraId="3FE30ABA" w14:textId="77777777" w:rsidR="00194E0D" w:rsidRPr="00352227" w:rsidRDefault="00194E0D" w:rsidP="00651E1E">
                  <w:pPr>
                    <w:spacing w:before="120" w:after="120"/>
                    <w:rPr>
                      <w:rFonts w:ascii="Tahoma" w:hAnsi="Tahoma" w:cs="Tahoma"/>
                      <w:strike/>
                      <w:sz w:val="16"/>
                      <w:szCs w:val="16"/>
                      <w:lang w:eastAsia="en-GB"/>
                    </w:rPr>
                  </w:pPr>
                </w:p>
              </w:tc>
              <w:tc>
                <w:tcPr>
                  <w:tcW w:w="724" w:type="dxa"/>
                  <w:shd w:val="clear" w:color="auto" w:fill="auto"/>
                </w:tcPr>
                <w:p w14:paraId="3FE30ABB" w14:textId="77777777" w:rsidR="00194E0D" w:rsidRPr="00352227" w:rsidRDefault="00194E0D" w:rsidP="00651E1E">
                  <w:pPr>
                    <w:spacing w:before="120" w:after="120"/>
                    <w:rPr>
                      <w:rFonts w:ascii="Tahoma" w:hAnsi="Tahoma" w:cs="Tahoma"/>
                      <w:strike/>
                      <w:sz w:val="16"/>
                      <w:szCs w:val="16"/>
                      <w:lang w:eastAsia="en-GB"/>
                    </w:rPr>
                  </w:pPr>
                </w:p>
              </w:tc>
              <w:tc>
                <w:tcPr>
                  <w:tcW w:w="1149" w:type="dxa"/>
                  <w:shd w:val="clear" w:color="auto" w:fill="auto"/>
                </w:tcPr>
                <w:p w14:paraId="3FE30ABC" w14:textId="77777777" w:rsidR="00194E0D" w:rsidRPr="00352227" w:rsidRDefault="00194E0D" w:rsidP="00651E1E">
                  <w:pPr>
                    <w:spacing w:before="120" w:after="120"/>
                    <w:rPr>
                      <w:rFonts w:ascii="Tahoma" w:hAnsi="Tahoma" w:cs="Tahoma"/>
                      <w:strike/>
                      <w:sz w:val="16"/>
                      <w:szCs w:val="16"/>
                      <w:lang w:eastAsia="en-GB"/>
                    </w:rPr>
                  </w:pPr>
                </w:p>
              </w:tc>
            </w:tr>
          </w:tbl>
          <w:p w14:paraId="3FE30ABE" w14:textId="77777777" w:rsidR="00194E0D" w:rsidRPr="00352227" w:rsidRDefault="00194E0D" w:rsidP="00651E1E">
            <w:pPr>
              <w:spacing w:before="120" w:after="120"/>
              <w:rPr>
                <w:rFonts w:ascii="Tahoma" w:hAnsi="Tahoma" w:cs="Tahoma"/>
                <w:strike/>
                <w:sz w:val="16"/>
                <w:szCs w:val="16"/>
                <w:lang w:eastAsia="en-GB"/>
              </w:rPr>
            </w:pPr>
          </w:p>
        </w:tc>
      </w:tr>
      <w:tr w:rsidR="00194E0D" w:rsidRPr="00352227" w14:paraId="3FE30AC3" w14:textId="77777777" w:rsidTr="00651E1E">
        <w:tc>
          <w:tcPr>
            <w:tcW w:w="4644" w:type="dxa"/>
            <w:shd w:val="clear" w:color="auto" w:fill="auto"/>
          </w:tcPr>
          <w:p w14:paraId="3FE30AC0"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2) A gazdasági szereplő a következő </w:t>
            </w:r>
            <w:r w:rsidRPr="00352227">
              <w:rPr>
                <w:rFonts w:ascii="Tahoma" w:hAnsi="Tahoma" w:cs="Tahoma"/>
                <w:b/>
                <w:sz w:val="16"/>
                <w:szCs w:val="16"/>
                <w:lang w:eastAsia="en-GB"/>
              </w:rPr>
              <w:t>szakembereket vagy műszaki szervezeteket</w:t>
            </w:r>
            <w:r w:rsidRPr="00352227">
              <w:rPr>
                <w:rFonts w:ascii="Tahoma" w:hAnsi="Tahoma" w:cs="Tahoma"/>
                <w:b/>
                <w:sz w:val="16"/>
                <w:szCs w:val="16"/>
                <w:vertAlign w:val="superscript"/>
                <w:lang w:eastAsia="en-GB"/>
              </w:rPr>
              <w:footnoteReference w:id="50"/>
            </w:r>
            <w:r w:rsidRPr="00352227">
              <w:rPr>
                <w:rFonts w:ascii="Tahoma" w:hAnsi="Tahoma" w:cs="Tahoma"/>
                <w:sz w:val="16"/>
                <w:szCs w:val="16"/>
                <w:lang w:eastAsia="en-GB"/>
              </w:rPr>
              <w:t xml:space="preserve"> veheti igénybe, különös tekintettel a minőség-ellenőrzésért felelős szakemberekre vagy szervezetekre:</w:t>
            </w:r>
          </w:p>
          <w:p w14:paraId="3FE30AC1" w14:textId="77777777" w:rsidR="00194E0D" w:rsidRPr="00352227" w:rsidRDefault="00194E0D" w:rsidP="00651E1E">
            <w:pPr>
              <w:spacing w:before="120" w:after="120"/>
              <w:rPr>
                <w:rFonts w:ascii="Tahoma" w:hAnsi="Tahoma" w:cs="Tahoma"/>
                <w:sz w:val="16"/>
                <w:szCs w:val="16"/>
                <w:shd w:val="clear" w:color="000000" w:fill="auto"/>
                <w:lang w:eastAsia="en-GB"/>
              </w:rPr>
            </w:pPr>
            <w:r w:rsidRPr="00352227">
              <w:rPr>
                <w:rFonts w:ascii="Tahoma" w:hAnsi="Tahoma" w:cs="Tahoma"/>
                <w:sz w:val="16"/>
                <w:szCs w:val="16"/>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3FE30AC2"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194E0D" w:rsidRPr="00352227" w14:paraId="3FE30AC6" w14:textId="77777777" w:rsidTr="00651E1E">
        <w:tc>
          <w:tcPr>
            <w:tcW w:w="4644" w:type="dxa"/>
            <w:shd w:val="clear" w:color="auto" w:fill="auto"/>
          </w:tcPr>
          <w:p w14:paraId="3FE30AC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3) A gazdasági szereplő </w:t>
            </w:r>
            <w:r w:rsidRPr="00352227">
              <w:rPr>
                <w:rFonts w:ascii="Tahoma" w:hAnsi="Tahoma" w:cs="Tahoma"/>
                <w:b/>
                <w:strike/>
                <w:sz w:val="16"/>
                <w:szCs w:val="16"/>
                <w:lang w:eastAsia="en-GB"/>
              </w:rPr>
              <w:t>a minőség biztosítása érdekében</w:t>
            </w:r>
            <w:r w:rsidRPr="00352227">
              <w:rPr>
                <w:rFonts w:ascii="Tahoma" w:hAnsi="Tahoma" w:cs="Tahoma"/>
                <w:strike/>
                <w:sz w:val="16"/>
                <w:szCs w:val="16"/>
                <w:lang w:eastAsia="en-GB"/>
              </w:rPr>
              <w:t xml:space="preserve"> a következő </w:t>
            </w:r>
            <w:r w:rsidRPr="00352227">
              <w:rPr>
                <w:rFonts w:ascii="Tahoma" w:hAnsi="Tahoma" w:cs="Tahoma"/>
                <w:b/>
                <w:strike/>
                <w:sz w:val="16"/>
                <w:szCs w:val="16"/>
                <w:lang w:eastAsia="en-GB"/>
              </w:rPr>
              <w:t>műszaki hátteret</w:t>
            </w:r>
            <w:r w:rsidRPr="00352227">
              <w:rPr>
                <w:rFonts w:ascii="Tahoma" w:hAnsi="Tahoma" w:cs="Tahoma"/>
                <w:strike/>
                <w:sz w:val="16"/>
                <w:szCs w:val="16"/>
                <w:lang w:eastAsia="en-GB"/>
              </w:rPr>
              <w:t xml:space="preserve"> veszi igénybe, valamint </w:t>
            </w:r>
            <w:r w:rsidRPr="00352227">
              <w:rPr>
                <w:rFonts w:ascii="Tahoma" w:hAnsi="Tahoma" w:cs="Tahoma"/>
                <w:b/>
                <w:strike/>
                <w:sz w:val="16"/>
                <w:szCs w:val="16"/>
                <w:lang w:eastAsia="en-GB"/>
              </w:rPr>
              <w:t>tanulmányi és kutatási létesítményei</w:t>
            </w:r>
            <w:r w:rsidRPr="00352227">
              <w:rPr>
                <w:rFonts w:ascii="Tahoma" w:hAnsi="Tahoma" w:cs="Tahoma"/>
                <w:strike/>
                <w:sz w:val="16"/>
                <w:szCs w:val="16"/>
                <w:lang w:eastAsia="en-GB"/>
              </w:rPr>
              <w:t xml:space="preserve"> a következők: </w:t>
            </w:r>
          </w:p>
        </w:tc>
        <w:tc>
          <w:tcPr>
            <w:tcW w:w="4645" w:type="dxa"/>
            <w:shd w:val="clear" w:color="auto" w:fill="auto"/>
          </w:tcPr>
          <w:p w14:paraId="3FE30AC5"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194E0D" w:rsidRPr="00352227" w14:paraId="3FE30AC9" w14:textId="77777777" w:rsidTr="00651E1E">
        <w:tc>
          <w:tcPr>
            <w:tcW w:w="4644" w:type="dxa"/>
            <w:shd w:val="clear" w:color="auto" w:fill="auto"/>
          </w:tcPr>
          <w:p w14:paraId="3FE30AC7"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4) A gazdasági szereplő a következő </w:t>
            </w:r>
            <w:r w:rsidRPr="00352227">
              <w:rPr>
                <w:rFonts w:ascii="Tahoma" w:hAnsi="Tahoma" w:cs="Tahoma"/>
                <w:b/>
                <w:strike/>
                <w:sz w:val="16"/>
                <w:szCs w:val="16"/>
                <w:lang w:eastAsia="en-GB"/>
              </w:rPr>
              <w:t>ellátásilánc-irányítási</w:t>
            </w:r>
            <w:r w:rsidRPr="00352227">
              <w:rPr>
                <w:rFonts w:ascii="Tahoma" w:hAnsi="Tahoma" w:cs="Tahoma"/>
                <w:strike/>
                <w:sz w:val="16"/>
                <w:szCs w:val="16"/>
                <w:lang w:eastAsia="en-GB"/>
              </w:rPr>
              <w:t xml:space="preserve"> és ellenőrzési rendszereket tudja alkalmazni a szerződés teljesítése során:</w:t>
            </w:r>
          </w:p>
        </w:tc>
        <w:tc>
          <w:tcPr>
            <w:tcW w:w="4645" w:type="dxa"/>
            <w:shd w:val="clear" w:color="auto" w:fill="auto"/>
          </w:tcPr>
          <w:p w14:paraId="3FE30AC8"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194E0D" w:rsidRPr="00352227" w14:paraId="3FE30ACD" w14:textId="77777777" w:rsidTr="00651E1E">
        <w:tc>
          <w:tcPr>
            <w:tcW w:w="4644" w:type="dxa"/>
            <w:shd w:val="clear" w:color="auto" w:fill="auto"/>
          </w:tcPr>
          <w:p w14:paraId="3FE30ACA"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5) Összetett leszállítandó termékek vagy teljesítendő szolgáltatások, vagy – rendkívüli esetben – különleges célra szolgáló termékek vagy szolgáltatások esetében:</w:t>
            </w:r>
          </w:p>
          <w:p w14:paraId="3FE30ACB"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lastRenderedPageBreak/>
              <w:t xml:space="preserve">A gazdasági szereplő lehetővé teszi </w:t>
            </w:r>
            <w:r w:rsidRPr="00352227">
              <w:rPr>
                <w:rFonts w:ascii="Tahoma" w:hAnsi="Tahoma" w:cs="Tahoma"/>
                <w:b/>
                <w:sz w:val="16"/>
                <w:szCs w:val="16"/>
                <w:lang w:eastAsia="en-GB"/>
              </w:rPr>
              <w:t>termelési vagy műszaki kapacitásaira</w:t>
            </w:r>
            <w:r w:rsidRPr="00352227">
              <w:rPr>
                <w:rFonts w:ascii="Tahoma" w:hAnsi="Tahoma" w:cs="Tahoma"/>
                <w:sz w:val="16"/>
                <w:szCs w:val="16"/>
                <w:lang w:eastAsia="en-GB"/>
              </w:rPr>
              <w:t xml:space="preserve">, és amennyiben szükséges, a rendelkezésére álló </w:t>
            </w:r>
            <w:r w:rsidRPr="00352227">
              <w:rPr>
                <w:rFonts w:ascii="Tahoma" w:hAnsi="Tahoma" w:cs="Tahoma"/>
                <w:b/>
                <w:sz w:val="16"/>
                <w:szCs w:val="16"/>
                <w:lang w:eastAsia="en-GB"/>
              </w:rPr>
              <w:t>tanulmányi és kutatási eszközökre</w:t>
            </w:r>
            <w:r w:rsidRPr="00352227">
              <w:rPr>
                <w:rFonts w:ascii="Tahoma" w:hAnsi="Tahoma" w:cs="Tahoma"/>
                <w:sz w:val="16"/>
                <w:szCs w:val="16"/>
                <w:lang w:eastAsia="en-GB"/>
              </w:rPr>
              <w:t xml:space="preserve"> és </w:t>
            </w:r>
            <w:r w:rsidRPr="00352227">
              <w:rPr>
                <w:rFonts w:ascii="Tahoma" w:hAnsi="Tahoma" w:cs="Tahoma"/>
                <w:b/>
                <w:sz w:val="16"/>
                <w:szCs w:val="16"/>
                <w:lang w:eastAsia="en-GB"/>
              </w:rPr>
              <w:t>minőségellenőrzési intézkedéseire</w:t>
            </w:r>
            <w:r w:rsidRPr="00352227">
              <w:rPr>
                <w:rFonts w:ascii="Tahoma" w:hAnsi="Tahoma" w:cs="Tahoma"/>
                <w:sz w:val="16"/>
                <w:szCs w:val="16"/>
                <w:lang w:eastAsia="en-GB"/>
              </w:rPr>
              <w:t xml:space="preserve"> vonatkozó </w:t>
            </w:r>
            <w:r w:rsidRPr="00352227">
              <w:rPr>
                <w:rFonts w:ascii="Tahoma" w:hAnsi="Tahoma" w:cs="Tahoma"/>
                <w:b/>
                <w:sz w:val="16"/>
                <w:szCs w:val="16"/>
                <w:lang w:eastAsia="en-GB"/>
              </w:rPr>
              <w:t>vizsgálatok</w:t>
            </w:r>
            <w:r w:rsidRPr="00352227">
              <w:rPr>
                <w:rFonts w:ascii="Tahoma" w:hAnsi="Tahoma" w:cs="Tahoma"/>
                <w:b/>
                <w:sz w:val="16"/>
                <w:szCs w:val="16"/>
                <w:vertAlign w:val="superscript"/>
                <w:lang w:eastAsia="en-GB"/>
              </w:rPr>
              <w:footnoteReference w:id="51"/>
            </w:r>
            <w:r w:rsidRPr="00352227">
              <w:rPr>
                <w:rFonts w:ascii="Tahoma" w:hAnsi="Tahoma" w:cs="Tahoma"/>
                <w:sz w:val="16"/>
                <w:szCs w:val="16"/>
                <w:lang w:eastAsia="en-GB"/>
              </w:rPr>
              <w:t xml:space="preserve"> elvégzését.</w:t>
            </w:r>
          </w:p>
        </w:tc>
        <w:tc>
          <w:tcPr>
            <w:tcW w:w="4645" w:type="dxa"/>
            <w:shd w:val="clear" w:color="auto" w:fill="auto"/>
          </w:tcPr>
          <w:p w14:paraId="3FE30AC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lastRenderedPageBreak/>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lastRenderedPageBreak/>
              <w:t>[] Igen [] Nem</w:t>
            </w:r>
          </w:p>
        </w:tc>
      </w:tr>
      <w:tr w:rsidR="00194E0D" w:rsidRPr="00352227" w14:paraId="3FE30AD2" w14:textId="77777777" w:rsidTr="00651E1E">
        <w:tc>
          <w:tcPr>
            <w:tcW w:w="4644" w:type="dxa"/>
            <w:shd w:val="clear" w:color="auto" w:fill="auto"/>
          </w:tcPr>
          <w:p w14:paraId="3FE30ACE"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lastRenderedPageBreak/>
              <w:t xml:space="preserve">6) A következő </w:t>
            </w:r>
            <w:r w:rsidRPr="00352227">
              <w:rPr>
                <w:rFonts w:ascii="Tahoma" w:hAnsi="Tahoma" w:cs="Tahoma"/>
                <w:b/>
                <w:strike/>
                <w:sz w:val="16"/>
                <w:szCs w:val="16"/>
                <w:lang w:eastAsia="en-GB"/>
              </w:rPr>
              <w:t>iskolai végzettséggel és szakképzettséggel</w:t>
            </w:r>
            <w:r w:rsidRPr="00352227">
              <w:rPr>
                <w:rFonts w:ascii="Tahoma" w:hAnsi="Tahoma" w:cs="Tahoma"/>
                <w:strike/>
                <w:sz w:val="16"/>
                <w:szCs w:val="16"/>
                <w:lang w:eastAsia="en-GB"/>
              </w:rPr>
              <w:t xml:space="preserve"> rendelkeznek:</w:t>
            </w:r>
          </w:p>
          <w:p w14:paraId="3FE30AC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a)</w:t>
            </w:r>
            <w:r w:rsidRPr="00352227">
              <w:rPr>
                <w:rFonts w:ascii="Tahoma" w:hAnsi="Tahoma" w:cs="Tahoma"/>
                <w:strike/>
                <w:sz w:val="16"/>
                <w:szCs w:val="16"/>
                <w:lang w:eastAsia="en-GB"/>
              </w:rPr>
              <w:t xml:space="preserve"> A szolgáltató vagy maga a vállalkozó, </w:t>
            </w:r>
            <w:r w:rsidRPr="00352227">
              <w:rPr>
                <w:rFonts w:ascii="Tahoma" w:hAnsi="Tahoma" w:cs="Tahoma"/>
                <w:b/>
                <w:i/>
                <w:strike/>
                <w:sz w:val="16"/>
                <w:szCs w:val="16"/>
                <w:lang w:eastAsia="en-GB"/>
              </w:rPr>
              <w:t>és/vagy</w:t>
            </w:r>
            <w:r w:rsidRPr="00352227">
              <w:rPr>
                <w:rFonts w:ascii="Tahoma" w:hAnsi="Tahoma" w:cs="Tahoma"/>
                <w:strike/>
                <w:sz w:val="16"/>
                <w:szCs w:val="16"/>
                <w:lang w:eastAsia="en-GB"/>
              </w:rPr>
              <w:t xml:space="preserve"> (a vonatkozó hirdetményben vagy a közbeszerzési dokumentumokban foglalt követelményektől függően)</w:t>
            </w:r>
          </w:p>
          <w:p w14:paraId="3FE30AD0" w14:textId="77777777" w:rsidR="00194E0D" w:rsidRPr="00352227" w:rsidRDefault="00194E0D" w:rsidP="00651E1E">
            <w:pPr>
              <w:spacing w:before="120" w:after="120"/>
              <w:rPr>
                <w:rFonts w:ascii="Tahoma" w:hAnsi="Tahoma" w:cs="Tahoma"/>
                <w:b/>
                <w:strike/>
                <w:sz w:val="16"/>
                <w:szCs w:val="16"/>
                <w:shd w:val="clear" w:color="000000" w:fill="auto"/>
                <w:lang w:eastAsia="en-GB"/>
              </w:rPr>
            </w:pPr>
            <w:r w:rsidRPr="00352227">
              <w:rPr>
                <w:rFonts w:ascii="Tahoma" w:hAnsi="Tahoma" w:cs="Tahoma"/>
                <w:strike/>
                <w:sz w:val="16"/>
                <w:szCs w:val="16"/>
                <w:lang w:eastAsia="en-GB"/>
              </w:rPr>
              <w:t>b) Annak vezetői személyzete:</w:t>
            </w:r>
          </w:p>
        </w:tc>
        <w:tc>
          <w:tcPr>
            <w:tcW w:w="4645" w:type="dxa"/>
            <w:shd w:val="clear" w:color="auto" w:fill="auto"/>
          </w:tcPr>
          <w:p w14:paraId="3FE30AD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t>a) [……]</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b) [……]</w:t>
            </w:r>
          </w:p>
        </w:tc>
      </w:tr>
      <w:tr w:rsidR="00194E0D" w:rsidRPr="00352227" w14:paraId="3FE30AD5" w14:textId="77777777" w:rsidTr="00651E1E">
        <w:tc>
          <w:tcPr>
            <w:tcW w:w="4644" w:type="dxa"/>
            <w:shd w:val="clear" w:color="auto" w:fill="auto"/>
          </w:tcPr>
          <w:p w14:paraId="3FE30AD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7)</w:t>
            </w:r>
            <w:r w:rsidRPr="00352227">
              <w:rPr>
                <w:rFonts w:ascii="Tahoma" w:hAnsi="Tahoma" w:cs="Tahoma"/>
                <w:strike/>
                <w:sz w:val="16"/>
                <w:szCs w:val="16"/>
                <w:lang w:eastAsia="en-GB"/>
              </w:rPr>
              <w:t xml:space="preserve"> A gazdasági szereplő a következő </w:t>
            </w:r>
            <w:r w:rsidRPr="00352227">
              <w:rPr>
                <w:rFonts w:ascii="Tahoma" w:hAnsi="Tahoma" w:cs="Tahoma"/>
                <w:b/>
                <w:strike/>
                <w:sz w:val="16"/>
                <w:szCs w:val="16"/>
                <w:lang w:eastAsia="en-GB"/>
              </w:rPr>
              <w:t>környezetvédelmi intézkedéseket</w:t>
            </w:r>
            <w:r w:rsidRPr="00352227">
              <w:rPr>
                <w:rFonts w:ascii="Tahoma" w:hAnsi="Tahoma" w:cs="Tahoma"/>
                <w:strike/>
                <w:sz w:val="16"/>
                <w:szCs w:val="16"/>
                <w:lang w:eastAsia="en-GB"/>
              </w:rPr>
              <w:t xml:space="preserve"> tudja alkalmazni a szerződés teljesítése során:</w:t>
            </w:r>
          </w:p>
        </w:tc>
        <w:tc>
          <w:tcPr>
            <w:tcW w:w="4645" w:type="dxa"/>
            <w:shd w:val="clear" w:color="auto" w:fill="auto"/>
          </w:tcPr>
          <w:p w14:paraId="3FE30AD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194E0D" w:rsidRPr="00352227" w14:paraId="3FE30AD8" w14:textId="77777777" w:rsidTr="00651E1E">
        <w:tc>
          <w:tcPr>
            <w:tcW w:w="4644" w:type="dxa"/>
            <w:shd w:val="clear" w:color="auto" w:fill="auto"/>
          </w:tcPr>
          <w:p w14:paraId="3FE30AD6"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8) A gazdasági szereplő éves </w:t>
            </w:r>
            <w:r w:rsidRPr="00352227">
              <w:rPr>
                <w:rFonts w:ascii="Tahoma" w:hAnsi="Tahoma" w:cs="Tahoma"/>
                <w:b/>
                <w:sz w:val="16"/>
                <w:szCs w:val="16"/>
                <w:lang w:eastAsia="en-GB"/>
              </w:rPr>
              <w:t>átlagos statisztikai állományi</w:t>
            </w:r>
            <w:r w:rsidRPr="00352227">
              <w:rPr>
                <w:rFonts w:ascii="Tahoma" w:hAnsi="Tahoma" w:cs="Tahoma"/>
                <w:sz w:val="16"/>
                <w:szCs w:val="16"/>
                <w:lang w:eastAsia="en-GB"/>
              </w:rPr>
              <w:t>-</w:t>
            </w:r>
            <w:r w:rsidRPr="00352227">
              <w:rPr>
                <w:rFonts w:ascii="Tahoma" w:hAnsi="Tahoma" w:cs="Tahoma"/>
                <w:b/>
                <w:sz w:val="16"/>
                <w:szCs w:val="16"/>
                <w:lang w:eastAsia="en-GB"/>
              </w:rPr>
              <w:t>létszáma</w:t>
            </w:r>
            <w:r w:rsidRPr="00352227">
              <w:rPr>
                <w:rFonts w:ascii="Tahoma" w:hAnsi="Tahoma" w:cs="Tahoma"/>
                <w:sz w:val="16"/>
                <w:szCs w:val="16"/>
                <w:lang w:eastAsia="en-GB"/>
              </w:rPr>
              <w:t xml:space="preserve"> és vezetői létszáma az utolsó három évre vonatkozóan a következő volt:</w:t>
            </w:r>
          </w:p>
        </w:tc>
        <w:tc>
          <w:tcPr>
            <w:tcW w:w="4645" w:type="dxa"/>
            <w:shd w:val="clear" w:color="auto" w:fill="auto"/>
          </w:tcPr>
          <w:p w14:paraId="3FE30AD7"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Év, éves átlagos statisztikai állományi-létszám:</w:t>
            </w:r>
            <w:r w:rsidRPr="00352227">
              <w:rPr>
                <w:rFonts w:ascii="Tahoma" w:hAnsi="Tahoma" w:cs="Tahoma"/>
                <w:sz w:val="16"/>
                <w:szCs w:val="16"/>
                <w:lang w:eastAsia="en-GB"/>
              </w:rPr>
              <w:br/>
              <w:t>[……],[……],</w:t>
            </w:r>
            <w:r w:rsidRPr="00352227">
              <w:rPr>
                <w:rFonts w:ascii="Tahoma" w:hAnsi="Tahoma" w:cs="Tahoma"/>
                <w:sz w:val="16"/>
                <w:szCs w:val="16"/>
                <w:lang w:eastAsia="en-GB"/>
              </w:rPr>
              <w:br/>
              <w:t>[……],[……],</w:t>
            </w:r>
            <w:r w:rsidRPr="00352227">
              <w:rPr>
                <w:rFonts w:ascii="Tahoma" w:hAnsi="Tahoma" w:cs="Tahoma"/>
                <w:sz w:val="16"/>
                <w:szCs w:val="16"/>
                <w:lang w:eastAsia="en-GB"/>
              </w:rPr>
              <w:br/>
              <w:t>[……],[……],</w:t>
            </w:r>
            <w:r w:rsidRPr="00352227">
              <w:rPr>
                <w:rFonts w:ascii="Tahoma" w:hAnsi="Tahoma" w:cs="Tahoma"/>
                <w:sz w:val="16"/>
                <w:szCs w:val="16"/>
                <w:lang w:eastAsia="en-GB"/>
              </w:rPr>
              <w:br/>
              <w:t>Év, vezetői létszám:</w:t>
            </w:r>
            <w:r w:rsidRPr="00352227">
              <w:rPr>
                <w:rFonts w:ascii="Tahoma" w:hAnsi="Tahoma" w:cs="Tahoma"/>
                <w:sz w:val="16"/>
                <w:szCs w:val="16"/>
                <w:lang w:eastAsia="en-GB"/>
              </w:rPr>
              <w:br/>
              <w:t>[……],[……],</w:t>
            </w:r>
            <w:r w:rsidRPr="00352227">
              <w:rPr>
                <w:rFonts w:ascii="Tahoma" w:hAnsi="Tahoma" w:cs="Tahoma"/>
                <w:sz w:val="16"/>
                <w:szCs w:val="16"/>
                <w:lang w:eastAsia="en-GB"/>
              </w:rPr>
              <w:br/>
              <w:t>[……],[……],</w:t>
            </w:r>
            <w:r w:rsidRPr="00352227">
              <w:rPr>
                <w:rFonts w:ascii="Tahoma" w:hAnsi="Tahoma" w:cs="Tahoma"/>
                <w:sz w:val="16"/>
                <w:szCs w:val="16"/>
                <w:lang w:eastAsia="en-GB"/>
              </w:rPr>
              <w:br/>
              <w:t>[……],[……]</w:t>
            </w:r>
          </w:p>
        </w:tc>
      </w:tr>
      <w:tr w:rsidR="00194E0D" w:rsidRPr="00352227" w14:paraId="3FE30ADB" w14:textId="77777777" w:rsidTr="00651E1E">
        <w:tc>
          <w:tcPr>
            <w:tcW w:w="4644" w:type="dxa"/>
            <w:shd w:val="clear" w:color="auto" w:fill="auto"/>
          </w:tcPr>
          <w:p w14:paraId="3FE30AD9"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9) A következő </w:t>
            </w:r>
            <w:r w:rsidRPr="00352227">
              <w:rPr>
                <w:rFonts w:ascii="Tahoma" w:hAnsi="Tahoma" w:cs="Tahoma"/>
                <w:b/>
                <w:sz w:val="16"/>
                <w:szCs w:val="16"/>
                <w:lang w:eastAsia="en-GB"/>
              </w:rPr>
              <w:t>eszközök, berendezések vagy műszaki felszerelések</w:t>
            </w:r>
            <w:r w:rsidRPr="00352227">
              <w:rPr>
                <w:rFonts w:ascii="Tahoma" w:hAnsi="Tahoma" w:cs="Tahoma"/>
                <w:sz w:val="16"/>
                <w:szCs w:val="16"/>
                <w:lang w:eastAsia="en-GB"/>
              </w:rPr>
              <w:t xml:space="preserve"> fognak a gazdasági szereplő rendelkezésére állni a szerződés teljesítéséhez:</w:t>
            </w:r>
          </w:p>
        </w:tc>
        <w:tc>
          <w:tcPr>
            <w:tcW w:w="4645" w:type="dxa"/>
            <w:shd w:val="clear" w:color="auto" w:fill="auto"/>
          </w:tcPr>
          <w:p w14:paraId="3FE30ADA"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ADE" w14:textId="77777777" w:rsidTr="00651E1E">
        <w:tc>
          <w:tcPr>
            <w:tcW w:w="4644" w:type="dxa"/>
            <w:shd w:val="clear" w:color="auto" w:fill="auto"/>
          </w:tcPr>
          <w:p w14:paraId="3FE30ADC"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 xml:space="preserve">10) A gazdasági szereplő a szerződés következő </w:t>
            </w:r>
            <w:r w:rsidRPr="00352227">
              <w:rPr>
                <w:rFonts w:ascii="Tahoma" w:hAnsi="Tahoma" w:cs="Tahoma"/>
                <w:b/>
                <w:sz w:val="16"/>
                <w:szCs w:val="16"/>
                <w:lang w:eastAsia="en-GB"/>
              </w:rPr>
              <w:t>részére (azaz százalékára)</w:t>
            </w:r>
            <w:r w:rsidRPr="00352227">
              <w:rPr>
                <w:rFonts w:ascii="Tahoma" w:hAnsi="Tahoma" w:cs="Tahoma"/>
                <w:sz w:val="16"/>
                <w:szCs w:val="16"/>
                <w:lang w:eastAsia="en-GB"/>
              </w:rPr>
              <w:t xml:space="preserve"> nézve </w:t>
            </w:r>
            <w:r w:rsidRPr="00352227">
              <w:rPr>
                <w:rFonts w:ascii="Tahoma" w:hAnsi="Tahoma" w:cs="Tahoma"/>
                <w:b/>
                <w:sz w:val="16"/>
                <w:szCs w:val="16"/>
                <w:lang w:eastAsia="en-GB"/>
              </w:rPr>
              <w:t>kíván esetleg harmadik féllel szerződést kötni</w:t>
            </w:r>
            <w:r w:rsidRPr="00352227">
              <w:rPr>
                <w:rFonts w:ascii="Tahoma" w:hAnsi="Tahoma" w:cs="Tahoma"/>
                <w:sz w:val="16"/>
                <w:szCs w:val="16"/>
                <w:vertAlign w:val="superscript"/>
                <w:lang w:eastAsia="en-GB"/>
              </w:rPr>
              <w:footnoteReference w:id="52"/>
            </w:r>
            <w:r w:rsidRPr="00352227">
              <w:rPr>
                <w:rFonts w:ascii="Tahoma" w:hAnsi="Tahoma" w:cs="Tahoma"/>
                <w:b/>
                <w:sz w:val="16"/>
                <w:szCs w:val="16"/>
                <w:lang w:eastAsia="en-GB"/>
              </w:rPr>
              <w:t>:</w:t>
            </w:r>
            <w:r w:rsidRPr="00352227">
              <w:rPr>
                <w:rFonts w:ascii="Tahoma" w:hAnsi="Tahoma" w:cs="Tahoma"/>
                <w:sz w:val="16"/>
                <w:szCs w:val="16"/>
                <w:lang w:eastAsia="en-GB"/>
              </w:rPr>
              <w:t xml:space="preserve"> </w:t>
            </w:r>
          </w:p>
        </w:tc>
        <w:tc>
          <w:tcPr>
            <w:tcW w:w="4645" w:type="dxa"/>
            <w:shd w:val="clear" w:color="auto" w:fill="auto"/>
          </w:tcPr>
          <w:p w14:paraId="3FE30ADD" w14:textId="77777777" w:rsidR="00194E0D" w:rsidRPr="00352227" w:rsidRDefault="00194E0D" w:rsidP="00651E1E">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194E0D" w:rsidRPr="00352227" w14:paraId="3FE30AE7" w14:textId="77777777" w:rsidTr="00651E1E">
        <w:tc>
          <w:tcPr>
            <w:tcW w:w="4644" w:type="dxa"/>
            <w:shd w:val="clear" w:color="auto" w:fill="auto"/>
          </w:tcPr>
          <w:p w14:paraId="3FE30AD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11) </w:t>
            </w:r>
            <w:r w:rsidRPr="00352227">
              <w:rPr>
                <w:rFonts w:ascii="Tahoma" w:hAnsi="Tahoma" w:cs="Tahoma"/>
                <w:b/>
                <w:i/>
                <w:strike/>
                <w:sz w:val="16"/>
                <w:szCs w:val="16"/>
                <w:lang w:eastAsia="en-GB"/>
              </w:rPr>
              <w:t>Árubeszerzésre irányuló közbeszerzési szerződés</w:t>
            </w:r>
            <w:r w:rsidRPr="00352227">
              <w:rPr>
                <w:rFonts w:ascii="Tahoma" w:hAnsi="Tahoma" w:cs="Tahoma"/>
                <w:strike/>
                <w:sz w:val="16"/>
                <w:szCs w:val="16"/>
                <w:lang w:eastAsia="en-GB"/>
              </w:rPr>
              <w:t xml:space="preserve"> esetében:</w:t>
            </w:r>
          </w:p>
          <w:p w14:paraId="3FE30AE0"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A gazdasági szereplő szállítani fogja a leszállítandó termékekre vonatkozó mintákat, leírásokat vagy fényképeket, amelyeket nem kell hitelességi tanúsítványnak kísérnie;</w:t>
            </w:r>
          </w:p>
          <w:p w14:paraId="3FE30AE1"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Adott esetben a gazdasági szereplő továbbá kijelenti, hogy rendelkezésre fogja bocsátani az előírt hitelességi igazolásokat.</w:t>
            </w:r>
          </w:p>
          <w:p w14:paraId="3FE30AE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E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t>[] Igen [] Nem</w:t>
            </w:r>
          </w:p>
          <w:p w14:paraId="3FE30AE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 Igen [] Nem</w:t>
            </w:r>
          </w:p>
          <w:p w14:paraId="3FE30AE5"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br/>
            </w:r>
          </w:p>
          <w:p w14:paraId="3FE30AE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AEC" w14:textId="77777777" w:rsidTr="00651E1E">
        <w:tc>
          <w:tcPr>
            <w:tcW w:w="4644" w:type="dxa"/>
            <w:shd w:val="clear" w:color="auto" w:fill="auto"/>
          </w:tcPr>
          <w:p w14:paraId="3FE30AE8"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12) </w:t>
            </w:r>
            <w:r w:rsidRPr="00352227">
              <w:rPr>
                <w:rFonts w:ascii="Tahoma" w:hAnsi="Tahoma" w:cs="Tahoma"/>
                <w:b/>
                <w:i/>
                <w:strike/>
                <w:sz w:val="16"/>
                <w:szCs w:val="16"/>
                <w:lang w:eastAsia="en-GB"/>
              </w:rPr>
              <w:t>Árubeszerzésre irányuló közbeszerzési szerződés</w:t>
            </w:r>
            <w:r w:rsidRPr="00352227">
              <w:rPr>
                <w:rFonts w:ascii="Tahoma" w:hAnsi="Tahoma" w:cs="Tahoma"/>
                <w:strike/>
                <w:sz w:val="16"/>
                <w:szCs w:val="16"/>
                <w:lang w:eastAsia="en-GB"/>
              </w:rPr>
              <w:t xml:space="preserve"> esetében:</w:t>
            </w:r>
          </w:p>
          <w:p w14:paraId="3FE30AE9"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Rendelkezésre tudja-e bocsátani a gazdasági szereplő a vonatkozó hirdetményben vagy a közbeszerzési dokumentumokban foglalt, a hatáskörrel rendelkezőként </w:t>
            </w:r>
            <w:r w:rsidRPr="00352227">
              <w:rPr>
                <w:rFonts w:ascii="Tahoma" w:hAnsi="Tahoma" w:cs="Tahoma"/>
                <w:strike/>
                <w:sz w:val="16"/>
                <w:szCs w:val="16"/>
                <w:lang w:eastAsia="en-GB"/>
              </w:rPr>
              <w:lastRenderedPageBreak/>
              <w:t>elismert hivatalos minőségellenőrző intézetek vagy hivatalok által kiállított bizonyítványokat, amelyek műszaki leírásokra vagy szabványokra való egyértelmű hivatkozással igazolják a termékek megfelelőségét?</w:t>
            </w:r>
          </w:p>
          <w:p w14:paraId="3FE30AEA" w14:textId="77777777" w:rsidR="00194E0D" w:rsidRPr="00352227" w:rsidRDefault="00194E0D" w:rsidP="00651E1E">
            <w:pPr>
              <w:spacing w:before="120" w:after="120"/>
              <w:rPr>
                <w:rFonts w:ascii="Tahoma" w:hAnsi="Tahoma" w:cs="Tahoma"/>
                <w:strike/>
                <w:sz w:val="16"/>
                <w:szCs w:val="16"/>
                <w:shd w:val="clear" w:color="000000" w:fill="auto"/>
                <w:lang w:eastAsia="en-GB"/>
              </w:rPr>
            </w:pPr>
            <w:r w:rsidRPr="00352227">
              <w:rPr>
                <w:rFonts w:ascii="Tahoma" w:hAnsi="Tahoma" w:cs="Tahoma"/>
                <w:b/>
                <w:strike/>
                <w:sz w:val="16"/>
                <w:szCs w:val="16"/>
                <w:lang w:eastAsia="en-GB"/>
              </w:rPr>
              <w:t>Amennyiben nem</w:t>
            </w:r>
            <w:r w:rsidRPr="00352227">
              <w:rPr>
                <w:rFonts w:ascii="Tahoma" w:hAnsi="Tahoma" w:cs="Tahoma"/>
                <w:strike/>
                <w:sz w:val="16"/>
                <w:szCs w:val="16"/>
                <w:lang w:eastAsia="en-GB"/>
              </w:rPr>
              <w:t>, úgy kérjük, adja meg ennek okát, és azt, hogy milyen egyéb bizonyítási eszközök bocsáthatók rendelkezésre:</w:t>
            </w:r>
            <w:r w:rsidRPr="00352227">
              <w:rPr>
                <w:rFonts w:ascii="Tahoma" w:hAnsi="Tahoma" w:cs="Tahoma"/>
                <w:strike/>
                <w:sz w:val="16"/>
                <w:szCs w:val="16"/>
                <w:lang w:eastAsia="en-GB"/>
              </w:rPr>
              <w:br/>
            </w: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E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lastRenderedPageBreak/>
              <w:br/>
              <w:t>[] Igen [] Nem</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lastRenderedPageBreak/>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w:t>
            </w:r>
            <w:r w:rsidRPr="00352227">
              <w:rPr>
                <w:rFonts w:ascii="Tahoma" w:hAnsi="Tahoma" w:cs="Tahoma"/>
                <w:strike/>
                <w:sz w:val="16"/>
                <w:szCs w:val="16"/>
                <w:lang w:eastAsia="en-GB"/>
              </w:rPr>
              <w:br/>
            </w:r>
            <w:r w:rsidRPr="00352227">
              <w:rPr>
                <w:rFonts w:ascii="Tahoma" w:hAnsi="Tahoma" w:cs="Tahoma"/>
                <w:i/>
                <w:strike/>
                <w:sz w:val="16"/>
                <w:szCs w:val="16"/>
                <w:lang w:eastAsia="en-GB"/>
              </w:rPr>
              <w:t>(internetcím, a kibocsátó hatóság vagy testület, a dokumentáció pontos hivatkozási adatai): [……][……][……]</w:t>
            </w:r>
          </w:p>
        </w:tc>
      </w:tr>
    </w:tbl>
    <w:p w14:paraId="3FE30AED" w14:textId="77777777" w:rsidR="00194E0D" w:rsidRPr="00352227" w:rsidRDefault="00194E0D" w:rsidP="00194E0D">
      <w:pPr>
        <w:rPr>
          <w:rFonts w:ascii="Tahoma" w:hAnsi="Tahoma" w:cs="Tahoma"/>
          <w:sz w:val="16"/>
          <w:szCs w:val="16"/>
          <w:lang w:eastAsia="en-GB"/>
        </w:rPr>
      </w:pPr>
      <w:bookmarkStart w:id="178" w:name="_DV_M4307"/>
      <w:bookmarkStart w:id="179" w:name="_DV_M4308"/>
      <w:bookmarkStart w:id="180" w:name="_DV_M4309"/>
      <w:bookmarkStart w:id="181" w:name="_DV_M4310"/>
      <w:bookmarkStart w:id="182" w:name="_DV_M4311"/>
      <w:bookmarkStart w:id="183" w:name="_DV_M4312"/>
      <w:bookmarkEnd w:id="178"/>
      <w:bookmarkEnd w:id="179"/>
      <w:bookmarkEnd w:id="180"/>
      <w:bookmarkEnd w:id="181"/>
      <w:bookmarkEnd w:id="182"/>
      <w:bookmarkEnd w:id="183"/>
    </w:p>
    <w:p w14:paraId="3FE30AEE" w14:textId="77777777" w:rsidR="00194E0D" w:rsidRPr="00352227" w:rsidRDefault="00194E0D" w:rsidP="00194E0D">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D: Minőségbiztosítási rendszerek és környezetvédelmi vezetési szabványok</w:t>
      </w:r>
    </w:p>
    <w:p w14:paraId="3FE30AEF"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i/>
          <w:sz w:val="16"/>
          <w:szCs w:val="16"/>
          <w:lang w:eastAsia="en-GB"/>
        </w:rPr>
        <w:t>A gazdasági szereplőnek</w:t>
      </w:r>
      <w:r w:rsidRPr="00352227">
        <w:rPr>
          <w:rFonts w:ascii="Tahoma" w:hAnsi="Tahoma" w:cs="Tahoma"/>
          <w:b/>
          <w:sz w:val="16"/>
          <w:szCs w:val="16"/>
          <w:lang w:eastAsia="en-GB"/>
        </w:rPr>
        <w:t xml:space="preserve"> </w:t>
      </w:r>
      <w:r w:rsidRPr="00352227">
        <w:rPr>
          <w:rFonts w:ascii="Tahoma" w:hAnsi="Tahoma" w:cs="Tahoma"/>
          <w:b/>
          <w:sz w:val="16"/>
          <w:szCs w:val="16"/>
          <w:u w:val="single"/>
          <w:lang w:eastAsia="en-GB"/>
        </w:rPr>
        <w:t>kizárólag</w:t>
      </w:r>
      <w:r w:rsidRPr="00352227">
        <w:rPr>
          <w:rFonts w:ascii="Tahoma" w:hAnsi="Tahoma" w:cs="Tahoma"/>
          <w:b/>
          <w:i/>
          <w:sz w:val="16"/>
          <w:szCs w:val="16"/>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AF2" w14:textId="77777777" w:rsidTr="00651E1E">
        <w:tc>
          <w:tcPr>
            <w:tcW w:w="4644" w:type="dxa"/>
            <w:shd w:val="clear" w:color="auto" w:fill="auto"/>
          </w:tcPr>
          <w:p w14:paraId="3FE30AF0"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Minőségbiztosítási rendszerek és környezetvédelmi vezetési szabványok</w:t>
            </w:r>
          </w:p>
        </w:tc>
        <w:tc>
          <w:tcPr>
            <w:tcW w:w="4645" w:type="dxa"/>
            <w:shd w:val="clear" w:color="auto" w:fill="auto"/>
          </w:tcPr>
          <w:p w14:paraId="3FE30AF1"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AFB" w14:textId="77777777" w:rsidTr="00651E1E">
        <w:tc>
          <w:tcPr>
            <w:tcW w:w="4644" w:type="dxa"/>
            <w:shd w:val="clear" w:color="auto" w:fill="auto"/>
          </w:tcPr>
          <w:p w14:paraId="3FE30AF3"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Be tud-e nyújtani a gazdasági szereplő olyan, független testület által kiállított </w:t>
            </w:r>
            <w:r w:rsidRPr="00352227">
              <w:rPr>
                <w:rFonts w:ascii="Tahoma" w:hAnsi="Tahoma" w:cs="Tahoma"/>
                <w:b/>
                <w:strike/>
                <w:sz w:val="16"/>
                <w:szCs w:val="16"/>
                <w:lang w:eastAsia="en-GB"/>
              </w:rPr>
              <w:t>igazolást,</w:t>
            </w:r>
            <w:r w:rsidRPr="00352227">
              <w:rPr>
                <w:rFonts w:ascii="Tahoma" w:hAnsi="Tahoma" w:cs="Tahoma"/>
                <w:strike/>
                <w:sz w:val="16"/>
                <w:szCs w:val="16"/>
                <w:lang w:eastAsia="en-GB"/>
              </w:rPr>
              <w:t xml:space="preserve"> amely tanúsítja, hogy a gazdasági szereplő egyes meghatározott </w:t>
            </w:r>
            <w:r w:rsidRPr="00352227">
              <w:rPr>
                <w:rFonts w:ascii="Tahoma" w:hAnsi="Tahoma" w:cs="Tahoma"/>
                <w:b/>
                <w:strike/>
                <w:sz w:val="16"/>
                <w:szCs w:val="16"/>
                <w:lang w:eastAsia="en-GB"/>
              </w:rPr>
              <w:t>minőségbiztosítási szabványoknak</w:t>
            </w:r>
            <w:r w:rsidRPr="00352227">
              <w:rPr>
                <w:rFonts w:ascii="Tahoma" w:hAnsi="Tahoma" w:cs="Tahoma"/>
                <w:strike/>
                <w:sz w:val="16"/>
                <w:szCs w:val="16"/>
                <w:lang w:eastAsia="en-GB"/>
              </w:rPr>
              <w:t xml:space="preserve"> megfelel, ideértve a fogyatékossággal élők számára biztosított hozzáférésére vonatkozó szabványokat is?</w:t>
            </w:r>
          </w:p>
          <w:p w14:paraId="3FE30AF4"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b/>
                <w:strike/>
                <w:sz w:val="16"/>
                <w:szCs w:val="16"/>
                <w:lang w:eastAsia="en-GB"/>
              </w:rPr>
              <w:t>Amennyiben nem</w:t>
            </w:r>
            <w:r w:rsidRPr="00352227">
              <w:rPr>
                <w:rFonts w:ascii="Tahoma" w:hAnsi="Tahoma" w:cs="Tahoma"/>
                <w:strike/>
                <w:sz w:val="16"/>
                <w:szCs w:val="16"/>
                <w:lang w:eastAsia="en-GB"/>
              </w:rPr>
              <w:t>, úgy kérjük, adja meg ennek okát, valamint azt, hogy milyen egyéb bizonyítási eszközök bocsáthatók rendelkezésre a minőségbiztosítási rendszert illetően:</w:t>
            </w:r>
          </w:p>
          <w:p w14:paraId="3FE30AF5"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F6"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Igen [] Nem</w:t>
            </w:r>
          </w:p>
          <w:p w14:paraId="3FE30AF7"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 [……]</w:t>
            </w:r>
          </w:p>
          <w:p w14:paraId="3FE30AF8"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br/>
            </w:r>
          </w:p>
          <w:p w14:paraId="3FE30AF9" w14:textId="77777777" w:rsidR="00194E0D" w:rsidRPr="00352227" w:rsidRDefault="00194E0D" w:rsidP="00651E1E">
            <w:pPr>
              <w:spacing w:before="120" w:after="120"/>
              <w:rPr>
                <w:rFonts w:ascii="Tahoma" w:hAnsi="Tahoma" w:cs="Tahoma"/>
                <w:i/>
                <w:strike/>
                <w:sz w:val="16"/>
                <w:szCs w:val="16"/>
                <w:lang w:eastAsia="en-GB"/>
              </w:rPr>
            </w:pPr>
          </w:p>
          <w:p w14:paraId="3FE30AFA"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r w:rsidR="00194E0D" w:rsidRPr="00352227" w14:paraId="3FE30B03" w14:textId="77777777" w:rsidTr="00651E1E">
        <w:tc>
          <w:tcPr>
            <w:tcW w:w="4644" w:type="dxa"/>
            <w:shd w:val="clear" w:color="auto" w:fill="auto"/>
          </w:tcPr>
          <w:p w14:paraId="3FE30AF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Be tud-e nyújtani a gazdasági szereplő olyan, független testület által kiállított </w:t>
            </w:r>
            <w:r w:rsidRPr="00352227">
              <w:rPr>
                <w:rFonts w:ascii="Tahoma" w:hAnsi="Tahoma" w:cs="Tahoma"/>
                <w:b/>
                <w:strike/>
                <w:sz w:val="16"/>
                <w:szCs w:val="16"/>
                <w:lang w:eastAsia="en-GB"/>
              </w:rPr>
              <w:t>igazolást,</w:t>
            </w:r>
            <w:r w:rsidRPr="00352227">
              <w:rPr>
                <w:rFonts w:ascii="Tahoma" w:hAnsi="Tahoma" w:cs="Tahoma"/>
                <w:strike/>
                <w:sz w:val="16"/>
                <w:szCs w:val="16"/>
                <w:lang w:eastAsia="en-GB"/>
              </w:rPr>
              <w:t xml:space="preserve"> amely tanúsítja, hogy a gazdasági szereplő az előírt</w:t>
            </w:r>
            <w:r w:rsidRPr="00352227">
              <w:rPr>
                <w:rFonts w:ascii="Tahoma" w:hAnsi="Tahoma" w:cs="Tahoma"/>
                <w:b/>
                <w:strike/>
                <w:sz w:val="16"/>
                <w:szCs w:val="16"/>
                <w:lang w:eastAsia="en-GB"/>
              </w:rPr>
              <w:t xml:space="preserve"> környezetvédelmi vezetési rendszereknek vagy szabványoknak</w:t>
            </w:r>
            <w:r w:rsidRPr="00352227">
              <w:rPr>
                <w:rFonts w:ascii="Tahoma" w:hAnsi="Tahoma" w:cs="Tahoma"/>
                <w:strike/>
                <w:sz w:val="16"/>
                <w:szCs w:val="16"/>
                <w:lang w:eastAsia="en-GB"/>
              </w:rPr>
              <w:t xml:space="preserve"> megfelel?</w:t>
            </w:r>
          </w:p>
          <w:p w14:paraId="3FE30AFD"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b/>
                <w:strike/>
                <w:sz w:val="16"/>
                <w:szCs w:val="16"/>
                <w:lang w:eastAsia="en-GB"/>
              </w:rPr>
              <w:t>Amennyiben nem</w:t>
            </w:r>
            <w:r w:rsidRPr="00352227">
              <w:rPr>
                <w:rFonts w:ascii="Tahoma" w:hAnsi="Tahoma" w:cs="Tahoma"/>
                <w:strike/>
                <w:sz w:val="16"/>
                <w:szCs w:val="16"/>
                <w:lang w:eastAsia="en-GB"/>
              </w:rPr>
              <w:t xml:space="preserve">, úgy kérjük, adja meg ennek okát, valamint azt, hogy milyen egyéb bizonyítási eszközök bocsáthatók rendelkezésre a </w:t>
            </w:r>
            <w:r w:rsidRPr="00352227">
              <w:rPr>
                <w:rFonts w:ascii="Tahoma" w:hAnsi="Tahoma" w:cs="Tahoma"/>
                <w:b/>
                <w:strike/>
                <w:sz w:val="16"/>
                <w:szCs w:val="16"/>
                <w:lang w:eastAsia="en-GB"/>
              </w:rPr>
              <w:t>környezetvédelmi vezetési rendszereket vagy szabványokat</w:t>
            </w:r>
            <w:r w:rsidRPr="00352227">
              <w:rPr>
                <w:rFonts w:ascii="Tahoma" w:hAnsi="Tahoma" w:cs="Tahoma"/>
                <w:strike/>
                <w:sz w:val="16"/>
                <w:szCs w:val="16"/>
                <w:lang w:eastAsia="en-GB"/>
              </w:rPr>
              <w:t xml:space="preserve"> illetően:</w:t>
            </w:r>
          </w:p>
          <w:p w14:paraId="3FE30AFE"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Ha a vonatkozó információ elektronikusan elérhető, kérjük, adja meg a következő információkat:</w:t>
            </w:r>
          </w:p>
        </w:tc>
        <w:tc>
          <w:tcPr>
            <w:tcW w:w="4645" w:type="dxa"/>
            <w:shd w:val="clear" w:color="auto" w:fill="auto"/>
          </w:tcPr>
          <w:p w14:paraId="3FE30AF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Igen [] Nem</w:t>
            </w:r>
          </w:p>
          <w:p w14:paraId="3FE30B00"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 [……]</w:t>
            </w:r>
          </w:p>
          <w:p w14:paraId="3FE30B01"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br/>
            </w:r>
          </w:p>
          <w:p w14:paraId="3FE30B02"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p>
        </w:tc>
      </w:tr>
    </w:tbl>
    <w:p w14:paraId="3FE30B04" w14:textId="77777777" w:rsidR="00194E0D" w:rsidRPr="00352227" w:rsidRDefault="00194E0D" w:rsidP="00194E0D">
      <w:pPr>
        <w:rPr>
          <w:rFonts w:ascii="Tahoma" w:hAnsi="Tahoma" w:cs="Tahoma"/>
          <w:sz w:val="16"/>
          <w:szCs w:val="16"/>
          <w:lang w:eastAsia="en-GB"/>
        </w:rPr>
      </w:pPr>
    </w:p>
    <w:p w14:paraId="3FE30B05"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V. rész: Az alkalmasnak minősített részvételre jelentkezők számának csökkentése</w:t>
      </w:r>
    </w:p>
    <w:p w14:paraId="3FE30B06" w14:textId="77777777" w:rsidR="00194E0D" w:rsidRPr="00352227" w:rsidRDefault="00194E0D" w:rsidP="00194E0D">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A gazdasági szereplőnek</w:t>
      </w:r>
      <w:r w:rsidRPr="00352227">
        <w:rPr>
          <w:rFonts w:ascii="Tahoma" w:hAnsi="Tahoma" w:cs="Tahoma"/>
          <w:sz w:val="16"/>
          <w:szCs w:val="16"/>
          <w:lang w:eastAsia="en-GB"/>
        </w:rPr>
        <w:t xml:space="preserve"> </w:t>
      </w:r>
      <w:r w:rsidRPr="00352227">
        <w:rPr>
          <w:rFonts w:ascii="Tahoma" w:hAnsi="Tahoma" w:cs="Tahoma"/>
          <w:b/>
          <w:sz w:val="16"/>
          <w:szCs w:val="16"/>
          <w:u w:val="single"/>
          <w:lang w:eastAsia="en-GB"/>
        </w:rPr>
        <w:t>kizárólag</w:t>
      </w:r>
      <w:r w:rsidRPr="00352227">
        <w:rPr>
          <w:rFonts w:ascii="Tahoma" w:hAnsi="Tahoma" w:cs="Tahoma"/>
          <w:sz w:val="16"/>
          <w:szCs w:val="16"/>
          <w:lang w:eastAsia="en-GB"/>
        </w:rPr>
        <w:t xml:space="preserve"> </w:t>
      </w:r>
      <w:r w:rsidRPr="00352227">
        <w:rPr>
          <w:rFonts w:ascii="Tahoma" w:hAnsi="Tahoma" w:cs="Tahoma"/>
          <w:b/>
          <w:i/>
          <w:sz w:val="16"/>
          <w:szCs w:val="16"/>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352227">
        <w:rPr>
          <w:rFonts w:ascii="Tahoma" w:hAnsi="Tahoma" w:cs="Tahoma"/>
          <w:b/>
          <w:sz w:val="16"/>
          <w:szCs w:val="16"/>
          <w:lang w:eastAsia="en-GB"/>
        </w:rPr>
        <w:t xml:space="preserve"> </w:t>
      </w:r>
      <w:r w:rsidRPr="00352227">
        <w:rPr>
          <w:rFonts w:ascii="Tahoma" w:hAnsi="Tahoma" w:cs="Tahoma"/>
          <w:b/>
          <w:sz w:val="16"/>
          <w:szCs w:val="16"/>
          <w:u w:val="single"/>
          <w:lang w:eastAsia="en-GB"/>
        </w:rPr>
        <w:t>ha vannak ilyenek</w:t>
      </w:r>
      <w:r w:rsidRPr="00352227">
        <w:rPr>
          <w:rFonts w:ascii="Tahoma" w:hAnsi="Tahoma" w:cs="Tahoma"/>
          <w:b/>
          <w:sz w:val="16"/>
          <w:szCs w:val="16"/>
          <w:lang w:eastAsia="en-GB"/>
        </w:rPr>
        <w:t>,</w:t>
      </w:r>
      <w:r w:rsidRPr="00352227">
        <w:rPr>
          <w:rFonts w:ascii="Tahoma" w:hAnsi="Tahoma" w:cs="Tahoma"/>
          <w:b/>
          <w:i/>
          <w:sz w:val="16"/>
          <w:szCs w:val="16"/>
          <w:lang w:eastAsia="en-GB"/>
        </w:rPr>
        <w:t xml:space="preserve"> a vonatkozó hirdetményben vagy a hirdetményben hivatkozott közbeszerzési dokumentumokban található.</w:t>
      </w:r>
      <w:r w:rsidRPr="00352227">
        <w:rPr>
          <w:rFonts w:ascii="Tahoma" w:hAnsi="Tahoma" w:cs="Tahoma"/>
          <w:sz w:val="16"/>
          <w:szCs w:val="16"/>
          <w:lang w:eastAsia="en-GB"/>
        </w:rPr>
        <w:br/>
      </w:r>
      <w:r w:rsidRPr="00352227">
        <w:rPr>
          <w:rFonts w:ascii="Tahoma" w:hAnsi="Tahoma" w:cs="Tahoma"/>
          <w:b/>
          <w:i/>
          <w:sz w:val="16"/>
          <w:szCs w:val="16"/>
          <w:lang w:eastAsia="en-GB"/>
        </w:rPr>
        <w:t>Csak meghívásos eljárás, tárgyalásos eljárás, versenypárbeszéd és innovációs partnerség esetében:</w:t>
      </w:r>
    </w:p>
    <w:p w14:paraId="3FE30B07" w14:textId="77777777" w:rsidR="00194E0D" w:rsidRPr="00352227" w:rsidRDefault="00194E0D" w:rsidP="00194E0D">
      <w:pPr>
        <w:spacing w:before="120" w:after="120"/>
        <w:rPr>
          <w:rFonts w:ascii="Tahoma" w:hAnsi="Tahoma" w:cs="Tahoma"/>
          <w:b/>
          <w:sz w:val="16"/>
          <w:szCs w:val="16"/>
          <w:lang w:eastAsia="en-GB"/>
        </w:rPr>
      </w:pPr>
      <w:r w:rsidRPr="00352227">
        <w:rPr>
          <w:rFonts w:ascii="Tahoma" w:hAnsi="Tahoma" w:cs="Tahoma"/>
          <w:b/>
          <w:sz w:val="16"/>
          <w:szCs w:val="16"/>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52227" w14:paraId="3FE30B0A" w14:textId="77777777" w:rsidTr="00651E1E">
        <w:tc>
          <w:tcPr>
            <w:tcW w:w="4644" w:type="dxa"/>
            <w:shd w:val="clear" w:color="auto" w:fill="auto"/>
          </w:tcPr>
          <w:p w14:paraId="3FE30B08"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lastRenderedPageBreak/>
              <w:t>A számok csökkentése</w:t>
            </w:r>
          </w:p>
        </w:tc>
        <w:tc>
          <w:tcPr>
            <w:tcW w:w="4645" w:type="dxa"/>
            <w:shd w:val="clear" w:color="auto" w:fill="auto"/>
          </w:tcPr>
          <w:p w14:paraId="3FE30B09" w14:textId="77777777" w:rsidR="00194E0D" w:rsidRPr="00352227" w:rsidRDefault="00194E0D" w:rsidP="00651E1E">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194E0D" w:rsidRPr="00352227" w14:paraId="3FE30B12" w14:textId="77777777" w:rsidTr="00651E1E">
        <w:tc>
          <w:tcPr>
            <w:tcW w:w="4644" w:type="dxa"/>
            <w:shd w:val="clear" w:color="auto" w:fill="auto"/>
          </w:tcPr>
          <w:p w14:paraId="3FE30B0B"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A gazdasági szereplő a következő módon </w:t>
            </w:r>
            <w:r w:rsidRPr="00352227">
              <w:rPr>
                <w:rFonts w:ascii="Tahoma" w:hAnsi="Tahoma" w:cs="Tahoma"/>
                <w:b/>
                <w:strike/>
                <w:sz w:val="16"/>
                <w:szCs w:val="16"/>
                <w:lang w:eastAsia="en-GB"/>
              </w:rPr>
              <w:t>felel meg</w:t>
            </w:r>
            <w:r w:rsidRPr="00352227">
              <w:rPr>
                <w:rFonts w:ascii="Tahoma" w:hAnsi="Tahoma" w:cs="Tahoma"/>
                <w:strike/>
                <w:sz w:val="16"/>
                <w:szCs w:val="16"/>
                <w:lang w:eastAsia="en-GB"/>
              </w:rPr>
              <w:t xml:space="preserve"> a részvételre jelentkezők számának csökkentésére alkalmazandó objektív és megkülönböztetésmentes szempontoknak vagy szabályoknak:</w:t>
            </w:r>
          </w:p>
          <w:p w14:paraId="3FE30B0C"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 xml:space="preserve">Amennyiben bizonyos tanúsítványok vagy egyéb igazolások szükségesek, kérjük, tüntesse fel </w:t>
            </w:r>
            <w:r w:rsidRPr="00352227">
              <w:rPr>
                <w:rFonts w:ascii="Tahoma" w:hAnsi="Tahoma" w:cs="Tahoma"/>
                <w:b/>
                <w:strike/>
                <w:sz w:val="16"/>
                <w:szCs w:val="16"/>
                <w:lang w:eastAsia="en-GB"/>
              </w:rPr>
              <w:t>mindegyikre</w:t>
            </w:r>
            <w:r w:rsidRPr="00352227">
              <w:rPr>
                <w:rFonts w:ascii="Tahoma" w:hAnsi="Tahoma" w:cs="Tahoma"/>
                <w:strike/>
                <w:sz w:val="16"/>
                <w:szCs w:val="16"/>
                <w:lang w:eastAsia="en-GB"/>
              </w:rPr>
              <w:t xml:space="preserve"> nézve, hogy a gazdasági szereplő rendelkezik-e a megkívánt dokumentumokkal:</w:t>
            </w:r>
          </w:p>
          <w:p w14:paraId="3FE30B0D" w14:textId="77777777" w:rsidR="00194E0D" w:rsidRPr="00352227" w:rsidRDefault="00194E0D" w:rsidP="00651E1E">
            <w:pPr>
              <w:spacing w:before="120" w:after="120"/>
              <w:rPr>
                <w:rFonts w:ascii="Tahoma" w:hAnsi="Tahoma" w:cs="Tahoma"/>
                <w:i/>
                <w:strike/>
                <w:sz w:val="16"/>
                <w:szCs w:val="16"/>
                <w:lang w:eastAsia="en-GB"/>
              </w:rPr>
            </w:pPr>
          </w:p>
          <w:p w14:paraId="3FE30B0E"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i/>
                <w:strike/>
                <w:sz w:val="16"/>
                <w:szCs w:val="16"/>
                <w:lang w:eastAsia="en-GB"/>
              </w:rPr>
              <w:t>Ha e tanúsítványok vagy egyéb igazolások valamelyike elektronikus formában rendelkezésre áll</w:t>
            </w:r>
            <w:r w:rsidRPr="00352227">
              <w:rPr>
                <w:rFonts w:ascii="Tahoma" w:hAnsi="Tahoma" w:cs="Tahoma"/>
                <w:i/>
                <w:strike/>
                <w:sz w:val="16"/>
                <w:szCs w:val="16"/>
                <w:vertAlign w:val="superscript"/>
                <w:lang w:eastAsia="en-GB"/>
              </w:rPr>
              <w:footnoteReference w:id="53"/>
            </w:r>
            <w:r w:rsidRPr="00352227">
              <w:rPr>
                <w:rFonts w:ascii="Tahoma" w:hAnsi="Tahoma" w:cs="Tahoma"/>
                <w:i/>
                <w:strike/>
                <w:sz w:val="16"/>
                <w:szCs w:val="16"/>
                <w:lang w:eastAsia="en-GB"/>
              </w:rPr>
              <w:t xml:space="preserve">, kérjük, hogy </w:t>
            </w:r>
            <w:r w:rsidRPr="00352227">
              <w:rPr>
                <w:rFonts w:ascii="Tahoma" w:hAnsi="Tahoma" w:cs="Tahoma"/>
                <w:b/>
                <w:i/>
                <w:strike/>
                <w:sz w:val="16"/>
                <w:szCs w:val="16"/>
                <w:lang w:eastAsia="en-GB"/>
              </w:rPr>
              <w:t>mindegyikre</w:t>
            </w:r>
            <w:r w:rsidRPr="00352227">
              <w:rPr>
                <w:rFonts w:ascii="Tahoma" w:hAnsi="Tahoma" w:cs="Tahoma"/>
                <w:i/>
                <w:strike/>
                <w:sz w:val="16"/>
                <w:szCs w:val="16"/>
                <w:lang w:eastAsia="en-GB"/>
              </w:rPr>
              <w:t xml:space="preserve"> nézve</w:t>
            </w:r>
            <w:r w:rsidRPr="00352227">
              <w:rPr>
                <w:rFonts w:ascii="Tahoma" w:hAnsi="Tahoma" w:cs="Tahoma"/>
                <w:strike/>
                <w:sz w:val="16"/>
                <w:szCs w:val="16"/>
                <w:lang w:eastAsia="en-GB"/>
              </w:rPr>
              <w:t xml:space="preserve"> </w:t>
            </w:r>
            <w:r w:rsidRPr="00352227">
              <w:rPr>
                <w:rFonts w:ascii="Tahoma" w:hAnsi="Tahoma" w:cs="Tahoma"/>
                <w:i/>
                <w:strike/>
                <w:sz w:val="16"/>
                <w:szCs w:val="16"/>
                <w:lang w:eastAsia="en-GB"/>
              </w:rPr>
              <w:t>adja meg a következő információkat</w:t>
            </w:r>
            <w:r w:rsidRPr="00352227">
              <w:rPr>
                <w:rFonts w:ascii="Tahoma" w:hAnsi="Tahoma" w:cs="Tahoma"/>
                <w:strike/>
                <w:sz w:val="16"/>
                <w:szCs w:val="16"/>
                <w:lang w:eastAsia="en-GB"/>
              </w:rPr>
              <w:t>:</w:t>
            </w:r>
          </w:p>
        </w:tc>
        <w:tc>
          <w:tcPr>
            <w:tcW w:w="4645" w:type="dxa"/>
            <w:shd w:val="clear" w:color="auto" w:fill="auto"/>
          </w:tcPr>
          <w:p w14:paraId="3FE30B0F" w14:textId="77777777" w:rsidR="00194E0D" w:rsidRPr="00352227" w:rsidRDefault="00194E0D" w:rsidP="00651E1E">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 Igen [] Nem</w:t>
            </w:r>
            <w:r w:rsidRPr="00352227">
              <w:rPr>
                <w:rFonts w:ascii="Tahoma" w:hAnsi="Tahoma" w:cs="Tahoma"/>
                <w:strike/>
                <w:sz w:val="16"/>
                <w:szCs w:val="16"/>
                <w:vertAlign w:val="superscript"/>
                <w:lang w:eastAsia="en-GB"/>
              </w:rPr>
              <w:footnoteReference w:id="54"/>
            </w:r>
          </w:p>
          <w:p w14:paraId="3FE30B10" w14:textId="77777777" w:rsidR="00194E0D" w:rsidRPr="00352227" w:rsidRDefault="00194E0D" w:rsidP="00651E1E">
            <w:pPr>
              <w:spacing w:before="120" w:after="120"/>
              <w:rPr>
                <w:rFonts w:ascii="Tahoma" w:hAnsi="Tahoma" w:cs="Tahoma"/>
                <w:i/>
                <w:strike/>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p>
          <w:p w14:paraId="3FE30B11" w14:textId="77777777" w:rsidR="00194E0D" w:rsidRPr="00352227" w:rsidRDefault="00194E0D" w:rsidP="00651E1E">
            <w:pPr>
              <w:spacing w:before="120" w:after="120"/>
              <w:rPr>
                <w:rFonts w:ascii="Tahoma" w:hAnsi="Tahoma" w:cs="Tahoma"/>
                <w:b/>
                <w:strike/>
                <w:sz w:val="16"/>
                <w:szCs w:val="16"/>
                <w:lang w:eastAsia="en-GB"/>
              </w:rPr>
            </w:pPr>
            <w:r w:rsidRPr="00352227">
              <w:rPr>
                <w:rFonts w:ascii="Tahoma" w:hAnsi="Tahoma" w:cs="Tahoma"/>
                <w:i/>
                <w:strike/>
                <w:sz w:val="16"/>
                <w:szCs w:val="16"/>
                <w:lang w:eastAsia="en-GB"/>
              </w:rPr>
              <w:t>(internetcím, a kibocsátó hatóság vagy testület, a dokumentáció pontos hivatkozási adatai): [……][……][……]</w:t>
            </w:r>
            <w:r w:rsidRPr="00352227">
              <w:rPr>
                <w:rFonts w:ascii="Tahoma" w:hAnsi="Tahoma" w:cs="Tahoma"/>
                <w:i/>
                <w:strike/>
                <w:sz w:val="16"/>
                <w:szCs w:val="16"/>
                <w:vertAlign w:val="superscript"/>
                <w:lang w:eastAsia="en-GB"/>
              </w:rPr>
              <w:footnoteReference w:id="55"/>
            </w:r>
          </w:p>
        </w:tc>
      </w:tr>
    </w:tbl>
    <w:p w14:paraId="3FE30B13" w14:textId="77777777" w:rsidR="00194E0D" w:rsidRPr="00352227" w:rsidRDefault="00194E0D" w:rsidP="00194E0D">
      <w:pPr>
        <w:rPr>
          <w:rFonts w:ascii="Tahoma" w:hAnsi="Tahoma" w:cs="Tahoma"/>
          <w:sz w:val="16"/>
          <w:szCs w:val="16"/>
          <w:lang w:eastAsia="en-GB"/>
        </w:rPr>
      </w:pPr>
    </w:p>
    <w:p w14:paraId="3FE30B14" w14:textId="77777777" w:rsidR="00194E0D" w:rsidRPr="00352227" w:rsidRDefault="00194E0D" w:rsidP="00194E0D">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VI. rész: Záró nyilatkozat</w:t>
      </w:r>
    </w:p>
    <w:p w14:paraId="3FE30B15"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sz w:val="16"/>
          <w:szCs w:val="16"/>
          <w:lang w:eastAsia="en-GB"/>
        </w:rPr>
        <w:t>Alulírott(ak) a hamis nyilatkozat következményeinek teljes tudatában kijelenti(k), hogy a fenti II–V. részben megadott információk pontosak és helytállóak.</w:t>
      </w:r>
    </w:p>
    <w:p w14:paraId="3FE30B16"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i/>
          <w:sz w:val="16"/>
          <w:szCs w:val="16"/>
          <w:lang w:eastAsia="en-GB"/>
        </w:rPr>
        <w:t>Alulírott(ak) kijelenti(k), hogy a hivatkozott tanúsítványokat és egyéb igazolásokat kérésre képes(ek) lesz(nek) késedelem nélkül rendelkezésre bocsátani, kivéve amennyiben:</w:t>
      </w:r>
    </w:p>
    <w:p w14:paraId="3FE30B17"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i/>
          <w:sz w:val="16"/>
          <w:szCs w:val="16"/>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352227">
        <w:rPr>
          <w:rFonts w:ascii="Tahoma" w:hAnsi="Tahoma" w:cs="Tahoma"/>
          <w:i/>
          <w:sz w:val="16"/>
          <w:szCs w:val="16"/>
          <w:vertAlign w:val="superscript"/>
          <w:lang w:eastAsia="en-GB"/>
        </w:rPr>
        <w:footnoteReference w:id="56"/>
      </w:r>
      <w:r w:rsidRPr="00352227">
        <w:rPr>
          <w:rFonts w:ascii="Tahoma" w:hAnsi="Tahoma" w:cs="Tahoma"/>
          <w:i/>
          <w:sz w:val="16"/>
          <w:szCs w:val="16"/>
          <w:lang w:eastAsia="en-GB"/>
        </w:rPr>
        <w:t>, vagy</w:t>
      </w:r>
    </w:p>
    <w:p w14:paraId="3FE30B18"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i/>
          <w:sz w:val="16"/>
          <w:szCs w:val="16"/>
          <w:lang w:eastAsia="en-GB"/>
        </w:rPr>
        <w:t>b) Legkésőbb 2018. október 18-án</w:t>
      </w:r>
      <w:r w:rsidRPr="00352227">
        <w:rPr>
          <w:rFonts w:ascii="Tahoma" w:hAnsi="Tahoma" w:cs="Tahoma"/>
          <w:i/>
          <w:sz w:val="16"/>
          <w:szCs w:val="16"/>
          <w:vertAlign w:val="superscript"/>
          <w:lang w:eastAsia="en-GB"/>
        </w:rPr>
        <w:footnoteReference w:id="57"/>
      </w:r>
      <w:r w:rsidRPr="00352227">
        <w:rPr>
          <w:rFonts w:ascii="Tahoma" w:hAnsi="Tahoma" w:cs="Tahoma"/>
          <w:i/>
          <w:sz w:val="16"/>
          <w:szCs w:val="16"/>
          <w:lang w:eastAsia="en-GB"/>
        </w:rPr>
        <w:t xml:space="preserve"> az ajánlatkérő szervezetnek vagy a közszolgáltató ajánlatkérőnek már birtokában van az érintett dokumentáció.</w:t>
      </w:r>
    </w:p>
    <w:p w14:paraId="3FE30B19" w14:textId="77777777" w:rsidR="00194E0D" w:rsidRPr="00352227" w:rsidRDefault="00194E0D" w:rsidP="00194E0D">
      <w:pPr>
        <w:spacing w:before="120" w:after="120"/>
        <w:rPr>
          <w:rFonts w:ascii="Tahoma" w:hAnsi="Tahoma" w:cs="Tahoma"/>
          <w:i/>
          <w:sz w:val="16"/>
          <w:szCs w:val="16"/>
          <w:lang w:eastAsia="en-GB"/>
        </w:rPr>
      </w:pPr>
      <w:r w:rsidRPr="00352227">
        <w:rPr>
          <w:rFonts w:ascii="Tahoma" w:hAnsi="Tahoma" w:cs="Tahoma"/>
          <w:i/>
          <w:sz w:val="16"/>
          <w:szCs w:val="16"/>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352227">
        <w:rPr>
          <w:rFonts w:ascii="Tahoma" w:hAnsi="Tahoma" w:cs="Tahoma"/>
          <w:sz w:val="16"/>
          <w:szCs w:val="16"/>
          <w:lang w:eastAsia="en-GB"/>
        </w:rPr>
        <w:t xml:space="preserve"> [a közbeszerzési eljárás azonosítása: (rövid ismertetés, hivatkozás az </w:t>
      </w:r>
      <w:r w:rsidRPr="00352227">
        <w:rPr>
          <w:rFonts w:ascii="Tahoma" w:hAnsi="Tahoma" w:cs="Tahoma"/>
          <w:i/>
          <w:sz w:val="16"/>
          <w:szCs w:val="16"/>
          <w:lang w:eastAsia="en-GB"/>
        </w:rPr>
        <w:t>Európai Unió Hivatalos Lapjában</w:t>
      </w:r>
      <w:r w:rsidRPr="00352227">
        <w:rPr>
          <w:rFonts w:ascii="Tahoma" w:hAnsi="Tahoma" w:cs="Tahoma"/>
          <w:sz w:val="16"/>
          <w:szCs w:val="16"/>
          <w:lang w:eastAsia="en-GB"/>
        </w:rPr>
        <w:t xml:space="preserve"> közzétett hirdetményre, hivatkozási szám)] céljára megadott információkat igazoló dokumentumokhoz.</w:t>
      </w:r>
      <w:r w:rsidRPr="00352227">
        <w:rPr>
          <w:rFonts w:ascii="Tahoma" w:hAnsi="Tahoma" w:cs="Tahoma"/>
          <w:i/>
          <w:sz w:val="16"/>
          <w:szCs w:val="16"/>
          <w:lang w:eastAsia="en-GB"/>
        </w:rPr>
        <w:t xml:space="preserve"> </w:t>
      </w:r>
    </w:p>
    <w:p w14:paraId="3FE30B1A" w14:textId="77777777" w:rsidR="00194E0D" w:rsidRPr="00352227" w:rsidRDefault="00194E0D" w:rsidP="00194E0D">
      <w:pPr>
        <w:spacing w:before="120" w:after="120"/>
        <w:rPr>
          <w:rFonts w:ascii="Tahoma" w:hAnsi="Tahoma" w:cs="Tahoma"/>
          <w:i/>
          <w:sz w:val="16"/>
          <w:szCs w:val="16"/>
          <w:lang w:eastAsia="en-GB"/>
        </w:rPr>
      </w:pPr>
    </w:p>
    <w:tbl>
      <w:tblPr>
        <w:tblW w:w="0" w:type="auto"/>
        <w:tblLook w:val="04A0" w:firstRow="1" w:lastRow="0" w:firstColumn="1" w:lastColumn="0" w:noHBand="0" w:noVBand="1"/>
      </w:tblPr>
      <w:tblGrid>
        <w:gridCol w:w="1495"/>
        <w:gridCol w:w="3603"/>
        <w:gridCol w:w="4390"/>
      </w:tblGrid>
      <w:tr w:rsidR="00194E0D" w:rsidRPr="00352227" w14:paraId="3FE30B1C" w14:textId="77777777" w:rsidTr="00651E1E">
        <w:tc>
          <w:tcPr>
            <w:tcW w:w="9488" w:type="dxa"/>
            <w:gridSpan w:val="3"/>
          </w:tcPr>
          <w:p w14:paraId="3FE30B1B" w14:textId="77777777" w:rsidR="00194E0D" w:rsidRPr="00352227" w:rsidRDefault="00194E0D" w:rsidP="00651E1E">
            <w:pPr>
              <w:spacing w:before="120" w:after="120"/>
              <w:jc w:val="both"/>
              <w:rPr>
                <w:rFonts w:ascii="Tahoma" w:hAnsi="Tahoma" w:cs="Tahoma"/>
                <w:color w:val="auto"/>
                <w:sz w:val="16"/>
                <w:szCs w:val="16"/>
              </w:rPr>
            </w:pPr>
            <w:r w:rsidRPr="00352227">
              <w:rPr>
                <w:rFonts w:ascii="Tahoma" w:hAnsi="Tahoma" w:cs="Tahoma"/>
                <w:color w:val="auto"/>
                <w:sz w:val="16"/>
                <w:szCs w:val="16"/>
              </w:rPr>
              <w:t>Keltezés (helység, év, hónap, nap)</w:t>
            </w:r>
          </w:p>
        </w:tc>
      </w:tr>
      <w:tr w:rsidR="00194E0D" w:rsidRPr="00352227" w14:paraId="3FE30B20" w14:textId="77777777" w:rsidTr="00651E1E">
        <w:tc>
          <w:tcPr>
            <w:tcW w:w="1495" w:type="dxa"/>
          </w:tcPr>
          <w:p w14:paraId="3FE30B1D" w14:textId="77777777" w:rsidR="00194E0D" w:rsidRPr="00352227" w:rsidRDefault="00194E0D" w:rsidP="00651E1E">
            <w:pPr>
              <w:spacing w:before="120" w:after="120"/>
              <w:jc w:val="both"/>
              <w:rPr>
                <w:rFonts w:ascii="Tahoma" w:hAnsi="Tahoma" w:cs="Tahoma"/>
                <w:color w:val="auto"/>
                <w:sz w:val="16"/>
                <w:szCs w:val="16"/>
              </w:rPr>
            </w:pPr>
          </w:p>
        </w:tc>
        <w:tc>
          <w:tcPr>
            <w:tcW w:w="3603" w:type="dxa"/>
          </w:tcPr>
          <w:p w14:paraId="3FE30B1E" w14:textId="77777777" w:rsidR="00194E0D" w:rsidRPr="00352227" w:rsidRDefault="00194E0D" w:rsidP="00651E1E">
            <w:pPr>
              <w:spacing w:before="120" w:after="120"/>
              <w:jc w:val="both"/>
              <w:rPr>
                <w:rFonts w:ascii="Tahoma" w:hAnsi="Tahoma" w:cs="Tahoma"/>
                <w:color w:val="auto"/>
                <w:sz w:val="16"/>
                <w:szCs w:val="16"/>
              </w:rPr>
            </w:pPr>
          </w:p>
        </w:tc>
        <w:tc>
          <w:tcPr>
            <w:tcW w:w="4390" w:type="dxa"/>
            <w:tcBorders>
              <w:bottom w:val="single" w:sz="4" w:space="0" w:color="auto"/>
            </w:tcBorders>
          </w:tcPr>
          <w:p w14:paraId="3FE30B1F" w14:textId="77777777" w:rsidR="00194E0D" w:rsidRPr="00352227" w:rsidRDefault="00194E0D" w:rsidP="00651E1E">
            <w:pPr>
              <w:spacing w:before="120" w:after="120"/>
              <w:jc w:val="both"/>
              <w:rPr>
                <w:rFonts w:ascii="Tahoma" w:hAnsi="Tahoma" w:cs="Tahoma"/>
                <w:color w:val="auto"/>
                <w:sz w:val="16"/>
                <w:szCs w:val="16"/>
              </w:rPr>
            </w:pPr>
          </w:p>
        </w:tc>
      </w:tr>
      <w:tr w:rsidR="00194E0D" w:rsidRPr="00352227" w14:paraId="3FE30B24" w14:textId="77777777" w:rsidTr="00651E1E">
        <w:tc>
          <w:tcPr>
            <w:tcW w:w="1495" w:type="dxa"/>
          </w:tcPr>
          <w:p w14:paraId="3FE30B21" w14:textId="77777777" w:rsidR="00194E0D" w:rsidRPr="00352227" w:rsidRDefault="00194E0D" w:rsidP="00651E1E">
            <w:pPr>
              <w:spacing w:before="120" w:after="120"/>
              <w:jc w:val="both"/>
              <w:rPr>
                <w:rFonts w:ascii="Tahoma" w:hAnsi="Tahoma" w:cs="Tahoma"/>
                <w:color w:val="auto"/>
                <w:sz w:val="16"/>
                <w:szCs w:val="16"/>
              </w:rPr>
            </w:pPr>
          </w:p>
        </w:tc>
        <w:tc>
          <w:tcPr>
            <w:tcW w:w="3603" w:type="dxa"/>
          </w:tcPr>
          <w:p w14:paraId="3FE30B22" w14:textId="77777777" w:rsidR="00194E0D" w:rsidRPr="00352227" w:rsidRDefault="00194E0D" w:rsidP="00651E1E">
            <w:pPr>
              <w:spacing w:before="120" w:after="120"/>
              <w:jc w:val="both"/>
              <w:rPr>
                <w:rFonts w:ascii="Tahoma" w:hAnsi="Tahoma" w:cs="Tahoma"/>
                <w:color w:val="auto"/>
                <w:sz w:val="16"/>
                <w:szCs w:val="16"/>
              </w:rPr>
            </w:pPr>
          </w:p>
        </w:tc>
        <w:tc>
          <w:tcPr>
            <w:tcW w:w="4390" w:type="dxa"/>
            <w:tcBorders>
              <w:top w:val="single" w:sz="4" w:space="0" w:color="auto"/>
            </w:tcBorders>
            <w:vAlign w:val="center"/>
          </w:tcPr>
          <w:p w14:paraId="3FE30B23" w14:textId="77777777" w:rsidR="00194E0D" w:rsidRPr="00352227" w:rsidRDefault="00194E0D" w:rsidP="00651E1E">
            <w:pPr>
              <w:tabs>
                <w:tab w:val="center" w:pos="6521"/>
              </w:tabs>
              <w:spacing w:before="120" w:after="120"/>
              <w:jc w:val="center"/>
              <w:rPr>
                <w:rFonts w:ascii="Tahoma" w:hAnsi="Tahoma" w:cs="Tahoma"/>
                <w:color w:val="auto"/>
                <w:sz w:val="16"/>
                <w:szCs w:val="16"/>
              </w:rPr>
            </w:pPr>
            <w:r w:rsidRPr="00352227">
              <w:rPr>
                <w:rFonts w:ascii="Tahoma" w:hAnsi="Tahoma" w:cs="Tahoma"/>
                <w:color w:val="auto"/>
                <w:sz w:val="16"/>
                <w:szCs w:val="16"/>
              </w:rPr>
              <w:t>(cégjegyzésre jogosult vagy szabályszerűen meghatalmazott képviselő aláírása)</w:t>
            </w:r>
          </w:p>
        </w:tc>
      </w:tr>
    </w:tbl>
    <w:p w14:paraId="3FE30B29" w14:textId="77777777" w:rsidR="00194E0D" w:rsidRPr="00352227" w:rsidRDefault="00194E0D" w:rsidP="00194E0D">
      <w:pPr>
        <w:rPr>
          <w:rFonts w:ascii="Tahoma" w:hAnsi="Tahoma" w:cs="Tahoma"/>
          <w:sz w:val="16"/>
          <w:szCs w:val="16"/>
        </w:rPr>
      </w:pPr>
    </w:p>
    <w:p w14:paraId="3FE30B2A" w14:textId="77777777" w:rsidR="00194E0D" w:rsidRPr="00352227" w:rsidRDefault="00194E0D" w:rsidP="00194E0D">
      <w:pPr>
        <w:pStyle w:val="Listaszerbekezds"/>
        <w:tabs>
          <w:tab w:val="center" w:pos="6521"/>
        </w:tabs>
        <w:jc w:val="center"/>
        <w:rPr>
          <w:rFonts w:ascii="Tahoma" w:hAnsi="Tahoma" w:cs="Tahoma"/>
          <w:sz w:val="16"/>
          <w:szCs w:val="16"/>
          <w:shd w:val="clear" w:color="auto" w:fill="FFFFFF"/>
        </w:rPr>
      </w:pPr>
    </w:p>
    <w:p w14:paraId="3FE30B2B" w14:textId="77777777" w:rsidR="00CA290A" w:rsidRPr="00352227" w:rsidRDefault="00CA290A">
      <w:pPr>
        <w:suppressAutoHyphens w:val="0"/>
        <w:spacing w:after="0" w:line="240" w:lineRule="auto"/>
        <w:textAlignment w:val="auto"/>
        <w:rPr>
          <w:rFonts w:ascii="Tahoma" w:eastAsia="Times New Roman" w:hAnsi="Tahoma" w:cs="Tahoma"/>
          <w:b/>
          <w:smallCaps/>
          <w:sz w:val="16"/>
          <w:szCs w:val="16"/>
          <w:lang w:eastAsia="en-US"/>
        </w:rPr>
      </w:pPr>
      <w:r w:rsidRPr="00352227">
        <w:rPr>
          <w:rFonts w:ascii="Tahoma" w:eastAsia="Times New Roman" w:hAnsi="Tahoma" w:cs="Tahoma"/>
          <w:b/>
          <w:smallCaps/>
          <w:sz w:val="16"/>
          <w:szCs w:val="16"/>
          <w:lang w:eastAsia="en-US"/>
        </w:rPr>
        <w:br w:type="page"/>
      </w:r>
    </w:p>
    <w:p w14:paraId="3FE30B2C" w14:textId="77777777" w:rsidR="006A261D" w:rsidRPr="00352227" w:rsidRDefault="006A261D" w:rsidP="007E7816">
      <w:pPr>
        <w:suppressAutoHyphens w:val="0"/>
        <w:spacing w:before="120" w:after="120"/>
        <w:ind w:left="360"/>
        <w:jc w:val="center"/>
        <w:rPr>
          <w:rFonts w:ascii="Tahoma" w:eastAsia="Times New Roman" w:hAnsi="Tahoma" w:cs="Tahoma"/>
          <w:b/>
          <w:sz w:val="16"/>
          <w:szCs w:val="16"/>
          <w:lang w:eastAsia="en-US"/>
        </w:rPr>
      </w:pPr>
    </w:p>
    <w:p w14:paraId="3FE30B2D" w14:textId="77777777" w:rsidR="006A261D" w:rsidRPr="00352227" w:rsidRDefault="00D34F95" w:rsidP="007E7816">
      <w:pPr>
        <w:spacing w:before="120" w:after="120"/>
        <w:ind w:left="7080"/>
        <w:rPr>
          <w:rFonts w:ascii="Tahoma" w:hAnsi="Tahoma" w:cs="Tahoma"/>
          <w:b/>
          <w:sz w:val="21"/>
          <w:szCs w:val="21"/>
        </w:rPr>
      </w:pPr>
      <w:r w:rsidRPr="00352227">
        <w:rPr>
          <w:rFonts w:ascii="Tahoma" w:hAnsi="Tahoma" w:cs="Tahoma"/>
          <w:b/>
          <w:sz w:val="21"/>
          <w:szCs w:val="21"/>
        </w:rPr>
        <w:t>5</w:t>
      </w:r>
      <w:r w:rsidR="00E53183" w:rsidRPr="00352227">
        <w:rPr>
          <w:rFonts w:ascii="Tahoma" w:hAnsi="Tahoma" w:cs="Tahoma"/>
          <w:b/>
          <w:sz w:val="21"/>
          <w:szCs w:val="21"/>
        </w:rPr>
        <w:t>/A</w:t>
      </w:r>
      <w:r w:rsidRPr="00352227">
        <w:rPr>
          <w:rFonts w:ascii="Tahoma" w:hAnsi="Tahoma" w:cs="Tahoma"/>
          <w:b/>
          <w:sz w:val="21"/>
          <w:szCs w:val="21"/>
        </w:rPr>
        <w:t>.</w:t>
      </w:r>
      <w:r w:rsidR="006A261D" w:rsidRPr="00352227">
        <w:rPr>
          <w:rFonts w:ascii="Tahoma" w:hAnsi="Tahoma" w:cs="Tahoma"/>
          <w:b/>
          <w:sz w:val="21"/>
          <w:szCs w:val="21"/>
        </w:rPr>
        <w:t xml:space="preserve"> számú melléklet</w:t>
      </w:r>
    </w:p>
    <w:p w14:paraId="3FE30B2E" w14:textId="77777777" w:rsidR="006A261D" w:rsidRPr="00352227" w:rsidRDefault="006A261D" w:rsidP="007E7816">
      <w:pPr>
        <w:spacing w:before="120" w:after="120"/>
        <w:jc w:val="center"/>
        <w:rPr>
          <w:rFonts w:ascii="Tahoma" w:hAnsi="Tahoma" w:cs="Tahoma"/>
          <w:b/>
          <w:smallCaps/>
          <w:sz w:val="21"/>
          <w:szCs w:val="21"/>
        </w:rPr>
      </w:pPr>
      <w:r w:rsidRPr="00352227">
        <w:rPr>
          <w:rFonts w:ascii="Tahoma" w:hAnsi="Tahoma" w:cs="Tahoma"/>
          <w:b/>
          <w:smallCaps/>
          <w:sz w:val="21"/>
          <w:szCs w:val="21"/>
        </w:rPr>
        <w:t>NYILATKOZAT</w:t>
      </w:r>
    </w:p>
    <w:p w14:paraId="3FE30B2F" w14:textId="77777777" w:rsidR="006A261D" w:rsidRPr="00352227" w:rsidRDefault="006A261D" w:rsidP="007E7816">
      <w:pPr>
        <w:spacing w:before="120" w:after="120"/>
        <w:jc w:val="center"/>
        <w:rPr>
          <w:rFonts w:ascii="Tahoma" w:hAnsi="Tahoma" w:cs="Tahoma"/>
          <w:b/>
          <w:sz w:val="21"/>
          <w:szCs w:val="21"/>
        </w:rPr>
      </w:pPr>
      <w:r w:rsidRPr="00352227">
        <w:rPr>
          <w:rFonts w:ascii="Tahoma" w:hAnsi="Tahoma" w:cs="Tahoma"/>
          <w:b/>
          <w:sz w:val="21"/>
          <w:szCs w:val="21"/>
        </w:rPr>
        <w:t>a kizáró okok vonatkozásában</w:t>
      </w:r>
    </w:p>
    <w:p w14:paraId="3FE30B30" w14:textId="77777777" w:rsidR="006A261D" w:rsidRPr="00352227" w:rsidRDefault="006A261D" w:rsidP="007E7816">
      <w:pPr>
        <w:autoSpaceDE w:val="0"/>
        <w:autoSpaceDN w:val="0"/>
        <w:adjustRightInd w:val="0"/>
        <w:spacing w:before="120" w:after="120"/>
        <w:jc w:val="both"/>
        <w:rPr>
          <w:rFonts w:ascii="Tahoma" w:hAnsi="Tahoma" w:cs="Tahoma"/>
          <w:sz w:val="21"/>
          <w:szCs w:val="21"/>
        </w:rPr>
      </w:pPr>
      <w:r w:rsidRPr="00352227">
        <w:rPr>
          <w:rFonts w:ascii="Tahoma" w:hAnsi="Tahoma" w:cs="Tahoma"/>
          <w:sz w:val="21"/>
          <w:szCs w:val="21"/>
        </w:rPr>
        <w:t xml:space="preserve">Alulírott …………………………………………………………………, mint a(z) ……………….………………….............................................................. (székhely: ………...................................…….......................................) ajánlattevő szervezet cégjegyzésre jogosult képviselője a </w:t>
      </w:r>
      <w:r w:rsidRPr="00352227">
        <w:rPr>
          <w:rFonts w:ascii="Tahoma" w:hAnsi="Tahoma" w:cs="Tahoma"/>
          <w:b/>
          <w:sz w:val="21"/>
          <w:szCs w:val="21"/>
        </w:rPr>
        <w:t>„</w:t>
      </w:r>
      <w:r w:rsidR="00762079" w:rsidRPr="00352227">
        <w:rPr>
          <w:rFonts w:ascii="Tahoma" w:hAnsi="Tahoma" w:cs="Tahoma"/>
          <w:b/>
          <w:i/>
          <w:color w:val="auto"/>
          <w:sz w:val="21"/>
          <w:szCs w:val="21"/>
        </w:rPr>
        <w:t xml:space="preserve">A </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sz w:val="21"/>
          <w:szCs w:val="21"/>
        </w:rPr>
        <w:t>”</w:t>
      </w:r>
      <w:r w:rsidRPr="00352227">
        <w:rPr>
          <w:rFonts w:ascii="Tahoma" w:hAnsi="Tahoma" w:cs="Tahoma"/>
          <w:sz w:val="21"/>
          <w:szCs w:val="21"/>
        </w:rPr>
        <w:t xml:space="preserve"> tárgyban kiírt közbeszerzési eljárás során az alábbi nyilatkozatot teszem a kizáró okok vonatkozásában:</w:t>
      </w:r>
    </w:p>
    <w:p w14:paraId="3FE30B31" w14:textId="77777777" w:rsidR="009F7D11" w:rsidRPr="00352227" w:rsidRDefault="009F7D11" w:rsidP="007E7816">
      <w:pPr>
        <w:spacing w:before="120" w:after="120"/>
        <w:jc w:val="center"/>
        <w:rPr>
          <w:rFonts w:ascii="Tahoma" w:hAnsi="Tahoma" w:cs="Tahoma"/>
          <w:b/>
          <w:sz w:val="21"/>
          <w:szCs w:val="21"/>
        </w:rPr>
      </w:pPr>
      <w:r w:rsidRPr="00352227">
        <w:rPr>
          <w:rFonts w:ascii="Tahoma" w:hAnsi="Tahoma" w:cs="Tahoma"/>
          <w:b/>
          <w:sz w:val="21"/>
          <w:szCs w:val="21"/>
        </w:rPr>
        <w:t>I.</w:t>
      </w:r>
    </w:p>
    <w:p w14:paraId="3FE30B32" w14:textId="29B4B965" w:rsidR="009F7D11" w:rsidRPr="00352227" w:rsidRDefault="009F7D11" w:rsidP="007E7816">
      <w:pPr>
        <w:spacing w:before="120" w:after="120"/>
        <w:jc w:val="both"/>
        <w:rPr>
          <w:rFonts w:ascii="Tahoma" w:hAnsi="Tahoma" w:cs="Tahoma"/>
          <w:sz w:val="21"/>
          <w:szCs w:val="21"/>
        </w:rPr>
      </w:pPr>
      <w:r w:rsidRPr="00352227">
        <w:rPr>
          <w:rFonts w:ascii="Tahoma" w:hAnsi="Tahoma" w:cs="Tahoma"/>
          <w:sz w:val="21"/>
          <w:szCs w:val="21"/>
        </w:rPr>
        <w:t xml:space="preserve">Cégünk, mint ajánlattevő a szerződés teljesítéséhez nem vesz igénybe a Kbt. </w:t>
      </w:r>
      <w:r w:rsidR="00D34F95" w:rsidRPr="00352227">
        <w:rPr>
          <w:rFonts w:ascii="Tahoma" w:hAnsi="Tahoma" w:cs="Tahoma"/>
          <w:sz w:val="21"/>
          <w:szCs w:val="21"/>
        </w:rPr>
        <w:t>62. § (1</w:t>
      </w:r>
      <w:r w:rsidRPr="00352227">
        <w:rPr>
          <w:rFonts w:ascii="Tahoma" w:hAnsi="Tahoma" w:cs="Tahoma"/>
          <w:sz w:val="21"/>
          <w:szCs w:val="21"/>
        </w:rPr>
        <w:t>)</w:t>
      </w:r>
      <w:r w:rsidR="00D34F95" w:rsidRPr="00352227">
        <w:rPr>
          <w:rFonts w:ascii="Tahoma" w:hAnsi="Tahoma" w:cs="Tahoma"/>
          <w:sz w:val="21"/>
          <w:szCs w:val="21"/>
        </w:rPr>
        <w:t>-(2) és Kbt. 63. (1)</w:t>
      </w:r>
      <w:r w:rsidR="00762079" w:rsidRPr="00352227">
        <w:rPr>
          <w:rFonts w:ascii="Tahoma" w:hAnsi="Tahoma" w:cs="Tahoma"/>
          <w:sz w:val="21"/>
          <w:szCs w:val="21"/>
        </w:rPr>
        <w:t xml:space="preserve"> </w:t>
      </w:r>
      <w:r w:rsidRPr="00352227">
        <w:rPr>
          <w:rFonts w:ascii="Tahoma" w:hAnsi="Tahoma" w:cs="Tahoma"/>
          <w:sz w:val="21"/>
          <w:szCs w:val="21"/>
        </w:rPr>
        <w:t>bekezdésében foglalt kizáró okok hatálya alá</w:t>
      </w:r>
      <w:r w:rsidR="00D34F95" w:rsidRPr="00352227">
        <w:rPr>
          <w:rFonts w:ascii="Tahoma" w:hAnsi="Tahoma" w:cs="Tahoma"/>
          <w:sz w:val="21"/>
          <w:szCs w:val="21"/>
        </w:rPr>
        <w:t xml:space="preserve"> </w:t>
      </w:r>
      <w:r w:rsidRPr="00352227">
        <w:rPr>
          <w:rFonts w:ascii="Tahoma" w:hAnsi="Tahoma" w:cs="Tahoma"/>
          <w:sz w:val="21"/>
          <w:szCs w:val="21"/>
        </w:rPr>
        <w:t>eső alvállalkozót/alvállalkozókat, illetve nem vesz igénybe a fenti kizáró okok hatálya alá</w:t>
      </w:r>
      <w:r w:rsidR="001C4B58" w:rsidRPr="00352227">
        <w:rPr>
          <w:rFonts w:ascii="Tahoma" w:hAnsi="Tahoma" w:cs="Tahoma"/>
          <w:sz w:val="21"/>
          <w:szCs w:val="21"/>
        </w:rPr>
        <w:t xml:space="preserve"> </w:t>
      </w:r>
      <w:r w:rsidRPr="00352227">
        <w:rPr>
          <w:rFonts w:ascii="Tahoma" w:hAnsi="Tahoma" w:cs="Tahoma"/>
          <w:sz w:val="21"/>
          <w:szCs w:val="21"/>
        </w:rPr>
        <w:t>eső az alkalmasság igazolására igénybe vett más szervezetet/szervezeteket.</w:t>
      </w:r>
    </w:p>
    <w:p w14:paraId="3FE30B33" w14:textId="77777777" w:rsidR="009F7D11" w:rsidRPr="00352227" w:rsidRDefault="009F7D11" w:rsidP="007E7816">
      <w:pPr>
        <w:spacing w:before="120" w:after="120"/>
        <w:jc w:val="center"/>
        <w:rPr>
          <w:rFonts w:ascii="Tahoma" w:hAnsi="Tahoma" w:cs="Tahoma"/>
          <w:b/>
          <w:sz w:val="21"/>
          <w:szCs w:val="21"/>
        </w:rPr>
      </w:pPr>
      <w:r w:rsidRPr="00352227">
        <w:rPr>
          <w:rFonts w:ascii="Tahoma" w:hAnsi="Tahoma" w:cs="Tahoma"/>
          <w:b/>
          <w:sz w:val="21"/>
          <w:szCs w:val="21"/>
        </w:rPr>
        <w:t>II.</w:t>
      </w:r>
    </w:p>
    <w:p w14:paraId="3FE30B34" w14:textId="77777777" w:rsidR="009F7D11" w:rsidRPr="00352227" w:rsidRDefault="009F7D11" w:rsidP="007E7816">
      <w:pPr>
        <w:spacing w:before="120" w:after="120"/>
        <w:jc w:val="both"/>
        <w:rPr>
          <w:rFonts w:ascii="Tahoma" w:hAnsi="Tahoma" w:cs="Tahoma"/>
          <w:sz w:val="21"/>
          <w:szCs w:val="21"/>
        </w:rPr>
      </w:pPr>
      <w:r w:rsidRPr="00352227">
        <w:rPr>
          <w:rFonts w:ascii="Tahoma" w:hAnsi="Tahoma" w:cs="Tahoma"/>
          <w:sz w:val="21"/>
          <w:szCs w:val="21"/>
        </w:rPr>
        <w:t>Alulírott ajánlattevő nyilatkozom, hogy cégemet</w:t>
      </w:r>
      <w:r w:rsidRPr="00352227">
        <w:rPr>
          <w:rFonts w:ascii="Tahoma" w:hAnsi="Tahoma" w:cs="Tahoma"/>
          <w:sz w:val="21"/>
          <w:szCs w:val="21"/>
          <w:vertAlign w:val="superscript"/>
        </w:rPr>
        <w:footnoteReference w:id="58"/>
      </w:r>
    </w:p>
    <w:p w14:paraId="3FE30B35" w14:textId="77777777" w:rsidR="009F7D11" w:rsidRPr="00352227" w:rsidRDefault="009F7D11" w:rsidP="00FF2141">
      <w:pPr>
        <w:numPr>
          <w:ilvl w:val="0"/>
          <w:numId w:val="9"/>
        </w:numPr>
        <w:suppressAutoHyphens w:val="0"/>
        <w:spacing w:before="120" w:after="120"/>
        <w:jc w:val="both"/>
        <w:textAlignment w:val="auto"/>
        <w:rPr>
          <w:rFonts w:ascii="Tahoma" w:hAnsi="Tahoma" w:cs="Tahoma"/>
          <w:sz w:val="21"/>
          <w:szCs w:val="21"/>
        </w:rPr>
      </w:pPr>
      <w:r w:rsidRPr="00352227">
        <w:rPr>
          <w:rFonts w:ascii="Tahoma" w:hAnsi="Tahoma" w:cs="Tahoma"/>
          <w:sz w:val="21"/>
          <w:szCs w:val="21"/>
        </w:rPr>
        <w:t>szabályozott tőzsdén jegyzik / szabályozott tőzsdén nem jegyzik.</w:t>
      </w:r>
    </w:p>
    <w:p w14:paraId="3FE30B36" w14:textId="77777777" w:rsidR="009F7D11" w:rsidRPr="00352227" w:rsidRDefault="009F7D11" w:rsidP="007E7816">
      <w:pPr>
        <w:spacing w:before="120" w:after="120"/>
        <w:jc w:val="both"/>
        <w:rPr>
          <w:rFonts w:ascii="Tahoma" w:hAnsi="Tahoma" w:cs="Tahoma"/>
          <w:sz w:val="21"/>
          <w:szCs w:val="21"/>
        </w:rPr>
      </w:pPr>
    </w:p>
    <w:p w14:paraId="3FE30B37" w14:textId="77777777" w:rsidR="009F7D11" w:rsidRPr="00352227" w:rsidRDefault="009F7D11" w:rsidP="007E7816">
      <w:pPr>
        <w:spacing w:before="120" w:after="120"/>
        <w:jc w:val="both"/>
        <w:rPr>
          <w:rFonts w:ascii="Tahoma" w:hAnsi="Tahoma" w:cs="Tahoma"/>
          <w:sz w:val="21"/>
          <w:szCs w:val="21"/>
        </w:rPr>
      </w:pPr>
      <w:r w:rsidRPr="00352227">
        <w:rPr>
          <w:rFonts w:ascii="Tahoma" w:hAnsi="Tahoma" w:cs="Tahoma"/>
          <w:sz w:val="21"/>
          <w:szCs w:val="21"/>
        </w:rPr>
        <w:t>Amennyiben a céget szabályozott tőzsdén nem jegyzik, úgy</w:t>
      </w:r>
      <w:r w:rsidRPr="00352227">
        <w:rPr>
          <w:rFonts w:ascii="Tahoma" w:hAnsi="Tahoma" w:cs="Tahoma"/>
          <w:sz w:val="21"/>
          <w:szCs w:val="21"/>
          <w:vertAlign w:val="superscript"/>
        </w:rPr>
        <w:footnoteReference w:id="59"/>
      </w:r>
    </w:p>
    <w:p w14:paraId="3FE30B38" w14:textId="77777777" w:rsidR="009F7D11" w:rsidRPr="00352227" w:rsidRDefault="009F7D11" w:rsidP="00FF2141">
      <w:pPr>
        <w:numPr>
          <w:ilvl w:val="0"/>
          <w:numId w:val="9"/>
        </w:numPr>
        <w:suppressAutoHyphens w:val="0"/>
        <w:spacing w:before="120" w:after="120"/>
        <w:jc w:val="both"/>
        <w:textAlignment w:val="auto"/>
        <w:rPr>
          <w:rFonts w:ascii="Tahoma" w:hAnsi="Tahoma" w:cs="Tahoma"/>
          <w:sz w:val="21"/>
          <w:szCs w:val="21"/>
        </w:rPr>
      </w:pPr>
      <w:r w:rsidRPr="00352227">
        <w:rPr>
          <w:rFonts w:ascii="Tahoma" w:hAnsi="Tahoma" w:cs="Tahoma"/>
          <w:sz w:val="21"/>
          <w:szCs w:val="21"/>
        </w:rPr>
        <w:t xml:space="preserve">az alábbiakat nyilatkozom </w:t>
      </w:r>
      <w:r w:rsidRPr="00352227">
        <w:rPr>
          <w:rFonts w:ascii="Tahoma" w:hAnsi="Tahoma" w:cs="Tahoma"/>
          <w:i/>
          <w:sz w:val="21"/>
          <w:szCs w:val="21"/>
        </w:rPr>
        <w:t>a pénzmosás és a terrorizmus finanszírozása megelőzéséről és megakadályozásáról szóló</w:t>
      </w:r>
      <w:r w:rsidRPr="00352227">
        <w:rPr>
          <w:rFonts w:ascii="Tahoma" w:hAnsi="Tahoma" w:cs="Tahoma"/>
          <w:sz w:val="21"/>
          <w:szCs w:val="21"/>
        </w:rPr>
        <w:t xml:space="preserve"> 2007. évi CXXXVI. törvény 3. § r) pontja szerint definiált valamennyi tényleges tulajdonosról</w:t>
      </w:r>
      <w:r w:rsidRPr="00352227">
        <w:rPr>
          <w:rFonts w:ascii="Tahoma" w:hAnsi="Tahoma" w:cs="Tahoma"/>
          <w:sz w:val="21"/>
          <w:szCs w:val="21"/>
          <w:vertAlign w:val="superscript"/>
        </w:rPr>
        <w:footnoteReference w:id="60"/>
      </w:r>
      <w:r w:rsidRPr="00352227">
        <w:rPr>
          <w:rFonts w:ascii="Tahoma" w:hAnsi="Tahoma" w:cs="Tahoma"/>
          <w:sz w:val="21"/>
          <w:szCs w:val="21"/>
        </w:rPr>
        <w:t>:</w:t>
      </w:r>
    </w:p>
    <w:p w14:paraId="3FE30B39" w14:textId="77777777" w:rsidR="009F7D11" w:rsidRPr="00352227" w:rsidRDefault="009F7D11" w:rsidP="007E7816">
      <w:pPr>
        <w:spacing w:before="120" w:after="120"/>
        <w:ind w:left="720"/>
        <w:jc w:val="both"/>
        <w:rPr>
          <w:rFonts w:ascii="Tahoma" w:hAnsi="Tahoma" w:cs="Tahoma"/>
          <w:sz w:val="21"/>
          <w:szCs w:val="21"/>
        </w:rPr>
      </w:pPr>
      <w:r w:rsidRPr="00352227">
        <w:rPr>
          <w:rFonts w:ascii="Tahoma" w:hAnsi="Tahoma" w:cs="Tahoma"/>
          <w:sz w:val="21"/>
          <w:szCs w:val="21"/>
        </w:rPr>
        <w:t>neve: ____________________, állandó lakóhelye: ____________________</w:t>
      </w:r>
      <w:r w:rsidRPr="00352227">
        <w:rPr>
          <w:rFonts w:ascii="Tahoma" w:hAnsi="Tahoma" w:cs="Tahoma"/>
          <w:sz w:val="21"/>
          <w:szCs w:val="21"/>
          <w:vertAlign w:val="superscript"/>
        </w:rPr>
        <w:footnoteReference w:id="61"/>
      </w:r>
    </w:p>
    <w:p w14:paraId="3FE30B3A" w14:textId="77777777" w:rsidR="009F7D11" w:rsidRPr="00352227" w:rsidRDefault="009F7D11" w:rsidP="007E7816">
      <w:pPr>
        <w:spacing w:before="120" w:after="120"/>
        <w:ind w:left="720"/>
        <w:jc w:val="both"/>
        <w:rPr>
          <w:rFonts w:ascii="Tahoma" w:hAnsi="Tahoma" w:cs="Tahoma"/>
          <w:sz w:val="21"/>
          <w:szCs w:val="21"/>
        </w:rPr>
      </w:pPr>
      <w:r w:rsidRPr="00352227">
        <w:rPr>
          <w:rFonts w:ascii="Tahoma" w:hAnsi="Tahoma" w:cs="Tahoma"/>
          <w:sz w:val="21"/>
          <w:szCs w:val="21"/>
        </w:rPr>
        <w:t>vagy</w:t>
      </w:r>
    </w:p>
    <w:p w14:paraId="3FE30B3B" w14:textId="77777777" w:rsidR="00C66DEE" w:rsidRPr="00352227" w:rsidRDefault="00C66DEE" w:rsidP="00FF2141">
      <w:pPr>
        <w:numPr>
          <w:ilvl w:val="0"/>
          <w:numId w:val="9"/>
        </w:numPr>
        <w:suppressAutoHyphens w:val="0"/>
        <w:spacing w:before="120" w:after="120"/>
        <w:jc w:val="both"/>
        <w:textAlignment w:val="auto"/>
        <w:rPr>
          <w:rFonts w:ascii="Tahoma" w:hAnsi="Tahoma" w:cs="Tahoma"/>
          <w:sz w:val="21"/>
          <w:szCs w:val="21"/>
        </w:rPr>
      </w:pPr>
      <w:r w:rsidRPr="00352227">
        <w:rPr>
          <w:rFonts w:ascii="Tahoma" w:hAnsi="Tahoma" w:cs="Tahoma"/>
          <w:sz w:val="21"/>
          <w:szCs w:val="21"/>
        </w:rPr>
        <w:lastRenderedPageBreak/>
        <w:t>nyilatkozom, hogy a nincs a pénzmosásról szóló törvény 3. § r) pont ra)–rb) vagy rc)–rd) alpontja szerinti tényleges tulajdonos nincs.</w:t>
      </w:r>
    </w:p>
    <w:p w14:paraId="3FE30B3C" w14:textId="77777777" w:rsidR="009F7D11" w:rsidRPr="00352227" w:rsidRDefault="00ED2E36" w:rsidP="00ED2E36">
      <w:pPr>
        <w:autoSpaceDE w:val="0"/>
        <w:autoSpaceDN w:val="0"/>
        <w:adjustRightInd w:val="0"/>
        <w:spacing w:before="120" w:after="120"/>
        <w:jc w:val="center"/>
        <w:rPr>
          <w:rFonts w:ascii="Tahoma" w:hAnsi="Tahoma" w:cs="Tahoma"/>
          <w:b/>
          <w:sz w:val="21"/>
          <w:szCs w:val="21"/>
        </w:rPr>
      </w:pPr>
      <w:r w:rsidRPr="00352227">
        <w:rPr>
          <w:rFonts w:ascii="Tahoma" w:hAnsi="Tahoma" w:cs="Tahoma"/>
          <w:b/>
          <w:sz w:val="21"/>
          <w:szCs w:val="21"/>
        </w:rPr>
        <w:t>III.</w:t>
      </w:r>
    </w:p>
    <w:p w14:paraId="3FE30B3D" w14:textId="77777777" w:rsidR="00ED2E36" w:rsidRPr="00352227" w:rsidRDefault="00ED2E36" w:rsidP="00ED2E36">
      <w:pPr>
        <w:spacing w:after="120"/>
        <w:jc w:val="both"/>
        <w:rPr>
          <w:rFonts w:ascii="Tahoma" w:hAnsi="Tahoma" w:cs="Tahoma"/>
          <w:b/>
          <w:sz w:val="21"/>
          <w:szCs w:val="21"/>
        </w:rPr>
      </w:pPr>
      <w:r w:rsidRPr="00352227">
        <w:rPr>
          <w:rFonts w:ascii="Tahoma" w:hAnsi="Tahoma" w:cs="Tahoma"/>
          <w:sz w:val="21"/>
          <w:szCs w:val="21"/>
        </w:rPr>
        <w:t>Alulírott ____ mint a(z) ____ (székhely: ____ adószám: ____) ajánlattevő cégjegyzésre jogosult / meghatalmazott képviselője</w:t>
      </w:r>
      <w:r w:rsidRPr="00352227">
        <w:rPr>
          <w:rFonts w:ascii="Tahoma" w:hAnsi="Tahoma" w:cs="Tahoma"/>
          <w:sz w:val="21"/>
          <w:szCs w:val="21"/>
          <w:vertAlign w:val="superscript"/>
        </w:rPr>
        <w:footnoteReference w:id="62"/>
      </w:r>
      <w:r w:rsidRPr="00352227">
        <w:rPr>
          <w:rFonts w:ascii="Tahoma" w:hAnsi="Tahoma" w:cs="Tahoma"/>
          <w:sz w:val="21"/>
          <w:szCs w:val="21"/>
        </w:rPr>
        <w:t xml:space="preserve"> a(z) „</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i/>
          <w:sz w:val="21"/>
          <w:szCs w:val="21"/>
        </w:rPr>
        <w:t>”</w:t>
      </w:r>
      <w:r w:rsidRPr="00352227">
        <w:rPr>
          <w:rFonts w:ascii="Tahoma" w:hAnsi="Tahoma" w:cs="Tahoma"/>
          <w:sz w:val="21"/>
          <w:szCs w:val="21"/>
        </w:rPr>
        <w:t xml:space="preserve">  tárgyban megindított közbeszerzési eljárással összefüggésben az alábbiakról nyilatkozom.</w:t>
      </w:r>
    </w:p>
    <w:p w14:paraId="3FE30B3E" w14:textId="77777777" w:rsidR="00ED2E36" w:rsidRPr="00352227" w:rsidRDefault="00ED2E36" w:rsidP="00ED2E36">
      <w:pPr>
        <w:spacing w:after="120"/>
        <w:jc w:val="both"/>
        <w:rPr>
          <w:rFonts w:ascii="Tahoma" w:hAnsi="Tahoma" w:cs="Tahoma"/>
          <w:sz w:val="21"/>
          <w:szCs w:val="21"/>
        </w:rPr>
      </w:pPr>
      <w:r w:rsidRPr="00352227">
        <w:rPr>
          <w:rFonts w:ascii="Tahoma" w:hAnsi="Tahoma" w:cs="Tahoma"/>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W w:w="0" w:type="auto"/>
        <w:tblLook w:val="04A0" w:firstRow="1" w:lastRow="0" w:firstColumn="1" w:lastColumn="0" w:noHBand="0" w:noVBand="1"/>
      </w:tblPr>
      <w:tblGrid>
        <w:gridCol w:w="1495"/>
        <w:gridCol w:w="3603"/>
        <w:gridCol w:w="4390"/>
      </w:tblGrid>
      <w:tr w:rsidR="00ED2E36" w:rsidRPr="00352227" w14:paraId="3FE30B40" w14:textId="77777777" w:rsidTr="00430A2F">
        <w:tc>
          <w:tcPr>
            <w:tcW w:w="9488" w:type="dxa"/>
            <w:gridSpan w:val="3"/>
          </w:tcPr>
          <w:p w14:paraId="3FE30B3F" w14:textId="77777777" w:rsidR="00ED2E36" w:rsidRPr="00352227" w:rsidRDefault="00ED2E36" w:rsidP="00430A2F">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ED2E36" w:rsidRPr="00352227" w14:paraId="3FE30B44" w14:textId="77777777" w:rsidTr="00430A2F">
        <w:tc>
          <w:tcPr>
            <w:tcW w:w="1495" w:type="dxa"/>
          </w:tcPr>
          <w:p w14:paraId="3FE30B41" w14:textId="77777777" w:rsidR="00ED2E36" w:rsidRPr="00352227" w:rsidRDefault="00ED2E36" w:rsidP="00430A2F">
            <w:pPr>
              <w:spacing w:before="120" w:after="120"/>
              <w:jc w:val="both"/>
              <w:rPr>
                <w:rFonts w:ascii="Tahoma" w:hAnsi="Tahoma" w:cs="Tahoma"/>
                <w:color w:val="auto"/>
                <w:sz w:val="21"/>
                <w:szCs w:val="21"/>
              </w:rPr>
            </w:pPr>
          </w:p>
        </w:tc>
        <w:tc>
          <w:tcPr>
            <w:tcW w:w="3603" w:type="dxa"/>
          </w:tcPr>
          <w:p w14:paraId="3FE30B42" w14:textId="77777777" w:rsidR="00ED2E36" w:rsidRPr="00352227" w:rsidRDefault="00ED2E36" w:rsidP="00430A2F">
            <w:pPr>
              <w:spacing w:before="120" w:after="120"/>
              <w:jc w:val="both"/>
              <w:rPr>
                <w:rFonts w:ascii="Tahoma" w:hAnsi="Tahoma" w:cs="Tahoma"/>
                <w:color w:val="auto"/>
                <w:sz w:val="21"/>
                <w:szCs w:val="21"/>
              </w:rPr>
            </w:pPr>
          </w:p>
        </w:tc>
        <w:tc>
          <w:tcPr>
            <w:tcW w:w="4390" w:type="dxa"/>
            <w:tcBorders>
              <w:bottom w:val="single" w:sz="4" w:space="0" w:color="auto"/>
            </w:tcBorders>
          </w:tcPr>
          <w:p w14:paraId="3FE30B43" w14:textId="77777777" w:rsidR="00ED2E36" w:rsidRPr="00352227" w:rsidRDefault="00ED2E36" w:rsidP="00430A2F">
            <w:pPr>
              <w:spacing w:before="120" w:after="120"/>
              <w:jc w:val="both"/>
              <w:rPr>
                <w:rFonts w:ascii="Tahoma" w:hAnsi="Tahoma" w:cs="Tahoma"/>
                <w:color w:val="auto"/>
                <w:sz w:val="21"/>
                <w:szCs w:val="21"/>
              </w:rPr>
            </w:pPr>
          </w:p>
        </w:tc>
      </w:tr>
      <w:tr w:rsidR="00ED2E36" w:rsidRPr="00352227" w14:paraId="3FE30B48" w14:textId="77777777" w:rsidTr="00430A2F">
        <w:tc>
          <w:tcPr>
            <w:tcW w:w="1495" w:type="dxa"/>
          </w:tcPr>
          <w:p w14:paraId="3FE30B45" w14:textId="77777777" w:rsidR="00ED2E36" w:rsidRPr="00352227" w:rsidRDefault="00ED2E36" w:rsidP="00430A2F">
            <w:pPr>
              <w:spacing w:before="120" w:after="120"/>
              <w:jc w:val="both"/>
              <w:rPr>
                <w:rFonts w:ascii="Tahoma" w:hAnsi="Tahoma" w:cs="Tahoma"/>
                <w:color w:val="auto"/>
                <w:sz w:val="21"/>
                <w:szCs w:val="21"/>
              </w:rPr>
            </w:pPr>
          </w:p>
        </w:tc>
        <w:tc>
          <w:tcPr>
            <w:tcW w:w="3603" w:type="dxa"/>
          </w:tcPr>
          <w:p w14:paraId="3FE30B46" w14:textId="77777777" w:rsidR="00ED2E36" w:rsidRPr="00352227" w:rsidRDefault="00ED2E36" w:rsidP="00430A2F">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B47" w14:textId="77777777" w:rsidR="00ED2E36" w:rsidRPr="00352227" w:rsidRDefault="00ED2E36" w:rsidP="00430A2F">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bl>
    <w:p w14:paraId="3FE30B49" w14:textId="77777777" w:rsidR="00ED2E36" w:rsidRPr="00352227" w:rsidRDefault="00ED2E36" w:rsidP="00ED2E36">
      <w:pPr>
        <w:autoSpaceDE w:val="0"/>
        <w:autoSpaceDN w:val="0"/>
        <w:adjustRightInd w:val="0"/>
        <w:spacing w:after="120"/>
        <w:jc w:val="both"/>
        <w:rPr>
          <w:rFonts w:ascii="Tahoma" w:hAnsi="Tahoma" w:cs="Tahoma"/>
          <w:sz w:val="21"/>
          <w:szCs w:val="21"/>
        </w:rPr>
      </w:pPr>
    </w:p>
    <w:p w14:paraId="3FE30B4A" w14:textId="77777777" w:rsidR="00ED2E36" w:rsidRPr="00352227" w:rsidRDefault="00ED2E36" w:rsidP="00ED2E36">
      <w:pPr>
        <w:autoSpaceDE w:val="0"/>
        <w:autoSpaceDN w:val="0"/>
        <w:adjustRightInd w:val="0"/>
        <w:spacing w:after="120"/>
        <w:jc w:val="both"/>
        <w:rPr>
          <w:rFonts w:ascii="Tahoma" w:hAnsi="Tahoma" w:cs="Tahoma"/>
          <w:sz w:val="21"/>
          <w:szCs w:val="21"/>
        </w:rPr>
      </w:pPr>
      <w:r w:rsidRPr="00352227">
        <w:rPr>
          <w:rFonts w:ascii="Tahoma" w:hAnsi="Tahoma" w:cs="Tahoma"/>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3FE30B4B" w14:textId="77777777" w:rsidR="00ED2E36" w:rsidRPr="00352227" w:rsidRDefault="00ED2E36" w:rsidP="00ED2E36">
      <w:pPr>
        <w:autoSpaceDE w:val="0"/>
        <w:autoSpaceDN w:val="0"/>
        <w:adjustRightInd w:val="0"/>
        <w:spacing w:after="120"/>
        <w:jc w:val="both"/>
        <w:rPr>
          <w:rFonts w:ascii="Tahoma" w:hAnsi="Tahoma" w:cs="Tahoma"/>
          <w:sz w:val="21"/>
          <w:szCs w:val="21"/>
        </w:rPr>
      </w:pPr>
      <w:r w:rsidRPr="00352227">
        <w:rPr>
          <w:rFonts w:ascii="Tahoma" w:hAnsi="Tahoma" w:cs="Tahoma"/>
          <w:sz w:val="21"/>
          <w:szCs w:val="21"/>
        </w:rPr>
        <w:t>cégnév:</w:t>
      </w:r>
    </w:p>
    <w:p w14:paraId="3FE30B4C" w14:textId="77777777" w:rsidR="00ED2E36" w:rsidRPr="00352227" w:rsidRDefault="00ED2E36" w:rsidP="00ED2E36">
      <w:pPr>
        <w:autoSpaceDE w:val="0"/>
        <w:autoSpaceDN w:val="0"/>
        <w:adjustRightInd w:val="0"/>
        <w:spacing w:after="120"/>
        <w:jc w:val="both"/>
        <w:rPr>
          <w:rFonts w:ascii="Tahoma" w:hAnsi="Tahoma" w:cs="Tahoma"/>
          <w:sz w:val="21"/>
          <w:szCs w:val="21"/>
        </w:rPr>
      </w:pPr>
      <w:r w:rsidRPr="00352227">
        <w:rPr>
          <w:rFonts w:ascii="Tahoma" w:hAnsi="Tahoma" w:cs="Tahoma"/>
          <w:sz w:val="21"/>
          <w:szCs w:val="21"/>
        </w:rPr>
        <w:t>székhely:</w:t>
      </w:r>
    </w:p>
    <w:p w14:paraId="3FE30B4D" w14:textId="77777777" w:rsidR="00ED2E36" w:rsidRPr="00352227" w:rsidRDefault="00ED2E36" w:rsidP="00ED2E36">
      <w:pPr>
        <w:autoSpaceDE w:val="0"/>
        <w:autoSpaceDN w:val="0"/>
        <w:adjustRightInd w:val="0"/>
        <w:spacing w:after="120"/>
        <w:jc w:val="both"/>
        <w:rPr>
          <w:rFonts w:ascii="Tahoma" w:hAnsi="Tahoma" w:cs="Tahoma"/>
          <w:sz w:val="21"/>
          <w:szCs w:val="21"/>
        </w:rPr>
      </w:pPr>
      <w:r w:rsidRPr="00352227">
        <w:rPr>
          <w:rFonts w:ascii="Tahoma" w:hAnsi="Tahoma" w:cs="Tahoma"/>
          <w:sz w:val="21"/>
          <w:szCs w:val="21"/>
        </w:rPr>
        <w:t>Fenti szervezet(ek) vonatkozásában a Kbt. 62. § (1) bekezdés k) pont kc) alpontjában foglalt kizáró feltétel nem áll fenn.</w:t>
      </w:r>
    </w:p>
    <w:tbl>
      <w:tblPr>
        <w:tblW w:w="0" w:type="auto"/>
        <w:tblLook w:val="04A0" w:firstRow="1" w:lastRow="0" w:firstColumn="1" w:lastColumn="0" w:noHBand="0" w:noVBand="1"/>
      </w:tblPr>
      <w:tblGrid>
        <w:gridCol w:w="1495"/>
        <w:gridCol w:w="3603"/>
        <w:gridCol w:w="4390"/>
      </w:tblGrid>
      <w:tr w:rsidR="009F7D11" w:rsidRPr="00352227" w14:paraId="3FE30B4F" w14:textId="77777777" w:rsidTr="00523AFC">
        <w:tc>
          <w:tcPr>
            <w:tcW w:w="9488" w:type="dxa"/>
            <w:gridSpan w:val="3"/>
          </w:tcPr>
          <w:p w14:paraId="3FE30B4E" w14:textId="77777777" w:rsidR="009F7D11" w:rsidRPr="00352227" w:rsidRDefault="009F7D11"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F7D11" w:rsidRPr="00352227" w14:paraId="3FE30B53" w14:textId="77777777" w:rsidTr="00523AFC">
        <w:tc>
          <w:tcPr>
            <w:tcW w:w="1495" w:type="dxa"/>
          </w:tcPr>
          <w:p w14:paraId="3FE30B50" w14:textId="77777777" w:rsidR="009F7D11" w:rsidRPr="00352227" w:rsidRDefault="009F7D11" w:rsidP="007E7816">
            <w:pPr>
              <w:spacing w:before="120" w:after="120"/>
              <w:jc w:val="both"/>
              <w:rPr>
                <w:rFonts w:ascii="Tahoma" w:hAnsi="Tahoma" w:cs="Tahoma"/>
                <w:color w:val="auto"/>
                <w:sz w:val="21"/>
                <w:szCs w:val="21"/>
              </w:rPr>
            </w:pPr>
          </w:p>
        </w:tc>
        <w:tc>
          <w:tcPr>
            <w:tcW w:w="3603" w:type="dxa"/>
          </w:tcPr>
          <w:p w14:paraId="3FE30B51" w14:textId="77777777" w:rsidR="009F7D11" w:rsidRPr="00352227" w:rsidRDefault="009F7D11" w:rsidP="007E7816">
            <w:pPr>
              <w:spacing w:before="120" w:after="120"/>
              <w:jc w:val="both"/>
              <w:rPr>
                <w:rFonts w:ascii="Tahoma" w:hAnsi="Tahoma" w:cs="Tahoma"/>
                <w:color w:val="auto"/>
                <w:sz w:val="21"/>
                <w:szCs w:val="21"/>
              </w:rPr>
            </w:pPr>
          </w:p>
        </w:tc>
        <w:tc>
          <w:tcPr>
            <w:tcW w:w="4390" w:type="dxa"/>
            <w:tcBorders>
              <w:bottom w:val="single" w:sz="4" w:space="0" w:color="auto"/>
            </w:tcBorders>
          </w:tcPr>
          <w:p w14:paraId="3FE30B52" w14:textId="77777777" w:rsidR="009F7D11" w:rsidRPr="00352227" w:rsidRDefault="009F7D11" w:rsidP="007E7816">
            <w:pPr>
              <w:spacing w:before="120" w:after="120"/>
              <w:jc w:val="both"/>
              <w:rPr>
                <w:rFonts w:ascii="Tahoma" w:hAnsi="Tahoma" w:cs="Tahoma"/>
                <w:color w:val="auto"/>
                <w:sz w:val="21"/>
                <w:szCs w:val="21"/>
              </w:rPr>
            </w:pPr>
          </w:p>
        </w:tc>
      </w:tr>
      <w:tr w:rsidR="009F7D11" w:rsidRPr="00352227" w14:paraId="3FE30B57" w14:textId="77777777" w:rsidTr="00523AFC">
        <w:tc>
          <w:tcPr>
            <w:tcW w:w="1495" w:type="dxa"/>
          </w:tcPr>
          <w:p w14:paraId="3FE30B54" w14:textId="77777777" w:rsidR="009F7D11" w:rsidRPr="00352227" w:rsidRDefault="009F7D11" w:rsidP="007E7816">
            <w:pPr>
              <w:spacing w:before="120" w:after="120"/>
              <w:jc w:val="both"/>
              <w:rPr>
                <w:rFonts w:ascii="Tahoma" w:hAnsi="Tahoma" w:cs="Tahoma"/>
                <w:color w:val="auto"/>
                <w:sz w:val="21"/>
                <w:szCs w:val="21"/>
              </w:rPr>
            </w:pPr>
          </w:p>
        </w:tc>
        <w:tc>
          <w:tcPr>
            <w:tcW w:w="3603" w:type="dxa"/>
          </w:tcPr>
          <w:p w14:paraId="3FE30B55" w14:textId="77777777" w:rsidR="009F7D11" w:rsidRPr="00352227" w:rsidRDefault="009F7D11" w:rsidP="007E7816">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B56" w14:textId="77777777" w:rsidR="009F7D11" w:rsidRPr="00352227" w:rsidRDefault="009F7D11"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bl>
    <w:p w14:paraId="3FE30B58" w14:textId="77777777" w:rsidR="00FD106C" w:rsidRPr="00352227" w:rsidRDefault="00900437" w:rsidP="007E7816">
      <w:pPr>
        <w:tabs>
          <w:tab w:val="center" w:pos="6521"/>
        </w:tabs>
        <w:spacing w:before="120" w:after="120"/>
        <w:jc w:val="both"/>
        <w:rPr>
          <w:rFonts w:ascii="Tahoma" w:hAnsi="Tahoma" w:cs="Tahoma"/>
          <w:b/>
          <w:color w:val="auto"/>
          <w:sz w:val="21"/>
          <w:szCs w:val="21"/>
        </w:rPr>
      </w:pPr>
      <w:r w:rsidRPr="00352227">
        <w:rPr>
          <w:rFonts w:ascii="Tahoma" w:hAnsi="Tahoma" w:cs="Tahoma"/>
          <w:b/>
          <w:color w:val="auto"/>
          <w:sz w:val="21"/>
          <w:szCs w:val="21"/>
        </w:rPr>
        <w:br w:type="page"/>
      </w:r>
    </w:p>
    <w:p w14:paraId="3FE30B59" w14:textId="77777777" w:rsidR="00E53183" w:rsidRPr="00352227" w:rsidRDefault="00E53183" w:rsidP="00E53183">
      <w:pPr>
        <w:spacing w:before="120" w:after="120"/>
        <w:ind w:left="7080"/>
        <w:rPr>
          <w:rFonts w:ascii="Tahoma" w:hAnsi="Tahoma" w:cs="Tahoma"/>
          <w:b/>
          <w:sz w:val="21"/>
          <w:szCs w:val="21"/>
        </w:rPr>
      </w:pPr>
      <w:r w:rsidRPr="00352227">
        <w:rPr>
          <w:rFonts w:ascii="Tahoma" w:hAnsi="Tahoma" w:cs="Tahoma"/>
          <w:b/>
          <w:sz w:val="21"/>
          <w:szCs w:val="21"/>
        </w:rPr>
        <w:lastRenderedPageBreak/>
        <w:t>5/B. számú melléklet</w:t>
      </w:r>
    </w:p>
    <w:p w14:paraId="3FE30B5A" w14:textId="77777777" w:rsidR="00E53183" w:rsidRPr="00352227" w:rsidRDefault="00E53183" w:rsidP="00E53183">
      <w:pPr>
        <w:spacing w:before="120" w:after="120"/>
        <w:jc w:val="center"/>
        <w:rPr>
          <w:rFonts w:ascii="Tahoma" w:hAnsi="Tahoma" w:cs="Tahoma"/>
          <w:b/>
          <w:smallCaps/>
          <w:sz w:val="21"/>
          <w:szCs w:val="21"/>
        </w:rPr>
      </w:pPr>
      <w:r w:rsidRPr="00352227">
        <w:rPr>
          <w:rFonts w:ascii="Tahoma" w:hAnsi="Tahoma" w:cs="Tahoma"/>
          <w:b/>
          <w:smallCaps/>
          <w:sz w:val="21"/>
          <w:szCs w:val="21"/>
        </w:rPr>
        <w:t>NYILATKOZAT</w:t>
      </w:r>
    </w:p>
    <w:p w14:paraId="3FE30B5B" w14:textId="77777777" w:rsidR="00E53183" w:rsidRPr="00352227" w:rsidRDefault="00E53183" w:rsidP="00E53183">
      <w:pPr>
        <w:spacing w:before="120" w:after="120"/>
        <w:jc w:val="center"/>
        <w:rPr>
          <w:rFonts w:ascii="Tahoma" w:hAnsi="Tahoma" w:cs="Tahoma"/>
          <w:b/>
          <w:sz w:val="21"/>
          <w:szCs w:val="21"/>
        </w:rPr>
      </w:pPr>
      <w:r w:rsidRPr="00352227">
        <w:rPr>
          <w:rFonts w:ascii="Tahoma" w:hAnsi="Tahoma" w:cs="Tahoma"/>
          <w:b/>
          <w:sz w:val="21"/>
          <w:szCs w:val="21"/>
        </w:rPr>
        <w:t>a kizáró okok vonatkozásában</w:t>
      </w:r>
      <w:r w:rsidRPr="00352227">
        <w:rPr>
          <w:rStyle w:val="Lbjegyzet-hivatkozs"/>
          <w:rFonts w:ascii="Tahoma" w:hAnsi="Tahoma" w:cs="Tahoma"/>
          <w:sz w:val="21"/>
          <w:szCs w:val="21"/>
        </w:rPr>
        <w:footnoteReference w:id="63"/>
      </w:r>
    </w:p>
    <w:p w14:paraId="3FE30B5C" w14:textId="77777777" w:rsidR="00E53183" w:rsidRPr="00352227" w:rsidRDefault="00E53183" w:rsidP="00E53183">
      <w:pPr>
        <w:autoSpaceDE w:val="0"/>
        <w:autoSpaceDN w:val="0"/>
        <w:adjustRightInd w:val="0"/>
        <w:spacing w:before="120" w:after="120"/>
        <w:jc w:val="both"/>
        <w:rPr>
          <w:rFonts w:ascii="Tahoma" w:hAnsi="Tahoma" w:cs="Tahoma"/>
          <w:sz w:val="21"/>
          <w:szCs w:val="21"/>
        </w:rPr>
      </w:pPr>
      <w:r w:rsidRPr="00352227">
        <w:rPr>
          <w:rFonts w:ascii="Tahoma" w:hAnsi="Tahoma" w:cs="Tahoma"/>
          <w:sz w:val="21"/>
          <w:szCs w:val="21"/>
        </w:rPr>
        <w:t xml:space="preserve">Alulírott …………………………………………………………………, mint a(z) ……………….………………….............................................................. (székhely: ………...................................…….......................................) ajánlattevő szervezet cégjegyzésre jogosult képviselője a </w:t>
      </w:r>
      <w:r w:rsidRPr="00352227">
        <w:rPr>
          <w:rFonts w:ascii="Tahoma" w:hAnsi="Tahoma" w:cs="Tahoma"/>
          <w:b/>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sz w:val="21"/>
          <w:szCs w:val="21"/>
        </w:rPr>
        <w:t>”</w:t>
      </w:r>
      <w:r w:rsidRPr="00352227">
        <w:rPr>
          <w:rFonts w:ascii="Tahoma" w:hAnsi="Tahoma" w:cs="Tahoma"/>
          <w:sz w:val="21"/>
          <w:szCs w:val="21"/>
        </w:rPr>
        <w:t xml:space="preserve"> tárgyban kiírt közbeszerzési eljárás során az alábbi nyilatkozatot teszem a kizáró okok vonatkozásában:</w:t>
      </w:r>
    </w:p>
    <w:p w14:paraId="3FE30B5D" w14:textId="77777777" w:rsidR="00E53183" w:rsidRPr="00352227" w:rsidRDefault="00E53183" w:rsidP="00E53183">
      <w:pPr>
        <w:spacing w:after="120"/>
        <w:jc w:val="both"/>
        <w:rPr>
          <w:rFonts w:ascii="Tahoma" w:hAnsi="Tahoma" w:cs="Tahoma"/>
          <w:sz w:val="21"/>
          <w:szCs w:val="21"/>
        </w:rPr>
      </w:pPr>
      <w:r w:rsidRPr="00352227">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3FE30B5E" w14:textId="77777777" w:rsidR="00E53183" w:rsidRPr="00352227" w:rsidRDefault="00E53183" w:rsidP="00E53183">
      <w:pPr>
        <w:spacing w:after="120"/>
        <w:jc w:val="both"/>
        <w:rPr>
          <w:rFonts w:ascii="Tahoma" w:hAnsi="Tahoma" w:cs="Tahoma"/>
          <w:b/>
          <w:sz w:val="21"/>
          <w:szCs w:val="21"/>
        </w:rPr>
      </w:pPr>
      <w:r w:rsidRPr="00352227">
        <w:rPr>
          <w:rFonts w:ascii="Tahoma" w:hAnsi="Tahoma" w:cs="Tahoma"/>
          <w:b/>
          <w:sz w:val="21"/>
          <w:szCs w:val="21"/>
        </w:rPr>
        <w:t>Kbt. 62. § (2) bekezdés:</w:t>
      </w:r>
    </w:p>
    <w:p w14:paraId="3FE30B5F" w14:textId="77777777" w:rsidR="00E53183" w:rsidRPr="00352227" w:rsidRDefault="00E53183" w:rsidP="00E53183">
      <w:pPr>
        <w:spacing w:after="120"/>
        <w:jc w:val="both"/>
        <w:rPr>
          <w:rFonts w:ascii="Tahoma" w:hAnsi="Tahoma" w:cs="Tahoma"/>
          <w:sz w:val="21"/>
          <w:szCs w:val="21"/>
        </w:rPr>
      </w:pPr>
      <w:r w:rsidRPr="00352227">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3FE30B60" w14:textId="77777777" w:rsidR="00E53183" w:rsidRPr="00352227" w:rsidRDefault="00E53183" w:rsidP="00E53183">
      <w:pPr>
        <w:spacing w:after="120"/>
        <w:jc w:val="both"/>
        <w:rPr>
          <w:rFonts w:ascii="Tahoma" w:hAnsi="Tahoma" w:cs="Tahoma"/>
          <w:sz w:val="21"/>
          <w:szCs w:val="21"/>
        </w:rPr>
      </w:pPr>
      <w:r w:rsidRPr="00352227">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3FE30B61" w14:textId="77777777" w:rsidR="00E53183" w:rsidRPr="00352227" w:rsidRDefault="00E53183" w:rsidP="00E53183">
      <w:pPr>
        <w:autoSpaceDE w:val="0"/>
        <w:autoSpaceDN w:val="0"/>
        <w:adjustRightInd w:val="0"/>
        <w:spacing w:before="120" w:after="120"/>
        <w:jc w:val="both"/>
        <w:rPr>
          <w:rFonts w:ascii="Tahoma" w:hAnsi="Tahoma" w:cs="Tahoma"/>
          <w:sz w:val="21"/>
          <w:szCs w:val="21"/>
        </w:rPr>
      </w:pPr>
    </w:p>
    <w:tbl>
      <w:tblPr>
        <w:tblW w:w="0" w:type="auto"/>
        <w:tblLook w:val="04A0" w:firstRow="1" w:lastRow="0" w:firstColumn="1" w:lastColumn="0" w:noHBand="0" w:noVBand="1"/>
      </w:tblPr>
      <w:tblGrid>
        <w:gridCol w:w="1495"/>
        <w:gridCol w:w="3603"/>
        <w:gridCol w:w="4390"/>
      </w:tblGrid>
      <w:tr w:rsidR="00E53183" w:rsidRPr="00352227" w14:paraId="3FE30B63" w14:textId="77777777" w:rsidTr="00E53183">
        <w:tc>
          <w:tcPr>
            <w:tcW w:w="9488" w:type="dxa"/>
            <w:gridSpan w:val="3"/>
          </w:tcPr>
          <w:p w14:paraId="3FE30B62" w14:textId="77777777" w:rsidR="00E53183" w:rsidRPr="00352227" w:rsidRDefault="00E53183" w:rsidP="00E53183">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E53183" w:rsidRPr="00352227" w14:paraId="3FE30B67" w14:textId="77777777" w:rsidTr="00E53183">
        <w:tc>
          <w:tcPr>
            <w:tcW w:w="1495" w:type="dxa"/>
          </w:tcPr>
          <w:p w14:paraId="3FE30B64" w14:textId="77777777" w:rsidR="00E53183" w:rsidRPr="00352227" w:rsidRDefault="00E53183" w:rsidP="00E53183">
            <w:pPr>
              <w:spacing w:before="120" w:after="120"/>
              <w:jc w:val="both"/>
              <w:rPr>
                <w:rFonts w:ascii="Tahoma" w:hAnsi="Tahoma" w:cs="Tahoma"/>
                <w:color w:val="auto"/>
                <w:sz w:val="21"/>
                <w:szCs w:val="21"/>
              </w:rPr>
            </w:pPr>
          </w:p>
        </w:tc>
        <w:tc>
          <w:tcPr>
            <w:tcW w:w="3603" w:type="dxa"/>
          </w:tcPr>
          <w:p w14:paraId="3FE30B65" w14:textId="77777777" w:rsidR="00E53183" w:rsidRPr="00352227" w:rsidRDefault="00E53183" w:rsidP="00E53183">
            <w:pPr>
              <w:spacing w:before="120" w:after="120"/>
              <w:jc w:val="both"/>
              <w:rPr>
                <w:rFonts w:ascii="Tahoma" w:hAnsi="Tahoma" w:cs="Tahoma"/>
                <w:color w:val="auto"/>
                <w:sz w:val="21"/>
                <w:szCs w:val="21"/>
              </w:rPr>
            </w:pPr>
          </w:p>
        </w:tc>
        <w:tc>
          <w:tcPr>
            <w:tcW w:w="4390" w:type="dxa"/>
            <w:tcBorders>
              <w:bottom w:val="single" w:sz="4" w:space="0" w:color="auto"/>
            </w:tcBorders>
          </w:tcPr>
          <w:p w14:paraId="3FE30B66" w14:textId="77777777" w:rsidR="00E53183" w:rsidRPr="00352227" w:rsidRDefault="00E53183" w:rsidP="00E53183">
            <w:pPr>
              <w:spacing w:before="120" w:after="120"/>
              <w:jc w:val="both"/>
              <w:rPr>
                <w:rFonts w:ascii="Tahoma" w:hAnsi="Tahoma" w:cs="Tahoma"/>
                <w:color w:val="auto"/>
                <w:sz w:val="21"/>
                <w:szCs w:val="21"/>
              </w:rPr>
            </w:pPr>
          </w:p>
        </w:tc>
      </w:tr>
      <w:tr w:rsidR="00E53183" w:rsidRPr="00352227" w14:paraId="3FE30B6B" w14:textId="77777777" w:rsidTr="00E53183">
        <w:tc>
          <w:tcPr>
            <w:tcW w:w="1495" w:type="dxa"/>
          </w:tcPr>
          <w:p w14:paraId="3FE30B68" w14:textId="77777777" w:rsidR="00E53183" w:rsidRPr="00352227" w:rsidRDefault="00E53183" w:rsidP="00E53183">
            <w:pPr>
              <w:spacing w:before="120" w:after="120"/>
              <w:jc w:val="both"/>
              <w:rPr>
                <w:rFonts w:ascii="Tahoma" w:hAnsi="Tahoma" w:cs="Tahoma"/>
                <w:color w:val="auto"/>
                <w:sz w:val="21"/>
                <w:szCs w:val="21"/>
              </w:rPr>
            </w:pPr>
          </w:p>
        </w:tc>
        <w:tc>
          <w:tcPr>
            <w:tcW w:w="3603" w:type="dxa"/>
          </w:tcPr>
          <w:p w14:paraId="3FE30B69" w14:textId="77777777" w:rsidR="00E53183" w:rsidRPr="00352227" w:rsidRDefault="00E53183" w:rsidP="00E53183">
            <w:pPr>
              <w:spacing w:before="120" w:after="120"/>
              <w:jc w:val="both"/>
              <w:rPr>
                <w:rFonts w:ascii="Tahoma" w:hAnsi="Tahoma" w:cs="Tahoma"/>
                <w:color w:val="auto"/>
                <w:sz w:val="21"/>
                <w:szCs w:val="21"/>
              </w:rPr>
            </w:pPr>
          </w:p>
        </w:tc>
        <w:tc>
          <w:tcPr>
            <w:tcW w:w="4390" w:type="dxa"/>
            <w:tcBorders>
              <w:top w:val="single" w:sz="4" w:space="0" w:color="auto"/>
            </w:tcBorders>
            <w:vAlign w:val="center"/>
          </w:tcPr>
          <w:p w14:paraId="3FE30B6A" w14:textId="77777777" w:rsidR="00E53183" w:rsidRPr="00352227" w:rsidRDefault="00E53183" w:rsidP="00E53183">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r w:rsidR="00E53183" w:rsidRPr="00352227" w14:paraId="3FE30B6F" w14:textId="77777777" w:rsidTr="00E53183">
        <w:tc>
          <w:tcPr>
            <w:tcW w:w="1495" w:type="dxa"/>
          </w:tcPr>
          <w:p w14:paraId="3FE30B6C" w14:textId="77777777" w:rsidR="00E53183" w:rsidRPr="00352227" w:rsidRDefault="00E53183" w:rsidP="00E53183">
            <w:pPr>
              <w:spacing w:before="120" w:after="120"/>
              <w:jc w:val="both"/>
              <w:rPr>
                <w:rFonts w:ascii="Tahoma" w:hAnsi="Tahoma" w:cs="Tahoma"/>
                <w:color w:val="auto"/>
                <w:sz w:val="21"/>
                <w:szCs w:val="21"/>
              </w:rPr>
            </w:pPr>
          </w:p>
        </w:tc>
        <w:tc>
          <w:tcPr>
            <w:tcW w:w="3603" w:type="dxa"/>
          </w:tcPr>
          <w:p w14:paraId="3FE30B6D" w14:textId="77777777" w:rsidR="00E53183" w:rsidRPr="00352227" w:rsidRDefault="00E53183" w:rsidP="00E53183">
            <w:pPr>
              <w:spacing w:before="120" w:after="120"/>
              <w:jc w:val="both"/>
              <w:rPr>
                <w:rFonts w:ascii="Tahoma" w:hAnsi="Tahoma" w:cs="Tahoma"/>
                <w:color w:val="auto"/>
                <w:sz w:val="21"/>
                <w:szCs w:val="21"/>
              </w:rPr>
            </w:pPr>
          </w:p>
        </w:tc>
        <w:tc>
          <w:tcPr>
            <w:tcW w:w="4390" w:type="dxa"/>
          </w:tcPr>
          <w:p w14:paraId="3FE30B6E" w14:textId="77777777" w:rsidR="00E53183" w:rsidRPr="00352227" w:rsidRDefault="00E53183" w:rsidP="00E53183">
            <w:pPr>
              <w:spacing w:before="120" w:after="120"/>
              <w:jc w:val="both"/>
              <w:rPr>
                <w:rFonts w:ascii="Tahoma" w:hAnsi="Tahoma" w:cs="Tahoma"/>
                <w:color w:val="auto"/>
                <w:sz w:val="21"/>
                <w:szCs w:val="21"/>
              </w:rPr>
            </w:pPr>
          </w:p>
        </w:tc>
      </w:tr>
    </w:tbl>
    <w:p w14:paraId="3FE30B70" w14:textId="77777777" w:rsidR="00E53183" w:rsidRPr="00352227" w:rsidRDefault="00E53183" w:rsidP="00E53183">
      <w:pPr>
        <w:tabs>
          <w:tab w:val="center" w:pos="6521"/>
        </w:tabs>
        <w:spacing w:before="120" w:after="120"/>
        <w:jc w:val="both"/>
        <w:rPr>
          <w:rFonts w:ascii="Tahoma" w:hAnsi="Tahoma" w:cs="Tahoma"/>
          <w:b/>
          <w:color w:val="auto"/>
          <w:sz w:val="21"/>
          <w:szCs w:val="21"/>
        </w:rPr>
      </w:pPr>
      <w:r w:rsidRPr="00352227">
        <w:rPr>
          <w:rFonts w:ascii="Tahoma" w:hAnsi="Tahoma" w:cs="Tahoma"/>
          <w:b/>
          <w:color w:val="auto"/>
          <w:sz w:val="21"/>
          <w:szCs w:val="21"/>
        </w:rPr>
        <w:br w:type="page"/>
      </w:r>
    </w:p>
    <w:p w14:paraId="3FE30B71" w14:textId="77777777" w:rsidR="009961D3" w:rsidRPr="00352227" w:rsidRDefault="009961D3" w:rsidP="009961D3">
      <w:pPr>
        <w:tabs>
          <w:tab w:val="right" w:pos="0"/>
          <w:tab w:val="right" w:pos="9026"/>
        </w:tabs>
        <w:spacing w:before="120" w:after="120"/>
        <w:jc w:val="right"/>
        <w:outlineLvl w:val="0"/>
        <w:rPr>
          <w:rFonts w:ascii="Tahoma" w:hAnsi="Tahoma" w:cs="Tahoma"/>
          <w:b/>
          <w:bCs/>
          <w:sz w:val="21"/>
          <w:szCs w:val="21"/>
        </w:rPr>
      </w:pPr>
      <w:r w:rsidRPr="00352227">
        <w:rPr>
          <w:rFonts w:ascii="Tahoma" w:hAnsi="Tahoma" w:cs="Tahoma"/>
          <w:b/>
          <w:bCs/>
          <w:sz w:val="21"/>
          <w:szCs w:val="21"/>
        </w:rPr>
        <w:lastRenderedPageBreak/>
        <w:t>6</w:t>
      </w:r>
      <w:r w:rsidR="00D34F95" w:rsidRPr="00352227">
        <w:rPr>
          <w:rFonts w:ascii="Tahoma" w:hAnsi="Tahoma" w:cs="Tahoma"/>
          <w:b/>
          <w:bCs/>
          <w:sz w:val="21"/>
          <w:szCs w:val="21"/>
        </w:rPr>
        <w:t>.</w:t>
      </w:r>
      <w:r w:rsidR="00D16FEC" w:rsidRPr="00352227">
        <w:rPr>
          <w:rFonts w:ascii="Tahoma" w:hAnsi="Tahoma" w:cs="Tahoma"/>
          <w:b/>
          <w:bCs/>
          <w:sz w:val="21"/>
          <w:szCs w:val="21"/>
        </w:rPr>
        <w:t xml:space="preserve"> sz. melléklet</w:t>
      </w:r>
    </w:p>
    <w:p w14:paraId="3FE30B72" w14:textId="77777777" w:rsidR="009961D3" w:rsidRPr="00352227" w:rsidRDefault="009961D3" w:rsidP="009961D3">
      <w:pPr>
        <w:spacing w:after="0"/>
        <w:jc w:val="center"/>
        <w:rPr>
          <w:rFonts w:ascii="Tahoma" w:hAnsi="Tahoma" w:cs="Tahoma"/>
          <w:b/>
          <w:smallCaps/>
          <w:sz w:val="21"/>
          <w:szCs w:val="21"/>
        </w:rPr>
      </w:pPr>
      <w:r w:rsidRPr="00352227">
        <w:rPr>
          <w:rFonts w:ascii="Tahoma" w:hAnsi="Tahoma" w:cs="Tahoma"/>
          <w:b/>
          <w:smallCaps/>
          <w:sz w:val="21"/>
          <w:szCs w:val="21"/>
        </w:rPr>
        <w:t>NYILATKOZAT A SZAKEMEREKRŐL</w:t>
      </w:r>
    </w:p>
    <w:p w14:paraId="3FE30B73" w14:textId="77777777" w:rsidR="009961D3" w:rsidRPr="00352227" w:rsidRDefault="009961D3" w:rsidP="009961D3">
      <w:pPr>
        <w:spacing w:after="0"/>
        <w:jc w:val="center"/>
        <w:rPr>
          <w:rFonts w:ascii="Tahoma" w:hAnsi="Tahoma" w:cs="Tahoma"/>
          <w:b/>
          <w:smallCaps/>
          <w:sz w:val="21"/>
          <w:szCs w:val="21"/>
        </w:rPr>
      </w:pPr>
    </w:p>
    <w:p w14:paraId="3FE30B74" w14:textId="77777777" w:rsidR="009961D3" w:rsidRPr="00352227" w:rsidRDefault="009961D3" w:rsidP="009961D3">
      <w:pPr>
        <w:spacing w:after="120"/>
        <w:jc w:val="center"/>
        <w:rPr>
          <w:rFonts w:ascii="Tahoma" w:hAnsi="Tahoma" w:cs="Tahoma"/>
          <w:sz w:val="21"/>
          <w:szCs w:val="21"/>
        </w:rPr>
      </w:pPr>
      <w:r w:rsidRPr="00352227">
        <w:rPr>
          <w:rFonts w:ascii="Tahoma" w:hAnsi="Tahoma" w:cs="Tahoma"/>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color w:val="auto"/>
          <w:sz w:val="21"/>
          <w:szCs w:val="21"/>
        </w:rPr>
        <w:t>”</w:t>
      </w:r>
    </w:p>
    <w:p w14:paraId="3FE30B75" w14:textId="77777777" w:rsidR="009961D3" w:rsidRPr="00352227" w:rsidRDefault="009961D3" w:rsidP="009961D3">
      <w:pPr>
        <w:spacing w:after="120"/>
        <w:jc w:val="both"/>
        <w:rPr>
          <w:rFonts w:ascii="Tahoma" w:hAnsi="Tahoma" w:cs="Tahoma"/>
          <w:b/>
          <w:sz w:val="21"/>
          <w:szCs w:val="21"/>
        </w:rPr>
      </w:pPr>
      <w:r w:rsidRPr="00352227">
        <w:rPr>
          <w:rFonts w:ascii="Tahoma" w:hAnsi="Tahoma" w:cs="Tahoma"/>
          <w:color w:val="auto"/>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352227">
        <w:rPr>
          <w:rFonts w:ascii="Tahoma" w:hAnsi="Tahoma" w:cs="Tahoma"/>
          <w:sz w:val="21"/>
          <w:szCs w:val="21"/>
          <w:vertAlign w:val="superscript"/>
        </w:rPr>
        <w:footnoteReference w:id="64"/>
      </w:r>
      <w:r w:rsidRPr="00352227">
        <w:rPr>
          <w:rStyle w:val="Lbjegyzet-karakterek"/>
          <w:rFonts w:ascii="Tahoma" w:hAnsi="Tahoma" w:cs="Tahoma"/>
          <w:color w:val="auto"/>
          <w:sz w:val="21"/>
          <w:szCs w:val="21"/>
        </w:rPr>
        <w:t xml:space="preserve"> </w:t>
      </w:r>
      <w:r w:rsidRPr="00352227">
        <w:rPr>
          <w:rFonts w:ascii="Tahoma" w:hAnsi="Tahoma" w:cs="Tahoma"/>
          <w:sz w:val="21"/>
          <w:szCs w:val="21"/>
        </w:rPr>
        <w:t>ezennel kijelentem, hogy a(z) ____ mint ajánlattevő/közös ajánlattevő/</w:t>
      </w:r>
      <w:r w:rsidRPr="00352227">
        <w:rPr>
          <w:rFonts w:ascii="Tahoma" w:hAnsi="Tahoma" w:cs="Tahoma"/>
          <w:color w:val="auto"/>
          <w:sz w:val="21"/>
          <w:szCs w:val="21"/>
        </w:rPr>
        <w:t xml:space="preserve"> az alkalmasság igazolására igénybe vett kapacitást nyújtó gazdasági szereplő </w:t>
      </w:r>
      <w:r w:rsidRPr="00352227">
        <w:rPr>
          <w:rFonts w:ascii="Tahoma" w:hAnsi="Tahoma" w:cs="Tahoma"/>
          <w:sz w:val="21"/>
          <w:szCs w:val="21"/>
        </w:rPr>
        <w:t>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961D3" w:rsidRPr="00352227" w14:paraId="3FE30B7B" w14:textId="77777777" w:rsidTr="00265415">
        <w:trPr>
          <w:trHeight w:val="253"/>
        </w:trPr>
        <w:tc>
          <w:tcPr>
            <w:tcW w:w="1527" w:type="dxa"/>
            <w:tcBorders>
              <w:top w:val="thickThinLargeGap" w:sz="6" w:space="0" w:color="000000"/>
              <w:left w:val="thickThinLargeGap" w:sz="6" w:space="0" w:color="000000"/>
              <w:bottom w:val="thickThinLargeGap" w:sz="6" w:space="0" w:color="000000"/>
            </w:tcBorders>
            <w:shd w:val="clear" w:color="auto" w:fill="ACB9CA" w:themeFill="text2" w:themeFillTint="66"/>
            <w:vAlign w:val="center"/>
          </w:tcPr>
          <w:p w14:paraId="3FE30B76" w14:textId="77777777" w:rsidR="009961D3" w:rsidRPr="00352227" w:rsidRDefault="009961D3" w:rsidP="005F4243">
            <w:pPr>
              <w:spacing w:after="120"/>
              <w:jc w:val="center"/>
              <w:rPr>
                <w:rFonts w:ascii="Tahoma" w:hAnsi="Tahoma" w:cs="Tahoma"/>
                <w:b/>
                <w:sz w:val="16"/>
                <w:szCs w:val="16"/>
              </w:rPr>
            </w:pPr>
            <w:r w:rsidRPr="00352227">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ACB9CA" w:themeFill="text2" w:themeFillTint="66"/>
            <w:vAlign w:val="center"/>
          </w:tcPr>
          <w:p w14:paraId="3FE30B77" w14:textId="77777777" w:rsidR="009961D3" w:rsidRPr="00352227" w:rsidRDefault="009961D3" w:rsidP="005F4243">
            <w:pPr>
              <w:spacing w:after="120"/>
              <w:jc w:val="center"/>
              <w:rPr>
                <w:rFonts w:ascii="Tahoma" w:hAnsi="Tahoma" w:cs="Tahoma"/>
                <w:b/>
                <w:sz w:val="16"/>
                <w:szCs w:val="16"/>
              </w:rPr>
            </w:pPr>
            <w:r w:rsidRPr="00352227">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ACB9CA" w:themeFill="text2" w:themeFillTint="66"/>
            <w:vAlign w:val="center"/>
          </w:tcPr>
          <w:p w14:paraId="3FE30B78" w14:textId="77777777" w:rsidR="009961D3" w:rsidRPr="00352227" w:rsidRDefault="009961D3" w:rsidP="005F4243">
            <w:pPr>
              <w:spacing w:after="120"/>
              <w:jc w:val="center"/>
              <w:rPr>
                <w:rFonts w:ascii="Tahoma" w:hAnsi="Tahoma" w:cs="Tahoma"/>
                <w:b/>
                <w:sz w:val="16"/>
                <w:szCs w:val="16"/>
              </w:rPr>
            </w:pPr>
            <w:r w:rsidRPr="00352227">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ACB9CA" w:themeFill="text2" w:themeFillTint="66"/>
            <w:vAlign w:val="center"/>
          </w:tcPr>
          <w:p w14:paraId="3FE30B79" w14:textId="77777777" w:rsidR="009961D3" w:rsidRPr="00352227" w:rsidRDefault="009961D3" w:rsidP="005F4243">
            <w:pPr>
              <w:spacing w:after="120"/>
              <w:jc w:val="center"/>
              <w:rPr>
                <w:rFonts w:ascii="Tahoma" w:hAnsi="Tahoma" w:cs="Tahoma"/>
                <w:sz w:val="16"/>
                <w:szCs w:val="16"/>
              </w:rPr>
            </w:pPr>
            <w:r w:rsidRPr="00352227">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tcPr>
          <w:p w14:paraId="3FE30B7A" w14:textId="77777777" w:rsidR="009961D3" w:rsidRPr="00352227" w:rsidRDefault="009961D3" w:rsidP="005F4243">
            <w:pPr>
              <w:spacing w:after="120"/>
              <w:jc w:val="center"/>
              <w:rPr>
                <w:rFonts w:ascii="Tahoma" w:hAnsi="Tahoma" w:cs="Tahoma"/>
                <w:sz w:val="16"/>
                <w:szCs w:val="16"/>
              </w:rPr>
            </w:pPr>
            <w:r w:rsidRPr="00352227">
              <w:rPr>
                <w:rFonts w:ascii="Tahoma" w:hAnsi="Tahoma" w:cs="Tahoma"/>
                <w:b/>
                <w:sz w:val="16"/>
                <w:szCs w:val="16"/>
              </w:rPr>
              <w:t>Mely alkalmassági feltételnek való megfeleléshez kerül bemutatásra?</w:t>
            </w:r>
          </w:p>
        </w:tc>
      </w:tr>
      <w:tr w:rsidR="009961D3" w:rsidRPr="00352227" w14:paraId="3FE30B8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7C"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7D"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7E"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7F"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80" w14:textId="77777777" w:rsidR="009961D3" w:rsidRPr="00352227" w:rsidRDefault="009961D3" w:rsidP="005F4243">
            <w:pPr>
              <w:snapToGrid w:val="0"/>
              <w:spacing w:after="120"/>
              <w:jc w:val="center"/>
              <w:rPr>
                <w:rFonts w:ascii="Tahoma" w:hAnsi="Tahoma" w:cs="Tahoma"/>
                <w:sz w:val="16"/>
                <w:szCs w:val="16"/>
              </w:rPr>
            </w:pPr>
          </w:p>
        </w:tc>
      </w:tr>
      <w:tr w:rsidR="009961D3" w:rsidRPr="00352227" w14:paraId="3FE30B87"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82"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83"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84"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85"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86" w14:textId="77777777" w:rsidR="009961D3" w:rsidRPr="00352227" w:rsidRDefault="009961D3" w:rsidP="005F4243">
            <w:pPr>
              <w:snapToGrid w:val="0"/>
              <w:spacing w:after="120"/>
              <w:jc w:val="center"/>
              <w:rPr>
                <w:rFonts w:ascii="Tahoma" w:hAnsi="Tahoma" w:cs="Tahoma"/>
                <w:sz w:val="16"/>
                <w:szCs w:val="16"/>
              </w:rPr>
            </w:pPr>
          </w:p>
        </w:tc>
      </w:tr>
      <w:tr w:rsidR="009961D3" w:rsidRPr="00352227" w14:paraId="3FE30B8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88"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89"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8A"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8B"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8C" w14:textId="77777777" w:rsidR="009961D3" w:rsidRPr="00352227" w:rsidRDefault="009961D3" w:rsidP="005F4243">
            <w:pPr>
              <w:snapToGrid w:val="0"/>
              <w:spacing w:after="120"/>
              <w:jc w:val="center"/>
              <w:rPr>
                <w:rFonts w:ascii="Tahoma" w:hAnsi="Tahoma" w:cs="Tahoma"/>
                <w:sz w:val="16"/>
                <w:szCs w:val="16"/>
              </w:rPr>
            </w:pPr>
          </w:p>
        </w:tc>
      </w:tr>
      <w:tr w:rsidR="009961D3" w:rsidRPr="00352227" w14:paraId="3FE30B93"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8E"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8F"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90"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91"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92" w14:textId="77777777" w:rsidR="009961D3" w:rsidRPr="00352227" w:rsidRDefault="009961D3" w:rsidP="005F4243">
            <w:pPr>
              <w:snapToGrid w:val="0"/>
              <w:spacing w:after="120"/>
              <w:jc w:val="center"/>
              <w:rPr>
                <w:rFonts w:ascii="Tahoma" w:hAnsi="Tahoma" w:cs="Tahoma"/>
                <w:sz w:val="16"/>
                <w:szCs w:val="16"/>
              </w:rPr>
            </w:pPr>
          </w:p>
        </w:tc>
      </w:tr>
      <w:tr w:rsidR="009961D3" w:rsidRPr="00352227" w14:paraId="3FE30B99"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FE30B94" w14:textId="77777777" w:rsidR="009961D3" w:rsidRPr="00352227" w:rsidRDefault="009961D3" w:rsidP="005F424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E30B95" w14:textId="77777777" w:rsidR="009961D3" w:rsidRPr="00352227" w:rsidRDefault="009961D3" w:rsidP="005F424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FE30B96" w14:textId="77777777" w:rsidR="009961D3" w:rsidRPr="00352227" w:rsidRDefault="009961D3" w:rsidP="005F424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FE30B97" w14:textId="77777777" w:rsidR="009961D3" w:rsidRPr="00352227" w:rsidRDefault="009961D3" w:rsidP="005F424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98" w14:textId="77777777" w:rsidR="009961D3" w:rsidRPr="00352227" w:rsidRDefault="009961D3" w:rsidP="005F4243">
            <w:pPr>
              <w:snapToGrid w:val="0"/>
              <w:spacing w:after="120"/>
              <w:jc w:val="center"/>
              <w:rPr>
                <w:rFonts w:ascii="Tahoma" w:hAnsi="Tahoma" w:cs="Tahoma"/>
                <w:sz w:val="16"/>
                <w:szCs w:val="16"/>
              </w:rPr>
            </w:pPr>
          </w:p>
        </w:tc>
      </w:tr>
    </w:tbl>
    <w:p w14:paraId="3FE30B9A" w14:textId="77777777" w:rsidR="009961D3" w:rsidRPr="00352227" w:rsidRDefault="009961D3" w:rsidP="009961D3">
      <w:pPr>
        <w:spacing w:after="120"/>
        <w:jc w:val="both"/>
        <w:rPr>
          <w:rFonts w:ascii="Tahoma" w:hAnsi="Tahoma" w:cs="Tahoma"/>
          <w:sz w:val="21"/>
          <w:szCs w:val="21"/>
        </w:rPr>
      </w:pPr>
    </w:p>
    <w:p w14:paraId="3FE30B9B" w14:textId="77777777" w:rsidR="009961D3" w:rsidRPr="00352227" w:rsidRDefault="009961D3" w:rsidP="009961D3">
      <w:pPr>
        <w:spacing w:after="120"/>
        <w:rPr>
          <w:rFonts w:ascii="Tahoma" w:hAnsi="Tahoma" w:cs="Tahoma"/>
          <w:sz w:val="21"/>
          <w:szCs w:val="21"/>
        </w:rPr>
      </w:pPr>
      <w:r w:rsidRPr="00352227">
        <w:rPr>
          <w:rFonts w:ascii="Tahoma" w:hAnsi="Tahoma" w:cs="Tahoma"/>
          <w:sz w:val="21"/>
          <w:szCs w:val="21"/>
        </w:rPr>
        <w:t>Ennek igazolásaként a nyilatkozat mellékletét képezi:</w:t>
      </w:r>
    </w:p>
    <w:p w14:paraId="3FE30B9C" w14:textId="77777777" w:rsidR="009961D3" w:rsidRPr="00352227" w:rsidRDefault="009961D3" w:rsidP="00FF2141">
      <w:pPr>
        <w:numPr>
          <w:ilvl w:val="0"/>
          <w:numId w:val="22"/>
        </w:numPr>
        <w:spacing w:after="120"/>
        <w:jc w:val="both"/>
        <w:rPr>
          <w:rFonts w:ascii="Tahoma" w:hAnsi="Tahoma" w:cs="Tahoma"/>
          <w:sz w:val="21"/>
          <w:szCs w:val="21"/>
        </w:rPr>
      </w:pPr>
      <w:r w:rsidRPr="00352227">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3FE30B9D" w14:textId="77777777" w:rsidR="009961D3" w:rsidRPr="00352227" w:rsidRDefault="009961D3" w:rsidP="00FF2141">
      <w:pPr>
        <w:numPr>
          <w:ilvl w:val="0"/>
          <w:numId w:val="22"/>
        </w:numPr>
        <w:spacing w:after="120"/>
        <w:jc w:val="both"/>
        <w:rPr>
          <w:rFonts w:ascii="Tahoma" w:hAnsi="Tahoma" w:cs="Tahoma"/>
          <w:sz w:val="21"/>
          <w:szCs w:val="21"/>
        </w:rPr>
      </w:pPr>
      <w:r w:rsidRPr="00352227">
        <w:rPr>
          <w:rFonts w:ascii="Tahoma" w:hAnsi="Tahoma" w:cs="Tahoma"/>
          <w:sz w:val="21"/>
          <w:szCs w:val="21"/>
        </w:rPr>
        <w:t>a szakember(ek) végzettségét (és képzettségét) igazoló dokumentumok másolata,</w:t>
      </w:r>
    </w:p>
    <w:p w14:paraId="3FE30B9E" w14:textId="77777777" w:rsidR="009961D3" w:rsidRPr="00352227" w:rsidRDefault="009961D3" w:rsidP="00FF2141">
      <w:pPr>
        <w:numPr>
          <w:ilvl w:val="0"/>
          <w:numId w:val="22"/>
        </w:numPr>
        <w:spacing w:after="120"/>
        <w:jc w:val="both"/>
        <w:rPr>
          <w:rFonts w:ascii="Tahoma" w:hAnsi="Tahoma" w:cs="Tahoma"/>
          <w:sz w:val="21"/>
          <w:szCs w:val="21"/>
        </w:rPr>
      </w:pPr>
      <w:r w:rsidRPr="00352227">
        <w:rPr>
          <w:rFonts w:ascii="Tahoma" w:hAnsi="Tahoma" w:cs="Tahoma"/>
          <w:sz w:val="21"/>
          <w:szCs w:val="21"/>
        </w:rPr>
        <w:t>a szakember(ek) saját kezűleg aláírt rendelkezésre állási, valamint arra vonatkozó nyilatkozata, hogy az eljárásba történő bevonásáról tudomással bír(nak).</w:t>
      </w:r>
    </w:p>
    <w:p w14:paraId="3FE30B9F" w14:textId="77777777" w:rsidR="009961D3" w:rsidRPr="00352227" w:rsidRDefault="009961D3" w:rsidP="00FF2141">
      <w:pPr>
        <w:numPr>
          <w:ilvl w:val="0"/>
          <w:numId w:val="22"/>
        </w:numPr>
        <w:spacing w:after="120"/>
        <w:jc w:val="both"/>
        <w:rPr>
          <w:rFonts w:ascii="Tahoma" w:hAnsi="Tahoma" w:cs="Tahoma"/>
          <w:sz w:val="21"/>
          <w:szCs w:val="21"/>
        </w:rPr>
      </w:pPr>
      <w:r w:rsidRPr="00352227">
        <w:rPr>
          <w:rFonts w:ascii="Tahoma" w:hAnsi="Tahoma" w:cs="Tahoma"/>
          <w:color w:val="0D0D0D"/>
          <w:sz w:val="21"/>
          <w:szCs w:val="21"/>
          <w:lang w:eastAsia="hu-HU"/>
        </w:rPr>
        <w:t>más tagállamban szerzett jogosultság esetében a küldő vagy származási országban szerzett, a fentiekkel egyenértékű jogosultságot</w:t>
      </w:r>
      <w:r w:rsidRPr="00352227">
        <w:rPr>
          <w:rFonts w:ascii="Tahoma" w:hAnsi="Tahoma" w:cs="Tahoma"/>
          <w:color w:val="0D0D0D"/>
          <w:sz w:val="21"/>
          <w:szCs w:val="21"/>
        </w:rPr>
        <w:t xml:space="preserve"> igazoló dokumentum magyar nyelvű fordítása.</w:t>
      </w:r>
    </w:p>
    <w:p w14:paraId="3FE30BA0" w14:textId="77777777" w:rsidR="009961D3" w:rsidRPr="00352227" w:rsidRDefault="009961D3" w:rsidP="009961D3">
      <w:pPr>
        <w:spacing w:after="120"/>
        <w:jc w:val="both"/>
        <w:rPr>
          <w:rFonts w:ascii="Tahoma" w:hAnsi="Tahoma" w:cs="Tahoma"/>
          <w:sz w:val="21"/>
          <w:szCs w:val="21"/>
        </w:rPr>
      </w:pPr>
      <w:r w:rsidRPr="00352227">
        <w:rPr>
          <w:rFonts w:ascii="Tahoma" w:hAnsi="Tahoma" w:cs="Tahoma"/>
          <w:sz w:val="21"/>
          <w:szCs w:val="21"/>
        </w:rPr>
        <w:t>Nyilatkozom továbbá, hogy a megajánlott szakember</w:t>
      </w:r>
      <w:r w:rsidR="00265415" w:rsidRPr="00352227">
        <w:rPr>
          <w:rFonts w:ascii="Tahoma" w:hAnsi="Tahoma" w:cs="Tahoma"/>
          <w:sz w:val="21"/>
          <w:szCs w:val="21"/>
        </w:rPr>
        <w:t>(ek)</w:t>
      </w:r>
      <w:r w:rsidRPr="00352227">
        <w:rPr>
          <w:rFonts w:ascii="Tahoma" w:hAnsi="Tahoma" w:cs="Tahoma"/>
          <w:sz w:val="21"/>
          <w:szCs w:val="21"/>
        </w:rPr>
        <w:t xml:space="preserve"> a kam</w:t>
      </w:r>
      <w:r w:rsidR="00050BE8" w:rsidRPr="00352227">
        <w:rPr>
          <w:rFonts w:ascii="Tahoma" w:hAnsi="Tahoma" w:cs="Tahoma"/>
          <w:sz w:val="21"/>
          <w:szCs w:val="21"/>
        </w:rPr>
        <w:t xml:space="preserve">arai nyilvántartásba vétellel </w:t>
      </w:r>
      <w:r w:rsidRPr="00352227">
        <w:rPr>
          <w:rFonts w:ascii="Tahoma" w:hAnsi="Tahoma" w:cs="Tahoma"/>
          <w:sz w:val="21"/>
          <w:szCs w:val="21"/>
        </w:rPr>
        <w:t>a szerződés teljes időtartama alatt rendelkezni fog</w:t>
      </w:r>
      <w:r w:rsidR="00050BE8" w:rsidRPr="00352227">
        <w:rPr>
          <w:rFonts w:ascii="Tahoma" w:hAnsi="Tahoma" w:cs="Tahoma"/>
          <w:sz w:val="21"/>
          <w:szCs w:val="21"/>
        </w:rPr>
        <w:t>(nak)</w:t>
      </w:r>
      <w:r w:rsidRPr="00352227">
        <w:rPr>
          <w:rFonts w:ascii="Tahoma" w:hAnsi="Tahoma" w:cs="Tahoma"/>
          <w:sz w:val="21"/>
          <w:szCs w:val="21"/>
        </w:rPr>
        <w:t xml:space="preserve">. </w:t>
      </w:r>
    </w:p>
    <w:tbl>
      <w:tblPr>
        <w:tblW w:w="0" w:type="auto"/>
        <w:tblLook w:val="04A0" w:firstRow="1" w:lastRow="0" w:firstColumn="1" w:lastColumn="0" w:noHBand="0" w:noVBand="1"/>
      </w:tblPr>
      <w:tblGrid>
        <w:gridCol w:w="1495"/>
        <w:gridCol w:w="3603"/>
        <w:gridCol w:w="4390"/>
      </w:tblGrid>
      <w:tr w:rsidR="009961D3" w:rsidRPr="00352227" w14:paraId="3FE30BA2" w14:textId="77777777" w:rsidTr="005F4243">
        <w:tc>
          <w:tcPr>
            <w:tcW w:w="9488" w:type="dxa"/>
            <w:gridSpan w:val="3"/>
          </w:tcPr>
          <w:p w14:paraId="3FE30BA1" w14:textId="77777777" w:rsidR="009961D3" w:rsidRPr="00352227" w:rsidRDefault="009961D3" w:rsidP="005F4243">
            <w:pPr>
              <w:spacing w:after="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961D3" w:rsidRPr="00352227" w14:paraId="3FE30BA6" w14:textId="77777777" w:rsidTr="005F4243">
        <w:tc>
          <w:tcPr>
            <w:tcW w:w="1495" w:type="dxa"/>
          </w:tcPr>
          <w:p w14:paraId="3FE30BA3"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BA4" w14:textId="77777777" w:rsidR="009961D3" w:rsidRPr="00352227" w:rsidRDefault="009961D3" w:rsidP="005F4243">
            <w:pPr>
              <w:spacing w:after="0"/>
              <w:jc w:val="both"/>
              <w:rPr>
                <w:rFonts w:ascii="Tahoma" w:hAnsi="Tahoma" w:cs="Tahoma"/>
                <w:color w:val="auto"/>
                <w:sz w:val="21"/>
                <w:szCs w:val="21"/>
              </w:rPr>
            </w:pPr>
          </w:p>
        </w:tc>
        <w:tc>
          <w:tcPr>
            <w:tcW w:w="4390" w:type="dxa"/>
            <w:tcBorders>
              <w:bottom w:val="single" w:sz="4" w:space="0" w:color="auto"/>
            </w:tcBorders>
          </w:tcPr>
          <w:p w14:paraId="3FE30BA5" w14:textId="77777777" w:rsidR="009961D3" w:rsidRPr="00352227" w:rsidRDefault="009961D3" w:rsidP="005F4243">
            <w:pPr>
              <w:spacing w:after="0"/>
              <w:jc w:val="both"/>
              <w:rPr>
                <w:rFonts w:ascii="Tahoma" w:hAnsi="Tahoma" w:cs="Tahoma"/>
                <w:color w:val="auto"/>
                <w:sz w:val="21"/>
                <w:szCs w:val="21"/>
              </w:rPr>
            </w:pPr>
          </w:p>
        </w:tc>
      </w:tr>
      <w:tr w:rsidR="009961D3" w:rsidRPr="00352227" w14:paraId="3FE30BAA" w14:textId="77777777" w:rsidTr="005F4243">
        <w:tc>
          <w:tcPr>
            <w:tcW w:w="1495" w:type="dxa"/>
          </w:tcPr>
          <w:p w14:paraId="3FE30BA7"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BA8" w14:textId="77777777" w:rsidR="009961D3" w:rsidRPr="00352227" w:rsidRDefault="009961D3" w:rsidP="005F4243">
            <w:pPr>
              <w:spacing w:after="0"/>
              <w:jc w:val="both"/>
              <w:rPr>
                <w:rFonts w:ascii="Tahoma" w:hAnsi="Tahoma" w:cs="Tahoma"/>
                <w:color w:val="auto"/>
                <w:sz w:val="21"/>
                <w:szCs w:val="21"/>
              </w:rPr>
            </w:pPr>
          </w:p>
        </w:tc>
        <w:tc>
          <w:tcPr>
            <w:tcW w:w="4390" w:type="dxa"/>
            <w:tcBorders>
              <w:top w:val="single" w:sz="4" w:space="0" w:color="auto"/>
            </w:tcBorders>
            <w:vAlign w:val="center"/>
          </w:tcPr>
          <w:p w14:paraId="3FE30BA9" w14:textId="77777777" w:rsidR="009961D3" w:rsidRPr="00352227" w:rsidRDefault="009961D3" w:rsidP="005F4243">
            <w:pPr>
              <w:tabs>
                <w:tab w:val="center" w:pos="6521"/>
              </w:tabs>
              <w:spacing w:after="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r w:rsidR="009961D3" w:rsidRPr="00352227" w14:paraId="3FE30BAE" w14:textId="77777777" w:rsidTr="005F4243">
        <w:tc>
          <w:tcPr>
            <w:tcW w:w="1495" w:type="dxa"/>
          </w:tcPr>
          <w:p w14:paraId="3FE30BAB"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BAC" w14:textId="77777777" w:rsidR="009961D3" w:rsidRPr="00352227" w:rsidRDefault="009961D3" w:rsidP="005F4243">
            <w:pPr>
              <w:spacing w:after="0"/>
              <w:jc w:val="both"/>
              <w:rPr>
                <w:rFonts w:ascii="Tahoma" w:hAnsi="Tahoma" w:cs="Tahoma"/>
                <w:color w:val="auto"/>
                <w:sz w:val="21"/>
                <w:szCs w:val="21"/>
              </w:rPr>
            </w:pPr>
          </w:p>
        </w:tc>
        <w:tc>
          <w:tcPr>
            <w:tcW w:w="4390" w:type="dxa"/>
          </w:tcPr>
          <w:p w14:paraId="3FE30BAD" w14:textId="77777777" w:rsidR="009961D3" w:rsidRPr="00352227" w:rsidRDefault="009961D3" w:rsidP="005F4243">
            <w:pPr>
              <w:spacing w:after="0"/>
              <w:jc w:val="both"/>
              <w:rPr>
                <w:rFonts w:ascii="Tahoma" w:hAnsi="Tahoma" w:cs="Tahoma"/>
                <w:color w:val="auto"/>
                <w:sz w:val="21"/>
                <w:szCs w:val="21"/>
              </w:rPr>
            </w:pPr>
          </w:p>
        </w:tc>
      </w:tr>
    </w:tbl>
    <w:p w14:paraId="3FE30BAF" w14:textId="77777777" w:rsidR="009961D3" w:rsidRPr="00352227" w:rsidRDefault="009961D3" w:rsidP="009961D3">
      <w:pPr>
        <w:pageBreakBefore/>
        <w:spacing w:after="120"/>
        <w:jc w:val="right"/>
        <w:rPr>
          <w:rFonts w:ascii="Tahoma" w:hAnsi="Tahoma" w:cs="Tahoma"/>
          <w:b/>
          <w:caps/>
          <w:sz w:val="21"/>
          <w:szCs w:val="21"/>
        </w:rPr>
      </w:pPr>
      <w:r w:rsidRPr="00352227">
        <w:rPr>
          <w:rFonts w:ascii="Tahoma" w:hAnsi="Tahoma" w:cs="Tahoma"/>
          <w:b/>
          <w:sz w:val="21"/>
          <w:szCs w:val="21"/>
        </w:rPr>
        <w:lastRenderedPageBreak/>
        <w:t>7. számú melléklet</w:t>
      </w:r>
    </w:p>
    <w:p w14:paraId="3FE30BB0" w14:textId="77777777" w:rsidR="009961D3" w:rsidRPr="00352227" w:rsidRDefault="009961D3" w:rsidP="009961D3">
      <w:pPr>
        <w:spacing w:after="120"/>
        <w:jc w:val="center"/>
        <w:rPr>
          <w:rFonts w:ascii="Tahoma" w:hAnsi="Tahoma" w:cs="Tahoma"/>
          <w:b/>
          <w:sz w:val="21"/>
          <w:szCs w:val="21"/>
        </w:rPr>
      </w:pPr>
      <w:r w:rsidRPr="00352227">
        <w:rPr>
          <w:rFonts w:ascii="Tahoma" w:hAnsi="Tahoma" w:cs="Tahoma"/>
          <w:b/>
          <w:caps/>
          <w:sz w:val="21"/>
          <w:szCs w:val="21"/>
        </w:rPr>
        <w:t>Szakmai önéletrajz</w:t>
      </w:r>
    </w:p>
    <w:tbl>
      <w:tblPr>
        <w:tblW w:w="0" w:type="auto"/>
        <w:jc w:val="center"/>
        <w:tblLayout w:type="fixed"/>
        <w:tblLook w:val="0000" w:firstRow="0" w:lastRow="0" w:firstColumn="0" w:lastColumn="0" w:noHBand="0" w:noVBand="0"/>
      </w:tblPr>
      <w:tblGrid>
        <w:gridCol w:w="2320"/>
        <w:gridCol w:w="2320"/>
        <w:gridCol w:w="2320"/>
        <w:gridCol w:w="2380"/>
      </w:tblGrid>
      <w:tr w:rsidR="009961D3" w:rsidRPr="00352227" w14:paraId="3FE30BB2"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B1"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b/>
                <w:sz w:val="21"/>
                <w:szCs w:val="21"/>
              </w:rPr>
              <w:t>SZEMÉLYES ADATOK</w:t>
            </w:r>
          </w:p>
        </w:tc>
      </w:tr>
      <w:tr w:rsidR="009961D3" w:rsidRPr="00352227" w14:paraId="3FE30BB5"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B3"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B4"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B8"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B6"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B7"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BB"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B9"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BA"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BE"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BC"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sz w:val="21"/>
                <w:szCs w:val="21"/>
              </w:rPr>
              <w:t>ISKOLAI VÉGZETTSÉG, EGYÉB TANULMÁNYOK</w:t>
            </w:r>
          </w:p>
          <w:p w14:paraId="3FE30BBD"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sz w:val="21"/>
                <w:szCs w:val="21"/>
              </w:rPr>
              <w:t>(Kezdje a legfrissebbel, és úgy haladjon az időben visszafelé!)</w:t>
            </w:r>
          </w:p>
        </w:tc>
      </w:tr>
      <w:tr w:rsidR="009961D3" w:rsidRPr="00352227" w14:paraId="3FE30BC1"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BF"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0"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Intézmény megnevezése / Végzettség</w:t>
            </w:r>
          </w:p>
        </w:tc>
      </w:tr>
      <w:tr w:rsidR="009961D3" w:rsidRPr="00352227" w14:paraId="3FE30BC4"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C2"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3"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C7"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C5"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6"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CA"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C8"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caps/>
                <w:sz w:val="21"/>
                <w:szCs w:val="21"/>
              </w:rPr>
              <w:t>Képzettség, TAPASZTALAT</w:t>
            </w:r>
            <w:r w:rsidRPr="00352227">
              <w:rPr>
                <w:rFonts w:ascii="Tahoma" w:hAnsi="Tahoma" w:cs="Tahoma"/>
                <w:b/>
                <w:caps/>
                <w:color w:val="FF0000"/>
                <w:sz w:val="21"/>
                <w:szCs w:val="21"/>
              </w:rPr>
              <w:t xml:space="preserve"> </w:t>
            </w:r>
            <w:r w:rsidRPr="00352227">
              <w:rPr>
                <w:rFonts w:ascii="Tahoma" w:hAnsi="Tahoma" w:cs="Tahoma"/>
                <w:b/>
                <w:caps/>
                <w:sz w:val="21"/>
                <w:szCs w:val="21"/>
              </w:rPr>
              <w:t>ISMERTETÉSE</w:t>
            </w:r>
          </w:p>
          <w:p w14:paraId="3FE30BC9"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sz w:val="21"/>
                <w:szCs w:val="21"/>
              </w:rPr>
              <w:t>(Kezdje a legutolsóval, és úgy haladjon az időben visszafelé!)</w:t>
            </w:r>
          </w:p>
        </w:tc>
      </w:tr>
      <w:tr w:rsidR="009961D3" w:rsidRPr="00352227" w14:paraId="3FE30BCD"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CB"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b/>
                <w:sz w:val="21"/>
                <w:szCs w:val="21"/>
              </w:rPr>
              <w:t>Korábbi projektek ismertetése, kezdési és befejezési időpontjai (legalább év-hónap pontossággal)</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C"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sz w:val="21"/>
                <w:szCs w:val="21"/>
              </w:rPr>
              <w:t>Ellátott funkciók és feladatok felsorolása</w:t>
            </w:r>
          </w:p>
        </w:tc>
      </w:tr>
      <w:tr w:rsidR="009961D3" w:rsidRPr="00352227" w14:paraId="3FE30BD0"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CE"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CF"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D3"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D1"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D2"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D6"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D4"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D5"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D9"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D7"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sz w:val="21"/>
                <w:szCs w:val="21"/>
              </w:rPr>
              <w:t>MUNKAHELYEK</w:t>
            </w:r>
          </w:p>
          <w:p w14:paraId="3FE30BD8"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sz w:val="21"/>
                <w:szCs w:val="21"/>
              </w:rPr>
              <w:t>(Kezdje a legfrissebbel, és úgy haladjon az időben visszafelé!)</w:t>
            </w:r>
          </w:p>
        </w:tc>
      </w:tr>
      <w:tr w:rsidR="009961D3" w:rsidRPr="00352227" w14:paraId="3FE30BDC"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DA"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DB"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Munkahely megnevezése / Beosztás</w:t>
            </w:r>
          </w:p>
        </w:tc>
      </w:tr>
      <w:tr w:rsidR="009961D3" w:rsidRPr="00352227" w14:paraId="3FE30BDF"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DD"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DE"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E2"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FE30BE0" w14:textId="77777777" w:rsidR="009961D3" w:rsidRPr="00352227" w:rsidRDefault="009961D3" w:rsidP="005F4243">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E1"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E5" w14:textId="77777777" w:rsidTr="00265415">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FE30BE3" w14:textId="77777777" w:rsidR="009961D3" w:rsidRPr="00352227" w:rsidRDefault="009961D3" w:rsidP="005F4243">
            <w:pPr>
              <w:spacing w:after="120"/>
              <w:jc w:val="center"/>
              <w:rPr>
                <w:rFonts w:ascii="Tahoma" w:hAnsi="Tahoma" w:cs="Tahoma"/>
                <w:sz w:val="21"/>
                <w:szCs w:val="21"/>
              </w:rPr>
            </w:pPr>
            <w:r w:rsidRPr="00352227">
              <w:rPr>
                <w:rFonts w:ascii="Tahoma" w:hAnsi="Tahoma" w:cs="Tahoma"/>
                <w:b/>
                <w:sz w:val="21"/>
                <w:szCs w:val="21"/>
              </w:rPr>
              <w:t>NYELVISMERET</w:t>
            </w:r>
          </w:p>
          <w:p w14:paraId="3FE30BE4" w14:textId="77777777" w:rsidR="009961D3" w:rsidRPr="00352227" w:rsidRDefault="009961D3" w:rsidP="005F4243">
            <w:pPr>
              <w:spacing w:after="120"/>
              <w:jc w:val="center"/>
              <w:rPr>
                <w:rFonts w:ascii="Tahoma" w:hAnsi="Tahoma" w:cs="Tahoma"/>
                <w:b/>
                <w:sz w:val="21"/>
                <w:szCs w:val="21"/>
              </w:rPr>
            </w:pPr>
            <w:r w:rsidRPr="00352227">
              <w:rPr>
                <w:rFonts w:ascii="Tahoma" w:hAnsi="Tahoma" w:cs="Tahoma"/>
                <w:sz w:val="21"/>
                <w:szCs w:val="21"/>
              </w:rPr>
              <w:t>(gyenge-közepes-jó-kiváló-anyanyelv)</w:t>
            </w:r>
          </w:p>
        </w:tc>
      </w:tr>
      <w:tr w:rsidR="009961D3" w:rsidRPr="00352227" w14:paraId="3FE30BEA"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6"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7"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8" w14:textId="77777777" w:rsidR="009961D3" w:rsidRPr="00352227" w:rsidRDefault="009961D3" w:rsidP="005F4243">
            <w:pPr>
              <w:spacing w:after="120"/>
              <w:rPr>
                <w:rFonts w:ascii="Tahoma" w:hAnsi="Tahoma" w:cs="Tahoma"/>
                <w:b/>
                <w:sz w:val="21"/>
                <w:szCs w:val="21"/>
              </w:rPr>
            </w:pPr>
            <w:r w:rsidRPr="00352227">
              <w:rPr>
                <w:rFonts w:ascii="Tahoma" w:hAnsi="Tahoma" w:cs="Tahoma"/>
                <w:b/>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E9" w14:textId="77777777" w:rsidR="009961D3" w:rsidRPr="00352227" w:rsidRDefault="009961D3" w:rsidP="005F4243">
            <w:pPr>
              <w:spacing w:after="120"/>
              <w:rPr>
                <w:rFonts w:ascii="Tahoma" w:hAnsi="Tahoma" w:cs="Tahoma"/>
                <w:sz w:val="21"/>
                <w:szCs w:val="21"/>
              </w:rPr>
            </w:pPr>
            <w:r w:rsidRPr="00352227">
              <w:rPr>
                <w:rFonts w:ascii="Tahoma" w:hAnsi="Tahoma" w:cs="Tahoma"/>
                <w:b/>
                <w:sz w:val="21"/>
                <w:szCs w:val="21"/>
              </w:rPr>
              <w:t>Írás</w:t>
            </w:r>
          </w:p>
        </w:tc>
      </w:tr>
      <w:tr w:rsidR="009961D3" w:rsidRPr="00352227" w14:paraId="3FE30BEF"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B" w14:textId="77777777" w:rsidR="009961D3" w:rsidRPr="00352227" w:rsidRDefault="009961D3" w:rsidP="005F4243">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C" w14:textId="77777777" w:rsidR="009961D3" w:rsidRPr="00352227" w:rsidRDefault="009961D3" w:rsidP="005F4243">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ED" w14:textId="77777777" w:rsidR="009961D3" w:rsidRPr="00352227" w:rsidRDefault="009961D3" w:rsidP="005F4243">
            <w:pPr>
              <w:snapToGrid w:val="0"/>
              <w:spacing w:after="120"/>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EE" w14:textId="77777777" w:rsidR="009961D3" w:rsidRPr="00352227" w:rsidRDefault="009961D3" w:rsidP="005F4243">
            <w:pPr>
              <w:snapToGrid w:val="0"/>
              <w:spacing w:after="120"/>
              <w:jc w:val="center"/>
              <w:rPr>
                <w:rFonts w:ascii="Tahoma" w:hAnsi="Tahoma" w:cs="Tahoma"/>
                <w:sz w:val="21"/>
                <w:szCs w:val="21"/>
              </w:rPr>
            </w:pPr>
          </w:p>
        </w:tc>
      </w:tr>
      <w:tr w:rsidR="009961D3" w:rsidRPr="00352227" w14:paraId="3FE30BF4"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FE30BF0" w14:textId="77777777" w:rsidR="009961D3" w:rsidRPr="00352227" w:rsidRDefault="009961D3" w:rsidP="005F4243">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F1" w14:textId="77777777" w:rsidR="009961D3" w:rsidRPr="00352227" w:rsidRDefault="009961D3" w:rsidP="005F4243">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FE30BF2" w14:textId="77777777" w:rsidR="009961D3" w:rsidRPr="00352227" w:rsidRDefault="009961D3" w:rsidP="005F4243">
            <w:pPr>
              <w:snapToGrid w:val="0"/>
              <w:spacing w:after="120"/>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E30BF3" w14:textId="77777777" w:rsidR="009961D3" w:rsidRPr="00352227" w:rsidRDefault="009961D3" w:rsidP="005F4243">
            <w:pPr>
              <w:snapToGrid w:val="0"/>
              <w:spacing w:after="120"/>
              <w:jc w:val="center"/>
              <w:rPr>
                <w:rFonts w:ascii="Tahoma" w:hAnsi="Tahoma" w:cs="Tahoma"/>
                <w:sz w:val="21"/>
                <w:szCs w:val="21"/>
              </w:rPr>
            </w:pPr>
          </w:p>
        </w:tc>
      </w:tr>
    </w:tbl>
    <w:p w14:paraId="3FE30BF5" w14:textId="77777777" w:rsidR="009961D3" w:rsidRPr="00352227" w:rsidRDefault="009961D3" w:rsidP="009961D3">
      <w:pPr>
        <w:spacing w:after="120"/>
        <w:rPr>
          <w:rFonts w:ascii="Tahoma" w:hAnsi="Tahoma" w:cs="Tahoma"/>
          <w:b/>
          <w:sz w:val="21"/>
          <w:szCs w:val="21"/>
        </w:rPr>
      </w:pPr>
    </w:p>
    <w:p w14:paraId="3FE30BF6" w14:textId="77777777" w:rsidR="009961D3" w:rsidRPr="00352227" w:rsidRDefault="009961D3" w:rsidP="009961D3">
      <w:pPr>
        <w:spacing w:after="120"/>
        <w:rPr>
          <w:rFonts w:ascii="Tahoma" w:hAnsi="Tahoma" w:cs="Tahoma"/>
          <w:b/>
          <w:sz w:val="21"/>
          <w:szCs w:val="21"/>
        </w:rPr>
      </w:pPr>
      <w:r w:rsidRPr="00352227">
        <w:rPr>
          <w:rFonts w:ascii="Tahoma" w:hAnsi="Tahoma" w:cs="Tahoma"/>
          <w:b/>
          <w:sz w:val="21"/>
          <w:szCs w:val="21"/>
        </w:rPr>
        <w:t>EGYÉB</w:t>
      </w:r>
    </w:p>
    <w:p w14:paraId="3FE30BF7" w14:textId="77777777" w:rsidR="009961D3" w:rsidRPr="00352227" w:rsidRDefault="009961D3" w:rsidP="009961D3">
      <w:pPr>
        <w:tabs>
          <w:tab w:val="right" w:leader="dot" w:pos="9640"/>
        </w:tabs>
        <w:spacing w:after="120"/>
        <w:ind w:left="142"/>
        <w:rPr>
          <w:rFonts w:ascii="Tahoma" w:hAnsi="Tahoma" w:cs="Tahoma"/>
          <w:sz w:val="21"/>
          <w:szCs w:val="21"/>
        </w:rPr>
      </w:pPr>
      <w:r w:rsidRPr="00352227">
        <w:rPr>
          <w:rFonts w:ascii="Tahoma" w:hAnsi="Tahoma" w:cs="Tahoma"/>
          <w:b/>
          <w:sz w:val="21"/>
          <w:szCs w:val="21"/>
        </w:rPr>
        <w:lastRenderedPageBreak/>
        <w:t>Egyéb képességek:</w:t>
      </w:r>
      <w:r w:rsidRPr="00352227">
        <w:rPr>
          <w:rFonts w:ascii="Tahoma" w:hAnsi="Tahoma" w:cs="Tahoma"/>
          <w:sz w:val="21"/>
          <w:szCs w:val="21"/>
        </w:rPr>
        <w:t xml:space="preserve"> </w:t>
      </w:r>
      <w:r w:rsidRPr="00352227">
        <w:rPr>
          <w:rFonts w:ascii="Tahoma" w:hAnsi="Tahoma" w:cs="Tahoma"/>
          <w:sz w:val="21"/>
          <w:szCs w:val="21"/>
        </w:rPr>
        <w:tab/>
      </w:r>
    </w:p>
    <w:p w14:paraId="3FE30BF8" w14:textId="77777777" w:rsidR="009961D3" w:rsidRPr="00352227" w:rsidRDefault="009961D3" w:rsidP="009961D3">
      <w:pPr>
        <w:tabs>
          <w:tab w:val="right" w:leader="dot" w:pos="9640"/>
        </w:tabs>
        <w:spacing w:after="120"/>
        <w:ind w:left="142"/>
        <w:rPr>
          <w:rFonts w:ascii="Tahoma" w:hAnsi="Tahoma" w:cs="Tahoma"/>
          <w:sz w:val="21"/>
          <w:szCs w:val="21"/>
        </w:rPr>
      </w:pPr>
      <w:r w:rsidRPr="00352227">
        <w:rPr>
          <w:rFonts w:ascii="Tahoma" w:hAnsi="Tahoma" w:cs="Tahoma"/>
          <w:b/>
          <w:sz w:val="21"/>
          <w:szCs w:val="21"/>
        </w:rPr>
        <w:t>Szakértelem:</w:t>
      </w:r>
      <w:r w:rsidRPr="00352227">
        <w:rPr>
          <w:rFonts w:ascii="Tahoma" w:hAnsi="Tahoma" w:cs="Tahoma"/>
          <w:sz w:val="21"/>
          <w:szCs w:val="21"/>
        </w:rPr>
        <w:tab/>
      </w:r>
    </w:p>
    <w:p w14:paraId="3FE30BF9" w14:textId="77777777" w:rsidR="009961D3" w:rsidRPr="00352227" w:rsidRDefault="009961D3" w:rsidP="009961D3">
      <w:pPr>
        <w:tabs>
          <w:tab w:val="right" w:leader="dot" w:pos="9640"/>
        </w:tabs>
        <w:spacing w:after="120"/>
        <w:ind w:left="142"/>
        <w:rPr>
          <w:rFonts w:ascii="Tahoma" w:hAnsi="Tahoma" w:cs="Tahoma"/>
          <w:sz w:val="21"/>
          <w:szCs w:val="21"/>
        </w:rPr>
      </w:pPr>
      <w:r w:rsidRPr="00352227">
        <w:rPr>
          <w:rFonts w:ascii="Tahoma" w:hAnsi="Tahoma" w:cs="Tahoma"/>
          <w:b/>
          <w:sz w:val="21"/>
          <w:szCs w:val="21"/>
        </w:rPr>
        <w:t>Jogosultság elérési útvonala (amennyiben releváns)</w:t>
      </w:r>
      <w:r w:rsidRPr="00352227">
        <w:rPr>
          <w:rFonts w:ascii="Tahoma" w:hAnsi="Tahoma" w:cs="Tahoma"/>
          <w:sz w:val="21"/>
          <w:szCs w:val="21"/>
        </w:rPr>
        <w:t xml:space="preserve">: </w:t>
      </w:r>
      <w:r w:rsidRPr="00352227">
        <w:rPr>
          <w:rFonts w:ascii="Tahoma" w:hAnsi="Tahoma" w:cs="Tahoma"/>
          <w:sz w:val="21"/>
          <w:szCs w:val="21"/>
        </w:rPr>
        <w:tab/>
      </w:r>
    </w:p>
    <w:p w14:paraId="3FE30BFA" w14:textId="77777777" w:rsidR="009961D3" w:rsidRPr="00352227" w:rsidRDefault="009961D3" w:rsidP="009961D3">
      <w:pPr>
        <w:tabs>
          <w:tab w:val="right" w:leader="dot" w:pos="9640"/>
        </w:tabs>
        <w:spacing w:after="120"/>
        <w:ind w:left="142"/>
        <w:rPr>
          <w:rFonts w:ascii="Tahoma" w:hAnsi="Tahoma" w:cs="Tahoma"/>
          <w:sz w:val="21"/>
          <w:szCs w:val="21"/>
        </w:rPr>
      </w:pPr>
      <w:r w:rsidRPr="00352227">
        <w:rPr>
          <w:rFonts w:ascii="Tahoma" w:hAnsi="Tahoma" w:cs="Tahoma"/>
          <w:b/>
          <w:sz w:val="21"/>
          <w:szCs w:val="21"/>
        </w:rPr>
        <w:t>Jogosultság megszerzésének dátuma (amennyiben releváns)</w:t>
      </w:r>
      <w:r w:rsidRPr="00352227">
        <w:rPr>
          <w:rFonts w:ascii="Tahoma" w:hAnsi="Tahoma" w:cs="Tahoma"/>
          <w:sz w:val="21"/>
          <w:szCs w:val="21"/>
        </w:rPr>
        <w:t xml:space="preserve">: </w:t>
      </w:r>
      <w:r w:rsidRPr="00352227">
        <w:rPr>
          <w:rFonts w:ascii="Tahoma" w:hAnsi="Tahoma" w:cs="Tahoma"/>
          <w:sz w:val="21"/>
          <w:szCs w:val="21"/>
        </w:rPr>
        <w:tab/>
      </w:r>
    </w:p>
    <w:p w14:paraId="3FE30BFB" w14:textId="77777777" w:rsidR="009961D3" w:rsidRPr="00352227" w:rsidRDefault="009961D3" w:rsidP="009961D3">
      <w:pPr>
        <w:tabs>
          <w:tab w:val="right" w:leader="dot" w:pos="9640"/>
        </w:tabs>
        <w:spacing w:after="120"/>
        <w:ind w:left="142"/>
        <w:rPr>
          <w:rFonts w:ascii="Tahoma" w:hAnsi="Tahoma" w:cs="Tahoma"/>
          <w:sz w:val="21"/>
          <w:szCs w:val="21"/>
        </w:rPr>
      </w:pPr>
    </w:p>
    <w:tbl>
      <w:tblPr>
        <w:tblW w:w="0" w:type="auto"/>
        <w:tblLook w:val="04A0" w:firstRow="1" w:lastRow="0" w:firstColumn="1" w:lastColumn="0" w:noHBand="0" w:noVBand="1"/>
      </w:tblPr>
      <w:tblGrid>
        <w:gridCol w:w="1495"/>
        <w:gridCol w:w="3603"/>
        <w:gridCol w:w="4390"/>
      </w:tblGrid>
      <w:tr w:rsidR="009961D3" w:rsidRPr="00352227" w14:paraId="3FE30BFD" w14:textId="77777777" w:rsidTr="005F4243">
        <w:tc>
          <w:tcPr>
            <w:tcW w:w="9488" w:type="dxa"/>
            <w:gridSpan w:val="3"/>
          </w:tcPr>
          <w:p w14:paraId="3FE30BFC" w14:textId="77777777" w:rsidR="009961D3" w:rsidRPr="00352227" w:rsidRDefault="009961D3" w:rsidP="005F4243">
            <w:pPr>
              <w:spacing w:after="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961D3" w:rsidRPr="00352227" w14:paraId="3FE30C01" w14:textId="77777777" w:rsidTr="005F4243">
        <w:tc>
          <w:tcPr>
            <w:tcW w:w="1495" w:type="dxa"/>
          </w:tcPr>
          <w:p w14:paraId="3FE30BFE"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BFF" w14:textId="77777777" w:rsidR="009961D3" w:rsidRPr="00352227" w:rsidRDefault="009961D3" w:rsidP="005F4243">
            <w:pPr>
              <w:spacing w:after="0"/>
              <w:jc w:val="both"/>
              <w:rPr>
                <w:rFonts w:ascii="Tahoma" w:hAnsi="Tahoma" w:cs="Tahoma"/>
                <w:color w:val="auto"/>
                <w:sz w:val="21"/>
                <w:szCs w:val="21"/>
              </w:rPr>
            </w:pPr>
          </w:p>
        </w:tc>
        <w:tc>
          <w:tcPr>
            <w:tcW w:w="4390" w:type="dxa"/>
            <w:tcBorders>
              <w:bottom w:val="single" w:sz="4" w:space="0" w:color="auto"/>
            </w:tcBorders>
          </w:tcPr>
          <w:p w14:paraId="3FE30C00" w14:textId="77777777" w:rsidR="009961D3" w:rsidRPr="00352227" w:rsidRDefault="009961D3" w:rsidP="005F4243">
            <w:pPr>
              <w:spacing w:after="0"/>
              <w:jc w:val="both"/>
              <w:rPr>
                <w:rFonts w:ascii="Tahoma" w:hAnsi="Tahoma" w:cs="Tahoma"/>
                <w:color w:val="auto"/>
                <w:sz w:val="21"/>
                <w:szCs w:val="21"/>
              </w:rPr>
            </w:pPr>
          </w:p>
        </w:tc>
      </w:tr>
      <w:tr w:rsidR="009961D3" w:rsidRPr="00352227" w14:paraId="3FE30C05" w14:textId="77777777" w:rsidTr="005F4243">
        <w:tc>
          <w:tcPr>
            <w:tcW w:w="1495" w:type="dxa"/>
          </w:tcPr>
          <w:p w14:paraId="3FE30C02"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03" w14:textId="77777777" w:rsidR="009961D3" w:rsidRPr="00352227" w:rsidRDefault="009961D3" w:rsidP="005F4243">
            <w:pPr>
              <w:spacing w:after="0"/>
              <w:jc w:val="both"/>
              <w:rPr>
                <w:rFonts w:ascii="Tahoma" w:hAnsi="Tahoma" w:cs="Tahoma"/>
                <w:color w:val="auto"/>
                <w:sz w:val="21"/>
                <w:szCs w:val="21"/>
              </w:rPr>
            </w:pPr>
          </w:p>
        </w:tc>
        <w:tc>
          <w:tcPr>
            <w:tcW w:w="4390" w:type="dxa"/>
            <w:tcBorders>
              <w:top w:val="single" w:sz="4" w:space="0" w:color="auto"/>
            </w:tcBorders>
            <w:vAlign w:val="center"/>
          </w:tcPr>
          <w:p w14:paraId="3FE30C04" w14:textId="77777777" w:rsidR="009961D3" w:rsidRPr="00352227" w:rsidRDefault="009961D3" w:rsidP="005F4243">
            <w:pPr>
              <w:tabs>
                <w:tab w:val="center" w:pos="6521"/>
              </w:tabs>
              <w:spacing w:after="0"/>
              <w:jc w:val="center"/>
              <w:rPr>
                <w:rFonts w:ascii="Tahoma" w:hAnsi="Tahoma" w:cs="Tahoma"/>
                <w:color w:val="auto"/>
                <w:sz w:val="21"/>
                <w:szCs w:val="21"/>
              </w:rPr>
            </w:pPr>
            <w:r w:rsidRPr="00352227">
              <w:rPr>
                <w:rFonts w:ascii="Tahoma" w:hAnsi="Tahoma" w:cs="Tahoma"/>
                <w:color w:val="auto"/>
                <w:sz w:val="21"/>
                <w:szCs w:val="21"/>
              </w:rPr>
              <w:t>(szakember saját kezű aláírása)</w:t>
            </w:r>
          </w:p>
        </w:tc>
      </w:tr>
      <w:tr w:rsidR="009961D3" w:rsidRPr="00352227" w14:paraId="3FE30C09" w14:textId="77777777" w:rsidTr="005F4243">
        <w:tc>
          <w:tcPr>
            <w:tcW w:w="1495" w:type="dxa"/>
          </w:tcPr>
          <w:p w14:paraId="3FE30C06"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07" w14:textId="77777777" w:rsidR="009961D3" w:rsidRPr="00352227" w:rsidRDefault="009961D3" w:rsidP="005F4243">
            <w:pPr>
              <w:spacing w:after="0"/>
              <w:jc w:val="both"/>
              <w:rPr>
                <w:rFonts w:ascii="Tahoma" w:hAnsi="Tahoma" w:cs="Tahoma"/>
                <w:color w:val="auto"/>
                <w:sz w:val="21"/>
                <w:szCs w:val="21"/>
              </w:rPr>
            </w:pPr>
          </w:p>
        </w:tc>
        <w:tc>
          <w:tcPr>
            <w:tcW w:w="4390" w:type="dxa"/>
          </w:tcPr>
          <w:p w14:paraId="3FE30C08" w14:textId="77777777" w:rsidR="009961D3" w:rsidRPr="00352227" w:rsidRDefault="009961D3" w:rsidP="005F4243">
            <w:pPr>
              <w:spacing w:after="0"/>
              <w:jc w:val="both"/>
              <w:rPr>
                <w:rFonts w:ascii="Tahoma" w:hAnsi="Tahoma" w:cs="Tahoma"/>
                <w:color w:val="auto"/>
                <w:sz w:val="21"/>
                <w:szCs w:val="21"/>
              </w:rPr>
            </w:pPr>
          </w:p>
        </w:tc>
      </w:tr>
    </w:tbl>
    <w:p w14:paraId="3FE30C0A" w14:textId="77777777" w:rsidR="009961D3" w:rsidRPr="00352227" w:rsidRDefault="009961D3" w:rsidP="009961D3">
      <w:pPr>
        <w:spacing w:after="120"/>
        <w:jc w:val="both"/>
        <w:rPr>
          <w:rFonts w:ascii="Tahoma" w:hAnsi="Tahoma" w:cs="Tahoma"/>
          <w:sz w:val="21"/>
          <w:szCs w:val="21"/>
        </w:rPr>
      </w:pPr>
    </w:p>
    <w:p w14:paraId="3FE30C0B" w14:textId="77777777" w:rsidR="009961D3" w:rsidRPr="00352227" w:rsidRDefault="009961D3" w:rsidP="009961D3">
      <w:pPr>
        <w:pageBreakBefore/>
        <w:spacing w:after="120"/>
        <w:jc w:val="right"/>
        <w:rPr>
          <w:rFonts w:ascii="Tahoma" w:hAnsi="Tahoma" w:cs="Tahoma"/>
          <w:b/>
          <w:caps/>
          <w:sz w:val="21"/>
          <w:szCs w:val="21"/>
        </w:rPr>
      </w:pPr>
      <w:r w:rsidRPr="00352227">
        <w:rPr>
          <w:rFonts w:ascii="Tahoma" w:hAnsi="Tahoma" w:cs="Tahoma"/>
          <w:b/>
          <w:sz w:val="21"/>
          <w:szCs w:val="21"/>
        </w:rPr>
        <w:lastRenderedPageBreak/>
        <w:t>8. számú melléklet</w:t>
      </w:r>
    </w:p>
    <w:p w14:paraId="3FE30C0C" w14:textId="77777777" w:rsidR="009961D3" w:rsidRPr="00352227" w:rsidRDefault="009961D3" w:rsidP="009961D3">
      <w:pPr>
        <w:spacing w:after="120"/>
        <w:jc w:val="center"/>
        <w:rPr>
          <w:rFonts w:ascii="Tahoma" w:hAnsi="Tahoma" w:cs="Tahoma"/>
          <w:b/>
          <w:sz w:val="21"/>
          <w:szCs w:val="21"/>
        </w:rPr>
      </w:pPr>
      <w:r w:rsidRPr="00352227">
        <w:rPr>
          <w:rFonts w:ascii="Tahoma" w:hAnsi="Tahoma" w:cs="Tahoma"/>
          <w:b/>
          <w:caps/>
          <w:sz w:val="21"/>
          <w:szCs w:val="21"/>
        </w:rPr>
        <w:t>Nyilatkozat</w:t>
      </w:r>
    </w:p>
    <w:p w14:paraId="3FE30C0D" w14:textId="77777777" w:rsidR="009961D3" w:rsidRPr="00352227" w:rsidRDefault="009961D3" w:rsidP="009961D3">
      <w:pPr>
        <w:spacing w:after="120"/>
        <w:jc w:val="center"/>
        <w:rPr>
          <w:rFonts w:ascii="Tahoma" w:hAnsi="Tahoma" w:cs="Tahoma"/>
          <w:sz w:val="21"/>
          <w:szCs w:val="21"/>
        </w:rPr>
      </w:pPr>
      <w:r w:rsidRPr="00352227">
        <w:rPr>
          <w:rFonts w:ascii="Tahoma" w:hAnsi="Tahoma" w:cs="Tahoma"/>
          <w:b/>
          <w:sz w:val="21"/>
          <w:szCs w:val="21"/>
        </w:rPr>
        <w:t>a szakember rendelkezésre állásáról</w:t>
      </w:r>
    </w:p>
    <w:p w14:paraId="3FE30C0E" w14:textId="77777777" w:rsidR="009961D3" w:rsidRPr="00352227" w:rsidRDefault="009961D3" w:rsidP="009961D3">
      <w:pPr>
        <w:spacing w:after="120"/>
        <w:jc w:val="both"/>
        <w:rPr>
          <w:rFonts w:ascii="Tahoma" w:hAnsi="Tahoma" w:cs="Tahoma"/>
          <w:sz w:val="21"/>
          <w:szCs w:val="21"/>
        </w:rPr>
      </w:pPr>
      <w:r w:rsidRPr="00352227">
        <w:rPr>
          <w:rFonts w:ascii="Tahoma" w:hAnsi="Tahoma" w:cs="Tahoma"/>
          <w:sz w:val="21"/>
          <w:szCs w:val="21"/>
        </w:rPr>
        <w:t>Alulírott ____ mint a(z) ____ (székhely: ____, adószám: ____) ajánlattevő/az alkalmasság igazolására igénybe vett gazdasági szereplő</w:t>
      </w:r>
      <w:r w:rsidRPr="00352227">
        <w:rPr>
          <w:rFonts w:ascii="Tahoma" w:hAnsi="Tahoma" w:cs="Tahoma"/>
          <w:sz w:val="21"/>
          <w:szCs w:val="21"/>
          <w:vertAlign w:val="superscript"/>
        </w:rPr>
        <w:footnoteReference w:id="65"/>
      </w:r>
      <w:r w:rsidRPr="00352227">
        <w:rPr>
          <w:rStyle w:val="Lbjegyzet-hivatkozs10"/>
          <w:rFonts w:ascii="Tahoma" w:hAnsi="Tahoma" w:cs="Tahoma"/>
          <w:sz w:val="21"/>
          <w:szCs w:val="21"/>
        </w:rPr>
        <w:t xml:space="preserve"> </w:t>
      </w:r>
      <w:r w:rsidRPr="00352227">
        <w:rPr>
          <w:rFonts w:ascii="Tahoma" w:hAnsi="Tahoma" w:cs="Tahoma"/>
          <w:sz w:val="21"/>
          <w:szCs w:val="21"/>
        </w:rPr>
        <w:t xml:space="preserve"> által ajánlott ____ szakember kijelentem, hogy tudomással bírok arról, hogy a fenti ajánlattevő a </w:t>
      </w:r>
      <w:r w:rsidRPr="00352227">
        <w:rPr>
          <w:rFonts w:ascii="Tahoma" w:hAnsi="Tahoma" w:cs="Tahoma"/>
          <w:b/>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color w:val="auto"/>
          <w:sz w:val="21"/>
          <w:szCs w:val="21"/>
        </w:rPr>
        <w:t>”</w:t>
      </w:r>
      <w:r w:rsidRPr="00352227">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3FE30C0F" w14:textId="77777777" w:rsidR="009961D3" w:rsidRPr="00352227" w:rsidRDefault="009961D3" w:rsidP="009961D3">
      <w:pPr>
        <w:spacing w:after="120"/>
        <w:jc w:val="both"/>
        <w:rPr>
          <w:rFonts w:ascii="Tahoma" w:hAnsi="Tahoma" w:cs="Tahoma"/>
          <w:sz w:val="21"/>
          <w:szCs w:val="21"/>
        </w:rPr>
      </w:pPr>
      <w:r w:rsidRPr="00352227">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3FE30C10" w14:textId="77777777" w:rsidR="009961D3" w:rsidRPr="00352227" w:rsidRDefault="009961D3" w:rsidP="009961D3">
      <w:pPr>
        <w:spacing w:after="120"/>
        <w:jc w:val="both"/>
        <w:rPr>
          <w:rFonts w:ascii="Tahoma" w:hAnsi="Tahoma" w:cs="Tahoma"/>
          <w:sz w:val="21"/>
          <w:szCs w:val="21"/>
        </w:rPr>
      </w:pPr>
      <w:r w:rsidRPr="00352227">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3FE30C11" w14:textId="77777777" w:rsidR="009961D3" w:rsidRPr="00352227" w:rsidRDefault="009961D3" w:rsidP="009961D3">
      <w:pPr>
        <w:spacing w:after="120"/>
        <w:rPr>
          <w:rFonts w:ascii="Tahoma" w:hAnsi="Tahoma" w:cs="Tahoma"/>
          <w:sz w:val="21"/>
          <w:szCs w:val="21"/>
        </w:rPr>
      </w:pPr>
    </w:p>
    <w:tbl>
      <w:tblPr>
        <w:tblW w:w="0" w:type="auto"/>
        <w:tblLook w:val="04A0" w:firstRow="1" w:lastRow="0" w:firstColumn="1" w:lastColumn="0" w:noHBand="0" w:noVBand="1"/>
      </w:tblPr>
      <w:tblGrid>
        <w:gridCol w:w="1495"/>
        <w:gridCol w:w="3603"/>
        <w:gridCol w:w="4390"/>
      </w:tblGrid>
      <w:tr w:rsidR="009961D3" w:rsidRPr="00352227" w14:paraId="3FE30C13" w14:textId="77777777" w:rsidTr="005F4243">
        <w:tc>
          <w:tcPr>
            <w:tcW w:w="9488" w:type="dxa"/>
            <w:gridSpan w:val="3"/>
          </w:tcPr>
          <w:p w14:paraId="3FE30C12" w14:textId="77777777" w:rsidR="009961D3" w:rsidRPr="00352227" w:rsidRDefault="009961D3" w:rsidP="005F4243">
            <w:pPr>
              <w:spacing w:after="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961D3" w:rsidRPr="00352227" w14:paraId="3FE30C17" w14:textId="77777777" w:rsidTr="005F4243">
        <w:tc>
          <w:tcPr>
            <w:tcW w:w="1495" w:type="dxa"/>
          </w:tcPr>
          <w:p w14:paraId="3FE30C14"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15" w14:textId="77777777" w:rsidR="009961D3" w:rsidRPr="00352227" w:rsidRDefault="009961D3" w:rsidP="005F4243">
            <w:pPr>
              <w:spacing w:after="0"/>
              <w:jc w:val="both"/>
              <w:rPr>
                <w:rFonts w:ascii="Tahoma" w:hAnsi="Tahoma" w:cs="Tahoma"/>
                <w:color w:val="auto"/>
                <w:sz w:val="21"/>
                <w:szCs w:val="21"/>
              </w:rPr>
            </w:pPr>
          </w:p>
        </w:tc>
        <w:tc>
          <w:tcPr>
            <w:tcW w:w="4390" w:type="dxa"/>
            <w:tcBorders>
              <w:bottom w:val="single" w:sz="4" w:space="0" w:color="auto"/>
            </w:tcBorders>
          </w:tcPr>
          <w:p w14:paraId="3FE30C16" w14:textId="77777777" w:rsidR="009961D3" w:rsidRPr="00352227" w:rsidRDefault="009961D3" w:rsidP="005F4243">
            <w:pPr>
              <w:spacing w:after="0"/>
              <w:jc w:val="both"/>
              <w:rPr>
                <w:rFonts w:ascii="Tahoma" w:hAnsi="Tahoma" w:cs="Tahoma"/>
                <w:color w:val="auto"/>
                <w:sz w:val="21"/>
                <w:szCs w:val="21"/>
              </w:rPr>
            </w:pPr>
          </w:p>
        </w:tc>
      </w:tr>
      <w:tr w:rsidR="009961D3" w:rsidRPr="00352227" w14:paraId="3FE30C1B" w14:textId="77777777" w:rsidTr="005F4243">
        <w:tc>
          <w:tcPr>
            <w:tcW w:w="1495" w:type="dxa"/>
          </w:tcPr>
          <w:p w14:paraId="3FE30C18"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19" w14:textId="77777777" w:rsidR="009961D3" w:rsidRPr="00352227" w:rsidRDefault="009961D3" w:rsidP="005F4243">
            <w:pPr>
              <w:spacing w:after="0"/>
              <w:jc w:val="both"/>
              <w:rPr>
                <w:rFonts w:ascii="Tahoma" w:hAnsi="Tahoma" w:cs="Tahoma"/>
                <w:color w:val="auto"/>
                <w:sz w:val="21"/>
                <w:szCs w:val="21"/>
              </w:rPr>
            </w:pPr>
          </w:p>
        </w:tc>
        <w:tc>
          <w:tcPr>
            <w:tcW w:w="4390" w:type="dxa"/>
            <w:tcBorders>
              <w:top w:val="single" w:sz="4" w:space="0" w:color="auto"/>
            </w:tcBorders>
            <w:vAlign w:val="center"/>
          </w:tcPr>
          <w:p w14:paraId="3FE30C1A" w14:textId="77777777" w:rsidR="009961D3" w:rsidRPr="00352227" w:rsidRDefault="009961D3" w:rsidP="005F4243">
            <w:pPr>
              <w:tabs>
                <w:tab w:val="center" w:pos="6521"/>
              </w:tabs>
              <w:spacing w:after="0"/>
              <w:jc w:val="center"/>
              <w:rPr>
                <w:rFonts w:ascii="Tahoma" w:hAnsi="Tahoma" w:cs="Tahoma"/>
                <w:color w:val="auto"/>
                <w:sz w:val="21"/>
                <w:szCs w:val="21"/>
              </w:rPr>
            </w:pPr>
            <w:r w:rsidRPr="00352227">
              <w:rPr>
                <w:rFonts w:ascii="Tahoma" w:hAnsi="Tahoma" w:cs="Tahoma"/>
                <w:color w:val="auto"/>
                <w:sz w:val="21"/>
                <w:szCs w:val="21"/>
              </w:rPr>
              <w:t>(szakember saját kezű aláírása)</w:t>
            </w:r>
          </w:p>
        </w:tc>
      </w:tr>
      <w:tr w:rsidR="009961D3" w:rsidRPr="00352227" w14:paraId="3FE30C1F" w14:textId="77777777" w:rsidTr="005F4243">
        <w:tc>
          <w:tcPr>
            <w:tcW w:w="1495" w:type="dxa"/>
          </w:tcPr>
          <w:p w14:paraId="3FE30C1C" w14:textId="77777777" w:rsidR="009961D3" w:rsidRPr="00352227" w:rsidRDefault="009961D3" w:rsidP="005F4243">
            <w:pPr>
              <w:spacing w:after="0"/>
              <w:jc w:val="both"/>
              <w:rPr>
                <w:rFonts w:ascii="Tahoma" w:hAnsi="Tahoma" w:cs="Tahoma"/>
                <w:color w:val="auto"/>
                <w:sz w:val="21"/>
                <w:szCs w:val="21"/>
              </w:rPr>
            </w:pPr>
          </w:p>
        </w:tc>
        <w:tc>
          <w:tcPr>
            <w:tcW w:w="3603" w:type="dxa"/>
          </w:tcPr>
          <w:p w14:paraId="3FE30C1D" w14:textId="77777777" w:rsidR="009961D3" w:rsidRPr="00352227" w:rsidRDefault="009961D3" w:rsidP="005F4243">
            <w:pPr>
              <w:spacing w:after="0"/>
              <w:jc w:val="both"/>
              <w:rPr>
                <w:rFonts w:ascii="Tahoma" w:hAnsi="Tahoma" w:cs="Tahoma"/>
                <w:color w:val="auto"/>
                <w:sz w:val="21"/>
                <w:szCs w:val="21"/>
              </w:rPr>
            </w:pPr>
          </w:p>
        </w:tc>
        <w:tc>
          <w:tcPr>
            <w:tcW w:w="4390" w:type="dxa"/>
          </w:tcPr>
          <w:p w14:paraId="3FE30C1E" w14:textId="77777777" w:rsidR="009961D3" w:rsidRPr="00352227" w:rsidRDefault="009961D3" w:rsidP="005F4243">
            <w:pPr>
              <w:spacing w:after="0"/>
              <w:jc w:val="both"/>
              <w:rPr>
                <w:rFonts w:ascii="Tahoma" w:hAnsi="Tahoma" w:cs="Tahoma"/>
                <w:color w:val="auto"/>
                <w:sz w:val="21"/>
                <w:szCs w:val="21"/>
              </w:rPr>
            </w:pPr>
          </w:p>
        </w:tc>
      </w:tr>
    </w:tbl>
    <w:p w14:paraId="3FE30C20" w14:textId="77777777" w:rsidR="009F7D11" w:rsidRPr="00352227" w:rsidRDefault="009F7D11" w:rsidP="007E7816">
      <w:pPr>
        <w:tabs>
          <w:tab w:val="right" w:pos="0"/>
          <w:tab w:val="right" w:pos="9026"/>
        </w:tabs>
        <w:spacing w:before="120" w:after="120"/>
        <w:jc w:val="right"/>
        <w:outlineLvl w:val="0"/>
        <w:rPr>
          <w:rFonts w:ascii="Tahoma" w:hAnsi="Tahoma" w:cs="Tahoma"/>
          <w:b/>
          <w:bCs/>
          <w:sz w:val="21"/>
          <w:szCs w:val="21"/>
        </w:rPr>
      </w:pPr>
    </w:p>
    <w:p w14:paraId="3FE30C21" w14:textId="77777777" w:rsidR="000252A1" w:rsidRPr="00352227" w:rsidRDefault="000252A1" w:rsidP="007E7816">
      <w:pPr>
        <w:tabs>
          <w:tab w:val="right" w:pos="0"/>
          <w:tab w:val="right" w:pos="9026"/>
        </w:tabs>
        <w:spacing w:before="120" w:after="120"/>
        <w:jc w:val="right"/>
        <w:outlineLvl w:val="0"/>
        <w:rPr>
          <w:rFonts w:ascii="Tahoma" w:hAnsi="Tahoma" w:cs="Tahoma"/>
          <w:b/>
          <w:bCs/>
          <w:sz w:val="21"/>
          <w:szCs w:val="21"/>
        </w:rPr>
      </w:pPr>
    </w:p>
    <w:p w14:paraId="3FE30C22" w14:textId="77777777" w:rsidR="005A77D6" w:rsidRPr="00352227" w:rsidRDefault="005A77D6" w:rsidP="007E7816">
      <w:pPr>
        <w:pStyle w:val="llb"/>
        <w:spacing w:before="120" w:after="120"/>
        <w:rPr>
          <w:rFonts w:ascii="Tahoma" w:hAnsi="Tahoma" w:cs="Tahoma"/>
          <w:b/>
          <w:color w:val="auto"/>
          <w:sz w:val="21"/>
          <w:szCs w:val="21"/>
        </w:rPr>
        <w:sectPr w:rsidR="005A77D6" w:rsidRPr="00352227" w:rsidSect="00762079">
          <w:headerReference w:type="default" r:id="rId19"/>
          <w:footerReference w:type="default" r:id="rId20"/>
          <w:pgSz w:w="11906" w:h="16838"/>
          <w:pgMar w:top="1410" w:right="1274" w:bottom="1410" w:left="1134" w:header="708" w:footer="708" w:gutter="0"/>
          <w:cols w:space="708"/>
          <w:titlePg/>
          <w:docGrid w:linePitch="326"/>
        </w:sectPr>
      </w:pPr>
    </w:p>
    <w:p w14:paraId="3FE30C23" w14:textId="77777777" w:rsidR="00050BE8" w:rsidRPr="00352227" w:rsidRDefault="009961D3" w:rsidP="00050BE8">
      <w:pPr>
        <w:spacing w:before="120" w:after="120"/>
        <w:jc w:val="right"/>
        <w:rPr>
          <w:rFonts w:ascii="Tahoma" w:hAnsi="Tahoma" w:cs="Tahoma"/>
          <w:b/>
          <w:color w:val="auto"/>
          <w:sz w:val="21"/>
          <w:szCs w:val="21"/>
        </w:rPr>
      </w:pPr>
      <w:r w:rsidRPr="00352227">
        <w:rPr>
          <w:rFonts w:ascii="Tahoma" w:hAnsi="Tahoma" w:cs="Tahoma"/>
          <w:b/>
          <w:color w:val="auto"/>
          <w:sz w:val="21"/>
          <w:szCs w:val="21"/>
        </w:rPr>
        <w:lastRenderedPageBreak/>
        <w:t>9.</w:t>
      </w:r>
      <w:r w:rsidR="002058B4" w:rsidRPr="00352227">
        <w:rPr>
          <w:rFonts w:ascii="Tahoma" w:hAnsi="Tahoma" w:cs="Tahoma"/>
          <w:b/>
          <w:color w:val="auto"/>
          <w:sz w:val="21"/>
          <w:szCs w:val="21"/>
        </w:rPr>
        <w:t xml:space="preserve"> számú melléklet</w:t>
      </w:r>
    </w:p>
    <w:p w14:paraId="3FE30C43" w14:textId="77777777" w:rsidR="00050BE8" w:rsidRPr="00352227" w:rsidRDefault="00050BE8" w:rsidP="00E53183">
      <w:pPr>
        <w:tabs>
          <w:tab w:val="right" w:pos="0"/>
          <w:tab w:val="right" w:pos="9026"/>
        </w:tabs>
        <w:spacing w:after="0" w:line="240" w:lineRule="auto"/>
        <w:jc w:val="center"/>
        <w:outlineLvl w:val="0"/>
        <w:rPr>
          <w:rFonts w:ascii="Tahoma" w:hAnsi="Tahoma" w:cs="Tahoma"/>
          <w:b/>
          <w:bCs/>
          <w:sz w:val="21"/>
          <w:szCs w:val="21"/>
        </w:rPr>
      </w:pPr>
    </w:p>
    <w:p w14:paraId="3FE30C44" w14:textId="77777777" w:rsidR="00E53183" w:rsidRPr="00352227" w:rsidRDefault="00E53183" w:rsidP="00050BE8">
      <w:pPr>
        <w:tabs>
          <w:tab w:val="right" w:pos="0"/>
          <w:tab w:val="right" w:pos="9026"/>
        </w:tabs>
        <w:spacing w:after="0" w:line="240" w:lineRule="auto"/>
        <w:jc w:val="center"/>
        <w:outlineLvl w:val="0"/>
        <w:rPr>
          <w:rFonts w:ascii="Tahoma" w:hAnsi="Tahoma" w:cs="Tahoma"/>
          <w:b/>
          <w:bCs/>
          <w:sz w:val="21"/>
          <w:szCs w:val="21"/>
        </w:rPr>
      </w:pPr>
      <w:r w:rsidRPr="00352227">
        <w:rPr>
          <w:rFonts w:ascii="Tahoma" w:hAnsi="Tahoma" w:cs="Tahoma"/>
          <w:b/>
          <w:bCs/>
          <w:sz w:val="21"/>
          <w:szCs w:val="21"/>
        </w:rPr>
        <w:t>Nyilatkozat a rendelkezésre álló eszközökről, berendezésekről, műszaki felszereltségről a</w:t>
      </w:r>
      <w:r w:rsidR="00050BE8" w:rsidRPr="00352227">
        <w:rPr>
          <w:rFonts w:ascii="Tahoma" w:hAnsi="Tahoma" w:cs="Tahoma"/>
          <w:b/>
          <w:bCs/>
          <w:sz w:val="21"/>
          <w:szCs w:val="21"/>
        </w:rPr>
        <w:t xml:space="preserve"> </w:t>
      </w:r>
      <w:r w:rsidRPr="00352227">
        <w:rPr>
          <w:rFonts w:ascii="Tahoma" w:hAnsi="Tahoma" w:cs="Tahoma"/>
          <w:b/>
          <w:bCs/>
          <w:sz w:val="21"/>
          <w:szCs w:val="21"/>
        </w:rPr>
        <w:t>321/2015. (XI. 30.) Korm. rendelet 21. § (3) bekezdés i) pont alapján</w:t>
      </w:r>
    </w:p>
    <w:p w14:paraId="3FE30C45" w14:textId="77777777" w:rsidR="00E53183" w:rsidRPr="00352227" w:rsidRDefault="00E53183" w:rsidP="00E53183">
      <w:pPr>
        <w:tabs>
          <w:tab w:val="right" w:pos="0"/>
          <w:tab w:val="right" w:pos="9026"/>
        </w:tabs>
        <w:spacing w:after="0" w:line="240" w:lineRule="auto"/>
        <w:jc w:val="center"/>
        <w:outlineLvl w:val="0"/>
        <w:rPr>
          <w:rFonts w:ascii="Tahoma" w:hAnsi="Tahoma" w:cs="Tahoma"/>
          <w:b/>
          <w:caps/>
          <w:sz w:val="21"/>
          <w:szCs w:val="21"/>
        </w:rPr>
      </w:pPr>
    </w:p>
    <w:p w14:paraId="3FE30C46" w14:textId="77777777" w:rsidR="00050BE8" w:rsidRPr="00352227" w:rsidRDefault="00050BE8" w:rsidP="00E53183">
      <w:pPr>
        <w:tabs>
          <w:tab w:val="right" w:pos="0"/>
          <w:tab w:val="right" w:pos="9026"/>
        </w:tabs>
        <w:spacing w:after="0" w:line="240" w:lineRule="auto"/>
        <w:jc w:val="center"/>
        <w:outlineLvl w:val="0"/>
        <w:rPr>
          <w:rFonts w:ascii="Tahoma" w:hAnsi="Tahoma" w:cs="Tahoma"/>
          <w:b/>
          <w:caps/>
          <w:sz w:val="21"/>
          <w:szCs w:val="21"/>
        </w:rPr>
      </w:pPr>
      <w:r w:rsidRPr="00352227">
        <w:rPr>
          <w:rFonts w:ascii="Tahoma" w:hAnsi="Tahoma" w:cs="Tahoma"/>
          <w:b/>
          <w:i/>
          <w:color w:val="auto"/>
          <w:sz w:val="21"/>
          <w:szCs w:val="21"/>
        </w:rPr>
        <w:t>Tervezési szerződés keretében a Károlyi-Csekonics palotaegyüttes átfogó-, állagmegóvó felújítási feladatainak komplex tervezési munkái</w:t>
      </w:r>
    </w:p>
    <w:p w14:paraId="3FE30C47" w14:textId="77777777" w:rsidR="00E53183" w:rsidRPr="00352227" w:rsidRDefault="00E53183" w:rsidP="00E53183">
      <w:pPr>
        <w:tabs>
          <w:tab w:val="right" w:pos="0"/>
          <w:tab w:val="left" w:pos="4962"/>
          <w:tab w:val="right" w:pos="9026"/>
        </w:tabs>
        <w:spacing w:after="0" w:line="240" w:lineRule="auto"/>
        <w:jc w:val="both"/>
        <w:outlineLvl w:val="0"/>
        <w:rPr>
          <w:rFonts w:ascii="Tahoma" w:hAnsi="Tahoma" w:cs="Tahoma"/>
          <w:bCs/>
          <w:i/>
          <w:sz w:val="21"/>
          <w:szCs w:val="21"/>
        </w:rPr>
      </w:pPr>
      <w:r w:rsidRPr="00352227">
        <w:rPr>
          <w:rFonts w:ascii="Tahoma" w:hAnsi="Tahoma" w:cs="Tahoma"/>
          <w:bCs/>
          <w:sz w:val="21"/>
          <w:szCs w:val="21"/>
        </w:rPr>
        <w:t>Alulírott………………………………………… mint a(z)……………………………….. (székhely:………………………………………) cégjegyzésre jogosult/meghatalmazott képviselője</w:t>
      </w:r>
      <w:r w:rsidRPr="00352227">
        <w:rPr>
          <w:rFonts w:ascii="Tahoma" w:hAnsi="Tahoma" w:cs="Tahoma"/>
          <w:bCs/>
          <w:sz w:val="21"/>
          <w:szCs w:val="21"/>
          <w:vertAlign w:val="superscript"/>
        </w:rPr>
        <w:footnoteReference w:id="66"/>
      </w:r>
      <w:r w:rsidRPr="00352227">
        <w:rPr>
          <w:rFonts w:ascii="Tahoma" w:hAnsi="Tahoma" w:cs="Tahoma"/>
          <w:bCs/>
          <w:sz w:val="21"/>
          <w:szCs w:val="21"/>
        </w:rPr>
        <w:t xml:space="preserve">  ezennel kijelentem, hogy a(z)……………………………… mint ajánlattevő/közös ajánlattevő/ az alkalmasság igazolására igénybe vett más szervezet</w:t>
      </w:r>
      <w:r w:rsidRPr="00352227">
        <w:rPr>
          <w:rFonts w:ascii="Tahoma" w:hAnsi="Tahoma" w:cs="Tahoma"/>
          <w:bCs/>
          <w:sz w:val="21"/>
          <w:szCs w:val="21"/>
          <w:vertAlign w:val="superscript"/>
        </w:rPr>
        <w:footnoteReference w:id="67"/>
      </w:r>
      <w:r w:rsidRPr="00352227">
        <w:rPr>
          <w:rFonts w:ascii="Tahoma" w:hAnsi="Tahoma" w:cs="Tahoma"/>
          <w:bCs/>
          <w:sz w:val="21"/>
          <w:szCs w:val="21"/>
        </w:rPr>
        <w:t xml:space="preserve"> az rendelkezésre álló </w:t>
      </w:r>
      <w:r w:rsidRPr="00352227">
        <w:rPr>
          <w:rFonts w:ascii="Tahoma" w:hAnsi="Tahoma" w:cs="Tahoma"/>
          <w:b/>
          <w:bCs/>
          <w:sz w:val="21"/>
          <w:szCs w:val="21"/>
        </w:rPr>
        <w:t xml:space="preserve">eszközökről, berendezésekről, műszaki felszereltségről </w:t>
      </w:r>
      <w:r w:rsidRPr="00352227">
        <w:rPr>
          <w:rFonts w:ascii="Tahoma" w:hAnsi="Tahoma" w:cs="Tahoma"/>
          <w:bCs/>
          <w:sz w:val="21"/>
          <w:szCs w:val="21"/>
        </w:rPr>
        <w:t>az alábbiak szerint nyilatkozom:</w:t>
      </w:r>
    </w:p>
    <w:p w14:paraId="3FE30C48" w14:textId="77777777" w:rsidR="00E53183" w:rsidRPr="00352227" w:rsidRDefault="00E53183" w:rsidP="00E53183">
      <w:pPr>
        <w:tabs>
          <w:tab w:val="right" w:pos="0"/>
          <w:tab w:val="right" w:pos="9026"/>
        </w:tabs>
        <w:spacing w:after="0" w:line="240" w:lineRule="auto"/>
        <w:ind w:left="360"/>
        <w:jc w:val="both"/>
        <w:outlineLvl w:val="0"/>
        <w:rPr>
          <w:rFonts w:ascii="Tahoma" w:hAnsi="Tahoma" w:cs="Tahoma"/>
          <w:b/>
          <w:bCs/>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1"/>
        <w:gridCol w:w="2149"/>
        <w:gridCol w:w="2149"/>
        <w:gridCol w:w="2147"/>
      </w:tblGrid>
      <w:tr w:rsidR="00E53183" w:rsidRPr="00352227" w14:paraId="3FE30C4D" w14:textId="77777777" w:rsidTr="00265415">
        <w:trPr>
          <w:jc w:val="center"/>
        </w:trPr>
        <w:tc>
          <w:tcPr>
            <w:tcW w:w="1530" w:type="pct"/>
            <w:shd w:val="clear" w:color="auto" w:fill="ACB9CA" w:themeFill="text2" w:themeFillTint="66"/>
            <w:vAlign w:val="center"/>
          </w:tcPr>
          <w:p w14:paraId="3FE30C49" w14:textId="77777777" w:rsidR="00E53183" w:rsidRPr="00352227" w:rsidRDefault="00E53183" w:rsidP="00E53183">
            <w:pPr>
              <w:tabs>
                <w:tab w:val="right" w:pos="0"/>
                <w:tab w:val="right" w:pos="9026"/>
              </w:tabs>
              <w:spacing w:after="0" w:line="240" w:lineRule="auto"/>
              <w:jc w:val="center"/>
              <w:outlineLvl w:val="0"/>
              <w:rPr>
                <w:rFonts w:ascii="Tahoma" w:hAnsi="Tahoma" w:cs="Tahoma"/>
                <w:b/>
                <w:bCs/>
                <w:sz w:val="16"/>
                <w:szCs w:val="21"/>
              </w:rPr>
            </w:pPr>
            <w:r w:rsidRPr="00352227">
              <w:rPr>
                <w:rFonts w:ascii="Tahoma" w:hAnsi="Tahoma" w:cs="Tahoma"/>
                <w:b/>
                <w:bCs/>
                <w:sz w:val="16"/>
                <w:szCs w:val="21"/>
              </w:rPr>
              <w:t>Eszközök, berendezések, műszaki felszereltség megnevezése</w:t>
            </w:r>
          </w:p>
        </w:tc>
        <w:tc>
          <w:tcPr>
            <w:tcW w:w="1157" w:type="pct"/>
            <w:shd w:val="clear" w:color="auto" w:fill="ACB9CA" w:themeFill="text2" w:themeFillTint="66"/>
          </w:tcPr>
          <w:p w14:paraId="3FE30C4A" w14:textId="77777777" w:rsidR="00E53183" w:rsidRPr="00352227" w:rsidRDefault="00E53183" w:rsidP="00327581">
            <w:pPr>
              <w:tabs>
                <w:tab w:val="right" w:pos="0"/>
                <w:tab w:val="right" w:pos="9026"/>
              </w:tabs>
              <w:spacing w:after="0" w:line="240" w:lineRule="auto"/>
              <w:jc w:val="center"/>
              <w:outlineLvl w:val="0"/>
              <w:rPr>
                <w:rFonts w:ascii="Tahoma" w:hAnsi="Tahoma" w:cs="Tahoma"/>
                <w:b/>
                <w:bCs/>
                <w:sz w:val="16"/>
                <w:szCs w:val="21"/>
              </w:rPr>
            </w:pPr>
            <w:r w:rsidRPr="00352227">
              <w:rPr>
                <w:rFonts w:ascii="Tahoma" w:hAnsi="Tahoma" w:cs="Tahoma"/>
                <w:b/>
                <w:bCs/>
                <w:sz w:val="16"/>
                <w:szCs w:val="21"/>
              </w:rPr>
              <w:t xml:space="preserve">Az </w:t>
            </w:r>
            <w:r w:rsidR="00327581" w:rsidRPr="00352227">
              <w:rPr>
                <w:rFonts w:ascii="Tahoma" w:hAnsi="Tahoma" w:cs="Tahoma"/>
                <w:b/>
                <w:bCs/>
                <w:sz w:val="16"/>
                <w:szCs w:val="21"/>
              </w:rPr>
              <w:t>ajánlati</w:t>
            </w:r>
            <w:r w:rsidRPr="00352227">
              <w:rPr>
                <w:rFonts w:ascii="Tahoma" w:hAnsi="Tahoma" w:cs="Tahoma"/>
                <w:b/>
                <w:bCs/>
                <w:sz w:val="16"/>
                <w:szCs w:val="21"/>
              </w:rPr>
              <w:t xml:space="preserve"> felhívásban szereplő alkalmassági feltétel, melynek az adott eszközzel meg kívánnak felelni </w:t>
            </w:r>
          </w:p>
        </w:tc>
        <w:tc>
          <w:tcPr>
            <w:tcW w:w="1157" w:type="pct"/>
            <w:shd w:val="clear" w:color="auto" w:fill="ACB9CA" w:themeFill="text2" w:themeFillTint="66"/>
            <w:vAlign w:val="center"/>
          </w:tcPr>
          <w:p w14:paraId="3FE30C4B" w14:textId="77777777" w:rsidR="00E53183" w:rsidRPr="00352227" w:rsidRDefault="00E53183" w:rsidP="00E53183">
            <w:pPr>
              <w:tabs>
                <w:tab w:val="right" w:pos="0"/>
                <w:tab w:val="right" w:pos="9026"/>
              </w:tabs>
              <w:spacing w:after="0" w:line="240" w:lineRule="auto"/>
              <w:jc w:val="center"/>
              <w:outlineLvl w:val="0"/>
              <w:rPr>
                <w:rFonts w:ascii="Tahoma" w:hAnsi="Tahoma" w:cs="Tahoma"/>
                <w:b/>
                <w:bCs/>
                <w:sz w:val="16"/>
                <w:szCs w:val="21"/>
              </w:rPr>
            </w:pPr>
            <w:r w:rsidRPr="00352227">
              <w:rPr>
                <w:rFonts w:ascii="Tahoma" w:hAnsi="Tahoma" w:cs="Tahoma"/>
                <w:b/>
                <w:bCs/>
                <w:sz w:val="16"/>
                <w:szCs w:val="21"/>
              </w:rPr>
              <w:t>Rendelkezésre álló mennyiség</w:t>
            </w:r>
          </w:p>
        </w:tc>
        <w:tc>
          <w:tcPr>
            <w:tcW w:w="1156" w:type="pct"/>
            <w:shd w:val="clear" w:color="auto" w:fill="ACB9CA" w:themeFill="text2" w:themeFillTint="66"/>
            <w:vAlign w:val="center"/>
          </w:tcPr>
          <w:p w14:paraId="3FE30C4C" w14:textId="77777777" w:rsidR="00E53183" w:rsidRPr="00352227" w:rsidRDefault="00E53183" w:rsidP="00E53183">
            <w:pPr>
              <w:tabs>
                <w:tab w:val="right" w:pos="0"/>
                <w:tab w:val="right" w:pos="9026"/>
              </w:tabs>
              <w:spacing w:after="0" w:line="240" w:lineRule="auto"/>
              <w:jc w:val="center"/>
              <w:outlineLvl w:val="0"/>
              <w:rPr>
                <w:rFonts w:ascii="Tahoma" w:hAnsi="Tahoma" w:cs="Tahoma"/>
                <w:b/>
                <w:bCs/>
                <w:sz w:val="16"/>
                <w:szCs w:val="21"/>
              </w:rPr>
            </w:pPr>
            <w:r w:rsidRPr="00352227">
              <w:rPr>
                <w:rFonts w:ascii="Tahoma" w:hAnsi="Tahoma" w:cs="Tahoma"/>
                <w:b/>
                <w:bCs/>
                <w:sz w:val="16"/>
                <w:szCs w:val="21"/>
              </w:rPr>
              <w:t>A rendelkezésre állás jogcíme</w:t>
            </w:r>
          </w:p>
        </w:tc>
      </w:tr>
      <w:tr w:rsidR="00E53183" w:rsidRPr="00352227" w14:paraId="3FE30C52" w14:textId="77777777" w:rsidTr="00E53183">
        <w:trPr>
          <w:jc w:val="center"/>
        </w:trPr>
        <w:tc>
          <w:tcPr>
            <w:tcW w:w="1530" w:type="pct"/>
            <w:vAlign w:val="center"/>
          </w:tcPr>
          <w:p w14:paraId="3FE30C4E" w14:textId="77777777" w:rsidR="00E53183" w:rsidRPr="00352227" w:rsidRDefault="00E53183" w:rsidP="00E53183">
            <w:pPr>
              <w:tabs>
                <w:tab w:val="right" w:pos="0"/>
                <w:tab w:val="right" w:pos="9026"/>
              </w:tabs>
              <w:spacing w:before="60" w:after="60" w:line="240" w:lineRule="auto"/>
              <w:jc w:val="both"/>
              <w:outlineLvl w:val="0"/>
              <w:rPr>
                <w:rFonts w:ascii="Tahoma" w:hAnsi="Tahoma" w:cs="Tahoma"/>
                <w:b/>
                <w:bCs/>
                <w:sz w:val="21"/>
                <w:szCs w:val="21"/>
              </w:rPr>
            </w:pPr>
          </w:p>
        </w:tc>
        <w:tc>
          <w:tcPr>
            <w:tcW w:w="1157" w:type="pct"/>
          </w:tcPr>
          <w:p w14:paraId="3FE30C4F" w14:textId="77777777" w:rsidR="00E53183" w:rsidRPr="00352227" w:rsidRDefault="00E53183" w:rsidP="00E53183">
            <w:pPr>
              <w:tabs>
                <w:tab w:val="right" w:pos="0"/>
                <w:tab w:val="right" w:pos="9026"/>
              </w:tabs>
              <w:spacing w:before="60" w:after="60" w:line="240" w:lineRule="auto"/>
              <w:jc w:val="center"/>
              <w:outlineLvl w:val="0"/>
              <w:rPr>
                <w:rFonts w:ascii="Tahoma" w:hAnsi="Tahoma" w:cs="Tahoma"/>
                <w:b/>
                <w:bCs/>
                <w:sz w:val="21"/>
                <w:szCs w:val="21"/>
              </w:rPr>
            </w:pPr>
          </w:p>
        </w:tc>
        <w:tc>
          <w:tcPr>
            <w:tcW w:w="1157" w:type="pct"/>
            <w:vAlign w:val="center"/>
          </w:tcPr>
          <w:p w14:paraId="3FE30C50" w14:textId="77777777" w:rsidR="00E53183" w:rsidRPr="00352227" w:rsidRDefault="00E53183" w:rsidP="00E53183">
            <w:pPr>
              <w:tabs>
                <w:tab w:val="right" w:pos="0"/>
                <w:tab w:val="right" w:pos="9026"/>
              </w:tabs>
              <w:spacing w:before="60" w:after="60" w:line="240" w:lineRule="auto"/>
              <w:jc w:val="center"/>
              <w:outlineLvl w:val="0"/>
              <w:rPr>
                <w:rFonts w:ascii="Tahoma" w:hAnsi="Tahoma" w:cs="Tahoma"/>
                <w:b/>
                <w:bCs/>
                <w:sz w:val="21"/>
                <w:szCs w:val="21"/>
              </w:rPr>
            </w:pPr>
          </w:p>
        </w:tc>
        <w:tc>
          <w:tcPr>
            <w:tcW w:w="1156" w:type="pct"/>
            <w:vAlign w:val="center"/>
          </w:tcPr>
          <w:p w14:paraId="3FE30C51" w14:textId="77777777" w:rsidR="00E53183" w:rsidRPr="00352227" w:rsidRDefault="00E53183" w:rsidP="00E53183">
            <w:pPr>
              <w:tabs>
                <w:tab w:val="right" w:pos="0"/>
                <w:tab w:val="right" w:pos="9026"/>
              </w:tabs>
              <w:spacing w:before="60" w:after="60" w:line="240" w:lineRule="auto"/>
              <w:jc w:val="center"/>
              <w:outlineLvl w:val="0"/>
              <w:rPr>
                <w:rFonts w:ascii="Tahoma" w:hAnsi="Tahoma" w:cs="Tahoma"/>
                <w:b/>
                <w:bCs/>
                <w:sz w:val="21"/>
                <w:szCs w:val="21"/>
              </w:rPr>
            </w:pPr>
          </w:p>
        </w:tc>
      </w:tr>
      <w:tr w:rsidR="001C4B58" w:rsidRPr="00352227" w14:paraId="6DDACA73" w14:textId="77777777" w:rsidTr="00E53183">
        <w:trPr>
          <w:jc w:val="center"/>
        </w:trPr>
        <w:tc>
          <w:tcPr>
            <w:tcW w:w="1530" w:type="pct"/>
            <w:vAlign w:val="center"/>
          </w:tcPr>
          <w:p w14:paraId="0D593C8C" w14:textId="77777777" w:rsidR="001C4B58" w:rsidRPr="00352227" w:rsidRDefault="001C4B58" w:rsidP="00E53183">
            <w:pPr>
              <w:tabs>
                <w:tab w:val="right" w:pos="0"/>
                <w:tab w:val="right" w:pos="9026"/>
              </w:tabs>
              <w:spacing w:before="60" w:after="60" w:line="240" w:lineRule="auto"/>
              <w:jc w:val="both"/>
              <w:outlineLvl w:val="0"/>
              <w:rPr>
                <w:rFonts w:ascii="Tahoma" w:hAnsi="Tahoma" w:cs="Tahoma"/>
                <w:b/>
                <w:bCs/>
                <w:sz w:val="21"/>
                <w:szCs w:val="21"/>
              </w:rPr>
            </w:pPr>
          </w:p>
        </w:tc>
        <w:tc>
          <w:tcPr>
            <w:tcW w:w="1157" w:type="pct"/>
          </w:tcPr>
          <w:p w14:paraId="33748460" w14:textId="77777777" w:rsidR="001C4B58" w:rsidRPr="00352227" w:rsidRDefault="001C4B58" w:rsidP="00E53183">
            <w:pPr>
              <w:tabs>
                <w:tab w:val="right" w:pos="0"/>
                <w:tab w:val="right" w:pos="9026"/>
              </w:tabs>
              <w:spacing w:before="60" w:after="60" w:line="240" w:lineRule="auto"/>
              <w:jc w:val="center"/>
              <w:outlineLvl w:val="0"/>
              <w:rPr>
                <w:rFonts w:ascii="Tahoma" w:hAnsi="Tahoma" w:cs="Tahoma"/>
                <w:b/>
                <w:bCs/>
                <w:sz w:val="21"/>
                <w:szCs w:val="21"/>
              </w:rPr>
            </w:pPr>
          </w:p>
        </w:tc>
        <w:tc>
          <w:tcPr>
            <w:tcW w:w="1157" w:type="pct"/>
            <w:vAlign w:val="center"/>
          </w:tcPr>
          <w:p w14:paraId="18073596" w14:textId="77777777" w:rsidR="001C4B58" w:rsidRPr="00352227" w:rsidRDefault="001C4B58" w:rsidP="00E53183">
            <w:pPr>
              <w:tabs>
                <w:tab w:val="right" w:pos="0"/>
                <w:tab w:val="right" w:pos="9026"/>
              </w:tabs>
              <w:spacing w:before="60" w:after="60" w:line="240" w:lineRule="auto"/>
              <w:jc w:val="center"/>
              <w:outlineLvl w:val="0"/>
              <w:rPr>
                <w:rFonts w:ascii="Tahoma" w:hAnsi="Tahoma" w:cs="Tahoma"/>
                <w:b/>
                <w:bCs/>
                <w:sz w:val="21"/>
                <w:szCs w:val="21"/>
              </w:rPr>
            </w:pPr>
          </w:p>
        </w:tc>
        <w:tc>
          <w:tcPr>
            <w:tcW w:w="1156" w:type="pct"/>
            <w:vAlign w:val="center"/>
          </w:tcPr>
          <w:p w14:paraId="679F85BE" w14:textId="77777777" w:rsidR="001C4B58" w:rsidRPr="00352227" w:rsidRDefault="001C4B58" w:rsidP="00E53183">
            <w:pPr>
              <w:tabs>
                <w:tab w:val="right" w:pos="0"/>
                <w:tab w:val="right" w:pos="9026"/>
              </w:tabs>
              <w:spacing w:before="60" w:after="60" w:line="240" w:lineRule="auto"/>
              <w:jc w:val="center"/>
              <w:outlineLvl w:val="0"/>
              <w:rPr>
                <w:rFonts w:ascii="Tahoma" w:hAnsi="Tahoma" w:cs="Tahoma"/>
                <w:b/>
                <w:bCs/>
                <w:sz w:val="21"/>
                <w:szCs w:val="21"/>
              </w:rPr>
            </w:pPr>
          </w:p>
        </w:tc>
      </w:tr>
    </w:tbl>
    <w:p w14:paraId="3FE30C53" w14:textId="77777777" w:rsidR="00E53183" w:rsidRPr="00352227" w:rsidRDefault="00E53183" w:rsidP="00E53183">
      <w:pPr>
        <w:tabs>
          <w:tab w:val="right" w:pos="0"/>
          <w:tab w:val="right" w:pos="9026"/>
        </w:tabs>
        <w:spacing w:after="0" w:line="240" w:lineRule="auto"/>
        <w:jc w:val="both"/>
        <w:outlineLvl w:val="0"/>
        <w:rPr>
          <w:rFonts w:ascii="Tahoma" w:hAnsi="Tahoma" w:cs="Tahoma"/>
          <w:b/>
          <w:bCs/>
          <w:sz w:val="21"/>
          <w:szCs w:val="21"/>
        </w:rPr>
      </w:pPr>
    </w:p>
    <w:p w14:paraId="3FE30C54" w14:textId="77777777" w:rsidR="00E53183" w:rsidRPr="00352227" w:rsidRDefault="00E53183" w:rsidP="00E53183">
      <w:pPr>
        <w:tabs>
          <w:tab w:val="right" w:pos="0"/>
          <w:tab w:val="right" w:pos="9026"/>
        </w:tabs>
        <w:spacing w:after="0" w:line="240" w:lineRule="auto"/>
        <w:jc w:val="both"/>
        <w:outlineLvl w:val="0"/>
        <w:rPr>
          <w:rFonts w:ascii="Tahoma" w:hAnsi="Tahoma" w:cs="Tahoma"/>
          <w:b/>
          <w:bCs/>
          <w:sz w:val="21"/>
          <w:szCs w:val="21"/>
        </w:rPr>
      </w:pPr>
    </w:p>
    <w:p w14:paraId="3FE30C55" w14:textId="77777777" w:rsidR="00E53183" w:rsidRPr="00352227" w:rsidRDefault="00E53183" w:rsidP="00E53183">
      <w:pPr>
        <w:tabs>
          <w:tab w:val="right" w:pos="0"/>
          <w:tab w:val="right" w:pos="9026"/>
        </w:tabs>
        <w:spacing w:after="0" w:line="240" w:lineRule="auto"/>
        <w:jc w:val="both"/>
        <w:outlineLvl w:val="0"/>
        <w:rPr>
          <w:rFonts w:ascii="Tahoma" w:hAnsi="Tahoma" w:cs="Tahoma"/>
          <w:b/>
          <w:bCs/>
          <w:sz w:val="21"/>
          <w:szCs w:val="21"/>
        </w:rPr>
      </w:pPr>
    </w:p>
    <w:tbl>
      <w:tblPr>
        <w:tblW w:w="0" w:type="auto"/>
        <w:tblLook w:val="04A0" w:firstRow="1" w:lastRow="0" w:firstColumn="1" w:lastColumn="0" w:noHBand="0" w:noVBand="1"/>
      </w:tblPr>
      <w:tblGrid>
        <w:gridCol w:w="1460"/>
        <w:gridCol w:w="3510"/>
        <w:gridCol w:w="4316"/>
      </w:tblGrid>
      <w:tr w:rsidR="00265415" w:rsidRPr="00352227" w14:paraId="3FE30C57" w14:textId="77777777" w:rsidTr="00CE0702">
        <w:tc>
          <w:tcPr>
            <w:tcW w:w="9488" w:type="dxa"/>
            <w:gridSpan w:val="3"/>
          </w:tcPr>
          <w:p w14:paraId="3FE30C56" w14:textId="77777777" w:rsidR="00265415" w:rsidRPr="00352227" w:rsidRDefault="00265415" w:rsidP="00CE0702">
            <w:pPr>
              <w:spacing w:after="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265415" w:rsidRPr="00352227" w14:paraId="3FE30C5B" w14:textId="77777777" w:rsidTr="00CE0702">
        <w:tc>
          <w:tcPr>
            <w:tcW w:w="1495" w:type="dxa"/>
          </w:tcPr>
          <w:p w14:paraId="3FE30C58" w14:textId="77777777" w:rsidR="00265415" w:rsidRPr="00352227" w:rsidRDefault="00265415" w:rsidP="00CE0702">
            <w:pPr>
              <w:spacing w:after="0"/>
              <w:jc w:val="both"/>
              <w:rPr>
                <w:rFonts w:ascii="Tahoma" w:hAnsi="Tahoma" w:cs="Tahoma"/>
                <w:color w:val="auto"/>
                <w:sz w:val="21"/>
                <w:szCs w:val="21"/>
              </w:rPr>
            </w:pPr>
          </w:p>
        </w:tc>
        <w:tc>
          <w:tcPr>
            <w:tcW w:w="3603" w:type="dxa"/>
          </w:tcPr>
          <w:p w14:paraId="3FE30C59" w14:textId="77777777" w:rsidR="00265415" w:rsidRPr="00352227" w:rsidRDefault="00265415" w:rsidP="00CE0702">
            <w:pPr>
              <w:spacing w:after="0"/>
              <w:jc w:val="both"/>
              <w:rPr>
                <w:rFonts w:ascii="Tahoma" w:hAnsi="Tahoma" w:cs="Tahoma"/>
                <w:color w:val="auto"/>
                <w:sz w:val="21"/>
                <w:szCs w:val="21"/>
              </w:rPr>
            </w:pPr>
          </w:p>
        </w:tc>
        <w:tc>
          <w:tcPr>
            <w:tcW w:w="4390" w:type="dxa"/>
            <w:tcBorders>
              <w:bottom w:val="single" w:sz="4" w:space="0" w:color="auto"/>
            </w:tcBorders>
          </w:tcPr>
          <w:p w14:paraId="3FE30C5A" w14:textId="77777777" w:rsidR="00265415" w:rsidRPr="00352227" w:rsidRDefault="00265415" w:rsidP="00CE0702">
            <w:pPr>
              <w:spacing w:after="0"/>
              <w:jc w:val="both"/>
              <w:rPr>
                <w:rFonts w:ascii="Tahoma" w:hAnsi="Tahoma" w:cs="Tahoma"/>
                <w:color w:val="auto"/>
                <w:sz w:val="21"/>
                <w:szCs w:val="21"/>
              </w:rPr>
            </w:pPr>
          </w:p>
        </w:tc>
      </w:tr>
      <w:tr w:rsidR="00265415" w:rsidRPr="00352227" w14:paraId="3FE30C5F" w14:textId="77777777" w:rsidTr="00CE0702">
        <w:tc>
          <w:tcPr>
            <w:tcW w:w="1495" w:type="dxa"/>
          </w:tcPr>
          <w:p w14:paraId="3FE30C5C" w14:textId="77777777" w:rsidR="00265415" w:rsidRPr="00352227" w:rsidRDefault="00265415" w:rsidP="00CE0702">
            <w:pPr>
              <w:spacing w:after="0"/>
              <w:jc w:val="both"/>
              <w:rPr>
                <w:rFonts w:ascii="Tahoma" w:hAnsi="Tahoma" w:cs="Tahoma"/>
                <w:color w:val="auto"/>
                <w:sz w:val="21"/>
                <w:szCs w:val="21"/>
              </w:rPr>
            </w:pPr>
          </w:p>
        </w:tc>
        <w:tc>
          <w:tcPr>
            <w:tcW w:w="3603" w:type="dxa"/>
          </w:tcPr>
          <w:p w14:paraId="3FE30C5D" w14:textId="77777777" w:rsidR="00265415" w:rsidRPr="00352227" w:rsidRDefault="00265415" w:rsidP="00CE0702">
            <w:pPr>
              <w:spacing w:after="0"/>
              <w:jc w:val="both"/>
              <w:rPr>
                <w:rFonts w:ascii="Tahoma" w:hAnsi="Tahoma" w:cs="Tahoma"/>
                <w:color w:val="auto"/>
                <w:sz w:val="21"/>
                <w:szCs w:val="21"/>
              </w:rPr>
            </w:pPr>
          </w:p>
        </w:tc>
        <w:tc>
          <w:tcPr>
            <w:tcW w:w="4390" w:type="dxa"/>
            <w:tcBorders>
              <w:top w:val="single" w:sz="4" w:space="0" w:color="auto"/>
            </w:tcBorders>
            <w:vAlign w:val="center"/>
          </w:tcPr>
          <w:p w14:paraId="3FE30C5E" w14:textId="77777777" w:rsidR="00265415" w:rsidRPr="00352227" w:rsidRDefault="00265415" w:rsidP="00CE0702">
            <w:pPr>
              <w:tabs>
                <w:tab w:val="center" w:pos="6521"/>
              </w:tabs>
              <w:spacing w:after="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r w:rsidR="00265415" w:rsidRPr="00352227" w14:paraId="3FE30C63" w14:textId="77777777" w:rsidTr="00CE0702">
        <w:tc>
          <w:tcPr>
            <w:tcW w:w="1495" w:type="dxa"/>
          </w:tcPr>
          <w:p w14:paraId="3FE30C60" w14:textId="77777777" w:rsidR="00265415" w:rsidRPr="00352227" w:rsidRDefault="00265415" w:rsidP="00CE0702">
            <w:pPr>
              <w:spacing w:after="0"/>
              <w:jc w:val="both"/>
              <w:rPr>
                <w:rFonts w:ascii="Tahoma" w:hAnsi="Tahoma" w:cs="Tahoma"/>
                <w:color w:val="auto"/>
                <w:sz w:val="21"/>
                <w:szCs w:val="21"/>
              </w:rPr>
            </w:pPr>
          </w:p>
        </w:tc>
        <w:tc>
          <w:tcPr>
            <w:tcW w:w="3603" w:type="dxa"/>
          </w:tcPr>
          <w:p w14:paraId="3FE30C61" w14:textId="77777777" w:rsidR="00265415" w:rsidRPr="00352227" w:rsidRDefault="00265415" w:rsidP="00CE0702">
            <w:pPr>
              <w:spacing w:after="0"/>
              <w:jc w:val="both"/>
              <w:rPr>
                <w:rFonts w:ascii="Tahoma" w:hAnsi="Tahoma" w:cs="Tahoma"/>
                <w:color w:val="auto"/>
                <w:sz w:val="21"/>
                <w:szCs w:val="21"/>
              </w:rPr>
            </w:pPr>
          </w:p>
        </w:tc>
        <w:tc>
          <w:tcPr>
            <w:tcW w:w="4390" w:type="dxa"/>
          </w:tcPr>
          <w:p w14:paraId="3FE30C62" w14:textId="77777777" w:rsidR="00265415" w:rsidRPr="00352227" w:rsidRDefault="00265415" w:rsidP="00CE0702">
            <w:pPr>
              <w:spacing w:after="0"/>
              <w:jc w:val="both"/>
              <w:rPr>
                <w:rFonts w:ascii="Tahoma" w:hAnsi="Tahoma" w:cs="Tahoma"/>
                <w:color w:val="auto"/>
                <w:sz w:val="21"/>
                <w:szCs w:val="21"/>
              </w:rPr>
            </w:pPr>
          </w:p>
        </w:tc>
      </w:tr>
    </w:tbl>
    <w:p w14:paraId="3FE30C64" w14:textId="77777777" w:rsidR="00E53183" w:rsidRPr="00352227" w:rsidRDefault="00E53183" w:rsidP="007E7816">
      <w:pPr>
        <w:spacing w:before="120" w:after="120"/>
        <w:jc w:val="right"/>
        <w:rPr>
          <w:rFonts w:ascii="Tahoma" w:hAnsi="Tahoma" w:cs="Tahoma"/>
          <w:b/>
          <w:color w:val="auto"/>
          <w:sz w:val="21"/>
          <w:szCs w:val="21"/>
        </w:rPr>
      </w:pPr>
    </w:p>
    <w:p w14:paraId="3FE30C65" w14:textId="77777777" w:rsidR="00E53183" w:rsidRPr="00352227" w:rsidRDefault="00E53183">
      <w:pPr>
        <w:suppressAutoHyphens w:val="0"/>
        <w:spacing w:after="0" w:line="240" w:lineRule="auto"/>
        <w:textAlignment w:val="auto"/>
        <w:rPr>
          <w:rFonts w:ascii="Tahoma" w:hAnsi="Tahoma" w:cs="Tahoma"/>
          <w:b/>
          <w:caps/>
          <w:sz w:val="21"/>
          <w:szCs w:val="21"/>
        </w:rPr>
      </w:pPr>
      <w:r w:rsidRPr="00352227">
        <w:rPr>
          <w:rFonts w:ascii="Tahoma" w:hAnsi="Tahoma" w:cs="Tahoma"/>
          <w:b/>
          <w:caps/>
          <w:sz w:val="21"/>
          <w:szCs w:val="21"/>
        </w:rPr>
        <w:br w:type="page"/>
      </w:r>
    </w:p>
    <w:p w14:paraId="3FE30C66" w14:textId="15A82967" w:rsidR="00E53183" w:rsidRPr="00352227" w:rsidRDefault="0094218C" w:rsidP="00050BE8">
      <w:pPr>
        <w:spacing w:after="0"/>
        <w:jc w:val="right"/>
        <w:rPr>
          <w:rFonts w:ascii="Tahoma" w:hAnsi="Tahoma" w:cs="Tahoma"/>
          <w:b/>
          <w:caps/>
          <w:sz w:val="21"/>
          <w:szCs w:val="21"/>
        </w:rPr>
      </w:pPr>
      <w:r w:rsidRPr="00352227">
        <w:rPr>
          <w:rFonts w:ascii="Tahoma" w:hAnsi="Tahoma" w:cs="Tahoma"/>
          <w:b/>
          <w:sz w:val="21"/>
          <w:szCs w:val="21"/>
        </w:rPr>
        <w:lastRenderedPageBreak/>
        <w:t>10</w:t>
      </w:r>
      <w:r w:rsidR="00050BE8" w:rsidRPr="00352227">
        <w:rPr>
          <w:rFonts w:ascii="Tahoma" w:hAnsi="Tahoma" w:cs="Tahoma"/>
          <w:b/>
          <w:sz w:val="21"/>
          <w:szCs w:val="21"/>
        </w:rPr>
        <w:t>. sz. melléklet</w:t>
      </w:r>
    </w:p>
    <w:p w14:paraId="3FE30C67" w14:textId="77777777" w:rsidR="00762079" w:rsidRPr="00352227" w:rsidRDefault="00762079" w:rsidP="00762079">
      <w:pPr>
        <w:spacing w:after="0" w:line="240" w:lineRule="auto"/>
        <w:jc w:val="center"/>
        <w:rPr>
          <w:rFonts w:ascii="Tahoma" w:hAnsi="Tahoma" w:cs="Tahoma"/>
          <w:b/>
          <w:caps/>
          <w:sz w:val="21"/>
          <w:szCs w:val="21"/>
        </w:rPr>
      </w:pPr>
      <w:r w:rsidRPr="00352227">
        <w:rPr>
          <w:rFonts w:ascii="Tahoma" w:hAnsi="Tahoma" w:cs="Tahoma"/>
          <w:b/>
          <w:caps/>
          <w:sz w:val="21"/>
          <w:szCs w:val="21"/>
        </w:rPr>
        <w:t xml:space="preserve">Nyilatkozat </w:t>
      </w:r>
    </w:p>
    <w:p w14:paraId="3FE30C68" w14:textId="77777777" w:rsidR="00762079" w:rsidRPr="00352227" w:rsidRDefault="00B53B53" w:rsidP="00762079">
      <w:pPr>
        <w:spacing w:after="0" w:line="240" w:lineRule="auto"/>
        <w:jc w:val="center"/>
        <w:rPr>
          <w:rFonts w:ascii="Tahoma" w:hAnsi="Tahoma" w:cs="Tahoma"/>
          <w:b/>
          <w:sz w:val="21"/>
          <w:szCs w:val="21"/>
        </w:rPr>
      </w:pPr>
      <w:r w:rsidRPr="00352227">
        <w:rPr>
          <w:rFonts w:ascii="Tahoma" w:hAnsi="Tahoma" w:cs="Tahoma"/>
          <w:b/>
          <w:sz w:val="21"/>
          <w:szCs w:val="21"/>
        </w:rPr>
        <w:t>A KÖZBESZERZÉSI DOKUMENTUMOK LETÖLTÉSÉRŐL</w:t>
      </w:r>
    </w:p>
    <w:p w14:paraId="3FE30C69" w14:textId="77777777" w:rsidR="00762079" w:rsidRPr="00352227" w:rsidRDefault="00762079" w:rsidP="00762079">
      <w:pPr>
        <w:spacing w:after="0" w:line="240" w:lineRule="auto"/>
        <w:jc w:val="center"/>
        <w:rPr>
          <w:rFonts w:ascii="Tahoma" w:hAnsi="Tahoma" w:cs="Tahoma"/>
          <w:b/>
          <w:sz w:val="21"/>
          <w:szCs w:val="21"/>
        </w:rPr>
      </w:pPr>
    </w:p>
    <w:p w14:paraId="3FE30C6A" w14:textId="77777777" w:rsidR="00762079" w:rsidRPr="00352227" w:rsidRDefault="00762079" w:rsidP="00762079">
      <w:pPr>
        <w:spacing w:after="0" w:line="240" w:lineRule="auto"/>
        <w:jc w:val="center"/>
        <w:rPr>
          <w:rFonts w:ascii="Tahoma" w:hAnsi="Tahoma" w:cs="Tahoma"/>
          <w:b/>
          <w:sz w:val="21"/>
          <w:szCs w:val="21"/>
        </w:rPr>
      </w:pPr>
    </w:p>
    <w:p w14:paraId="3FE30C6B" w14:textId="77777777" w:rsidR="00762079" w:rsidRPr="00352227" w:rsidRDefault="00762079" w:rsidP="00762079">
      <w:pPr>
        <w:pStyle w:val="Szvegtrzsbehzssal"/>
        <w:numPr>
          <w:ilvl w:val="12"/>
          <w:numId w:val="0"/>
        </w:numPr>
        <w:spacing w:after="0" w:line="240" w:lineRule="auto"/>
        <w:jc w:val="both"/>
        <w:rPr>
          <w:rFonts w:ascii="Tahoma" w:hAnsi="Tahoma" w:cs="Tahoma"/>
          <w:b/>
          <w:sz w:val="21"/>
          <w:szCs w:val="21"/>
        </w:rPr>
      </w:pPr>
      <w:r w:rsidRPr="00352227">
        <w:rPr>
          <w:rFonts w:ascii="Tahoma" w:hAnsi="Tahoma" w:cs="Tahoma"/>
          <w:sz w:val="21"/>
          <w:szCs w:val="21"/>
        </w:rPr>
        <w:t xml:space="preserve">Alulírott …………………………….…….., mint a ……………………………… </w:t>
      </w:r>
      <w:r w:rsidRPr="00352227">
        <w:rPr>
          <w:rFonts w:ascii="Tahoma" w:hAnsi="Tahoma" w:cs="Tahoma"/>
          <w:i/>
          <w:sz w:val="21"/>
          <w:szCs w:val="21"/>
        </w:rPr>
        <w:t>(érdekelt gazdasági szereplő megnevezése)</w:t>
      </w:r>
      <w:r w:rsidRPr="00352227">
        <w:rPr>
          <w:rFonts w:ascii="Tahoma" w:hAnsi="Tahoma" w:cs="Tahoma"/>
          <w:sz w:val="21"/>
          <w:szCs w:val="21"/>
        </w:rPr>
        <w:t xml:space="preserve"> …………………………. </w:t>
      </w:r>
      <w:r w:rsidRPr="00352227">
        <w:rPr>
          <w:rFonts w:ascii="Tahoma" w:hAnsi="Tahoma" w:cs="Tahoma"/>
          <w:i/>
          <w:sz w:val="21"/>
          <w:szCs w:val="21"/>
        </w:rPr>
        <w:t xml:space="preserve">(székhelye) </w:t>
      </w:r>
      <w:r w:rsidR="00B53B53" w:rsidRPr="00352227">
        <w:rPr>
          <w:rFonts w:ascii="Tahoma" w:hAnsi="Tahoma" w:cs="Tahoma"/>
          <w:sz w:val="21"/>
          <w:szCs w:val="21"/>
        </w:rPr>
        <w:t xml:space="preserve">…………………………. </w:t>
      </w:r>
      <w:r w:rsidR="00B53B53" w:rsidRPr="00352227">
        <w:rPr>
          <w:rFonts w:ascii="Tahoma" w:hAnsi="Tahoma" w:cs="Tahoma"/>
          <w:i/>
          <w:sz w:val="21"/>
          <w:szCs w:val="21"/>
        </w:rPr>
        <w:t xml:space="preserve">(adószáma) </w:t>
      </w:r>
      <w:r w:rsidRPr="00352227">
        <w:rPr>
          <w:rFonts w:ascii="Tahoma" w:hAnsi="Tahoma" w:cs="Tahoma"/>
          <w:sz w:val="21"/>
          <w:szCs w:val="21"/>
        </w:rPr>
        <w:t xml:space="preserve">nevében </w:t>
      </w:r>
      <w:r w:rsidRPr="00352227">
        <w:rPr>
          <w:rFonts w:ascii="Tahoma" w:hAnsi="Tahoma" w:cs="Tahoma"/>
          <w:color w:val="000000" w:themeColor="text1"/>
          <w:sz w:val="21"/>
          <w:szCs w:val="21"/>
        </w:rPr>
        <w:t>cégjegyzésre jogosult képviselője/meghatalmazott képviselője</w:t>
      </w:r>
      <w:r w:rsidRPr="00352227">
        <w:rPr>
          <w:rStyle w:val="Lbjegyzet-hivatkozs"/>
          <w:rFonts w:ascii="Tahoma" w:hAnsi="Tahoma" w:cs="Tahoma"/>
          <w:color w:val="000000" w:themeColor="text1"/>
          <w:sz w:val="21"/>
          <w:szCs w:val="21"/>
        </w:rPr>
        <w:footnoteReference w:id="68"/>
      </w:r>
      <w:r w:rsidRPr="00352227">
        <w:rPr>
          <w:rFonts w:ascii="Tahoma" w:hAnsi="Tahoma" w:cs="Tahoma"/>
          <w:sz w:val="21"/>
          <w:szCs w:val="21"/>
        </w:rPr>
        <w:t>, a Miniszterelnökség, mint Ajánlatkérő által</w:t>
      </w:r>
      <w:r w:rsidRPr="00352227">
        <w:rPr>
          <w:rFonts w:ascii="Tahoma" w:hAnsi="Tahoma" w:cs="Tahoma"/>
          <w:b/>
          <w:sz w:val="21"/>
          <w:szCs w:val="21"/>
        </w:rPr>
        <w:t xml:space="preserve"> „</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sz w:val="21"/>
          <w:szCs w:val="21"/>
        </w:rPr>
        <w:t xml:space="preserve">” </w:t>
      </w:r>
      <w:r w:rsidRPr="00352227">
        <w:rPr>
          <w:rFonts w:ascii="Tahoma" w:hAnsi="Tahoma" w:cs="Tahoma"/>
          <w:sz w:val="21"/>
          <w:szCs w:val="21"/>
        </w:rPr>
        <w:t>tárgyban megindított közbeszerzési eljárással összefüggésben</w:t>
      </w:r>
    </w:p>
    <w:p w14:paraId="3FE30C6C" w14:textId="77777777" w:rsidR="00762079" w:rsidRPr="00352227" w:rsidRDefault="00762079" w:rsidP="00762079">
      <w:pPr>
        <w:pStyle w:val="Szvegtrzsbehzssal"/>
        <w:numPr>
          <w:ilvl w:val="12"/>
          <w:numId w:val="0"/>
        </w:numPr>
        <w:spacing w:after="0" w:line="240" w:lineRule="auto"/>
        <w:jc w:val="both"/>
        <w:rPr>
          <w:rFonts w:ascii="Tahoma" w:hAnsi="Tahoma" w:cs="Tahoma"/>
          <w:sz w:val="21"/>
          <w:szCs w:val="21"/>
        </w:rPr>
      </w:pPr>
    </w:p>
    <w:p w14:paraId="3FE30C6D" w14:textId="77777777" w:rsidR="00762079" w:rsidRPr="00352227" w:rsidRDefault="00762079" w:rsidP="00762079">
      <w:pPr>
        <w:pStyle w:val="Szvegtrzsbehzssal"/>
        <w:numPr>
          <w:ilvl w:val="12"/>
          <w:numId w:val="0"/>
        </w:numPr>
        <w:spacing w:after="0" w:line="240" w:lineRule="auto"/>
        <w:jc w:val="center"/>
        <w:rPr>
          <w:rFonts w:ascii="Tahoma" w:hAnsi="Tahoma" w:cs="Tahoma"/>
          <w:b/>
          <w:sz w:val="21"/>
          <w:szCs w:val="21"/>
        </w:rPr>
      </w:pPr>
      <w:r w:rsidRPr="00352227">
        <w:rPr>
          <w:rFonts w:ascii="Tahoma" w:hAnsi="Tahoma" w:cs="Tahoma"/>
          <w:b/>
          <w:sz w:val="21"/>
          <w:szCs w:val="21"/>
        </w:rPr>
        <w:t>nyilatkozom</w:t>
      </w:r>
      <w:r w:rsidRPr="00352227">
        <w:rPr>
          <w:rFonts w:ascii="Tahoma" w:hAnsi="Tahoma" w:cs="Tahoma"/>
          <w:sz w:val="21"/>
          <w:szCs w:val="21"/>
        </w:rPr>
        <w:t>,</w:t>
      </w:r>
    </w:p>
    <w:p w14:paraId="3FE30C6E" w14:textId="77777777" w:rsidR="00762079" w:rsidRPr="00352227" w:rsidRDefault="00762079" w:rsidP="00762079">
      <w:pPr>
        <w:pStyle w:val="Szvegtrzsbehzssal3"/>
        <w:numPr>
          <w:ilvl w:val="12"/>
          <w:numId w:val="0"/>
        </w:numPr>
        <w:spacing w:after="0" w:line="240" w:lineRule="auto"/>
        <w:ind w:right="397"/>
        <w:jc w:val="both"/>
        <w:rPr>
          <w:rFonts w:ascii="Tahoma" w:hAnsi="Tahoma" w:cs="Tahoma"/>
          <w:sz w:val="21"/>
          <w:szCs w:val="21"/>
        </w:rPr>
      </w:pPr>
    </w:p>
    <w:p w14:paraId="3FE30C6F" w14:textId="77777777" w:rsidR="00762079" w:rsidRPr="00352227" w:rsidRDefault="00762079" w:rsidP="00762079">
      <w:pPr>
        <w:pStyle w:val="Szvegtrzsbehzssal3"/>
        <w:numPr>
          <w:ilvl w:val="12"/>
          <w:numId w:val="0"/>
        </w:numPr>
        <w:spacing w:after="0" w:line="240" w:lineRule="auto"/>
        <w:ind w:right="397"/>
        <w:jc w:val="both"/>
        <w:rPr>
          <w:rFonts w:ascii="Tahoma" w:hAnsi="Tahoma" w:cs="Tahoma"/>
          <w:sz w:val="21"/>
          <w:szCs w:val="21"/>
        </w:rPr>
      </w:pPr>
      <w:r w:rsidRPr="00352227">
        <w:rPr>
          <w:rFonts w:ascii="Tahoma" w:hAnsi="Tahoma" w:cs="Tahoma"/>
          <w:sz w:val="21"/>
          <w:szCs w:val="21"/>
        </w:rPr>
        <w:t xml:space="preserve">hogy tárgyi eljárás közbeszerzési dokumentumait a Miniszterelnökség honlapjáról </w:t>
      </w:r>
      <w:r w:rsidR="00050BE8" w:rsidRPr="00352227">
        <w:rPr>
          <w:rFonts w:ascii="Tahoma" w:hAnsi="Tahoma" w:cs="Tahoma"/>
          <w:sz w:val="21"/>
          <w:szCs w:val="21"/>
        </w:rPr>
        <w:t>201_</w:t>
      </w:r>
      <w:r w:rsidRPr="00352227">
        <w:rPr>
          <w:rFonts w:ascii="Tahoma" w:hAnsi="Tahoma" w:cs="Tahoma"/>
          <w:sz w:val="21"/>
          <w:szCs w:val="21"/>
        </w:rPr>
        <w:t xml:space="preserve"> __________________ hó ___ napján letöltöttem.</w:t>
      </w:r>
    </w:p>
    <w:p w14:paraId="3FE30C70" w14:textId="77777777" w:rsidR="00762079" w:rsidRPr="00352227" w:rsidRDefault="00762079" w:rsidP="00762079">
      <w:pPr>
        <w:tabs>
          <w:tab w:val="left" w:pos="1418"/>
          <w:tab w:val="left" w:pos="5670"/>
          <w:tab w:val="left" w:leader="dot" w:pos="8505"/>
          <w:tab w:val="right" w:pos="8789"/>
        </w:tabs>
        <w:spacing w:after="0" w:line="240" w:lineRule="auto"/>
        <w:ind w:right="-567"/>
        <w:rPr>
          <w:rFonts w:ascii="Tahoma" w:hAnsi="Tahoma" w:cs="Tahoma"/>
          <w:sz w:val="21"/>
          <w:szCs w:val="21"/>
          <w:u w:val="single"/>
        </w:rPr>
      </w:pPr>
    </w:p>
    <w:p w14:paraId="3FE30C71" w14:textId="77777777" w:rsidR="00762079" w:rsidRPr="00352227" w:rsidRDefault="00B53B53" w:rsidP="00762079">
      <w:pPr>
        <w:tabs>
          <w:tab w:val="left" w:pos="1418"/>
          <w:tab w:val="left" w:pos="5670"/>
          <w:tab w:val="left" w:leader="dot" w:pos="8505"/>
          <w:tab w:val="right" w:pos="8789"/>
        </w:tabs>
        <w:spacing w:after="0" w:line="240" w:lineRule="auto"/>
        <w:ind w:right="-567"/>
        <w:rPr>
          <w:rFonts w:ascii="Tahoma" w:hAnsi="Tahoma" w:cs="Tahoma"/>
          <w:sz w:val="21"/>
          <w:szCs w:val="21"/>
          <w:u w:val="single"/>
        </w:rPr>
      </w:pPr>
      <w:r w:rsidRPr="00352227">
        <w:rPr>
          <w:rFonts w:ascii="Tahoma" w:hAnsi="Tahoma" w:cs="Tahoma"/>
          <w:sz w:val="21"/>
          <w:szCs w:val="21"/>
          <w:u w:val="single"/>
        </w:rPr>
        <w:t>Érdekelt Gazdasági Szereplő</w:t>
      </w:r>
      <w:r w:rsidR="00762079" w:rsidRPr="00352227">
        <w:rPr>
          <w:rFonts w:ascii="Tahoma" w:hAnsi="Tahoma" w:cs="Tahoma"/>
          <w:sz w:val="21"/>
          <w:szCs w:val="21"/>
          <w:u w:val="single"/>
        </w:rPr>
        <w:t xml:space="preserve"> elérhetőségei, adatai:</w:t>
      </w:r>
    </w:p>
    <w:p w14:paraId="3FE30C72" w14:textId="77777777" w:rsidR="00762079" w:rsidRPr="00352227" w:rsidRDefault="00762079" w:rsidP="00762079">
      <w:pPr>
        <w:tabs>
          <w:tab w:val="left" w:pos="1418"/>
          <w:tab w:val="left" w:pos="5670"/>
          <w:tab w:val="left" w:leader="dot" w:pos="8505"/>
          <w:tab w:val="right" w:pos="8789"/>
        </w:tabs>
        <w:spacing w:after="0" w:line="240" w:lineRule="auto"/>
        <w:ind w:right="-567"/>
        <w:rPr>
          <w:rFonts w:ascii="Tahoma" w:hAnsi="Tahoma" w:cs="Tahoma"/>
          <w:sz w:val="21"/>
          <w:szCs w:val="21"/>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762079" w:rsidRPr="00352227" w14:paraId="3FE30C75"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3" w14:textId="77777777" w:rsidR="00762079" w:rsidRPr="00352227" w:rsidRDefault="00762079" w:rsidP="005F4243">
            <w:pPr>
              <w:spacing w:after="0" w:line="240" w:lineRule="auto"/>
              <w:rPr>
                <w:rFonts w:ascii="Tahoma" w:hAnsi="Tahoma" w:cs="Tahoma"/>
                <w:sz w:val="21"/>
                <w:szCs w:val="21"/>
              </w:rPr>
            </w:pPr>
            <w:r w:rsidRPr="00352227">
              <w:rPr>
                <w:rFonts w:ascii="Tahoma" w:hAnsi="Tahoma" w:cs="Tahoma"/>
                <w:sz w:val="21"/>
                <w:szCs w:val="21"/>
              </w:rPr>
              <w:t>Az eljárásban illetékes kapcsolattartó személy neve:</w:t>
            </w:r>
          </w:p>
        </w:tc>
        <w:tc>
          <w:tcPr>
            <w:tcW w:w="4395" w:type="dxa"/>
            <w:tcBorders>
              <w:top w:val="inset" w:sz="6" w:space="0" w:color="auto"/>
              <w:left w:val="inset" w:sz="6" w:space="0" w:color="auto"/>
              <w:bottom w:val="inset" w:sz="6" w:space="0" w:color="auto"/>
              <w:right w:val="inset" w:sz="6" w:space="0" w:color="auto"/>
            </w:tcBorders>
            <w:vAlign w:val="center"/>
          </w:tcPr>
          <w:p w14:paraId="3FE30C74" w14:textId="77777777" w:rsidR="00762079" w:rsidRPr="00352227" w:rsidRDefault="00762079" w:rsidP="005F4243">
            <w:pPr>
              <w:spacing w:after="0" w:line="240" w:lineRule="auto"/>
              <w:rPr>
                <w:rFonts w:ascii="Tahoma" w:hAnsi="Tahoma" w:cs="Tahoma"/>
                <w:sz w:val="21"/>
                <w:szCs w:val="21"/>
              </w:rPr>
            </w:pPr>
          </w:p>
        </w:tc>
      </w:tr>
      <w:tr w:rsidR="00762079" w:rsidRPr="00352227" w14:paraId="3FE30C78"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6" w14:textId="77777777" w:rsidR="00762079" w:rsidRPr="00352227" w:rsidRDefault="00762079" w:rsidP="005F4243">
            <w:pPr>
              <w:spacing w:after="0" w:line="240" w:lineRule="auto"/>
              <w:ind w:left="404"/>
              <w:rPr>
                <w:rFonts w:ascii="Tahoma" w:hAnsi="Tahoma" w:cs="Tahoma"/>
                <w:sz w:val="21"/>
                <w:szCs w:val="21"/>
              </w:rPr>
            </w:pPr>
            <w:r w:rsidRPr="00352227">
              <w:rPr>
                <w:rFonts w:ascii="Tahoma" w:hAnsi="Tahoma" w:cs="Tahoma"/>
                <w:sz w:val="21"/>
                <w:szCs w:val="21"/>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3FE30C77" w14:textId="77777777" w:rsidR="00762079" w:rsidRPr="00352227" w:rsidRDefault="00762079" w:rsidP="005F4243">
            <w:pPr>
              <w:spacing w:after="0" w:line="240" w:lineRule="auto"/>
              <w:rPr>
                <w:rFonts w:ascii="Tahoma" w:hAnsi="Tahoma" w:cs="Tahoma"/>
                <w:sz w:val="21"/>
                <w:szCs w:val="21"/>
              </w:rPr>
            </w:pPr>
          </w:p>
        </w:tc>
      </w:tr>
      <w:tr w:rsidR="00762079" w:rsidRPr="00352227" w14:paraId="3FE30C7B"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9" w14:textId="77777777" w:rsidR="00762079" w:rsidRPr="00352227" w:rsidRDefault="00762079" w:rsidP="005F4243">
            <w:pPr>
              <w:spacing w:after="0" w:line="240" w:lineRule="auto"/>
              <w:ind w:left="404"/>
              <w:rPr>
                <w:rFonts w:ascii="Tahoma" w:hAnsi="Tahoma" w:cs="Tahoma"/>
                <w:sz w:val="21"/>
                <w:szCs w:val="21"/>
              </w:rPr>
            </w:pPr>
            <w:r w:rsidRPr="00352227">
              <w:rPr>
                <w:rFonts w:ascii="Tahoma" w:hAnsi="Tahoma" w:cs="Tahoma"/>
                <w:sz w:val="21"/>
                <w:szCs w:val="21"/>
              </w:rPr>
              <w:t>Telefonszám:</w:t>
            </w:r>
          </w:p>
        </w:tc>
        <w:tc>
          <w:tcPr>
            <w:tcW w:w="4395" w:type="dxa"/>
            <w:tcBorders>
              <w:top w:val="inset" w:sz="6" w:space="0" w:color="auto"/>
              <w:left w:val="inset" w:sz="6" w:space="0" w:color="auto"/>
              <w:bottom w:val="inset" w:sz="6" w:space="0" w:color="auto"/>
              <w:right w:val="inset" w:sz="6" w:space="0" w:color="auto"/>
            </w:tcBorders>
            <w:vAlign w:val="center"/>
          </w:tcPr>
          <w:p w14:paraId="3FE30C7A" w14:textId="77777777" w:rsidR="00762079" w:rsidRPr="00352227" w:rsidRDefault="00762079" w:rsidP="005F4243">
            <w:pPr>
              <w:spacing w:after="0" w:line="240" w:lineRule="auto"/>
              <w:rPr>
                <w:rFonts w:ascii="Tahoma" w:hAnsi="Tahoma" w:cs="Tahoma"/>
                <w:sz w:val="21"/>
                <w:szCs w:val="21"/>
              </w:rPr>
            </w:pPr>
          </w:p>
        </w:tc>
      </w:tr>
      <w:tr w:rsidR="00762079" w:rsidRPr="00352227" w14:paraId="3FE30C7E"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C" w14:textId="77777777" w:rsidR="00762079" w:rsidRPr="00352227" w:rsidRDefault="00762079" w:rsidP="005F4243">
            <w:pPr>
              <w:spacing w:after="0" w:line="240" w:lineRule="auto"/>
              <w:ind w:left="404"/>
              <w:rPr>
                <w:rFonts w:ascii="Tahoma" w:hAnsi="Tahoma" w:cs="Tahoma"/>
                <w:sz w:val="21"/>
                <w:szCs w:val="21"/>
              </w:rPr>
            </w:pPr>
            <w:r w:rsidRPr="00352227">
              <w:rPr>
                <w:rFonts w:ascii="Tahoma" w:hAnsi="Tahoma" w:cs="Tahoma"/>
                <w:sz w:val="21"/>
                <w:szCs w:val="21"/>
              </w:rPr>
              <w:t>Telefax szám</w:t>
            </w:r>
            <w:r w:rsidRPr="00352227">
              <w:rPr>
                <w:rStyle w:val="Lbjegyzet-hivatkozs"/>
                <w:rFonts w:ascii="Tahoma" w:hAnsi="Tahoma" w:cs="Tahoma"/>
                <w:sz w:val="21"/>
                <w:szCs w:val="21"/>
              </w:rPr>
              <w:footnoteReference w:id="69"/>
            </w:r>
            <w:r w:rsidRPr="00352227">
              <w:rPr>
                <w:rFonts w:ascii="Tahoma" w:hAnsi="Tahoma" w:cs="Tahoma"/>
                <w:sz w:val="21"/>
                <w:szCs w:val="21"/>
              </w:rPr>
              <w:t>:</w:t>
            </w:r>
          </w:p>
        </w:tc>
        <w:tc>
          <w:tcPr>
            <w:tcW w:w="4395" w:type="dxa"/>
            <w:tcBorders>
              <w:top w:val="inset" w:sz="6" w:space="0" w:color="auto"/>
              <w:left w:val="inset" w:sz="6" w:space="0" w:color="auto"/>
              <w:bottom w:val="inset" w:sz="6" w:space="0" w:color="auto"/>
              <w:right w:val="inset" w:sz="6" w:space="0" w:color="auto"/>
            </w:tcBorders>
            <w:vAlign w:val="center"/>
          </w:tcPr>
          <w:p w14:paraId="3FE30C7D" w14:textId="77777777" w:rsidR="00762079" w:rsidRPr="00352227" w:rsidRDefault="00762079" w:rsidP="005F4243">
            <w:pPr>
              <w:spacing w:after="0" w:line="240" w:lineRule="auto"/>
              <w:rPr>
                <w:rFonts w:ascii="Tahoma" w:hAnsi="Tahoma" w:cs="Tahoma"/>
                <w:sz w:val="21"/>
                <w:szCs w:val="21"/>
              </w:rPr>
            </w:pPr>
          </w:p>
        </w:tc>
      </w:tr>
      <w:tr w:rsidR="00762079" w:rsidRPr="00352227" w14:paraId="3FE30C81" w14:textId="77777777" w:rsidTr="005F4243">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FE30C7F" w14:textId="77777777" w:rsidR="00762079" w:rsidRPr="00352227" w:rsidRDefault="00762079" w:rsidP="005F4243">
            <w:pPr>
              <w:spacing w:after="0" w:line="240" w:lineRule="auto"/>
              <w:ind w:left="404"/>
              <w:rPr>
                <w:rFonts w:ascii="Tahoma" w:hAnsi="Tahoma" w:cs="Tahoma"/>
                <w:sz w:val="21"/>
                <w:szCs w:val="21"/>
              </w:rPr>
            </w:pPr>
            <w:r w:rsidRPr="00352227">
              <w:rPr>
                <w:rFonts w:ascii="Tahoma" w:hAnsi="Tahoma" w:cs="Tahoma"/>
                <w:sz w:val="21"/>
                <w:szCs w:val="21"/>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3FE30C80" w14:textId="77777777" w:rsidR="00762079" w:rsidRPr="00352227" w:rsidRDefault="00762079" w:rsidP="005F4243">
            <w:pPr>
              <w:spacing w:after="0" w:line="240" w:lineRule="auto"/>
              <w:rPr>
                <w:rFonts w:ascii="Tahoma" w:hAnsi="Tahoma" w:cs="Tahoma"/>
                <w:sz w:val="21"/>
                <w:szCs w:val="21"/>
              </w:rPr>
            </w:pPr>
          </w:p>
        </w:tc>
      </w:tr>
    </w:tbl>
    <w:p w14:paraId="3FE30C82" w14:textId="77777777" w:rsidR="00762079" w:rsidRPr="00352227" w:rsidRDefault="00762079" w:rsidP="007E7816">
      <w:pPr>
        <w:spacing w:before="120" w:after="120"/>
        <w:jc w:val="right"/>
        <w:rPr>
          <w:rFonts w:ascii="Tahoma" w:hAnsi="Tahoma" w:cs="Tahoma"/>
          <w:b/>
          <w:caps/>
          <w:color w:val="auto"/>
          <w:sz w:val="21"/>
          <w:szCs w:val="21"/>
        </w:rPr>
      </w:pPr>
    </w:p>
    <w:tbl>
      <w:tblPr>
        <w:tblW w:w="0" w:type="auto"/>
        <w:jc w:val="center"/>
        <w:tblLook w:val="04A0" w:firstRow="1" w:lastRow="0" w:firstColumn="1" w:lastColumn="0" w:noHBand="0" w:noVBand="1"/>
      </w:tblPr>
      <w:tblGrid>
        <w:gridCol w:w="1423"/>
        <w:gridCol w:w="3410"/>
        <w:gridCol w:w="4237"/>
      </w:tblGrid>
      <w:tr w:rsidR="009F7D11" w:rsidRPr="00352227" w14:paraId="3FE30C84" w14:textId="77777777" w:rsidTr="00BB7279">
        <w:trPr>
          <w:jc w:val="center"/>
        </w:trPr>
        <w:tc>
          <w:tcPr>
            <w:tcW w:w="9070" w:type="dxa"/>
            <w:gridSpan w:val="3"/>
          </w:tcPr>
          <w:p w14:paraId="3FE30C83" w14:textId="77777777" w:rsidR="009F7D11" w:rsidRPr="00352227" w:rsidRDefault="009F7D11" w:rsidP="007E7816">
            <w:pPr>
              <w:spacing w:before="120" w:after="120"/>
              <w:jc w:val="both"/>
              <w:rPr>
                <w:rFonts w:ascii="Tahoma" w:hAnsi="Tahoma" w:cs="Tahoma"/>
                <w:color w:val="auto"/>
                <w:sz w:val="21"/>
                <w:szCs w:val="21"/>
              </w:rPr>
            </w:pPr>
            <w:r w:rsidRPr="00352227">
              <w:rPr>
                <w:rFonts w:ascii="Tahoma" w:hAnsi="Tahoma" w:cs="Tahoma"/>
                <w:color w:val="auto"/>
                <w:sz w:val="21"/>
                <w:szCs w:val="21"/>
              </w:rPr>
              <w:t>Keltezés (helység, év, hónap, nap)</w:t>
            </w:r>
          </w:p>
        </w:tc>
      </w:tr>
      <w:tr w:rsidR="009F7D11" w:rsidRPr="00352227" w14:paraId="3FE30C88" w14:textId="77777777" w:rsidTr="00BB7279">
        <w:trPr>
          <w:jc w:val="center"/>
        </w:trPr>
        <w:tc>
          <w:tcPr>
            <w:tcW w:w="1423" w:type="dxa"/>
          </w:tcPr>
          <w:p w14:paraId="3FE30C85" w14:textId="77777777" w:rsidR="009F7D11" w:rsidRPr="00352227" w:rsidRDefault="009F7D11" w:rsidP="007E7816">
            <w:pPr>
              <w:spacing w:before="120" w:after="120"/>
              <w:jc w:val="both"/>
              <w:rPr>
                <w:rFonts w:ascii="Tahoma" w:hAnsi="Tahoma" w:cs="Tahoma"/>
                <w:color w:val="auto"/>
                <w:sz w:val="21"/>
                <w:szCs w:val="21"/>
              </w:rPr>
            </w:pPr>
          </w:p>
        </w:tc>
        <w:tc>
          <w:tcPr>
            <w:tcW w:w="3410" w:type="dxa"/>
          </w:tcPr>
          <w:p w14:paraId="3FE30C86" w14:textId="77777777" w:rsidR="009F7D11" w:rsidRPr="00352227" w:rsidRDefault="009F7D11" w:rsidP="007E7816">
            <w:pPr>
              <w:spacing w:before="120" w:after="120"/>
              <w:jc w:val="both"/>
              <w:rPr>
                <w:rFonts w:ascii="Tahoma" w:hAnsi="Tahoma" w:cs="Tahoma"/>
                <w:color w:val="auto"/>
                <w:sz w:val="21"/>
                <w:szCs w:val="21"/>
              </w:rPr>
            </w:pPr>
          </w:p>
        </w:tc>
        <w:tc>
          <w:tcPr>
            <w:tcW w:w="4237" w:type="dxa"/>
            <w:tcBorders>
              <w:bottom w:val="single" w:sz="4" w:space="0" w:color="auto"/>
            </w:tcBorders>
          </w:tcPr>
          <w:p w14:paraId="3FE30C87" w14:textId="77777777" w:rsidR="009F7D11" w:rsidRPr="00352227" w:rsidRDefault="009F7D11" w:rsidP="007E7816">
            <w:pPr>
              <w:spacing w:before="120" w:after="120"/>
              <w:jc w:val="both"/>
              <w:rPr>
                <w:rFonts w:ascii="Tahoma" w:hAnsi="Tahoma" w:cs="Tahoma"/>
                <w:color w:val="auto"/>
                <w:sz w:val="21"/>
                <w:szCs w:val="21"/>
              </w:rPr>
            </w:pPr>
          </w:p>
        </w:tc>
      </w:tr>
      <w:tr w:rsidR="009F7D11" w:rsidRPr="00352227" w14:paraId="3FE30C8C" w14:textId="77777777" w:rsidTr="00BB7279">
        <w:trPr>
          <w:jc w:val="center"/>
        </w:trPr>
        <w:tc>
          <w:tcPr>
            <w:tcW w:w="1423" w:type="dxa"/>
          </w:tcPr>
          <w:p w14:paraId="3FE30C89" w14:textId="77777777" w:rsidR="009F7D11" w:rsidRPr="00352227" w:rsidRDefault="009F7D11" w:rsidP="007E7816">
            <w:pPr>
              <w:spacing w:before="120" w:after="120"/>
              <w:jc w:val="both"/>
              <w:rPr>
                <w:rFonts w:ascii="Tahoma" w:hAnsi="Tahoma" w:cs="Tahoma"/>
                <w:color w:val="auto"/>
                <w:sz w:val="21"/>
                <w:szCs w:val="21"/>
              </w:rPr>
            </w:pPr>
          </w:p>
        </w:tc>
        <w:tc>
          <w:tcPr>
            <w:tcW w:w="3410" w:type="dxa"/>
          </w:tcPr>
          <w:p w14:paraId="3FE30C8A" w14:textId="77777777" w:rsidR="009F7D11" w:rsidRPr="00352227" w:rsidRDefault="009F7D11" w:rsidP="007E7816">
            <w:pPr>
              <w:spacing w:before="120" w:after="120"/>
              <w:jc w:val="both"/>
              <w:rPr>
                <w:rFonts w:ascii="Tahoma" w:hAnsi="Tahoma" w:cs="Tahoma"/>
                <w:color w:val="auto"/>
                <w:sz w:val="21"/>
                <w:szCs w:val="21"/>
              </w:rPr>
            </w:pPr>
          </w:p>
        </w:tc>
        <w:tc>
          <w:tcPr>
            <w:tcW w:w="4237" w:type="dxa"/>
            <w:tcBorders>
              <w:top w:val="single" w:sz="4" w:space="0" w:color="auto"/>
            </w:tcBorders>
            <w:vAlign w:val="center"/>
          </w:tcPr>
          <w:p w14:paraId="3FE30C8B" w14:textId="77777777" w:rsidR="009F7D11" w:rsidRPr="00352227" w:rsidRDefault="009F7D11" w:rsidP="007E7816">
            <w:pPr>
              <w:tabs>
                <w:tab w:val="center" w:pos="6521"/>
              </w:tabs>
              <w:spacing w:before="120" w:after="120"/>
              <w:jc w:val="center"/>
              <w:rPr>
                <w:rFonts w:ascii="Tahoma" w:hAnsi="Tahoma" w:cs="Tahoma"/>
                <w:color w:val="auto"/>
                <w:sz w:val="21"/>
                <w:szCs w:val="21"/>
              </w:rPr>
            </w:pPr>
            <w:r w:rsidRPr="00352227">
              <w:rPr>
                <w:rFonts w:ascii="Tahoma" w:hAnsi="Tahoma" w:cs="Tahoma"/>
                <w:color w:val="auto"/>
                <w:sz w:val="21"/>
                <w:szCs w:val="21"/>
              </w:rPr>
              <w:t>(cégjegyzésre jogosult vagy szabályszerűen meghatalmazott képviselő aláírása)</w:t>
            </w:r>
          </w:p>
        </w:tc>
      </w:tr>
    </w:tbl>
    <w:p w14:paraId="3FE30C8D" w14:textId="77777777" w:rsidR="009F7D11" w:rsidRPr="00352227" w:rsidRDefault="009F7D11" w:rsidP="007E7816">
      <w:pPr>
        <w:spacing w:before="120" w:after="120"/>
        <w:jc w:val="right"/>
        <w:rPr>
          <w:rFonts w:ascii="Tahoma" w:hAnsi="Tahoma" w:cs="Tahoma"/>
          <w:b/>
          <w:sz w:val="21"/>
          <w:szCs w:val="21"/>
        </w:rPr>
      </w:pPr>
    </w:p>
    <w:p w14:paraId="3FE30C8E" w14:textId="77777777" w:rsidR="009F7D11" w:rsidRPr="00352227" w:rsidRDefault="009F7D11" w:rsidP="007E7816">
      <w:pPr>
        <w:suppressAutoHyphens w:val="0"/>
        <w:spacing w:before="120" w:after="120"/>
        <w:textAlignment w:val="auto"/>
        <w:rPr>
          <w:rFonts w:ascii="Tahoma" w:hAnsi="Tahoma" w:cs="Tahoma"/>
          <w:b/>
          <w:sz w:val="21"/>
          <w:szCs w:val="21"/>
        </w:rPr>
      </w:pPr>
      <w:r w:rsidRPr="00352227">
        <w:rPr>
          <w:rFonts w:ascii="Tahoma" w:hAnsi="Tahoma" w:cs="Tahoma"/>
          <w:b/>
          <w:sz w:val="21"/>
          <w:szCs w:val="21"/>
        </w:rPr>
        <w:br w:type="page"/>
      </w:r>
    </w:p>
    <w:p w14:paraId="3FE30C8F" w14:textId="6F49154E" w:rsidR="002058B4" w:rsidRPr="00352227" w:rsidRDefault="0094218C" w:rsidP="007E7816">
      <w:pPr>
        <w:pageBreakBefore/>
        <w:spacing w:before="120" w:after="120"/>
        <w:jc w:val="right"/>
        <w:rPr>
          <w:rFonts w:ascii="Tahoma" w:hAnsi="Tahoma" w:cs="Tahoma"/>
          <w:color w:val="auto"/>
          <w:sz w:val="21"/>
          <w:szCs w:val="21"/>
        </w:rPr>
      </w:pPr>
      <w:r w:rsidRPr="00352227">
        <w:rPr>
          <w:rFonts w:ascii="Tahoma" w:hAnsi="Tahoma" w:cs="Tahoma"/>
          <w:b/>
          <w:color w:val="auto"/>
          <w:sz w:val="21"/>
          <w:szCs w:val="21"/>
        </w:rPr>
        <w:lastRenderedPageBreak/>
        <w:t>11</w:t>
      </w:r>
      <w:r w:rsidR="009961D3" w:rsidRPr="00352227">
        <w:rPr>
          <w:rFonts w:ascii="Tahoma" w:hAnsi="Tahoma" w:cs="Tahoma"/>
          <w:b/>
          <w:color w:val="auto"/>
          <w:sz w:val="21"/>
          <w:szCs w:val="21"/>
        </w:rPr>
        <w:t>.</w:t>
      </w:r>
      <w:r w:rsidR="002058B4" w:rsidRPr="00352227">
        <w:rPr>
          <w:rFonts w:ascii="Tahoma" w:hAnsi="Tahoma" w:cs="Tahoma"/>
          <w:b/>
          <w:color w:val="auto"/>
          <w:sz w:val="21"/>
          <w:szCs w:val="21"/>
        </w:rPr>
        <w:t xml:space="preserve"> számú melléklet</w:t>
      </w:r>
    </w:p>
    <w:p w14:paraId="3FE30C90" w14:textId="77777777" w:rsidR="002058B4" w:rsidRPr="00352227" w:rsidRDefault="002058B4" w:rsidP="007E7816">
      <w:pPr>
        <w:spacing w:before="120" w:after="120"/>
        <w:jc w:val="both"/>
        <w:rPr>
          <w:rFonts w:ascii="Tahoma" w:hAnsi="Tahoma" w:cs="Tahoma"/>
          <w:color w:val="auto"/>
          <w:sz w:val="21"/>
          <w:szCs w:val="21"/>
        </w:rPr>
      </w:pPr>
    </w:p>
    <w:p w14:paraId="3FE30C91" w14:textId="77777777" w:rsidR="009F7D11" w:rsidRPr="00352227" w:rsidRDefault="009F7D11" w:rsidP="007E7816">
      <w:pPr>
        <w:spacing w:before="120" w:after="120"/>
        <w:jc w:val="center"/>
        <w:rPr>
          <w:rFonts w:ascii="Tahoma" w:hAnsi="Tahoma" w:cs="Tahoma"/>
          <w:color w:val="auto"/>
          <w:sz w:val="21"/>
          <w:szCs w:val="21"/>
        </w:rPr>
      </w:pPr>
      <w:r w:rsidRPr="00352227">
        <w:rPr>
          <w:rFonts w:ascii="Tahoma" w:hAnsi="Tahoma" w:cs="Tahoma"/>
          <w:b/>
          <w:color w:val="auto"/>
          <w:sz w:val="21"/>
          <w:szCs w:val="21"/>
        </w:rPr>
        <w:t>MEGHATALMAZÁS</w:t>
      </w:r>
    </w:p>
    <w:p w14:paraId="3FE30C92" w14:textId="77777777" w:rsidR="009F7D11" w:rsidRPr="00352227" w:rsidRDefault="009F7D11" w:rsidP="007E7816">
      <w:pPr>
        <w:spacing w:before="120" w:after="120"/>
        <w:jc w:val="both"/>
        <w:rPr>
          <w:rFonts w:ascii="Tahoma" w:hAnsi="Tahoma" w:cs="Tahoma"/>
          <w:color w:val="auto"/>
          <w:sz w:val="21"/>
          <w:szCs w:val="21"/>
        </w:rPr>
      </w:pPr>
    </w:p>
    <w:p w14:paraId="3FE30C93" w14:textId="77777777" w:rsidR="009F7D11" w:rsidRPr="00352227" w:rsidRDefault="009F7D11" w:rsidP="007E7816">
      <w:pPr>
        <w:spacing w:before="120" w:after="120"/>
        <w:jc w:val="both"/>
        <w:rPr>
          <w:rFonts w:ascii="Tahoma" w:hAnsi="Tahoma" w:cs="Tahoma"/>
          <w:color w:val="auto"/>
          <w:sz w:val="21"/>
          <w:szCs w:val="21"/>
        </w:rPr>
      </w:pPr>
      <w:r w:rsidRPr="00352227">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ezennel meghatalmazom ____________________ (szig.z.: __________; szül.: __________; an.: __________; lakcím: ______________________________), hogy a(z) </w:t>
      </w:r>
      <w:r w:rsidRPr="00352227">
        <w:rPr>
          <w:rFonts w:ascii="Tahoma" w:hAnsi="Tahoma" w:cs="Tahoma"/>
          <w:b/>
          <w:i/>
          <w:color w:val="auto"/>
          <w:sz w:val="21"/>
          <w:szCs w:val="21"/>
        </w:rPr>
        <w:t>„</w:t>
      </w:r>
      <w:r w:rsidR="00050BE8" w:rsidRPr="00352227">
        <w:rPr>
          <w:rFonts w:ascii="Tahoma" w:hAnsi="Tahoma" w:cs="Tahoma"/>
          <w:b/>
          <w:i/>
          <w:color w:val="auto"/>
          <w:sz w:val="21"/>
          <w:szCs w:val="21"/>
        </w:rPr>
        <w:t>Tervezési szerződés keretében a Károlyi-Csekonics palotaegyüttes átfogó-, állagmegóvó felújítási feladatainak komplex tervezési munkái</w:t>
      </w:r>
      <w:r w:rsidRPr="00352227">
        <w:rPr>
          <w:rFonts w:ascii="Tahoma" w:hAnsi="Tahoma" w:cs="Tahoma"/>
          <w:b/>
          <w:i/>
          <w:color w:val="auto"/>
          <w:sz w:val="21"/>
          <w:szCs w:val="21"/>
        </w:rPr>
        <w:t>”</w:t>
      </w:r>
      <w:r w:rsidRPr="00352227">
        <w:rPr>
          <w:rFonts w:ascii="Tahoma" w:hAnsi="Tahoma" w:cs="Tahoma"/>
          <w:color w:val="auto"/>
          <w:sz w:val="21"/>
          <w:szCs w:val="21"/>
        </w:rPr>
        <w:t xml:space="preserve"> tárgyban készített ajánlatunkat aláírásával lássa el.</w:t>
      </w:r>
    </w:p>
    <w:p w14:paraId="3FE30C94" w14:textId="77777777" w:rsidR="009F7D11" w:rsidRPr="00352227" w:rsidRDefault="009F7D11" w:rsidP="007E7816">
      <w:pPr>
        <w:spacing w:before="120" w:after="120"/>
        <w:rPr>
          <w:rFonts w:ascii="Tahoma" w:hAnsi="Tahoma" w:cs="Tahoma"/>
          <w:color w:val="auto"/>
          <w:sz w:val="21"/>
          <w:szCs w:val="21"/>
        </w:rPr>
      </w:pPr>
    </w:p>
    <w:tbl>
      <w:tblPr>
        <w:tblW w:w="0" w:type="auto"/>
        <w:tblLook w:val="04A0" w:firstRow="1" w:lastRow="0" w:firstColumn="1" w:lastColumn="0" w:noHBand="0" w:noVBand="1"/>
      </w:tblPr>
      <w:tblGrid>
        <w:gridCol w:w="3969"/>
        <w:gridCol w:w="861"/>
        <w:gridCol w:w="4240"/>
      </w:tblGrid>
      <w:tr w:rsidR="009F7D11" w:rsidRPr="00352227" w14:paraId="3FE30C96" w14:textId="77777777" w:rsidTr="00523AFC">
        <w:tc>
          <w:tcPr>
            <w:tcW w:w="9070" w:type="dxa"/>
            <w:gridSpan w:val="3"/>
          </w:tcPr>
          <w:p w14:paraId="3FE30C95" w14:textId="77777777" w:rsidR="009F7D11" w:rsidRPr="00352227" w:rsidRDefault="009F7D11" w:rsidP="007E7816">
            <w:pPr>
              <w:tabs>
                <w:tab w:val="right" w:pos="0"/>
                <w:tab w:val="right" w:pos="9026"/>
              </w:tabs>
              <w:spacing w:before="120" w:after="120"/>
              <w:jc w:val="both"/>
              <w:outlineLvl w:val="0"/>
              <w:rPr>
                <w:rFonts w:ascii="Tahoma" w:hAnsi="Tahoma" w:cs="Tahoma"/>
                <w:bCs/>
                <w:sz w:val="21"/>
                <w:szCs w:val="21"/>
              </w:rPr>
            </w:pPr>
            <w:r w:rsidRPr="00352227">
              <w:rPr>
                <w:rFonts w:ascii="Tahoma" w:hAnsi="Tahoma" w:cs="Tahoma"/>
                <w:bCs/>
                <w:sz w:val="21"/>
                <w:szCs w:val="21"/>
              </w:rPr>
              <w:t>Keltezés (helység, év, hónap, nap)</w:t>
            </w:r>
          </w:p>
        </w:tc>
      </w:tr>
      <w:tr w:rsidR="009F7D11" w:rsidRPr="00352227" w14:paraId="3FE30C9D" w14:textId="77777777" w:rsidTr="00523AFC">
        <w:tc>
          <w:tcPr>
            <w:tcW w:w="3969" w:type="dxa"/>
            <w:tcBorders>
              <w:bottom w:val="single" w:sz="4" w:space="0" w:color="auto"/>
            </w:tcBorders>
          </w:tcPr>
          <w:p w14:paraId="3FE30C97" w14:textId="77777777" w:rsidR="009F7D11" w:rsidRPr="00352227" w:rsidRDefault="009F7D11" w:rsidP="007E7816">
            <w:pPr>
              <w:spacing w:before="120" w:after="120"/>
              <w:jc w:val="both"/>
              <w:rPr>
                <w:rFonts w:ascii="Tahoma" w:hAnsi="Tahoma" w:cs="Tahoma"/>
                <w:color w:val="auto"/>
                <w:sz w:val="21"/>
                <w:szCs w:val="21"/>
              </w:rPr>
            </w:pPr>
          </w:p>
          <w:p w14:paraId="3FE30C98" w14:textId="77777777" w:rsidR="009F7D11" w:rsidRPr="00352227" w:rsidRDefault="009F7D11" w:rsidP="007E7816">
            <w:pPr>
              <w:spacing w:before="120" w:after="120"/>
              <w:jc w:val="both"/>
              <w:rPr>
                <w:rFonts w:ascii="Tahoma" w:hAnsi="Tahoma" w:cs="Tahoma"/>
                <w:color w:val="auto"/>
                <w:sz w:val="21"/>
                <w:szCs w:val="21"/>
              </w:rPr>
            </w:pPr>
          </w:p>
          <w:p w14:paraId="3FE30C99" w14:textId="77777777" w:rsidR="009F7D11" w:rsidRPr="00352227" w:rsidRDefault="009F7D11" w:rsidP="007E7816">
            <w:pPr>
              <w:spacing w:before="120" w:after="120"/>
              <w:jc w:val="both"/>
              <w:rPr>
                <w:rFonts w:ascii="Tahoma" w:hAnsi="Tahoma" w:cs="Tahoma"/>
                <w:color w:val="auto"/>
                <w:sz w:val="21"/>
                <w:szCs w:val="21"/>
              </w:rPr>
            </w:pPr>
          </w:p>
          <w:p w14:paraId="3FE30C9A" w14:textId="77777777" w:rsidR="009F7D11" w:rsidRPr="00352227" w:rsidRDefault="009F7D11" w:rsidP="007E7816">
            <w:pPr>
              <w:spacing w:before="120" w:after="120"/>
              <w:jc w:val="both"/>
              <w:rPr>
                <w:rFonts w:ascii="Tahoma" w:hAnsi="Tahoma" w:cs="Tahoma"/>
                <w:color w:val="auto"/>
                <w:sz w:val="21"/>
                <w:szCs w:val="21"/>
              </w:rPr>
            </w:pPr>
          </w:p>
        </w:tc>
        <w:tc>
          <w:tcPr>
            <w:tcW w:w="861" w:type="dxa"/>
          </w:tcPr>
          <w:p w14:paraId="3FE30C9B" w14:textId="77777777" w:rsidR="009F7D11" w:rsidRPr="00352227" w:rsidRDefault="009F7D11" w:rsidP="007E7816">
            <w:pPr>
              <w:spacing w:before="120" w:after="120"/>
              <w:jc w:val="both"/>
              <w:rPr>
                <w:rFonts w:ascii="Tahoma" w:hAnsi="Tahoma" w:cs="Tahoma"/>
                <w:color w:val="auto"/>
                <w:sz w:val="21"/>
                <w:szCs w:val="21"/>
              </w:rPr>
            </w:pPr>
          </w:p>
        </w:tc>
        <w:tc>
          <w:tcPr>
            <w:tcW w:w="4240" w:type="dxa"/>
            <w:tcBorders>
              <w:bottom w:val="single" w:sz="4" w:space="0" w:color="auto"/>
            </w:tcBorders>
          </w:tcPr>
          <w:p w14:paraId="3FE30C9C" w14:textId="77777777" w:rsidR="009F7D11" w:rsidRPr="00352227" w:rsidRDefault="009F7D11" w:rsidP="007E7816">
            <w:pPr>
              <w:spacing w:before="120" w:after="120"/>
              <w:jc w:val="both"/>
              <w:rPr>
                <w:rFonts w:ascii="Tahoma" w:hAnsi="Tahoma" w:cs="Tahoma"/>
                <w:color w:val="auto"/>
                <w:sz w:val="21"/>
                <w:szCs w:val="21"/>
              </w:rPr>
            </w:pPr>
          </w:p>
        </w:tc>
      </w:tr>
      <w:tr w:rsidR="009F7D11" w:rsidRPr="00352227" w14:paraId="3FE30CA1" w14:textId="77777777" w:rsidTr="00523AFC">
        <w:tc>
          <w:tcPr>
            <w:tcW w:w="3969" w:type="dxa"/>
            <w:tcBorders>
              <w:top w:val="single" w:sz="4" w:space="0" w:color="auto"/>
            </w:tcBorders>
          </w:tcPr>
          <w:p w14:paraId="3FE30C9E" w14:textId="77777777" w:rsidR="009F7D11" w:rsidRPr="00352227" w:rsidRDefault="009F7D11" w:rsidP="007E7816">
            <w:pPr>
              <w:tabs>
                <w:tab w:val="right" w:pos="0"/>
                <w:tab w:val="right" w:pos="9026"/>
              </w:tabs>
              <w:spacing w:before="120" w:after="120"/>
              <w:jc w:val="center"/>
              <w:outlineLvl w:val="0"/>
              <w:rPr>
                <w:rFonts w:ascii="Tahoma" w:hAnsi="Tahoma" w:cs="Tahoma"/>
                <w:bCs/>
                <w:sz w:val="21"/>
                <w:szCs w:val="21"/>
              </w:rPr>
            </w:pPr>
            <w:r w:rsidRPr="00352227">
              <w:rPr>
                <w:rFonts w:ascii="Tahoma" w:hAnsi="Tahoma" w:cs="Tahoma"/>
                <w:bCs/>
                <w:sz w:val="21"/>
                <w:szCs w:val="21"/>
              </w:rPr>
              <w:t xml:space="preserve">(meghatalmazó </w:t>
            </w:r>
            <w:r w:rsidRPr="00352227">
              <w:rPr>
                <w:rFonts w:ascii="Tahoma" w:hAnsi="Tahoma" w:cs="Tahoma"/>
                <w:color w:val="auto"/>
                <w:sz w:val="21"/>
                <w:szCs w:val="21"/>
              </w:rPr>
              <w:t xml:space="preserve">cégjegyzésre jogosultképviselőjének </w:t>
            </w:r>
            <w:r w:rsidRPr="00352227">
              <w:rPr>
                <w:rFonts w:ascii="Tahoma" w:hAnsi="Tahoma" w:cs="Tahoma"/>
                <w:bCs/>
                <w:sz w:val="21"/>
                <w:szCs w:val="21"/>
              </w:rPr>
              <w:t>aláírása)</w:t>
            </w:r>
          </w:p>
        </w:tc>
        <w:tc>
          <w:tcPr>
            <w:tcW w:w="861" w:type="dxa"/>
          </w:tcPr>
          <w:p w14:paraId="3FE30C9F" w14:textId="77777777" w:rsidR="009F7D11" w:rsidRPr="00352227" w:rsidRDefault="009F7D11" w:rsidP="007E7816">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3FE30CA0" w14:textId="77777777" w:rsidR="009F7D11" w:rsidRPr="00352227" w:rsidRDefault="009F7D11" w:rsidP="007E7816">
            <w:pPr>
              <w:tabs>
                <w:tab w:val="right" w:pos="0"/>
                <w:tab w:val="right" w:pos="9026"/>
              </w:tabs>
              <w:spacing w:before="120" w:after="120"/>
              <w:jc w:val="center"/>
              <w:outlineLvl w:val="0"/>
              <w:rPr>
                <w:rFonts w:ascii="Tahoma" w:hAnsi="Tahoma" w:cs="Tahoma"/>
                <w:bCs/>
                <w:sz w:val="21"/>
                <w:szCs w:val="21"/>
              </w:rPr>
            </w:pPr>
            <w:r w:rsidRPr="00352227">
              <w:rPr>
                <w:rFonts w:ascii="Tahoma" w:hAnsi="Tahoma" w:cs="Tahoma"/>
                <w:bCs/>
                <w:sz w:val="21"/>
                <w:szCs w:val="21"/>
              </w:rPr>
              <w:t>(meghatalmazott aláírása)</w:t>
            </w:r>
          </w:p>
        </w:tc>
      </w:tr>
    </w:tbl>
    <w:p w14:paraId="3FE30CA2" w14:textId="77777777" w:rsidR="009F7D11" w:rsidRPr="00352227" w:rsidRDefault="009F7D11" w:rsidP="007E7816">
      <w:pPr>
        <w:tabs>
          <w:tab w:val="center" w:pos="7088"/>
        </w:tabs>
        <w:spacing w:before="120" w:after="120"/>
        <w:rPr>
          <w:rFonts w:ascii="Tahoma" w:hAnsi="Tahoma" w:cs="Tahoma"/>
          <w:color w:val="auto"/>
          <w:sz w:val="21"/>
          <w:szCs w:val="21"/>
        </w:rPr>
      </w:pPr>
    </w:p>
    <w:p w14:paraId="3FE30CA3" w14:textId="77777777" w:rsidR="009F7D11" w:rsidRPr="00352227" w:rsidRDefault="009F7D11" w:rsidP="007E7816">
      <w:pPr>
        <w:tabs>
          <w:tab w:val="center" w:pos="7088"/>
        </w:tabs>
        <w:spacing w:before="120" w:after="120"/>
        <w:rPr>
          <w:rFonts w:ascii="Tahoma" w:hAnsi="Tahoma" w:cs="Tahoma"/>
          <w:color w:val="auto"/>
          <w:sz w:val="21"/>
          <w:szCs w:val="21"/>
        </w:rPr>
      </w:pPr>
    </w:p>
    <w:p w14:paraId="3FE30CA4" w14:textId="77777777" w:rsidR="009F7D11" w:rsidRPr="00352227" w:rsidRDefault="009F7D11" w:rsidP="007E7816">
      <w:pPr>
        <w:tabs>
          <w:tab w:val="center" w:pos="7088"/>
        </w:tabs>
        <w:spacing w:before="120" w:after="120"/>
        <w:rPr>
          <w:rFonts w:ascii="Tahoma" w:hAnsi="Tahoma" w:cs="Tahoma"/>
          <w:color w:val="auto"/>
          <w:sz w:val="21"/>
          <w:szCs w:val="21"/>
        </w:rPr>
      </w:pPr>
      <w:r w:rsidRPr="00352227">
        <w:rPr>
          <w:rFonts w:ascii="Tahoma" w:hAnsi="Tahoma" w:cs="Tahoma"/>
          <w:color w:val="auto"/>
          <w:sz w:val="21"/>
          <w:szCs w:val="21"/>
        </w:rPr>
        <w:t>Előttünk, mint tanúk előtt:</w:t>
      </w:r>
    </w:p>
    <w:p w14:paraId="3FE30CA5" w14:textId="77777777" w:rsidR="009F7D11" w:rsidRPr="00352227" w:rsidRDefault="009F7D11" w:rsidP="007E7816">
      <w:pPr>
        <w:tabs>
          <w:tab w:val="left" w:pos="5387"/>
        </w:tabs>
        <w:spacing w:before="120" w:after="120"/>
        <w:rPr>
          <w:rFonts w:ascii="Tahoma" w:hAnsi="Tahoma" w:cs="Tahoma"/>
          <w:color w:val="auto"/>
          <w:sz w:val="21"/>
          <w:szCs w:val="21"/>
        </w:rPr>
      </w:pPr>
    </w:p>
    <w:p w14:paraId="3FE30CA6" w14:textId="77777777" w:rsidR="009F7D11" w:rsidRPr="00352227" w:rsidRDefault="009F7D11" w:rsidP="007E7816">
      <w:pPr>
        <w:tabs>
          <w:tab w:val="left" w:pos="4536"/>
        </w:tabs>
        <w:spacing w:before="120" w:after="120"/>
        <w:rPr>
          <w:rFonts w:ascii="Tahoma" w:hAnsi="Tahoma" w:cs="Tahoma"/>
          <w:color w:val="auto"/>
          <w:sz w:val="21"/>
          <w:szCs w:val="21"/>
        </w:rPr>
      </w:pPr>
      <w:r w:rsidRPr="00352227">
        <w:rPr>
          <w:rFonts w:ascii="Tahoma" w:hAnsi="Tahoma" w:cs="Tahoma"/>
          <w:color w:val="auto"/>
          <w:sz w:val="21"/>
          <w:szCs w:val="21"/>
        </w:rPr>
        <w:t>Aláírás:</w:t>
      </w:r>
      <w:r w:rsidRPr="00352227">
        <w:rPr>
          <w:rFonts w:ascii="Tahoma" w:hAnsi="Tahoma" w:cs="Tahoma"/>
          <w:color w:val="auto"/>
          <w:sz w:val="21"/>
          <w:szCs w:val="21"/>
        </w:rPr>
        <w:tab/>
        <w:t>Aláírás:</w:t>
      </w:r>
    </w:p>
    <w:p w14:paraId="3FE30CA7" w14:textId="77777777" w:rsidR="009F7D11" w:rsidRPr="00352227" w:rsidRDefault="009F7D11" w:rsidP="007E7816">
      <w:pPr>
        <w:tabs>
          <w:tab w:val="left" w:pos="4536"/>
        </w:tabs>
        <w:spacing w:before="120" w:after="120"/>
        <w:rPr>
          <w:rFonts w:ascii="Tahoma" w:hAnsi="Tahoma" w:cs="Tahoma"/>
          <w:color w:val="auto"/>
          <w:sz w:val="21"/>
          <w:szCs w:val="21"/>
        </w:rPr>
      </w:pPr>
      <w:r w:rsidRPr="00352227">
        <w:rPr>
          <w:rFonts w:ascii="Tahoma" w:hAnsi="Tahoma" w:cs="Tahoma"/>
          <w:color w:val="auto"/>
          <w:sz w:val="21"/>
          <w:szCs w:val="21"/>
        </w:rPr>
        <w:t>Név:</w:t>
      </w:r>
      <w:r w:rsidRPr="00352227">
        <w:rPr>
          <w:rFonts w:ascii="Tahoma" w:hAnsi="Tahoma" w:cs="Tahoma"/>
          <w:color w:val="auto"/>
          <w:sz w:val="21"/>
          <w:szCs w:val="21"/>
        </w:rPr>
        <w:tab/>
        <w:t>Név:</w:t>
      </w:r>
    </w:p>
    <w:p w14:paraId="3FE30CA8" w14:textId="77777777" w:rsidR="00E53183" w:rsidRPr="00352227" w:rsidRDefault="009F7D11" w:rsidP="007E7816">
      <w:pPr>
        <w:tabs>
          <w:tab w:val="left" w:pos="4536"/>
        </w:tabs>
        <w:spacing w:before="120" w:after="120"/>
        <w:rPr>
          <w:rFonts w:ascii="Tahoma" w:hAnsi="Tahoma" w:cs="Tahoma"/>
          <w:color w:val="auto"/>
          <w:sz w:val="21"/>
          <w:szCs w:val="21"/>
        </w:rPr>
      </w:pPr>
      <w:r w:rsidRPr="00352227">
        <w:rPr>
          <w:rFonts w:ascii="Tahoma" w:hAnsi="Tahoma" w:cs="Tahoma"/>
          <w:color w:val="auto"/>
          <w:sz w:val="21"/>
          <w:szCs w:val="21"/>
        </w:rPr>
        <w:t>Lakcím:</w:t>
      </w:r>
      <w:r w:rsidRPr="00352227">
        <w:rPr>
          <w:rFonts w:ascii="Tahoma" w:hAnsi="Tahoma" w:cs="Tahoma"/>
          <w:color w:val="auto"/>
          <w:sz w:val="21"/>
          <w:szCs w:val="21"/>
        </w:rPr>
        <w:tab/>
        <w:t>Lakcím:</w:t>
      </w:r>
    </w:p>
    <w:p w14:paraId="3FE30CA9" w14:textId="77777777" w:rsidR="00327581" w:rsidRPr="00352227" w:rsidRDefault="00327581">
      <w:pPr>
        <w:suppressAutoHyphens w:val="0"/>
        <w:spacing w:after="0" w:line="240" w:lineRule="auto"/>
        <w:textAlignment w:val="auto"/>
        <w:rPr>
          <w:rFonts w:ascii="Tahoma" w:hAnsi="Tahoma" w:cs="Tahoma"/>
          <w:color w:val="auto"/>
          <w:sz w:val="21"/>
          <w:szCs w:val="21"/>
        </w:rPr>
      </w:pPr>
      <w:r w:rsidRPr="00352227">
        <w:rPr>
          <w:rFonts w:ascii="Tahoma" w:hAnsi="Tahoma" w:cs="Tahoma"/>
          <w:color w:val="auto"/>
          <w:sz w:val="21"/>
          <w:szCs w:val="21"/>
        </w:rPr>
        <w:br w:type="page"/>
      </w:r>
    </w:p>
    <w:p w14:paraId="3FE30CAA" w14:textId="61C336B6" w:rsidR="00327581" w:rsidRPr="00352227" w:rsidRDefault="0094218C" w:rsidP="00050BE8">
      <w:pPr>
        <w:spacing w:after="0"/>
        <w:ind w:left="426"/>
        <w:jc w:val="right"/>
        <w:rPr>
          <w:rFonts w:ascii="Tahoma" w:hAnsi="Tahoma" w:cs="Tahoma"/>
          <w:b/>
          <w:sz w:val="21"/>
          <w:szCs w:val="21"/>
        </w:rPr>
      </w:pPr>
      <w:r w:rsidRPr="00352227">
        <w:rPr>
          <w:rFonts w:ascii="Tahoma" w:hAnsi="Tahoma" w:cs="Tahoma"/>
          <w:b/>
          <w:sz w:val="21"/>
          <w:szCs w:val="21"/>
        </w:rPr>
        <w:lastRenderedPageBreak/>
        <w:t>12</w:t>
      </w:r>
      <w:r w:rsidR="00050BE8" w:rsidRPr="00352227">
        <w:rPr>
          <w:rFonts w:ascii="Tahoma" w:hAnsi="Tahoma" w:cs="Tahoma"/>
          <w:b/>
          <w:sz w:val="21"/>
          <w:szCs w:val="21"/>
        </w:rPr>
        <w:t xml:space="preserve">. </w:t>
      </w:r>
      <w:r w:rsidR="00327581" w:rsidRPr="00352227">
        <w:rPr>
          <w:rFonts w:ascii="Tahoma" w:hAnsi="Tahoma" w:cs="Tahoma"/>
          <w:b/>
          <w:sz w:val="21"/>
          <w:szCs w:val="21"/>
        </w:rPr>
        <w:t>sz. melléklet</w:t>
      </w:r>
    </w:p>
    <w:p w14:paraId="3FE30CAB" w14:textId="77777777" w:rsidR="00327581" w:rsidRPr="00352227" w:rsidRDefault="00050BE8" w:rsidP="00327581">
      <w:pPr>
        <w:spacing w:after="0"/>
        <w:ind w:left="426"/>
        <w:jc w:val="center"/>
        <w:rPr>
          <w:rFonts w:ascii="Tahoma" w:hAnsi="Tahoma" w:cs="Tahoma"/>
          <w:b/>
          <w:sz w:val="21"/>
          <w:szCs w:val="21"/>
        </w:rPr>
      </w:pPr>
      <w:r w:rsidRPr="00352227">
        <w:rPr>
          <w:rFonts w:ascii="Tahoma" w:hAnsi="Tahoma" w:cs="Tahoma"/>
          <w:b/>
          <w:sz w:val="21"/>
          <w:szCs w:val="21"/>
        </w:rPr>
        <w:t>NYILATKOZAT FELELŐSSÉGBIZTOSÍTÁSRÓL</w:t>
      </w:r>
    </w:p>
    <w:p w14:paraId="3FE30CAC" w14:textId="77777777" w:rsidR="00327581" w:rsidRPr="00352227" w:rsidRDefault="00327581" w:rsidP="00327581">
      <w:pPr>
        <w:spacing w:after="0"/>
        <w:ind w:left="426"/>
        <w:jc w:val="center"/>
        <w:rPr>
          <w:rFonts w:ascii="Tahoma" w:hAnsi="Tahoma" w:cs="Tahoma"/>
          <w:b/>
          <w:sz w:val="21"/>
          <w:szCs w:val="21"/>
        </w:rPr>
      </w:pPr>
    </w:p>
    <w:p w14:paraId="3FE30CAD" w14:textId="77777777" w:rsidR="00327581" w:rsidRPr="00352227" w:rsidRDefault="00327581" w:rsidP="00327581">
      <w:pPr>
        <w:ind w:left="360"/>
        <w:jc w:val="both"/>
        <w:rPr>
          <w:rFonts w:ascii="Tahoma" w:hAnsi="Tahoma" w:cs="Tahoma"/>
          <w:sz w:val="21"/>
          <w:szCs w:val="21"/>
        </w:rPr>
      </w:pPr>
      <w:r w:rsidRPr="00352227">
        <w:rPr>
          <w:rFonts w:ascii="Tahoma" w:hAnsi="Tahoma" w:cs="Tahoma"/>
          <w:sz w:val="21"/>
          <w:szCs w:val="21"/>
        </w:rPr>
        <w:t xml:space="preserve">Alulírott …………………………………………………………………, mint a(z) ……………….………………….............................................................. (székhely: ………...................................…….......................................) ajánlattevő szervezet cégjegyzésre jogosult képviselője </w:t>
      </w:r>
      <w:r w:rsidRPr="00352227">
        <w:rPr>
          <w:rFonts w:ascii="Tahoma" w:hAnsi="Tahoma" w:cs="Tahoma"/>
          <w:i/>
          <w:sz w:val="21"/>
          <w:szCs w:val="21"/>
        </w:rPr>
        <w:t>„</w:t>
      </w:r>
      <w:r w:rsidRPr="00352227">
        <w:rPr>
          <w:rFonts w:ascii="Tahoma" w:hAnsi="Tahoma" w:cs="Tahoma"/>
          <w:b/>
          <w:color w:val="auto"/>
          <w:sz w:val="21"/>
          <w:szCs w:val="21"/>
        </w:rPr>
        <w:t>A Károlyi-Csekonics palotaegyüttes átfogó-, állagmegóvó felújítási feladatainak komplex tervezési munkái</w:t>
      </w:r>
      <w:r w:rsidRPr="00352227">
        <w:rPr>
          <w:rFonts w:ascii="Tahoma" w:hAnsi="Tahoma" w:cs="Tahoma"/>
          <w:i/>
          <w:sz w:val="21"/>
          <w:szCs w:val="21"/>
        </w:rPr>
        <w:t xml:space="preserve">” </w:t>
      </w:r>
      <w:r w:rsidRPr="00352227">
        <w:rPr>
          <w:rFonts w:ascii="Tahoma" w:hAnsi="Tahoma" w:cs="Tahoma"/>
          <w:sz w:val="21"/>
          <w:szCs w:val="21"/>
        </w:rPr>
        <w:t>tárgyában kiírt közbeszerzési eljárás során az alábbi nyilatkozatot teszem.</w:t>
      </w:r>
    </w:p>
    <w:p w14:paraId="3FE30CAE" w14:textId="77777777" w:rsidR="00327581" w:rsidRPr="00352227" w:rsidRDefault="00327581" w:rsidP="00327581">
      <w:pPr>
        <w:ind w:left="360"/>
        <w:rPr>
          <w:rFonts w:ascii="Tahoma" w:hAnsi="Tahoma" w:cs="Tahoma"/>
          <w:b/>
          <w:bCs/>
          <w:sz w:val="21"/>
          <w:szCs w:val="21"/>
        </w:rPr>
      </w:pPr>
      <w:r w:rsidRPr="00352227">
        <w:rPr>
          <w:rFonts w:ascii="Tahoma" w:hAnsi="Tahoma" w:cs="Tahoma"/>
          <w:sz w:val="21"/>
          <w:szCs w:val="21"/>
        </w:rPr>
        <w:t>Ezúton</w:t>
      </w:r>
    </w:p>
    <w:p w14:paraId="3FE30CAF" w14:textId="77777777" w:rsidR="00327581" w:rsidRPr="00352227" w:rsidRDefault="00327581" w:rsidP="00327581">
      <w:pPr>
        <w:ind w:left="360"/>
        <w:jc w:val="center"/>
        <w:rPr>
          <w:rFonts w:ascii="Tahoma" w:hAnsi="Tahoma" w:cs="Tahoma"/>
          <w:b/>
          <w:bCs/>
          <w:sz w:val="21"/>
          <w:szCs w:val="21"/>
        </w:rPr>
      </w:pPr>
      <w:r w:rsidRPr="00352227">
        <w:rPr>
          <w:rFonts w:ascii="Tahoma" w:hAnsi="Tahoma" w:cs="Tahoma"/>
          <w:b/>
          <w:bCs/>
          <w:sz w:val="21"/>
          <w:szCs w:val="21"/>
        </w:rPr>
        <w:t>n y i l a t k o z o m, hogy</w:t>
      </w:r>
    </w:p>
    <w:p w14:paraId="3FE30CB0" w14:textId="46437B62" w:rsidR="00327581" w:rsidRPr="00352227" w:rsidRDefault="00327581" w:rsidP="00327581">
      <w:pPr>
        <w:pStyle w:val="NormlWeb"/>
        <w:spacing w:before="0" w:after="120" w:line="276" w:lineRule="auto"/>
        <w:ind w:left="360" w:right="150"/>
        <w:jc w:val="both"/>
        <w:rPr>
          <w:rFonts w:ascii="Tahoma" w:hAnsi="Tahoma" w:cs="Tahoma"/>
          <w:sz w:val="21"/>
          <w:szCs w:val="21"/>
          <w:shd w:val="clear" w:color="auto" w:fill="FFFFFF"/>
        </w:rPr>
      </w:pPr>
      <w:r w:rsidRPr="00352227">
        <w:rPr>
          <w:rFonts w:ascii="Tahoma" w:hAnsi="Tahoma" w:cs="Tahoma"/>
          <w:sz w:val="21"/>
          <w:szCs w:val="21"/>
          <w:shd w:val="clear" w:color="auto" w:fill="FFFFFF"/>
        </w:rPr>
        <w:t>nyertességem esetén vállalom, hogy a szerződéskötés időpontjában az ajánlati</w:t>
      </w:r>
      <w:r w:rsidR="001C4B58" w:rsidRPr="00352227">
        <w:rPr>
          <w:rFonts w:ascii="Tahoma" w:hAnsi="Tahoma" w:cs="Tahoma"/>
          <w:sz w:val="21"/>
          <w:szCs w:val="21"/>
          <w:shd w:val="clear" w:color="auto" w:fill="FFFFFF"/>
        </w:rPr>
        <w:t xml:space="preserve"> felhívásban</w:t>
      </w:r>
      <w:r w:rsidRPr="00352227">
        <w:rPr>
          <w:rFonts w:ascii="Tahoma" w:hAnsi="Tahoma" w:cs="Tahoma"/>
          <w:sz w:val="21"/>
          <w:szCs w:val="21"/>
          <w:shd w:val="clear" w:color="auto" w:fill="FFFFFF"/>
        </w:rPr>
        <w:t xml:space="preserve"> </w:t>
      </w:r>
      <w:r w:rsidR="001C4B58" w:rsidRPr="00352227">
        <w:rPr>
          <w:rFonts w:ascii="Tahoma" w:hAnsi="Tahoma" w:cs="Tahoma"/>
          <w:sz w:val="21"/>
          <w:szCs w:val="21"/>
          <w:shd w:val="clear" w:color="auto" w:fill="FFFFFF"/>
        </w:rPr>
        <w:t>előírt</w:t>
      </w:r>
      <w:r w:rsidRPr="00352227">
        <w:rPr>
          <w:rFonts w:ascii="Tahoma" w:hAnsi="Tahoma" w:cs="Tahoma"/>
          <w:sz w:val="21"/>
          <w:szCs w:val="21"/>
          <w:shd w:val="clear" w:color="auto" w:fill="FFFFFF"/>
        </w:rPr>
        <w:t xml:space="preserve"> legalább </w:t>
      </w:r>
      <w:r w:rsidR="001C4B58" w:rsidRPr="00352227">
        <w:rPr>
          <w:rFonts w:ascii="Tahoma" w:hAnsi="Tahoma" w:cs="Tahoma"/>
          <w:sz w:val="21"/>
          <w:szCs w:val="21"/>
          <w:shd w:val="clear" w:color="auto" w:fill="FFFFFF"/>
        </w:rPr>
        <w:t>minimum 250.000.000,- Ft/év (azaz kétszázötvenmillió forint/év) és legalább 100.000.000 Ft/ kár</w:t>
      </w:r>
      <w:bookmarkStart w:id="184" w:name="_GoBack"/>
      <w:bookmarkEnd w:id="184"/>
      <w:r w:rsidR="001C4B58" w:rsidRPr="00352227">
        <w:rPr>
          <w:rFonts w:ascii="Tahoma" w:hAnsi="Tahoma" w:cs="Tahoma"/>
          <w:sz w:val="21"/>
          <w:szCs w:val="21"/>
          <w:shd w:val="clear" w:color="auto" w:fill="FFFFFF"/>
        </w:rPr>
        <w:t xml:space="preserve">esemény (azaz százmillió forint/káresemény) összegű </w:t>
      </w:r>
      <w:r w:rsidRPr="00352227">
        <w:rPr>
          <w:rFonts w:ascii="Tahoma" w:hAnsi="Tahoma" w:cs="Tahoma"/>
          <w:sz w:val="21"/>
          <w:szCs w:val="21"/>
          <w:shd w:val="clear" w:color="auto" w:fill="FFFFFF"/>
        </w:rPr>
        <w:t>felelősségbiztosítással</w:t>
      </w:r>
      <w:r w:rsidR="001C4B58" w:rsidRPr="00352227">
        <w:rPr>
          <w:rFonts w:ascii="Tahoma" w:hAnsi="Tahoma" w:cs="Tahoma"/>
          <w:sz w:val="21"/>
          <w:szCs w:val="21"/>
          <w:shd w:val="clear" w:color="auto" w:fill="FFFFFF"/>
        </w:rPr>
        <w:t xml:space="preserve"> legkésőbb a szerződéskötés időpontjára</w:t>
      </w:r>
      <w:r w:rsidRPr="00352227">
        <w:rPr>
          <w:rFonts w:ascii="Tahoma" w:hAnsi="Tahoma" w:cs="Tahoma"/>
          <w:sz w:val="21"/>
          <w:szCs w:val="21"/>
          <w:shd w:val="clear" w:color="auto" w:fill="FFFFFF"/>
        </w:rPr>
        <w:t xml:space="preserve"> rendelkezni fogok.</w:t>
      </w:r>
    </w:p>
    <w:p w14:paraId="3FE30CB1" w14:textId="77777777" w:rsidR="00327581" w:rsidRPr="00352227" w:rsidRDefault="00327581" w:rsidP="00327581">
      <w:pPr>
        <w:pStyle w:val="Listaszerbekezds11"/>
        <w:spacing w:after="120" w:line="276" w:lineRule="auto"/>
        <w:ind w:left="360"/>
        <w:rPr>
          <w:rFonts w:ascii="Tahoma" w:hAnsi="Tahoma" w:cs="Tahoma"/>
          <w:sz w:val="21"/>
          <w:szCs w:val="21"/>
          <w:lang w:val="hu-HU"/>
        </w:rPr>
      </w:pPr>
    </w:p>
    <w:p w14:paraId="3FE30CB2" w14:textId="77777777" w:rsidR="00327581" w:rsidRPr="00352227" w:rsidRDefault="00327581" w:rsidP="00327581">
      <w:pPr>
        <w:ind w:left="360"/>
        <w:rPr>
          <w:rFonts w:ascii="Tahoma" w:hAnsi="Tahoma" w:cs="Tahoma"/>
          <w:sz w:val="21"/>
          <w:szCs w:val="21"/>
        </w:rPr>
      </w:pPr>
      <w:r w:rsidRPr="00352227">
        <w:rPr>
          <w:rFonts w:ascii="Tahoma" w:hAnsi="Tahoma" w:cs="Tahoma"/>
          <w:sz w:val="21"/>
          <w:szCs w:val="21"/>
        </w:rPr>
        <w:t>Keltezés (helység, év, hónap, nap)</w:t>
      </w:r>
    </w:p>
    <w:p w14:paraId="3FE30CB3" w14:textId="77777777" w:rsidR="00327581" w:rsidRPr="00352227" w:rsidRDefault="00327581" w:rsidP="00327581">
      <w:pPr>
        <w:ind w:left="360"/>
        <w:rPr>
          <w:rFonts w:ascii="Tahoma" w:hAnsi="Tahoma" w:cs="Tahoma"/>
          <w:sz w:val="21"/>
          <w:szCs w:val="21"/>
        </w:rPr>
      </w:pPr>
    </w:p>
    <w:p w14:paraId="3FE30CB4" w14:textId="77777777" w:rsidR="00327581" w:rsidRPr="00352227" w:rsidRDefault="00327581" w:rsidP="00327581">
      <w:pPr>
        <w:ind w:left="360"/>
        <w:rPr>
          <w:rFonts w:ascii="Tahoma" w:hAnsi="Tahoma" w:cs="Tahoma"/>
          <w:sz w:val="21"/>
          <w:szCs w:val="21"/>
        </w:rPr>
      </w:pPr>
    </w:p>
    <w:p w14:paraId="3FE30CB6" w14:textId="77777777" w:rsidR="00327581" w:rsidRPr="00352227" w:rsidRDefault="00327581" w:rsidP="00327581">
      <w:pPr>
        <w:tabs>
          <w:tab w:val="center" w:pos="7088"/>
        </w:tabs>
        <w:ind w:left="360"/>
        <w:rPr>
          <w:rFonts w:ascii="Tahoma" w:hAnsi="Tahoma" w:cs="Tahoma"/>
          <w:sz w:val="21"/>
          <w:szCs w:val="21"/>
        </w:rPr>
      </w:pPr>
      <w:r w:rsidRPr="00352227">
        <w:rPr>
          <w:rFonts w:ascii="Tahoma" w:hAnsi="Tahoma" w:cs="Tahoma"/>
          <w:sz w:val="21"/>
          <w:szCs w:val="21"/>
        </w:rPr>
        <w:tab/>
        <w:t>………………………………………………</w:t>
      </w:r>
    </w:p>
    <w:p w14:paraId="3FE30CB7" w14:textId="77777777" w:rsidR="00327581" w:rsidRPr="00352227" w:rsidRDefault="00327581" w:rsidP="00327581">
      <w:pPr>
        <w:tabs>
          <w:tab w:val="center" w:pos="7088"/>
        </w:tabs>
        <w:ind w:left="360"/>
        <w:rPr>
          <w:rFonts w:ascii="Tahoma" w:hAnsi="Tahoma" w:cs="Tahoma"/>
          <w:sz w:val="21"/>
          <w:szCs w:val="21"/>
        </w:rPr>
      </w:pPr>
      <w:r w:rsidRPr="00352227">
        <w:rPr>
          <w:rFonts w:ascii="Tahoma" w:hAnsi="Tahoma" w:cs="Tahoma"/>
          <w:sz w:val="21"/>
          <w:szCs w:val="21"/>
        </w:rPr>
        <w:tab/>
        <w:t xml:space="preserve">(cégjegyzésre jogosult vagy szabályszerűen </w:t>
      </w:r>
    </w:p>
    <w:p w14:paraId="3FE30CB8" w14:textId="77777777" w:rsidR="00327581" w:rsidRPr="00352227" w:rsidRDefault="00327581">
      <w:pPr>
        <w:suppressAutoHyphens w:val="0"/>
        <w:spacing w:after="0" w:line="240" w:lineRule="auto"/>
        <w:textAlignment w:val="auto"/>
        <w:rPr>
          <w:rFonts w:ascii="Tahoma" w:hAnsi="Tahoma" w:cs="Tahoma"/>
          <w:sz w:val="21"/>
          <w:szCs w:val="21"/>
        </w:rPr>
      </w:pPr>
      <w:r w:rsidRPr="00352227">
        <w:rPr>
          <w:rFonts w:ascii="Tahoma" w:hAnsi="Tahoma" w:cs="Tahoma"/>
          <w:sz w:val="21"/>
          <w:szCs w:val="21"/>
        </w:rPr>
        <w:br w:type="page"/>
      </w:r>
    </w:p>
    <w:p w14:paraId="3FE30CB9" w14:textId="77777777" w:rsidR="00327581" w:rsidRPr="00352227" w:rsidRDefault="00327581" w:rsidP="00327581">
      <w:pPr>
        <w:tabs>
          <w:tab w:val="center" w:pos="7088"/>
        </w:tabs>
        <w:ind w:left="360"/>
        <w:rPr>
          <w:rFonts w:ascii="Tahoma" w:hAnsi="Tahoma" w:cs="Tahoma"/>
          <w:sz w:val="21"/>
          <w:szCs w:val="21"/>
        </w:rPr>
      </w:pPr>
    </w:p>
    <w:p w14:paraId="3FE30CBA" w14:textId="77777777" w:rsidR="002058B4" w:rsidRPr="00352227" w:rsidRDefault="002058B4" w:rsidP="00CE0702">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b/>
          <w:color w:val="auto"/>
          <w:sz w:val="21"/>
          <w:szCs w:val="21"/>
        </w:rPr>
      </w:pPr>
      <w:r w:rsidRPr="00352227">
        <w:rPr>
          <w:rFonts w:ascii="Tahoma" w:hAnsi="Tahoma" w:cs="Tahoma"/>
          <w:b/>
          <w:caps/>
          <w:color w:val="auto"/>
          <w:sz w:val="21"/>
          <w:szCs w:val="21"/>
        </w:rPr>
        <w:t xml:space="preserve">5. </w:t>
      </w:r>
      <w:r w:rsidRPr="00352227">
        <w:rPr>
          <w:rFonts w:ascii="Tahoma" w:hAnsi="Tahoma" w:cs="Tahoma"/>
          <w:b/>
          <w:color w:val="auto"/>
          <w:sz w:val="21"/>
          <w:szCs w:val="21"/>
        </w:rPr>
        <w:t>KÖTET</w:t>
      </w:r>
    </w:p>
    <w:bookmarkEnd w:id="1"/>
    <w:bookmarkEnd w:id="2"/>
    <w:bookmarkEnd w:id="11"/>
    <w:bookmarkEnd w:id="12"/>
    <w:p w14:paraId="3FE30CBB" w14:textId="77777777" w:rsidR="00E53183" w:rsidRPr="00352227" w:rsidRDefault="00651E1E" w:rsidP="00CE0702">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jc w:val="center"/>
        <w:rPr>
          <w:rFonts w:ascii="Tahoma" w:hAnsi="Tahoma" w:cs="Tahoma"/>
          <w:color w:val="auto"/>
          <w:sz w:val="21"/>
          <w:szCs w:val="21"/>
          <w:shd w:val="clear" w:color="auto" w:fill="FFFF00"/>
        </w:rPr>
      </w:pPr>
      <w:r w:rsidRPr="00352227">
        <w:rPr>
          <w:rFonts w:ascii="Tahoma" w:hAnsi="Tahoma" w:cs="Tahoma"/>
          <w:b/>
          <w:color w:val="auto"/>
          <w:sz w:val="21"/>
          <w:szCs w:val="21"/>
        </w:rPr>
        <w:t>MŰSZAKI LEÍRÁS</w:t>
      </w:r>
    </w:p>
    <w:p w14:paraId="3FE30CBC" w14:textId="77777777" w:rsidR="00327581" w:rsidRPr="00352227" w:rsidRDefault="00327581" w:rsidP="00CF2E92">
      <w:pPr>
        <w:pStyle w:val="Stlus2"/>
      </w:pPr>
    </w:p>
    <w:p w14:paraId="3FE30CBD" w14:textId="77777777" w:rsidR="00327581" w:rsidRPr="00352227" w:rsidRDefault="00327581" w:rsidP="00CF2E92">
      <w:pPr>
        <w:pStyle w:val="Stlus2"/>
      </w:pPr>
    </w:p>
    <w:p w14:paraId="3FE30CBE" w14:textId="77777777" w:rsidR="002058B4" w:rsidRPr="00352227" w:rsidRDefault="00327581" w:rsidP="00CF2E92">
      <w:pPr>
        <w:pStyle w:val="Stlus2"/>
      </w:pPr>
      <w:r w:rsidRPr="00352227">
        <w:t>A részletes műszaki leírás ö</w:t>
      </w:r>
      <w:r w:rsidR="00E53183" w:rsidRPr="00352227">
        <w:t>nálló mellékletben</w:t>
      </w:r>
      <w:r w:rsidR="00CF2E92" w:rsidRPr="00352227">
        <w:t xml:space="preserve"> kerül kiadásra. </w:t>
      </w:r>
    </w:p>
    <w:sectPr w:rsidR="002058B4" w:rsidRPr="00352227" w:rsidSect="00707CD4">
      <w:headerReference w:type="even" r:id="rId21"/>
      <w:footerReference w:type="even" r:id="rId22"/>
      <w:headerReference w:type="first" r:id="rId23"/>
      <w:footerReference w:type="first" r:id="rId24"/>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30CC4" w14:textId="77777777" w:rsidR="002A4CFA" w:rsidRDefault="002A4CFA">
      <w:pPr>
        <w:spacing w:after="0" w:line="240" w:lineRule="auto"/>
      </w:pPr>
      <w:r>
        <w:separator/>
      </w:r>
    </w:p>
  </w:endnote>
  <w:endnote w:type="continuationSeparator" w:id="0">
    <w:p w14:paraId="3FE30CC5" w14:textId="77777777" w:rsidR="002A4CFA" w:rsidRDefault="002A4CFA">
      <w:pPr>
        <w:spacing w:after="0" w:line="240" w:lineRule="auto"/>
      </w:pPr>
      <w:r>
        <w:continuationSeparator/>
      </w:r>
    </w:p>
  </w:endnote>
  <w:endnote w:type="continuationNotice" w:id="1">
    <w:p w14:paraId="3FE30CC6" w14:textId="77777777" w:rsidR="002A4CFA" w:rsidRDefault="002A4C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ヒラギノ角ゴ Pro W3">
    <w:altName w:val="Arial Unicode MS"/>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AFF" w:usb1="C0007841" w:usb2="00000009" w:usb3="00000000" w:csb0="000001FF" w:csb1="00000000"/>
  </w:font>
  <w:font w:name="PT Sans">
    <w:altName w:val="PT Sans"/>
    <w:panose1 w:val="00000000000000000000"/>
    <w:charset w:val="00"/>
    <w:family w:val="swiss"/>
    <w:notTrueType/>
    <w:pitch w:val="default"/>
    <w:sig w:usb0="00000003" w:usb1="00000000" w:usb2="00000000" w:usb3="00000000" w:csb0="00000001" w:csb1="00000000"/>
  </w:font>
  <w:font w:name="BatangChe">
    <w:altName w:val="Arial Unicode MS"/>
    <w:panose1 w:val="02030609000101010101"/>
    <w:charset w:val="81"/>
    <w:family w:val="modern"/>
    <w:pitch w:val="fixed"/>
    <w:sig w:usb0="B00002AF" w:usb1="69D77CFB" w:usb2="00000030" w:usb3="00000000" w:csb0="0008009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A8B4A" w14:textId="77777777" w:rsidR="002A4CFA" w:rsidRDefault="002A4CF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3B4E9689" w14:textId="77777777" w:rsidR="002A4CFA" w:rsidRDefault="002A4CFA">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6"/>
        <w:szCs w:val="16"/>
      </w:rPr>
      <w:id w:val="655190575"/>
      <w:docPartObj>
        <w:docPartGallery w:val="Page Numbers (Bottom of Page)"/>
        <w:docPartUnique/>
      </w:docPartObj>
    </w:sdtPr>
    <w:sdtEndPr/>
    <w:sdtContent>
      <w:p w14:paraId="046DBCF9" w14:textId="2D6B96D9" w:rsidR="002A4CFA" w:rsidRPr="002A4CFA" w:rsidRDefault="002A4CFA">
        <w:pPr>
          <w:pStyle w:val="llb"/>
          <w:jc w:val="center"/>
          <w:rPr>
            <w:rFonts w:ascii="Tahoma" w:hAnsi="Tahoma" w:cs="Tahoma"/>
            <w:sz w:val="16"/>
            <w:szCs w:val="16"/>
          </w:rPr>
        </w:pPr>
        <w:r w:rsidRPr="002A4CFA">
          <w:rPr>
            <w:rFonts w:ascii="Tahoma" w:hAnsi="Tahoma" w:cs="Tahoma"/>
            <w:sz w:val="16"/>
            <w:szCs w:val="16"/>
          </w:rPr>
          <w:fldChar w:fldCharType="begin"/>
        </w:r>
        <w:r w:rsidRPr="002A4CFA">
          <w:rPr>
            <w:rFonts w:ascii="Tahoma" w:hAnsi="Tahoma" w:cs="Tahoma"/>
            <w:sz w:val="16"/>
            <w:szCs w:val="16"/>
          </w:rPr>
          <w:instrText>PAGE   \* MERGEFORMAT</w:instrText>
        </w:r>
        <w:r w:rsidRPr="002A4CFA">
          <w:rPr>
            <w:rFonts w:ascii="Tahoma" w:hAnsi="Tahoma" w:cs="Tahoma"/>
            <w:sz w:val="16"/>
            <w:szCs w:val="16"/>
          </w:rPr>
          <w:fldChar w:fldCharType="separate"/>
        </w:r>
        <w:r w:rsidR="00E546FA">
          <w:rPr>
            <w:rFonts w:ascii="Tahoma" w:hAnsi="Tahoma" w:cs="Tahoma"/>
            <w:noProof/>
            <w:sz w:val="16"/>
            <w:szCs w:val="16"/>
          </w:rPr>
          <w:t>15</w:t>
        </w:r>
        <w:r w:rsidRPr="002A4CFA">
          <w:rPr>
            <w:rFonts w:ascii="Tahoma" w:hAnsi="Tahoma" w:cs="Tahoma"/>
            <w:sz w:val="16"/>
            <w:szCs w:val="16"/>
          </w:rPr>
          <w:fldChar w:fldCharType="end"/>
        </w:r>
      </w:p>
    </w:sdtContent>
  </w:sdt>
  <w:p w14:paraId="2229A524" w14:textId="77777777" w:rsidR="002A4CFA" w:rsidRPr="002A4CFA" w:rsidRDefault="002A4CFA" w:rsidP="002A4CFA">
    <w:pPr>
      <w:pStyle w:val="llb"/>
      <w:rPr>
        <w:rFonts w:ascii="Tahoma" w:hAnsi="Tahoma" w:cs="Tahom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8" w14:textId="77777777" w:rsidR="002A4CFA" w:rsidRPr="00BB089F" w:rsidRDefault="002A4CFA">
    <w:pPr>
      <w:pStyle w:val="llb"/>
      <w:jc w:val="center"/>
      <w:rPr>
        <w:rFonts w:ascii="Calibri" w:hAnsi="Calibri"/>
        <w:sz w:val="16"/>
        <w:szCs w:val="16"/>
      </w:rPr>
    </w:pPr>
    <w:r w:rsidRPr="00BB089F">
      <w:rPr>
        <w:rFonts w:ascii="Calibri" w:hAnsi="Calibri"/>
        <w:sz w:val="16"/>
        <w:szCs w:val="16"/>
      </w:rPr>
      <w:fldChar w:fldCharType="begin"/>
    </w:r>
    <w:r w:rsidRPr="00BB089F">
      <w:rPr>
        <w:rFonts w:ascii="Calibri" w:hAnsi="Calibri"/>
        <w:sz w:val="16"/>
        <w:szCs w:val="16"/>
      </w:rPr>
      <w:instrText>PAGE   \* MERGEFORMAT</w:instrText>
    </w:r>
    <w:r w:rsidRPr="00BB089F">
      <w:rPr>
        <w:rFonts w:ascii="Calibri" w:hAnsi="Calibri"/>
        <w:sz w:val="16"/>
        <w:szCs w:val="16"/>
      </w:rPr>
      <w:fldChar w:fldCharType="separate"/>
    </w:r>
    <w:r w:rsidR="00E546FA">
      <w:rPr>
        <w:rFonts w:ascii="Calibri" w:hAnsi="Calibri"/>
        <w:noProof/>
        <w:sz w:val="16"/>
        <w:szCs w:val="16"/>
      </w:rPr>
      <w:t>120</w:t>
    </w:r>
    <w:r w:rsidRPr="00BB089F">
      <w:rPr>
        <w:rFonts w:ascii="Calibri" w:hAnsi="Calibri"/>
        <w:sz w:val="16"/>
        <w:szCs w:val="16"/>
      </w:rPr>
      <w:fldChar w:fldCharType="end"/>
    </w:r>
  </w:p>
  <w:p w14:paraId="3FE30CC9" w14:textId="77777777" w:rsidR="002A4CFA" w:rsidRPr="00BB089F" w:rsidRDefault="002A4CFA">
    <w:pPr>
      <w:pStyle w:val="llb"/>
      <w:rPr>
        <w:rFonts w:ascii="Calibri" w:hAnsi="Calibri"/>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B" w14:textId="77777777" w:rsidR="002A4CFA" w:rsidRDefault="002A4C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D" w14:textId="77777777" w:rsidR="002A4CFA" w:rsidRDefault="002A4C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E30CC1" w14:textId="77777777" w:rsidR="002A4CFA" w:rsidRDefault="002A4CFA">
      <w:pPr>
        <w:spacing w:after="0" w:line="240" w:lineRule="auto"/>
      </w:pPr>
      <w:r>
        <w:separator/>
      </w:r>
    </w:p>
  </w:footnote>
  <w:footnote w:type="continuationSeparator" w:id="0">
    <w:p w14:paraId="3FE30CC2" w14:textId="77777777" w:rsidR="002A4CFA" w:rsidRDefault="002A4CFA">
      <w:pPr>
        <w:spacing w:after="0" w:line="240" w:lineRule="auto"/>
      </w:pPr>
      <w:r>
        <w:continuationSeparator/>
      </w:r>
    </w:p>
  </w:footnote>
  <w:footnote w:type="continuationNotice" w:id="1">
    <w:p w14:paraId="3FE30CC3" w14:textId="77777777" w:rsidR="002A4CFA" w:rsidRDefault="002A4CFA">
      <w:pPr>
        <w:spacing w:after="0" w:line="240" w:lineRule="auto"/>
      </w:pPr>
    </w:p>
  </w:footnote>
  <w:footnote w:id="2">
    <w:p w14:paraId="3FE30CCE" w14:textId="77777777" w:rsidR="002A4CFA" w:rsidRPr="00B67E49" w:rsidRDefault="002A4CFA" w:rsidP="00B67E49">
      <w:pPr>
        <w:spacing w:after="0" w:line="240" w:lineRule="auto"/>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3FE30CCF" w14:textId="77777777" w:rsidR="002A4CFA" w:rsidRPr="00B67E49" w:rsidRDefault="002A4CFA" w:rsidP="00B67E49">
      <w:pPr>
        <w:spacing w:after="0" w:line="240" w:lineRule="auto"/>
        <w:rPr>
          <w:rFonts w:ascii="Tahoma" w:hAnsi="Tahoma" w:cs="Tahoma"/>
          <w:sz w:val="16"/>
          <w:szCs w:val="16"/>
        </w:rPr>
      </w:pPr>
      <w:r w:rsidRPr="00B67E49">
        <w:rPr>
          <w:rFonts w:ascii="Tahoma" w:hAnsi="Tahoma" w:cs="Tahoma"/>
          <w:sz w:val="16"/>
          <w:szCs w:val="16"/>
        </w:rPr>
        <w:t>a) a közbeszerzésnek azt a részét (részeit), amelynek teljesítéséhez az ajánlattevő (részvételre jelentkező) alvállalkozót kíván igénybe venni.</w:t>
      </w:r>
    </w:p>
  </w:footnote>
  <w:footnote w:id="3">
    <w:p w14:paraId="3FE30CD0" w14:textId="77777777" w:rsidR="002A4CFA" w:rsidRPr="00B67E49" w:rsidRDefault="002A4CFA" w:rsidP="00B67E49">
      <w:pPr>
        <w:spacing w:after="0" w:line="240" w:lineRule="auto"/>
        <w:rPr>
          <w:rFonts w:ascii="Tahoma" w:hAnsi="Tahoma" w:cs="Tahoma"/>
          <w:sz w:val="16"/>
          <w:szCs w:val="16"/>
        </w:rPr>
      </w:pPr>
      <w:r w:rsidRPr="00B67E49">
        <w:rPr>
          <w:rStyle w:val="Lbjegyzet-karakterek"/>
          <w:rFonts w:ascii="Tahoma" w:hAnsi="Tahoma" w:cs="Tahoma"/>
          <w:sz w:val="16"/>
          <w:szCs w:val="16"/>
        </w:rPr>
        <w:footnoteRef/>
      </w:r>
      <w:r w:rsidRPr="00B67E49">
        <w:rPr>
          <w:rFonts w:ascii="Tahoma" w:hAnsi="Tahoma" w:cs="Tahoma"/>
          <w:sz w:val="16"/>
          <w:szCs w:val="16"/>
        </w:rPr>
        <w:t xml:space="preserve"> Amennyiben nem kíván igénybe venni, úgy írja be, hogy „Nem kíván igénybe venni” </w:t>
      </w:r>
    </w:p>
  </w:footnote>
  <w:footnote w:id="4">
    <w:p w14:paraId="3FE30CD1" w14:textId="77777777" w:rsidR="002A4CFA" w:rsidRPr="00B67E49" w:rsidRDefault="002A4CFA" w:rsidP="00B67E49">
      <w:pPr>
        <w:pStyle w:val="NormlWeb"/>
        <w:spacing w:before="0" w:after="0"/>
        <w:jc w:val="both"/>
        <w:rPr>
          <w:rFonts w:ascii="Tahoma" w:hAnsi="Tahoma" w:cs="Tahoma"/>
          <w:color w:val="000000"/>
          <w:kern w:val="0"/>
          <w:sz w:val="16"/>
          <w:szCs w:val="16"/>
          <w:lang w:eastAsia="hu-HU"/>
        </w:rPr>
      </w:pPr>
      <w:r w:rsidRPr="00B67E49">
        <w:rPr>
          <w:rStyle w:val="Lbjegyzet-hivatkozs"/>
          <w:rFonts w:ascii="Tahoma" w:eastAsia="Calibri" w:hAnsi="Tahoma" w:cs="Tahoma"/>
          <w:sz w:val="16"/>
          <w:szCs w:val="16"/>
        </w:rPr>
        <w:footnoteRef/>
      </w:r>
      <w:r w:rsidRPr="00B67E49">
        <w:rPr>
          <w:rFonts w:ascii="Tahoma" w:hAnsi="Tahoma" w:cs="Tahoma"/>
          <w:sz w:val="16"/>
          <w:szCs w:val="16"/>
        </w:rPr>
        <w:t xml:space="preserve"> </w:t>
      </w:r>
      <w:r w:rsidRPr="00B67E49">
        <w:rPr>
          <w:rFonts w:ascii="Tahoma" w:hAnsi="Tahoma" w:cs="Tahoma"/>
          <w:bCs/>
          <w:color w:val="000000"/>
          <w:sz w:val="16"/>
          <w:szCs w:val="16"/>
        </w:rPr>
        <w:t>40. §</w:t>
      </w:r>
      <w:r w:rsidRPr="00B67E49">
        <w:rPr>
          <w:rStyle w:val="apple-converted-space"/>
          <w:rFonts w:ascii="Tahoma" w:hAnsi="Tahoma" w:cs="Tahoma"/>
          <w:sz w:val="16"/>
          <w:szCs w:val="16"/>
        </w:rPr>
        <w:t> </w:t>
      </w:r>
      <w:r w:rsidRPr="00B67E49">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3FE30CD2" w14:textId="77777777" w:rsidR="002A4CFA" w:rsidRPr="00B67E49" w:rsidRDefault="002A4CFA" w:rsidP="00B67E49">
      <w:pPr>
        <w:pStyle w:val="NormlWeb"/>
        <w:spacing w:before="0" w:after="0"/>
        <w:jc w:val="both"/>
        <w:rPr>
          <w:rFonts w:ascii="Tahoma" w:hAnsi="Tahoma" w:cs="Tahoma"/>
          <w:color w:val="000000"/>
          <w:sz w:val="16"/>
          <w:szCs w:val="16"/>
        </w:rPr>
      </w:pPr>
      <w:r w:rsidRPr="00B67E49">
        <w:rPr>
          <w:rFonts w:ascii="Tahoma" w:hAnsi="Tahoma" w:cs="Tahoma"/>
          <w:i/>
          <w:iCs/>
          <w:color w:val="000000"/>
          <w:sz w:val="16"/>
          <w:szCs w:val="16"/>
        </w:rPr>
        <w:t xml:space="preserve">b) </w:t>
      </w:r>
      <w:r w:rsidRPr="00B67E49">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5">
    <w:p w14:paraId="3FE30CD3" w14:textId="77777777" w:rsidR="002A4CFA" w:rsidRPr="00B67E49" w:rsidRDefault="002A4CFA" w:rsidP="00B67E49">
      <w:pPr>
        <w:pStyle w:val="Lbjegyzetszveg"/>
        <w:spacing w:after="0"/>
        <w:ind w:left="0" w:firstLine="0"/>
        <w:jc w:val="both"/>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6">
    <w:p w14:paraId="3FE30CD4" w14:textId="77777777" w:rsidR="002A4CFA" w:rsidRPr="00B67E49" w:rsidRDefault="002A4CFA" w:rsidP="00B67E49">
      <w:pPr>
        <w:spacing w:after="0" w:line="240" w:lineRule="auto"/>
        <w:rPr>
          <w:rFonts w:ascii="Tahoma" w:hAnsi="Tahoma" w:cs="Tahoma"/>
          <w:sz w:val="16"/>
          <w:szCs w:val="16"/>
        </w:rPr>
      </w:pPr>
      <w:r w:rsidRPr="00B67E49">
        <w:rPr>
          <w:rStyle w:val="Lbjegyzet-karakterek"/>
          <w:rFonts w:ascii="Tahoma" w:hAnsi="Tahoma" w:cs="Tahoma"/>
          <w:sz w:val="16"/>
          <w:szCs w:val="16"/>
        </w:rPr>
        <w:footnoteRef/>
      </w:r>
      <w:r w:rsidRPr="00B67E49">
        <w:rPr>
          <w:rFonts w:ascii="Tahoma" w:hAnsi="Tahoma" w:cs="Tahoma"/>
          <w:sz w:val="16"/>
          <w:szCs w:val="16"/>
        </w:rPr>
        <w:t xml:space="preserve"> Amennyiben nem kíván igénybe venni, úgy írja be, hogy „Nem kíván igénybe venni” </w:t>
      </w:r>
    </w:p>
  </w:footnote>
  <w:footnote w:id="7">
    <w:p w14:paraId="3FE30CD5" w14:textId="77777777" w:rsidR="002A4CFA" w:rsidRPr="00B67E49" w:rsidRDefault="002A4CFA" w:rsidP="00B67E49">
      <w:pPr>
        <w:pStyle w:val="Lbjegyzetszveg"/>
        <w:spacing w:after="0"/>
        <w:ind w:left="0" w:firstLine="0"/>
        <w:jc w:val="both"/>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3FE30CD6" w14:textId="77777777" w:rsidR="002A4CFA" w:rsidRPr="00B67E49" w:rsidRDefault="002A4CFA" w:rsidP="00B67E49">
      <w:pPr>
        <w:pStyle w:val="Lbjegyzetszveg"/>
        <w:spacing w:after="0"/>
        <w:ind w:left="0" w:firstLine="0"/>
        <w:jc w:val="both"/>
        <w:rPr>
          <w:rFonts w:ascii="Tahoma" w:hAnsi="Tahoma" w:cs="Tahoma"/>
          <w:sz w:val="16"/>
          <w:szCs w:val="16"/>
        </w:rPr>
      </w:pPr>
      <w:r w:rsidRPr="00B67E49">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8">
    <w:p w14:paraId="3FE30CD7" w14:textId="77777777" w:rsidR="002A4CFA" w:rsidRPr="00B67E49" w:rsidRDefault="002A4CFA" w:rsidP="00B67E49">
      <w:pPr>
        <w:spacing w:after="0" w:line="240" w:lineRule="auto"/>
        <w:rPr>
          <w:rFonts w:ascii="Tahoma" w:hAnsi="Tahoma" w:cs="Tahoma"/>
          <w:sz w:val="16"/>
          <w:szCs w:val="16"/>
        </w:rPr>
      </w:pPr>
      <w:r w:rsidRPr="00B67E49">
        <w:rPr>
          <w:rStyle w:val="Lbjegyzet-karakterek"/>
          <w:rFonts w:ascii="Tahoma" w:hAnsi="Tahoma" w:cs="Tahoma"/>
          <w:sz w:val="16"/>
          <w:szCs w:val="16"/>
        </w:rPr>
        <w:footnoteRef/>
      </w:r>
      <w:r w:rsidRPr="00B67E49">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9">
    <w:p w14:paraId="3FE30CD8" w14:textId="77777777" w:rsidR="002A4CFA" w:rsidRPr="00B67E49" w:rsidRDefault="002A4CFA" w:rsidP="00B67E49">
      <w:pPr>
        <w:spacing w:after="0" w:line="240" w:lineRule="auto"/>
        <w:rPr>
          <w:rFonts w:ascii="Tahoma" w:hAnsi="Tahoma" w:cs="Tahoma"/>
          <w:sz w:val="16"/>
          <w:szCs w:val="16"/>
        </w:rPr>
      </w:pPr>
      <w:r w:rsidRPr="00B67E49">
        <w:rPr>
          <w:rStyle w:val="Lbjegyzet-karakterek"/>
          <w:rFonts w:ascii="Tahoma" w:hAnsi="Tahoma" w:cs="Tahoma"/>
          <w:sz w:val="16"/>
          <w:szCs w:val="16"/>
        </w:rPr>
        <w:footnoteRef/>
      </w:r>
      <w:r w:rsidRPr="00B67E49">
        <w:rPr>
          <w:rFonts w:ascii="Tahoma" w:hAnsi="Tahoma" w:cs="Tahoma"/>
          <w:sz w:val="16"/>
          <w:szCs w:val="16"/>
        </w:rPr>
        <w:t xml:space="preserve"> A nem alkalmazandó szövegrészt kérjük törölni.</w:t>
      </w:r>
    </w:p>
  </w:footnote>
  <w:footnote w:id="10">
    <w:p w14:paraId="3FE30CD9"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1">
    <w:p w14:paraId="3FE30CDA"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sz w:val="16"/>
          <w:szCs w:val="16"/>
        </w:rPr>
        <w:t>Ajánlatkérő szervek</w:t>
      </w:r>
      <w:r w:rsidRPr="00B67E49">
        <w:rPr>
          <w:rFonts w:ascii="Tahoma" w:hAnsi="Tahoma" w:cs="Tahoma"/>
          <w:sz w:val="16"/>
          <w:szCs w:val="16"/>
        </w:rPr>
        <w:t xml:space="preserve"> részére: vagy az eljárást megindító felhívásként alkalmazott </w:t>
      </w:r>
      <w:r w:rsidRPr="00B67E49">
        <w:rPr>
          <w:rFonts w:ascii="Tahoma" w:hAnsi="Tahoma" w:cs="Tahoma"/>
          <w:b/>
          <w:sz w:val="16"/>
          <w:szCs w:val="16"/>
        </w:rPr>
        <w:t>Előzetes tájékoztató</w:t>
      </w:r>
      <w:r w:rsidRPr="00B67E49">
        <w:rPr>
          <w:rFonts w:ascii="Tahoma" w:hAnsi="Tahoma" w:cs="Tahoma"/>
          <w:sz w:val="16"/>
          <w:szCs w:val="16"/>
        </w:rPr>
        <w:t xml:space="preserve">, vagy </w:t>
      </w:r>
      <w:r w:rsidRPr="00B67E49">
        <w:rPr>
          <w:rFonts w:ascii="Tahoma" w:hAnsi="Tahoma" w:cs="Tahoma"/>
          <w:b/>
          <w:sz w:val="16"/>
          <w:szCs w:val="16"/>
        </w:rPr>
        <w:t>Szerződésről szóló hirdetmény</w:t>
      </w:r>
      <w:r w:rsidRPr="00B67E49">
        <w:rPr>
          <w:rFonts w:ascii="Tahoma" w:hAnsi="Tahoma" w:cs="Tahoma"/>
          <w:sz w:val="16"/>
          <w:szCs w:val="16"/>
        </w:rPr>
        <w:t>.</w:t>
      </w:r>
    </w:p>
    <w:p w14:paraId="3FE30CDB"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Fonts w:ascii="Tahoma" w:hAnsi="Tahoma" w:cs="Tahoma"/>
          <w:b/>
          <w:sz w:val="16"/>
          <w:szCs w:val="16"/>
        </w:rPr>
        <w:t>Közszolgáltató ajánlatkérők</w:t>
      </w:r>
      <w:r w:rsidRPr="00B67E49">
        <w:rPr>
          <w:rFonts w:ascii="Tahoma" w:hAnsi="Tahoma" w:cs="Tahoma"/>
          <w:sz w:val="16"/>
          <w:szCs w:val="16"/>
        </w:rPr>
        <w:t xml:space="preserve"> részére: az eljárást megindító felhívásként alkalmazott </w:t>
      </w:r>
      <w:r w:rsidRPr="00B67E49">
        <w:rPr>
          <w:rFonts w:ascii="Tahoma" w:hAnsi="Tahoma" w:cs="Tahoma"/>
          <w:b/>
          <w:sz w:val="16"/>
          <w:szCs w:val="16"/>
        </w:rPr>
        <w:t>Időszakos előzetes tájékoztató</w:t>
      </w:r>
      <w:r w:rsidRPr="00B67E49">
        <w:rPr>
          <w:rFonts w:ascii="Tahoma" w:hAnsi="Tahoma" w:cs="Tahoma"/>
          <w:sz w:val="16"/>
          <w:szCs w:val="16"/>
        </w:rPr>
        <w:t xml:space="preserve">, Szerződésről szóló hirdetmény, vagy a </w:t>
      </w:r>
      <w:r w:rsidRPr="00B67E49">
        <w:rPr>
          <w:rFonts w:ascii="Tahoma" w:hAnsi="Tahoma" w:cs="Tahoma"/>
          <w:b/>
          <w:sz w:val="16"/>
          <w:szCs w:val="16"/>
        </w:rPr>
        <w:t>Minősítési rendszer meglétéről szóló hirdetmény</w:t>
      </w:r>
    </w:p>
  </w:footnote>
  <w:footnote w:id="12">
    <w:p w14:paraId="3FE30CDC"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A vonatkozó hirdetmény I. szakaszának I.1 pontjából átmásolandó információ.</w:t>
      </w:r>
      <w:r w:rsidRPr="00B67E49">
        <w:rPr>
          <w:rFonts w:ascii="Tahoma" w:hAnsi="Tahoma" w:cs="Tahoma"/>
          <w:sz w:val="16"/>
          <w:szCs w:val="16"/>
        </w:rPr>
        <w:t xml:space="preserve"> Közös közbeszerzés esetén kérjük feltüntetni minden résztvevő beszerző nevét.</w:t>
      </w:r>
    </w:p>
  </w:footnote>
  <w:footnote w:id="13">
    <w:p w14:paraId="3FE30CDD"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Lásd a vonatkozó hirdetmény II.1.1 és II.1.3 pontját.</w:t>
      </w:r>
    </w:p>
  </w:footnote>
  <w:footnote w:id="14">
    <w:p w14:paraId="3FE30CDE"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i/>
          <w:sz w:val="16"/>
          <w:szCs w:val="16"/>
        </w:rPr>
        <w:tab/>
        <w:t>Lásd a vonatkozó hirdetmény II.1.1 pontját.</w:t>
      </w:r>
    </w:p>
  </w:footnote>
  <w:footnote w:id="15">
    <w:p w14:paraId="3FE30CDF"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ismételje meg a kapcsolattartó személyekre vonatkozó információt, ahányszor szükséges.</w:t>
      </w:r>
    </w:p>
  </w:footnote>
  <w:footnote w:id="16">
    <w:p w14:paraId="3FE30CE0"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Style w:val="DeltaViewInsertion"/>
          <w:rFonts w:ascii="Tahoma" w:hAnsi="Tahoma" w:cs="Tahoma"/>
          <w:b w:val="0"/>
          <w:i w:val="0"/>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Lásd </w:t>
      </w:r>
      <w:r w:rsidRPr="00B67E49">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3FE30CE1"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Style w:val="DeltaViewInsertion"/>
          <w:rFonts w:ascii="Tahoma" w:hAnsi="Tahoma" w:cs="Tahoma"/>
          <w:b w:val="0"/>
          <w:i w:val="0"/>
          <w:sz w:val="16"/>
          <w:szCs w:val="16"/>
        </w:rPr>
      </w:pPr>
      <w:r w:rsidRPr="00B67E49">
        <w:rPr>
          <w:rStyle w:val="DeltaViewInsertion"/>
          <w:rFonts w:ascii="Tahoma" w:hAnsi="Tahoma" w:cs="Tahoma"/>
          <w:i w:val="0"/>
          <w:sz w:val="16"/>
          <w:szCs w:val="16"/>
        </w:rPr>
        <w:t>Mikrovállalkozás:</w:t>
      </w:r>
      <w:r w:rsidRPr="00B67E49">
        <w:rPr>
          <w:rStyle w:val="DeltaViewInsertion"/>
          <w:rFonts w:ascii="Tahoma" w:hAnsi="Tahoma" w:cs="Tahoma"/>
          <w:b w:val="0"/>
          <w:i w:val="0"/>
          <w:sz w:val="16"/>
          <w:szCs w:val="16"/>
        </w:rPr>
        <w:t xml:space="preserve"> olyan vállalkozás, amely </w:t>
      </w:r>
      <w:r w:rsidRPr="00B67E49">
        <w:rPr>
          <w:rStyle w:val="DeltaViewInsertion"/>
          <w:rFonts w:ascii="Tahoma" w:hAnsi="Tahoma" w:cs="Tahoma"/>
          <w:i w:val="0"/>
          <w:sz w:val="16"/>
          <w:szCs w:val="16"/>
        </w:rPr>
        <w:t>10-nél kevesebb főt foglalkoztat,</w:t>
      </w:r>
      <w:r w:rsidRPr="00B67E49">
        <w:rPr>
          <w:rStyle w:val="DeltaViewInsertion"/>
          <w:rFonts w:ascii="Tahoma" w:hAnsi="Tahoma" w:cs="Tahoma"/>
          <w:b w:val="0"/>
          <w:i w:val="0"/>
          <w:sz w:val="16"/>
          <w:szCs w:val="16"/>
        </w:rPr>
        <w:t xml:space="preserve"> és amelynek éves forgalma és/vagy éves mérlegfőösszege </w:t>
      </w:r>
      <w:r w:rsidRPr="00B67E49">
        <w:rPr>
          <w:rStyle w:val="DeltaViewInsertion"/>
          <w:rFonts w:ascii="Tahoma" w:hAnsi="Tahoma" w:cs="Tahoma"/>
          <w:i w:val="0"/>
          <w:sz w:val="16"/>
          <w:szCs w:val="16"/>
        </w:rPr>
        <w:t>nem haladja meg a 2 millió eurót</w:t>
      </w:r>
      <w:r w:rsidRPr="00B67E49">
        <w:rPr>
          <w:rStyle w:val="DeltaViewInsertion"/>
          <w:rFonts w:ascii="Tahoma" w:hAnsi="Tahoma" w:cs="Tahoma"/>
          <w:b w:val="0"/>
          <w:i w:val="0"/>
          <w:sz w:val="16"/>
          <w:szCs w:val="16"/>
        </w:rPr>
        <w:t>.</w:t>
      </w:r>
    </w:p>
    <w:p w14:paraId="3FE30CE2"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Style w:val="DeltaViewInsertion"/>
          <w:rFonts w:ascii="Tahoma" w:hAnsi="Tahoma" w:cs="Tahoma"/>
          <w:b w:val="0"/>
          <w:i w:val="0"/>
          <w:sz w:val="16"/>
          <w:szCs w:val="16"/>
        </w:rPr>
      </w:pPr>
      <w:r w:rsidRPr="00B67E49">
        <w:rPr>
          <w:rStyle w:val="DeltaViewInsertion"/>
          <w:rFonts w:ascii="Tahoma" w:hAnsi="Tahoma" w:cs="Tahoma"/>
          <w:i w:val="0"/>
          <w:sz w:val="16"/>
          <w:szCs w:val="16"/>
        </w:rPr>
        <w:t>Kisvállalkozás:</w:t>
      </w:r>
      <w:r w:rsidRPr="00B67E49">
        <w:rPr>
          <w:rStyle w:val="DeltaViewInsertion"/>
          <w:rFonts w:ascii="Tahoma" w:hAnsi="Tahoma" w:cs="Tahoma"/>
          <w:b w:val="0"/>
          <w:i w:val="0"/>
          <w:sz w:val="16"/>
          <w:szCs w:val="16"/>
        </w:rPr>
        <w:t xml:space="preserve"> olyan vállalkozás, amely </w:t>
      </w:r>
      <w:r w:rsidRPr="00B67E49">
        <w:rPr>
          <w:rStyle w:val="DeltaViewInsertion"/>
          <w:rFonts w:ascii="Tahoma" w:hAnsi="Tahoma" w:cs="Tahoma"/>
          <w:i w:val="0"/>
          <w:sz w:val="16"/>
          <w:szCs w:val="16"/>
        </w:rPr>
        <w:t>50-nél kevesebb főt foglalkoztat</w:t>
      </w:r>
      <w:r w:rsidRPr="00B67E49">
        <w:rPr>
          <w:rStyle w:val="DeltaViewInsertion"/>
          <w:rFonts w:ascii="Tahoma" w:hAnsi="Tahoma" w:cs="Tahoma"/>
          <w:b w:val="0"/>
          <w:i w:val="0"/>
          <w:sz w:val="16"/>
          <w:szCs w:val="16"/>
        </w:rPr>
        <w:t xml:space="preserve">, és amelynek éves forgalma és/vagy éves mérlegfőösszege </w:t>
      </w:r>
      <w:r w:rsidRPr="00B67E49">
        <w:rPr>
          <w:rStyle w:val="DeltaViewInsertion"/>
          <w:rFonts w:ascii="Tahoma" w:hAnsi="Tahoma" w:cs="Tahoma"/>
          <w:i w:val="0"/>
          <w:sz w:val="16"/>
          <w:szCs w:val="16"/>
        </w:rPr>
        <w:t>nem haladja meg a 10 millió eurót</w:t>
      </w:r>
      <w:r w:rsidRPr="00B67E49">
        <w:rPr>
          <w:rStyle w:val="DeltaViewInsertion"/>
          <w:rFonts w:ascii="Tahoma" w:hAnsi="Tahoma" w:cs="Tahoma"/>
          <w:b w:val="0"/>
          <w:i w:val="0"/>
          <w:sz w:val="16"/>
          <w:szCs w:val="16"/>
        </w:rPr>
        <w:t>;</w:t>
      </w:r>
    </w:p>
    <w:p w14:paraId="3FE30CE3"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DeltaViewInsertion"/>
          <w:rFonts w:ascii="Tahoma" w:hAnsi="Tahoma" w:cs="Tahoma"/>
          <w:i w:val="0"/>
          <w:sz w:val="16"/>
          <w:szCs w:val="16"/>
        </w:rPr>
        <w:t xml:space="preserve">Középvállalkozás: olyan vállalkozás, amely nem mikro- és nem kisvállalkozás, és </w:t>
      </w:r>
      <w:r w:rsidRPr="00B67E49">
        <w:rPr>
          <w:rFonts w:ascii="Tahoma" w:hAnsi="Tahoma" w:cs="Tahoma"/>
          <w:sz w:val="16"/>
          <w:szCs w:val="16"/>
        </w:rPr>
        <w:t xml:space="preserve">amely </w:t>
      </w:r>
      <w:r w:rsidRPr="00B67E49">
        <w:rPr>
          <w:rFonts w:ascii="Tahoma" w:hAnsi="Tahoma" w:cs="Tahoma"/>
          <w:b/>
          <w:sz w:val="16"/>
          <w:szCs w:val="16"/>
        </w:rPr>
        <w:t>250-nél kevesebb főt foglalkoztat,</w:t>
      </w:r>
      <w:r w:rsidRPr="00B67E49">
        <w:rPr>
          <w:rFonts w:ascii="Tahoma" w:hAnsi="Tahoma" w:cs="Tahoma"/>
          <w:sz w:val="16"/>
          <w:szCs w:val="16"/>
        </w:rPr>
        <w:t xml:space="preserve"> és amelynek </w:t>
      </w:r>
      <w:r w:rsidRPr="00B67E49">
        <w:rPr>
          <w:rFonts w:ascii="Tahoma" w:hAnsi="Tahoma" w:cs="Tahoma"/>
          <w:b/>
          <w:sz w:val="16"/>
          <w:szCs w:val="16"/>
        </w:rPr>
        <w:t>éves forgalma nem haladja meg az 50 millió eurót</w:t>
      </w:r>
      <w:r w:rsidRPr="00B67E49">
        <w:rPr>
          <w:rFonts w:ascii="Tahoma" w:hAnsi="Tahoma" w:cs="Tahoma"/>
          <w:sz w:val="16"/>
          <w:szCs w:val="16"/>
        </w:rPr>
        <w:t xml:space="preserve">, </w:t>
      </w:r>
      <w:r w:rsidRPr="00B67E49">
        <w:rPr>
          <w:rFonts w:ascii="Tahoma" w:hAnsi="Tahoma" w:cs="Tahoma"/>
          <w:b/>
          <w:i/>
          <w:sz w:val="16"/>
          <w:szCs w:val="16"/>
        </w:rPr>
        <w:t>és/vagy</w:t>
      </w:r>
      <w:r w:rsidRPr="00B67E49">
        <w:rPr>
          <w:rFonts w:ascii="Tahoma" w:hAnsi="Tahoma" w:cs="Tahoma"/>
          <w:sz w:val="16"/>
          <w:szCs w:val="16"/>
        </w:rPr>
        <w:t xml:space="preserve"> </w:t>
      </w:r>
      <w:r w:rsidRPr="00B67E49">
        <w:rPr>
          <w:rFonts w:ascii="Tahoma" w:hAnsi="Tahoma" w:cs="Tahoma"/>
          <w:b/>
          <w:sz w:val="16"/>
          <w:szCs w:val="16"/>
        </w:rPr>
        <w:t>éves mérlegfőösszege nem haladja meg a 43 millió eurót</w:t>
      </w:r>
      <w:r w:rsidRPr="00B67E49">
        <w:rPr>
          <w:rFonts w:ascii="Tahoma" w:hAnsi="Tahoma" w:cs="Tahoma"/>
          <w:sz w:val="16"/>
          <w:szCs w:val="16"/>
        </w:rPr>
        <w:t>.</w:t>
      </w:r>
    </w:p>
  </w:footnote>
  <w:footnote w:id="17">
    <w:p w14:paraId="3FE30CE4"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szerződésről szóló hirdetmény</w:t>
      </w:r>
      <w:r w:rsidRPr="00B67E49" w:rsidDel="000E1BC5">
        <w:rPr>
          <w:rFonts w:ascii="Tahoma" w:hAnsi="Tahoma" w:cs="Tahoma"/>
          <w:sz w:val="16"/>
          <w:szCs w:val="16"/>
        </w:rPr>
        <w:t xml:space="preserve"> </w:t>
      </w:r>
      <w:r w:rsidRPr="00B67E49">
        <w:rPr>
          <w:rFonts w:ascii="Tahoma" w:hAnsi="Tahoma" w:cs="Tahoma"/>
          <w:sz w:val="16"/>
          <w:szCs w:val="16"/>
        </w:rPr>
        <w:t>III.1.5. pontját.</w:t>
      </w:r>
    </w:p>
  </w:footnote>
  <w:footnote w:id="18">
    <w:p w14:paraId="3FE30CE5"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Azaz fő célja a fogyatékossággal élő vagy hátrányos helyzetű személyek szociális és szakmai </w:t>
      </w:r>
      <w:bookmarkStart w:id="171" w:name="_DV_C939"/>
      <w:r w:rsidRPr="00B67E49">
        <w:rPr>
          <w:rFonts w:ascii="Tahoma" w:hAnsi="Tahoma" w:cs="Tahoma"/>
          <w:sz w:val="16"/>
          <w:szCs w:val="16"/>
        </w:rPr>
        <w:t>beilleszkedése</w:t>
      </w:r>
      <w:bookmarkEnd w:id="171"/>
      <w:r w:rsidRPr="00B67E49">
        <w:rPr>
          <w:rFonts w:ascii="Tahoma" w:hAnsi="Tahoma" w:cs="Tahoma"/>
          <w:sz w:val="16"/>
          <w:szCs w:val="16"/>
        </w:rPr>
        <w:t>.</w:t>
      </w:r>
    </w:p>
  </w:footnote>
  <w:footnote w:id="19">
    <w:p w14:paraId="3FE30CE6"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hivatkozások és a minősítés, ha van ilyen, a tanúsításon szerepelnek.</w:t>
      </w:r>
    </w:p>
  </w:footnote>
  <w:footnote w:id="20">
    <w:p w14:paraId="3FE30CE7"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Nevezetesen egy csoport, konzorcium, közös vállalkozás vagy hasonló részeként.</w:t>
      </w:r>
    </w:p>
  </w:footnote>
  <w:footnote w:id="21">
    <w:p w14:paraId="3FE30CE8"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 minőség-ellenőrzésben részt vevő műszaki szervezetek esetében: IV. rész C. szakasz, 3. pont.</w:t>
      </w:r>
    </w:p>
  </w:footnote>
  <w:footnote w:id="22">
    <w:p w14:paraId="3FE30CE9"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3">
    <w:p w14:paraId="3FE30CEA"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4">
    <w:p w14:paraId="3FE30CEB"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pénzügyi érdekeinek védelméről szóló egyezmény 1. cikke értelmében (HL C 316., 1995.11.27., 48. o.)</w:t>
      </w:r>
    </w:p>
  </w:footnote>
  <w:footnote w:id="25">
    <w:p w14:paraId="3FE30CEC"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6">
    <w:p w14:paraId="3FE30CED"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B67E49">
        <w:rPr>
          <w:rStyle w:val="DeltaViewInsertion"/>
          <w:rFonts w:ascii="Tahoma" w:hAnsi="Tahoma" w:cs="Tahoma"/>
          <w:b w:val="0"/>
          <w:i w:val="0"/>
          <w:sz w:val="16"/>
          <w:szCs w:val="16"/>
        </w:rPr>
        <w:t xml:space="preserve"> (HL L 309., 2005.11.25., 15. o.) 1. cikkében meghatározottak szerint.</w:t>
      </w:r>
    </w:p>
  </w:footnote>
  <w:footnote w:id="27">
    <w:p w14:paraId="3FE30CEE"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b/>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8">
    <w:p w14:paraId="3FE30CEF"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29">
    <w:p w14:paraId="3FE30CF0"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0">
    <w:p w14:paraId="3FE30CF1"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1">
    <w:p w14:paraId="3FE30CF2"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57. cikke (6) bekezdését végrehajtó nemzeti rendelkezésekkel összhangban.</w:t>
      </w:r>
    </w:p>
  </w:footnote>
  <w:footnote w:id="32">
    <w:p w14:paraId="3FE30CF3"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3">
    <w:p w14:paraId="3FE30CF4"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4">
    <w:p w14:paraId="3FE30CF5"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2014/24/EU irányelv 57. cikkének (4) bekezdését.</w:t>
      </w:r>
    </w:p>
  </w:footnote>
  <w:footnote w:id="35">
    <w:p w14:paraId="3FE30CF6"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6">
    <w:p w14:paraId="3FE30CF7"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Lásd a nemzeti jogot, a vonatkozó hirdetményt vagy a közbeszerzési dokumentumokat.</w:t>
      </w:r>
    </w:p>
  </w:footnote>
  <w:footnote w:id="37">
    <w:p w14:paraId="3FE30CF8"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Ezt az információt </w:t>
      </w:r>
      <w:r w:rsidRPr="00B67E49">
        <w:rPr>
          <w:rFonts w:ascii="Tahoma" w:hAnsi="Tahoma" w:cs="Tahoma"/>
          <w:b/>
          <w:sz w:val="16"/>
          <w:szCs w:val="16"/>
        </w:rPr>
        <w:t>nem</w:t>
      </w:r>
      <w:r w:rsidRPr="00B67E49">
        <w:rPr>
          <w:rFonts w:ascii="Tahoma" w:hAnsi="Tahoma" w:cs="Tahoma"/>
          <w:sz w:val="16"/>
          <w:szCs w:val="16"/>
        </w:rPr>
        <w:t xml:space="preserve"> kell megadni abban az esetben, ha az </w:t>
      </w:r>
      <w:r w:rsidRPr="00B67E49">
        <w:rPr>
          <w:rFonts w:ascii="Tahoma" w:hAnsi="Tahoma" w:cs="Tahoma"/>
          <w:i/>
          <w:sz w:val="16"/>
          <w:szCs w:val="16"/>
        </w:rPr>
        <w:t>a)–f)</w:t>
      </w:r>
      <w:r w:rsidRPr="00B67E49">
        <w:rPr>
          <w:rFonts w:ascii="Tahoma" w:hAnsi="Tahoma" w:cs="Tahoma"/>
          <w:sz w:val="16"/>
          <w:szCs w:val="16"/>
        </w:rPr>
        <w:t xml:space="preserve"> pontokban fölsorolt esetek valamelyikében a gazdasági szereplők kizárását a nemzeti jog </w:t>
      </w:r>
      <w:r w:rsidRPr="00B67E49">
        <w:rPr>
          <w:rFonts w:ascii="Tahoma" w:hAnsi="Tahoma" w:cs="Tahoma"/>
          <w:b/>
          <w:sz w:val="16"/>
          <w:szCs w:val="16"/>
          <w:u w:val="single"/>
        </w:rPr>
        <w:t>kötelezővé</w:t>
      </w:r>
      <w:r w:rsidRPr="00B67E49">
        <w:rPr>
          <w:rFonts w:ascii="Tahoma" w:hAnsi="Tahoma" w:cs="Tahoma"/>
          <w:sz w:val="16"/>
          <w:szCs w:val="16"/>
        </w:rPr>
        <w:t xml:space="preserve"> tette </w:t>
      </w:r>
      <w:r w:rsidRPr="00B67E49">
        <w:rPr>
          <w:rFonts w:ascii="Tahoma" w:hAnsi="Tahoma" w:cs="Tahoma"/>
          <w:b/>
          <w:sz w:val="16"/>
          <w:szCs w:val="16"/>
        </w:rPr>
        <w:t>az eltérés lehetősége nélkül</w:t>
      </w:r>
      <w:r w:rsidRPr="00B67E49">
        <w:rPr>
          <w:rFonts w:ascii="Tahoma" w:hAnsi="Tahoma" w:cs="Tahoma"/>
          <w:sz w:val="16"/>
          <w:szCs w:val="16"/>
        </w:rPr>
        <w:t xml:space="preserve"> abban az esetben, ha a gazdasági szereplő mindazonáltal képes a szerződés teljesítésére.</w:t>
      </w:r>
    </w:p>
  </w:footnote>
  <w:footnote w:id="38">
    <w:p w14:paraId="3FE30CF9"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Adott esetben lásd a nemzeti jog, a vonatkozó hirdetmény vagy a közbeszerzési dokumentumok meghatározásait.</w:t>
      </w:r>
    </w:p>
  </w:footnote>
  <w:footnote w:id="39">
    <w:p w14:paraId="3FE30CFA"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 nemzeti jogban, a vonatkozó hirdetményben vagy a közbeszerzési dokumentumokban jelzettek szerint.</w:t>
      </w:r>
    </w:p>
  </w:footnote>
  <w:footnote w:id="40">
    <w:p w14:paraId="3FE30CFB"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1">
    <w:p w14:paraId="3FE30CFC"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XI. mellékletében leírtak szerint </w:t>
      </w:r>
      <w:r w:rsidRPr="00B67E49">
        <w:rPr>
          <w:rFonts w:ascii="Tahoma" w:hAnsi="Tahoma" w:cs="Tahoma"/>
          <w:b/>
          <w:i/>
          <w:sz w:val="16"/>
          <w:szCs w:val="16"/>
        </w:rPr>
        <w:t>egyes tagállamok gazdasági szereplőinek egyes esetekben az adott mellékletben meghatározott egyéb követelményeknek is meg kell felelniük</w:t>
      </w:r>
      <w:r w:rsidRPr="00B67E49">
        <w:rPr>
          <w:rFonts w:ascii="Tahoma" w:hAnsi="Tahoma" w:cs="Tahoma"/>
          <w:sz w:val="16"/>
          <w:szCs w:val="16"/>
        </w:rPr>
        <w:t>.</w:t>
      </w:r>
    </w:p>
  </w:footnote>
  <w:footnote w:id="42">
    <w:p w14:paraId="3FE30CFD"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3">
    <w:p w14:paraId="3FE30CFE"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4">
    <w:p w14:paraId="3FE30CFF"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5">
    <w:p w14:paraId="3FE30D00"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6">
    <w:p w14:paraId="3FE30D01"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7">
    <w:p w14:paraId="3FE30D02"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több, mint öt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öt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48">
    <w:p w14:paraId="3FE30D03"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több, mint három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három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49">
    <w:p w14:paraId="3FE30D04"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Vagyis </w:t>
      </w:r>
      <w:r w:rsidRPr="00B67E49">
        <w:rPr>
          <w:rFonts w:ascii="Tahoma" w:hAnsi="Tahoma" w:cs="Tahoma"/>
          <w:b/>
          <w:sz w:val="16"/>
          <w:szCs w:val="16"/>
          <w:u w:val="single"/>
        </w:rPr>
        <w:t>minden</w:t>
      </w:r>
      <w:r w:rsidRPr="00B67E49">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0">
    <w:p w14:paraId="3FE30D05"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14:paraId="3FE30D06"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2">
    <w:p w14:paraId="3FE30D07"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Felhívjuk a figyelmet, hogy amennyiben a gazdasági szereplő úgy </w:t>
      </w:r>
      <w:r w:rsidRPr="00B67E49">
        <w:rPr>
          <w:rFonts w:ascii="Tahoma" w:hAnsi="Tahoma" w:cs="Tahoma"/>
          <w:b/>
          <w:sz w:val="16"/>
          <w:szCs w:val="16"/>
        </w:rPr>
        <w:t>határozott</w:t>
      </w:r>
      <w:r w:rsidRPr="00B67E49">
        <w:rPr>
          <w:rFonts w:ascii="Tahoma" w:hAnsi="Tahoma" w:cs="Tahoma"/>
          <w:sz w:val="16"/>
          <w:szCs w:val="16"/>
        </w:rPr>
        <w:t xml:space="preserve">, hogy a szerződés egy részére alvállalkozói szerződést köt, </w:t>
      </w:r>
      <w:r w:rsidRPr="00B67E49">
        <w:rPr>
          <w:rFonts w:ascii="Tahoma" w:hAnsi="Tahoma" w:cs="Tahoma"/>
          <w:b/>
          <w:sz w:val="16"/>
          <w:szCs w:val="16"/>
        </w:rPr>
        <w:t>és</w:t>
      </w:r>
      <w:r w:rsidRPr="00B67E49">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14:paraId="3FE30D08"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egyértelműen adja meg, melyik elemre vonatkozik a válasz.</w:t>
      </w:r>
    </w:p>
  </w:footnote>
  <w:footnote w:id="54">
    <w:p w14:paraId="3FE30D09"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5">
    <w:p w14:paraId="3FE30D0A"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6">
    <w:p w14:paraId="3FE30D0B"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Feltéve, hogy a gazdasági szereplő megadta a szükséges információt </w:t>
      </w:r>
      <w:r w:rsidRPr="00B67E49">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B67E49">
        <w:rPr>
          <w:rFonts w:ascii="Tahoma" w:hAnsi="Tahoma" w:cs="Tahoma"/>
          <w:sz w:val="16"/>
          <w:szCs w:val="16"/>
        </w:rPr>
        <w:t xml:space="preserve"> </w:t>
      </w:r>
    </w:p>
  </w:footnote>
  <w:footnote w:id="57">
    <w:p w14:paraId="3FE30D0C" w14:textId="77777777" w:rsidR="002A4CFA" w:rsidRPr="00B67E49" w:rsidRDefault="002A4CFA" w:rsidP="00B67E49">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59. cikke (5) bekezdése második albekezdésének nemzeti végrehajtásától függően.</w:t>
      </w:r>
    </w:p>
  </w:footnote>
  <w:footnote w:id="58">
    <w:p w14:paraId="3FE30D0D" w14:textId="77777777" w:rsidR="002A4CFA" w:rsidRPr="00B67E49" w:rsidRDefault="002A4CFA" w:rsidP="00B67E49">
      <w:pPr>
        <w:pStyle w:val="Lbjegyzetszveg"/>
        <w:spacing w:after="0" w:line="240" w:lineRule="auto"/>
        <w:jc w:val="both"/>
        <w:rPr>
          <w:rFonts w:ascii="Tahoma" w:hAnsi="Tahoma" w:cs="Tahoma"/>
          <w:noProof/>
          <w:sz w:val="16"/>
          <w:szCs w:val="16"/>
        </w:rPr>
      </w:pPr>
      <w:r w:rsidRPr="00B67E49">
        <w:rPr>
          <w:rStyle w:val="Lbjegyzet-hivatkozs"/>
          <w:rFonts w:ascii="Tahoma" w:hAnsi="Tahoma" w:cs="Tahoma"/>
          <w:noProof/>
          <w:sz w:val="16"/>
          <w:szCs w:val="16"/>
        </w:rPr>
        <w:footnoteRef/>
      </w:r>
      <w:r w:rsidRPr="00B67E49">
        <w:rPr>
          <w:rFonts w:ascii="Tahoma" w:hAnsi="Tahoma" w:cs="Tahoma"/>
          <w:noProof/>
          <w:sz w:val="16"/>
          <w:szCs w:val="16"/>
        </w:rPr>
        <w:t xml:space="preserve"> Megfelelő válasz aláhúzandó!</w:t>
      </w:r>
    </w:p>
  </w:footnote>
  <w:footnote w:id="59">
    <w:p w14:paraId="3FE30D0E" w14:textId="77777777" w:rsidR="002A4CFA" w:rsidRPr="00B67E49" w:rsidRDefault="002A4CFA" w:rsidP="00B67E49">
      <w:pPr>
        <w:pStyle w:val="Lbjegyzetszveg"/>
        <w:spacing w:after="0" w:line="240" w:lineRule="auto"/>
        <w:jc w:val="both"/>
        <w:rPr>
          <w:rFonts w:ascii="Tahoma" w:hAnsi="Tahoma" w:cs="Tahoma"/>
          <w:noProof/>
          <w:sz w:val="16"/>
          <w:szCs w:val="16"/>
        </w:rPr>
      </w:pPr>
      <w:r w:rsidRPr="00B67E49">
        <w:rPr>
          <w:rStyle w:val="Lbjegyzet-hivatkozs"/>
          <w:rFonts w:ascii="Tahoma" w:hAnsi="Tahoma" w:cs="Tahoma"/>
          <w:noProof/>
          <w:sz w:val="16"/>
          <w:szCs w:val="16"/>
        </w:rPr>
        <w:footnoteRef/>
      </w:r>
      <w:r w:rsidRPr="00B67E49">
        <w:rPr>
          <w:rFonts w:ascii="Tahoma" w:hAnsi="Tahoma" w:cs="Tahoma"/>
          <w:noProof/>
          <w:sz w:val="16"/>
          <w:szCs w:val="16"/>
        </w:rPr>
        <w:t xml:space="preserve"> Megfelelő válasz aláhúzandó!</w:t>
      </w:r>
    </w:p>
  </w:footnote>
  <w:footnote w:id="60">
    <w:p w14:paraId="3FE30D0F" w14:textId="77777777" w:rsidR="002A4CFA" w:rsidRPr="00B67E49" w:rsidRDefault="002A4CFA" w:rsidP="00B67E49">
      <w:pPr>
        <w:pStyle w:val="NormlWeb"/>
        <w:spacing w:before="0" w:after="0"/>
        <w:jc w:val="both"/>
        <w:rPr>
          <w:rFonts w:ascii="Tahoma" w:hAnsi="Tahoma" w:cs="Tahoma"/>
          <w:noProof/>
          <w:sz w:val="16"/>
          <w:szCs w:val="16"/>
        </w:rPr>
      </w:pPr>
      <w:r w:rsidRPr="00B67E49">
        <w:rPr>
          <w:rStyle w:val="Lbjegyzet-hivatkozs"/>
          <w:rFonts w:ascii="Tahoma" w:hAnsi="Tahoma" w:cs="Tahoma"/>
          <w:noProof/>
          <w:sz w:val="16"/>
          <w:szCs w:val="16"/>
        </w:rPr>
        <w:footnoteRef/>
      </w:r>
      <w:r w:rsidRPr="00B67E49">
        <w:rPr>
          <w:rFonts w:ascii="Tahoma" w:hAnsi="Tahoma" w:cs="Tahoma"/>
          <w:noProof/>
          <w:sz w:val="16"/>
          <w:szCs w:val="16"/>
        </w:rPr>
        <w:t xml:space="preserve"> A pénzmosás és a terrorizmus finanszírozása megelőzéséről és megakadályozásáról szóló 2007. évi CXXXVI. törvény 3. § r) pontja szerint</w:t>
      </w:r>
      <w:r w:rsidRPr="00B67E49">
        <w:rPr>
          <w:rFonts w:ascii="Tahoma" w:hAnsi="Tahoma" w:cs="Tahoma"/>
          <w:iCs/>
          <w:noProof/>
          <w:sz w:val="16"/>
          <w:szCs w:val="16"/>
          <w:u w:val="single"/>
        </w:rPr>
        <w:t>tényleges tulajdonos</w:t>
      </w:r>
      <w:r w:rsidRPr="00B67E49">
        <w:rPr>
          <w:rFonts w:ascii="Tahoma" w:hAnsi="Tahoma" w:cs="Tahoma"/>
          <w:iCs/>
          <w:noProof/>
          <w:sz w:val="16"/>
          <w:szCs w:val="16"/>
        </w:rPr>
        <w:t>:</w:t>
      </w:r>
    </w:p>
    <w:p w14:paraId="3FE30D10" w14:textId="77777777" w:rsidR="002A4CFA" w:rsidRPr="00B67E49" w:rsidRDefault="002A4CFA" w:rsidP="00B67E49">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67E49">
        <w:rPr>
          <w:rFonts w:ascii="Tahoma" w:hAnsi="Tahoma" w:cs="Tahoma"/>
          <w:noProof/>
          <w:sz w:val="16"/>
          <w:szCs w:val="16"/>
          <w:lang w:eastAsia="hu-HU"/>
        </w:rPr>
        <w:t xml:space="preserve">ra) az a </w:t>
      </w:r>
      <w:r w:rsidRPr="00B67E49">
        <w:rPr>
          <w:rFonts w:ascii="Tahoma" w:hAnsi="Tahoma" w:cs="Tahoma"/>
          <w:b/>
          <w:noProof/>
          <w:sz w:val="16"/>
          <w:szCs w:val="16"/>
          <w:u w:val="single"/>
          <w:lang w:eastAsia="hu-HU"/>
        </w:rPr>
        <w:t>természetes személy</w:t>
      </w:r>
      <w:r w:rsidRPr="00B67E49">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3FE30D11" w14:textId="77777777" w:rsidR="002A4CFA" w:rsidRPr="00B67E49" w:rsidRDefault="002A4CFA" w:rsidP="00B67E49">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67E49">
        <w:rPr>
          <w:rFonts w:ascii="Tahoma" w:hAnsi="Tahoma" w:cs="Tahoma"/>
          <w:noProof/>
          <w:sz w:val="16"/>
          <w:szCs w:val="16"/>
          <w:lang w:eastAsia="hu-HU"/>
        </w:rPr>
        <w:t xml:space="preserve">rb) az a </w:t>
      </w:r>
      <w:r w:rsidRPr="00B67E49">
        <w:rPr>
          <w:rFonts w:ascii="Tahoma" w:hAnsi="Tahoma" w:cs="Tahoma"/>
          <w:b/>
          <w:noProof/>
          <w:sz w:val="16"/>
          <w:szCs w:val="16"/>
          <w:u w:val="single"/>
          <w:lang w:eastAsia="hu-HU"/>
        </w:rPr>
        <w:t>természetes személy</w:t>
      </w:r>
      <w:r w:rsidRPr="00B67E49">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3FE30D12" w14:textId="77777777" w:rsidR="002A4CFA" w:rsidRPr="00B67E49" w:rsidRDefault="002A4CFA" w:rsidP="00B67E49">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67E49">
        <w:rPr>
          <w:rFonts w:ascii="Tahoma" w:hAnsi="Tahoma" w:cs="Tahoma"/>
          <w:noProof/>
          <w:sz w:val="16"/>
          <w:szCs w:val="16"/>
          <w:lang w:eastAsia="hu-HU"/>
        </w:rPr>
        <w:t>rc) az a természetes személy, akinek megbízásából valamely ügyleti megbízást végrehajtanak,</w:t>
      </w:r>
    </w:p>
    <w:p w14:paraId="3FE30D13" w14:textId="77777777" w:rsidR="002A4CFA" w:rsidRPr="00B67E49" w:rsidRDefault="002A4CFA" w:rsidP="00B67E49">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67E49">
        <w:rPr>
          <w:rFonts w:ascii="Tahoma" w:hAnsi="Tahoma" w:cs="Tahoma"/>
          <w:noProof/>
          <w:sz w:val="16"/>
          <w:szCs w:val="16"/>
          <w:lang w:eastAsia="hu-HU"/>
        </w:rPr>
        <w:t>rd) alapítványok esetében az a természetes személy,</w:t>
      </w:r>
    </w:p>
    <w:p w14:paraId="3FE30D14" w14:textId="77777777" w:rsidR="002A4CFA" w:rsidRPr="00B67E49" w:rsidRDefault="002A4CFA" w:rsidP="00B67E49">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67E49">
        <w:rPr>
          <w:rFonts w:ascii="Tahoma" w:hAnsi="Tahoma" w:cs="Tahoma"/>
          <w:noProof/>
          <w:sz w:val="16"/>
          <w:szCs w:val="16"/>
          <w:lang w:eastAsia="hu-HU"/>
        </w:rPr>
        <w:t>1. aki az alapítvány vagyona legalább huszonöt százalékának a kedvezményezettje, ha a leendő kedvezményezetteket már meghatározták,</w:t>
      </w:r>
    </w:p>
    <w:p w14:paraId="3FE30D15" w14:textId="77777777" w:rsidR="002A4CFA" w:rsidRPr="00B67E49" w:rsidRDefault="002A4CFA" w:rsidP="00B67E49">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67E49">
        <w:rPr>
          <w:rFonts w:ascii="Tahoma" w:hAnsi="Tahoma" w:cs="Tahoma"/>
          <w:noProof/>
          <w:sz w:val="16"/>
          <w:szCs w:val="16"/>
          <w:lang w:eastAsia="hu-HU"/>
        </w:rPr>
        <w:t>2. akinek érdekében az alapítványt létrehozták, illetve működtetik, ha a kedvezményezetteket még nem határozták meg, vagy</w:t>
      </w:r>
    </w:p>
    <w:p w14:paraId="3FE30D16" w14:textId="77777777" w:rsidR="002A4CFA" w:rsidRPr="00B67E49" w:rsidRDefault="002A4CFA" w:rsidP="00B67E49">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67E49">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3FE30D17" w14:textId="77777777" w:rsidR="002A4CFA" w:rsidRPr="00B67E49" w:rsidRDefault="002A4CFA" w:rsidP="00B67E49">
      <w:pPr>
        <w:pStyle w:val="NormlWeb"/>
        <w:spacing w:before="0" w:after="0"/>
        <w:ind w:left="142"/>
        <w:jc w:val="both"/>
        <w:rPr>
          <w:rFonts w:ascii="Tahoma" w:hAnsi="Tahoma" w:cs="Tahoma"/>
          <w:noProof/>
          <w:sz w:val="16"/>
          <w:szCs w:val="16"/>
        </w:rPr>
      </w:pPr>
      <w:r w:rsidRPr="00B67E49">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1">
    <w:p w14:paraId="3FE30D18" w14:textId="77777777" w:rsidR="002A4CFA" w:rsidRPr="00B67E49" w:rsidRDefault="002A4CFA" w:rsidP="00B67E49">
      <w:pPr>
        <w:pStyle w:val="Lbjegyzetszveg"/>
        <w:spacing w:after="0" w:line="240" w:lineRule="auto"/>
        <w:ind w:left="142" w:hanging="142"/>
        <w:jc w:val="both"/>
        <w:rPr>
          <w:rFonts w:ascii="Tahoma" w:hAnsi="Tahoma" w:cs="Tahoma"/>
          <w:noProof/>
          <w:sz w:val="16"/>
          <w:szCs w:val="16"/>
        </w:rPr>
      </w:pPr>
      <w:r w:rsidRPr="00B67E49">
        <w:rPr>
          <w:rStyle w:val="Lbjegyzet-hivatkozs"/>
          <w:rFonts w:ascii="Tahoma" w:hAnsi="Tahoma" w:cs="Tahoma"/>
          <w:noProof/>
          <w:sz w:val="16"/>
          <w:szCs w:val="16"/>
        </w:rPr>
        <w:footnoteRef/>
      </w:r>
      <w:r w:rsidRPr="00B67E49">
        <w:rPr>
          <w:rFonts w:ascii="Tahoma" w:hAnsi="Tahoma" w:cs="Tahoma"/>
          <w:noProof/>
          <w:sz w:val="16"/>
          <w:szCs w:val="16"/>
        </w:rPr>
        <w:t xml:space="preserve"> Szükség esetén bővíthető!</w:t>
      </w:r>
    </w:p>
  </w:footnote>
  <w:footnote w:id="62">
    <w:p w14:paraId="3FE30D19" w14:textId="77777777" w:rsidR="002A4CFA" w:rsidRPr="00D93C01" w:rsidRDefault="002A4CFA" w:rsidP="00ED2E36">
      <w:pPr>
        <w:pStyle w:val="Lbjegyzetszveg"/>
        <w:rPr>
          <w:rFonts w:ascii="Tahoma" w:hAnsi="Tahoma" w:cs="Tahoma"/>
          <w:sz w:val="16"/>
          <w:szCs w:val="16"/>
        </w:rPr>
      </w:pPr>
      <w:r w:rsidRPr="00D93C01">
        <w:rPr>
          <w:rStyle w:val="Lbjegyzet-hivatkozs"/>
          <w:rFonts w:ascii="Tahoma" w:hAnsi="Tahoma" w:cs="Tahoma"/>
          <w:sz w:val="16"/>
          <w:szCs w:val="16"/>
        </w:rPr>
        <w:footnoteRef/>
      </w:r>
      <w:r w:rsidRPr="00D93C01">
        <w:rPr>
          <w:rFonts w:ascii="Tahoma" w:hAnsi="Tahoma" w:cs="Tahoma"/>
          <w:sz w:val="16"/>
          <w:szCs w:val="16"/>
        </w:rPr>
        <w:t xml:space="preserve"> Kérjük a nyilatkozatot aláíró személye szerint a megfelelő részt aláhúzni.</w:t>
      </w:r>
    </w:p>
  </w:footnote>
  <w:footnote w:id="63">
    <w:p w14:paraId="3FE30D1A" w14:textId="77777777" w:rsidR="002A4CFA" w:rsidRPr="00B67E49" w:rsidRDefault="002A4CFA" w:rsidP="00B67E49">
      <w:pPr>
        <w:pStyle w:val="NormlWeb"/>
        <w:spacing w:before="0" w:after="0"/>
        <w:ind w:right="150"/>
        <w:jc w:val="both"/>
        <w:rPr>
          <w:rFonts w:ascii="Tahoma" w:hAnsi="Tahoma" w:cs="Tahoma"/>
          <w:color w:val="000000"/>
          <w:sz w:val="16"/>
          <w:szCs w:val="16"/>
        </w:rPr>
      </w:pPr>
      <w:r w:rsidRPr="00B67E49">
        <w:rPr>
          <w:rStyle w:val="Lbjegyzet-hivatkozs"/>
          <w:rFonts w:ascii="Tahoma" w:hAnsi="Tahoma" w:cs="Tahoma"/>
          <w:sz w:val="16"/>
          <w:szCs w:val="16"/>
        </w:rPr>
        <w:footnoteRef/>
      </w:r>
      <w:r w:rsidRPr="00B67E49">
        <w:rPr>
          <w:rFonts w:ascii="Tahoma" w:hAnsi="Tahoma" w:cs="Tahoma"/>
          <w:color w:val="000000"/>
          <w:sz w:val="16"/>
          <w:szCs w:val="16"/>
        </w:rPr>
        <w:t xml:space="preserve">.A Magyarországon letelepedett ajánlattevő, közös ajánlattétel esetén a közös ajánlattevők külön-külön teszik meg </w:t>
      </w:r>
      <w:r w:rsidRPr="00B67E49">
        <w:rPr>
          <w:rFonts w:ascii="Tahoma" w:hAnsi="Tahoma" w:cs="Tahoma"/>
          <w:b/>
          <w:color w:val="000000"/>
          <w:sz w:val="16"/>
          <w:szCs w:val="16"/>
        </w:rPr>
        <w:t>közjegyző vagy gazdasági, illetve szakmai kamara által hitelesített nyilatkozat</w:t>
      </w:r>
      <w:r w:rsidRPr="00B67E49">
        <w:rPr>
          <w:rFonts w:ascii="Tahoma" w:hAnsi="Tahoma" w:cs="Tahoma"/>
          <w:color w:val="000000"/>
          <w:sz w:val="16"/>
          <w:szCs w:val="16"/>
        </w:rPr>
        <w:t xml:space="preserve"> formájában.</w:t>
      </w:r>
    </w:p>
  </w:footnote>
  <w:footnote w:id="64">
    <w:p w14:paraId="3FE30D1B" w14:textId="77777777" w:rsidR="002A4CFA" w:rsidRPr="00B67E49" w:rsidRDefault="002A4CFA" w:rsidP="00B67E49">
      <w:pPr>
        <w:pStyle w:val="Lbjegyzetszveg"/>
        <w:spacing w:after="0" w:line="240" w:lineRule="auto"/>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Kérjük a nyilatkozatot aláíró személye szerint a megfelelő részt aláhúzni.</w:t>
      </w:r>
    </w:p>
  </w:footnote>
  <w:footnote w:id="65">
    <w:p w14:paraId="3FE30D1C" w14:textId="77777777" w:rsidR="002A4CFA" w:rsidRPr="00B67E49" w:rsidRDefault="002A4CFA" w:rsidP="00B67E49">
      <w:pPr>
        <w:pStyle w:val="Lbjegyzetszveg"/>
        <w:spacing w:after="0" w:line="240" w:lineRule="auto"/>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Kérjük a nyilatkozatot aláíró személye szerint a megfelelő részt aláhúzni.</w:t>
      </w:r>
    </w:p>
  </w:footnote>
  <w:footnote w:id="66">
    <w:p w14:paraId="3FE30D1F" w14:textId="77777777" w:rsidR="002A4CFA" w:rsidRPr="00B67E49" w:rsidRDefault="002A4CFA" w:rsidP="00B67E49">
      <w:pPr>
        <w:pStyle w:val="Lbjegyzetszveg"/>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Kérjük a nyilatkozatot aláíró személye szerint a megfelelő részt aláhúzni.</w:t>
      </w:r>
    </w:p>
  </w:footnote>
  <w:footnote w:id="67">
    <w:p w14:paraId="3FE30D20" w14:textId="77777777" w:rsidR="002A4CFA" w:rsidRPr="00B67E49" w:rsidRDefault="002A4CFA" w:rsidP="00B67E49">
      <w:pPr>
        <w:pStyle w:val="Lbjegyzetszveg"/>
        <w:spacing w:after="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A nyilatkozattevő személye szerint a megfelelő rész aláhúzandó!</w:t>
      </w:r>
    </w:p>
  </w:footnote>
  <w:footnote w:id="68">
    <w:p w14:paraId="3FE30D21" w14:textId="77777777" w:rsidR="002A4CFA" w:rsidRPr="00B67E49" w:rsidRDefault="002A4CFA" w:rsidP="00B67E49">
      <w:pPr>
        <w:pStyle w:val="Lbjegyzetszveg"/>
        <w:spacing w:after="0" w:line="240" w:lineRule="auto"/>
        <w:ind w:left="340" w:hanging="34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A nyilatkozattevő személye szerint a megfelelő rész aláhúzandó!</w:t>
      </w:r>
    </w:p>
  </w:footnote>
  <w:footnote w:id="69">
    <w:p w14:paraId="3FE30D22" w14:textId="77777777" w:rsidR="002A4CFA" w:rsidRPr="00B67E49" w:rsidRDefault="002A4CFA" w:rsidP="00B67E49">
      <w:pPr>
        <w:pStyle w:val="Lbjegyzetszveg"/>
        <w:spacing w:after="0" w:line="240" w:lineRule="auto"/>
        <w:ind w:left="340" w:hanging="340"/>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 xml:space="preserve"> Olyan telefax elérhetőség, amely a megküldendő dokumentumok fogadására a nap 24 órájában alkalmas.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7" w14:textId="77777777" w:rsidR="002A4CFA" w:rsidRPr="00762079" w:rsidRDefault="002A4CFA" w:rsidP="000D3FB7">
    <w:pPr>
      <w:pStyle w:val="lfej"/>
      <w:pBdr>
        <w:bottom w:val="single" w:sz="4" w:space="1" w:color="auto"/>
      </w:pBdr>
      <w:jc w:val="center"/>
      <w:rPr>
        <w:rFonts w:ascii="Tahoma" w:hAnsi="Tahoma" w:cs="Tahoma"/>
        <w:b/>
        <w:sz w:val="16"/>
        <w:szCs w:val="16"/>
      </w:rPr>
    </w:pPr>
    <w:r w:rsidRPr="00762079">
      <w:rPr>
        <w:rFonts w:ascii="Tahoma" w:hAnsi="Tahoma" w:cs="Tahoma"/>
        <w:b/>
        <w:sz w:val="16"/>
        <w:szCs w:val="16"/>
      </w:rPr>
      <w:t>KÖZBESZERZÉSI DOKUMENTUMOK – „</w:t>
    </w:r>
    <w:r w:rsidRPr="00762079">
      <w:rPr>
        <w:rFonts w:ascii="Tahoma" w:hAnsi="Tahoma" w:cs="Tahoma"/>
        <w:b/>
        <w:color w:val="auto"/>
        <w:sz w:val="16"/>
        <w:szCs w:val="16"/>
      </w:rPr>
      <w:t>A Károlyi-Csekonics palotaegyüttes átfogó-, állagmegóvó felújítási feladatainak komplex tervezési munkái</w:t>
    </w:r>
    <w:r w:rsidRPr="00762079">
      <w:rPr>
        <w:rFonts w:ascii="Tahoma" w:hAnsi="Tahoma" w:cs="Tahoma"/>
        <w:b/>
        <w:sz w:val="16"/>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A" w14:textId="77777777" w:rsidR="002A4CFA" w:rsidRDefault="002A4CF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30CCC" w14:textId="77777777" w:rsidR="002A4CFA" w:rsidRDefault="002A4C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lvlText w:val="%1."/>
      <w:lvlJc w:val="left"/>
      <w:pPr>
        <w:tabs>
          <w:tab w:val="num" w:pos="926"/>
        </w:tabs>
        <w:ind w:left="926" w:hanging="360"/>
      </w:pPr>
    </w:lvl>
  </w:abstractNum>
  <w:abstractNum w:abstractNumId="1">
    <w:nsid w:val="FFFFFF82"/>
    <w:multiLevelType w:val="singleLevel"/>
    <w:tmpl w:val="1618E13A"/>
    <w:lvl w:ilvl="0">
      <w:start w:val="1"/>
      <w:numFmt w:val="bullet"/>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590EE1D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1"/>
        <w:szCs w:val="21"/>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10B8A09E"/>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417148F"/>
    <w:multiLevelType w:val="hybridMultilevel"/>
    <w:tmpl w:val="B860ED98"/>
    <w:lvl w:ilvl="0" w:tplc="040E0017">
      <w:start w:val="1"/>
      <w:numFmt w:val="lowerLetter"/>
      <w:lvlText w:val="%1)"/>
      <w:lvlJc w:val="left"/>
      <w:pPr>
        <w:ind w:left="1800" w:hanging="360"/>
      </w:p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23">
    <w:nsid w:val="053621A9"/>
    <w:multiLevelType w:val="hybridMultilevel"/>
    <w:tmpl w:val="25C2F4C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09F53B68"/>
    <w:multiLevelType w:val="hybridMultilevel"/>
    <w:tmpl w:val="3398C22E"/>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26">
    <w:nsid w:val="1C72720F"/>
    <w:multiLevelType w:val="hybridMultilevel"/>
    <w:tmpl w:val="43BC017E"/>
    <w:lvl w:ilvl="0" w:tplc="C4CC746C">
      <w:numFmt w:val="bullet"/>
      <w:lvlText w:val="-"/>
      <w:lvlJc w:val="left"/>
      <w:pPr>
        <w:ind w:left="360" w:hanging="360"/>
      </w:pPr>
      <w:rPr>
        <w:rFonts w:ascii="Garamond" w:eastAsia="Times New Roman" w:hAnsi="Garamond" w:cs="Times New Roman"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27">
    <w:nsid w:val="1DC830B9"/>
    <w:multiLevelType w:val="multilevel"/>
    <w:tmpl w:val="015C92A0"/>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9">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2F30122E"/>
    <w:multiLevelType w:val="hybridMultilevel"/>
    <w:tmpl w:val="0194D6FC"/>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31">
    <w:nsid w:val="30C06407"/>
    <w:multiLevelType w:val="hybridMultilevel"/>
    <w:tmpl w:val="6860B9FA"/>
    <w:lvl w:ilvl="0" w:tplc="05DC332C">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2">
    <w:nsid w:val="31431C8A"/>
    <w:multiLevelType w:val="hybridMultilevel"/>
    <w:tmpl w:val="4C2A7E8E"/>
    <w:lvl w:ilvl="0" w:tplc="00F63A1E">
      <w:numFmt w:val="bullet"/>
      <w:lvlText w:val="-"/>
      <w:lvlJc w:val="left"/>
      <w:pPr>
        <w:ind w:left="1770" w:hanging="360"/>
      </w:pPr>
      <w:rPr>
        <w:rFonts w:ascii="Times New Roman" w:eastAsia="Times New Roman" w:hAnsi="Times New Roman" w:hint="default"/>
      </w:rPr>
    </w:lvl>
    <w:lvl w:ilvl="1" w:tplc="FA181AC4">
      <w:start w:val="1"/>
      <w:numFmt w:val="bullet"/>
      <w:lvlText w:val="o"/>
      <w:lvlJc w:val="left"/>
      <w:pPr>
        <w:ind w:left="2490" w:hanging="360"/>
      </w:pPr>
      <w:rPr>
        <w:rFonts w:ascii="Courier New" w:hAnsi="Courier New" w:hint="default"/>
      </w:rPr>
    </w:lvl>
    <w:lvl w:ilvl="2" w:tplc="3990D47C" w:tentative="1">
      <w:start w:val="1"/>
      <w:numFmt w:val="bullet"/>
      <w:lvlText w:val=""/>
      <w:lvlJc w:val="left"/>
      <w:pPr>
        <w:ind w:left="3210" w:hanging="360"/>
      </w:pPr>
      <w:rPr>
        <w:rFonts w:ascii="Wingdings" w:hAnsi="Wingdings" w:hint="default"/>
      </w:rPr>
    </w:lvl>
    <w:lvl w:ilvl="3" w:tplc="3858E512" w:tentative="1">
      <w:start w:val="1"/>
      <w:numFmt w:val="bullet"/>
      <w:lvlText w:val=""/>
      <w:lvlJc w:val="left"/>
      <w:pPr>
        <w:ind w:left="3930" w:hanging="360"/>
      </w:pPr>
      <w:rPr>
        <w:rFonts w:ascii="Symbol" w:hAnsi="Symbol" w:hint="default"/>
      </w:rPr>
    </w:lvl>
    <w:lvl w:ilvl="4" w:tplc="632C1E76" w:tentative="1">
      <w:start w:val="1"/>
      <w:numFmt w:val="bullet"/>
      <w:lvlText w:val="o"/>
      <w:lvlJc w:val="left"/>
      <w:pPr>
        <w:ind w:left="4650" w:hanging="360"/>
      </w:pPr>
      <w:rPr>
        <w:rFonts w:ascii="Courier New" w:hAnsi="Courier New" w:hint="default"/>
      </w:rPr>
    </w:lvl>
    <w:lvl w:ilvl="5" w:tplc="1A58F9E2" w:tentative="1">
      <w:start w:val="1"/>
      <w:numFmt w:val="bullet"/>
      <w:lvlText w:val=""/>
      <w:lvlJc w:val="left"/>
      <w:pPr>
        <w:ind w:left="5370" w:hanging="360"/>
      </w:pPr>
      <w:rPr>
        <w:rFonts w:ascii="Wingdings" w:hAnsi="Wingdings" w:hint="default"/>
      </w:rPr>
    </w:lvl>
    <w:lvl w:ilvl="6" w:tplc="F1E47FB0" w:tentative="1">
      <w:start w:val="1"/>
      <w:numFmt w:val="bullet"/>
      <w:lvlText w:val=""/>
      <w:lvlJc w:val="left"/>
      <w:pPr>
        <w:ind w:left="6090" w:hanging="360"/>
      </w:pPr>
      <w:rPr>
        <w:rFonts w:ascii="Symbol" w:hAnsi="Symbol" w:hint="default"/>
      </w:rPr>
    </w:lvl>
    <w:lvl w:ilvl="7" w:tplc="2244021E" w:tentative="1">
      <w:start w:val="1"/>
      <w:numFmt w:val="bullet"/>
      <w:lvlText w:val="o"/>
      <w:lvlJc w:val="left"/>
      <w:pPr>
        <w:ind w:left="6810" w:hanging="360"/>
      </w:pPr>
      <w:rPr>
        <w:rFonts w:ascii="Courier New" w:hAnsi="Courier New" w:hint="default"/>
      </w:rPr>
    </w:lvl>
    <w:lvl w:ilvl="8" w:tplc="A5AC224C" w:tentative="1">
      <w:start w:val="1"/>
      <w:numFmt w:val="bullet"/>
      <w:lvlText w:val=""/>
      <w:lvlJc w:val="left"/>
      <w:pPr>
        <w:ind w:left="7530" w:hanging="360"/>
      </w:pPr>
      <w:rPr>
        <w:rFonts w:ascii="Wingdings" w:hAnsi="Wingdings" w:hint="default"/>
      </w:rPr>
    </w:lvl>
  </w:abstractNum>
  <w:abstractNum w:abstractNumId="33">
    <w:nsid w:val="33602B22"/>
    <w:multiLevelType w:val="hybridMultilevel"/>
    <w:tmpl w:val="3398C22E"/>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34">
    <w:nsid w:val="357B009B"/>
    <w:multiLevelType w:val="hybridMultilevel"/>
    <w:tmpl w:val="C154553A"/>
    <w:lvl w:ilvl="0" w:tplc="674089F4">
      <w:start w:val="1"/>
      <w:numFmt w:val="bullet"/>
      <w:lvlText w:val="-"/>
      <w:lvlJc w:val="left"/>
      <w:pPr>
        <w:ind w:left="720" w:hanging="360"/>
      </w:pPr>
      <w:rPr>
        <w:rFonts w:ascii="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3C2B775C"/>
    <w:multiLevelType w:val="hybridMultilevel"/>
    <w:tmpl w:val="B192C59A"/>
    <w:lvl w:ilvl="0" w:tplc="E424DB32">
      <w:start w:val="2"/>
      <w:numFmt w:val="bullet"/>
      <w:lvlText w:val="-"/>
      <w:lvlJc w:val="left"/>
      <w:pPr>
        <w:ind w:left="1800" w:hanging="360"/>
      </w:pPr>
      <w:rPr>
        <w:rFonts w:ascii="Tahoma" w:eastAsia="Calibri" w:hAnsi="Tahoma" w:cs="Tahoma"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6">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7">
    <w:nsid w:val="475B3203"/>
    <w:multiLevelType w:val="multilevel"/>
    <w:tmpl w:val="D7C8A714"/>
    <w:lvl w:ilvl="0">
      <w:start w:val="1"/>
      <w:numFmt w:val="none"/>
      <w:suff w:val="nothing"/>
      <w:lvlText w:val=""/>
      <w:lvlJc w:val="left"/>
      <w:pPr>
        <w:tabs>
          <w:tab w:val="num" w:pos="360"/>
        </w:tabs>
        <w:ind w:left="360" w:hanging="360"/>
      </w:pPr>
      <w:rPr>
        <w:rFonts w:cs="Times New Roman"/>
      </w:rPr>
    </w:lvl>
    <w:lvl w:ilvl="1">
      <w:start w:val="1"/>
      <w:numFmt w:val="none"/>
      <w:suff w:val="nothing"/>
      <w:lvlText w:val=""/>
      <w:lvlJc w:val="left"/>
      <w:pPr>
        <w:ind w:left="720"/>
      </w:pPr>
      <w:rPr>
        <w:rFonts w:cs="Times New Roman"/>
      </w:rPr>
    </w:lvl>
    <w:lvl w:ilvl="2">
      <w:start w:val="1"/>
      <w:numFmt w:val="none"/>
      <w:pStyle w:val="PBDocTxtL1"/>
      <w:suff w:val="nothing"/>
      <w:lvlText w:val=""/>
      <w:lvlJc w:val="left"/>
      <w:pPr>
        <w:ind w:left="1080"/>
      </w:pPr>
      <w:rPr>
        <w:rFonts w:cs="Times New Roman"/>
      </w:rPr>
    </w:lvl>
    <w:lvl w:ilvl="3">
      <w:start w:val="1"/>
      <w:numFmt w:val="none"/>
      <w:suff w:val="nothing"/>
      <w:lvlText w:val=""/>
      <w:lvlJc w:val="left"/>
      <w:pPr>
        <w:ind w:left="1440"/>
      </w:pPr>
      <w:rPr>
        <w:rFonts w:cs="Times New Roman"/>
      </w:rPr>
    </w:lvl>
    <w:lvl w:ilvl="4">
      <w:start w:val="1"/>
      <w:numFmt w:val="none"/>
      <w:pStyle w:val="PBDocTxtL2"/>
      <w:suff w:val="nothing"/>
      <w:lvlText w:val=""/>
      <w:lvlJc w:val="left"/>
      <w:pPr>
        <w:ind w:left="1800"/>
      </w:pPr>
      <w:rPr>
        <w:rFonts w:cs="Times New Roman"/>
      </w:rPr>
    </w:lvl>
    <w:lvl w:ilvl="5">
      <w:start w:val="1"/>
      <w:numFmt w:val="none"/>
      <w:pStyle w:val="PBDocTxtL3"/>
      <w:suff w:val="nothing"/>
      <w:lvlText w:val=""/>
      <w:lvlJc w:val="left"/>
      <w:pPr>
        <w:ind w:left="2160"/>
      </w:pPr>
      <w:rPr>
        <w:rFonts w:cs="Times New Roman"/>
      </w:rPr>
    </w:lvl>
    <w:lvl w:ilvl="6">
      <w:start w:val="1"/>
      <w:numFmt w:val="none"/>
      <w:pStyle w:val="PBDocTxtL4"/>
      <w:suff w:val="nothing"/>
      <w:lvlText w:val=""/>
      <w:lvlJc w:val="left"/>
      <w:pPr>
        <w:ind w:left="2520"/>
      </w:pPr>
      <w:rPr>
        <w:rFonts w:cs="Times New Roman"/>
      </w:rPr>
    </w:lvl>
    <w:lvl w:ilvl="7">
      <w:start w:val="1"/>
      <w:numFmt w:val="none"/>
      <w:pStyle w:val="PBDocTxtL5"/>
      <w:suff w:val="nothing"/>
      <w:lvlText w:val=""/>
      <w:lvlJc w:val="left"/>
      <w:pPr>
        <w:ind w:left="2880"/>
      </w:pPr>
      <w:rPr>
        <w:rFonts w:cs="Times New Roman"/>
      </w:rPr>
    </w:lvl>
    <w:lvl w:ilvl="8">
      <w:start w:val="1"/>
      <w:numFmt w:val="none"/>
      <w:pStyle w:val="PBDocTxtL6"/>
      <w:suff w:val="nothing"/>
      <w:lvlText w:val=""/>
      <w:lvlJc w:val="left"/>
      <w:pPr>
        <w:ind w:left="5760"/>
      </w:pPr>
      <w:rPr>
        <w:rFonts w:cs="Times New Roman"/>
      </w:rPr>
    </w:lvl>
  </w:abstractNum>
  <w:abstractNum w:abstractNumId="38">
    <w:nsid w:val="4E4B4E3E"/>
    <w:multiLevelType w:val="multilevel"/>
    <w:tmpl w:val="716E2BAC"/>
    <w:lvl w:ilvl="0">
      <w:start w:val="1"/>
      <w:numFmt w:val="decimal"/>
      <w:lvlText w:val="%1."/>
      <w:lvlJc w:val="left"/>
      <w:pPr>
        <w:tabs>
          <w:tab w:val="num" w:pos="862"/>
        </w:tabs>
        <w:ind w:left="862" w:hanging="720"/>
      </w:pPr>
      <w:rPr>
        <w:rFonts w:cs="Times New Roman"/>
      </w:rPr>
    </w:lvl>
    <w:lvl w:ilvl="1">
      <w:start w:val="1"/>
      <w:numFmt w:val="decimal"/>
      <w:lvlText w:val="%1.%2"/>
      <w:lvlJc w:val="left"/>
      <w:pPr>
        <w:tabs>
          <w:tab w:val="num" w:pos="1080"/>
        </w:tabs>
        <w:ind w:left="1080" w:hanging="720"/>
      </w:pPr>
      <w:rPr>
        <w:rFonts w:cs="Times New Roman"/>
        <w:b w:val="0"/>
      </w:rPr>
    </w:lvl>
    <w:lvl w:ilvl="2">
      <w:start w:val="1"/>
      <w:numFmt w:val="lowerLetter"/>
      <w:lvlText w:val="(%3)"/>
      <w:lvlJc w:val="left"/>
      <w:pPr>
        <w:tabs>
          <w:tab w:val="num" w:pos="1260"/>
        </w:tabs>
        <w:ind w:left="1260" w:hanging="720"/>
      </w:pPr>
      <w:rPr>
        <w:rFonts w:cs="Times New Roman"/>
        <w:b w:val="0"/>
      </w:r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9">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0">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1">
    <w:nsid w:val="57620892"/>
    <w:multiLevelType w:val="hybridMultilevel"/>
    <w:tmpl w:val="339EB19E"/>
    <w:lvl w:ilvl="0" w:tplc="AC1088E6">
      <w:start w:val="1"/>
      <w:numFmt w:val="lowerLetter"/>
      <w:lvlText w:val="%1)"/>
      <w:lvlJc w:val="left"/>
      <w:pPr>
        <w:ind w:left="720" w:hanging="360"/>
      </w:pPr>
      <w:rPr>
        <w:rFonts w:ascii="Tahoma" w:hAnsi="Tahoma" w:cs="Tahoma"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581F5D02"/>
    <w:multiLevelType w:val="hybridMultilevel"/>
    <w:tmpl w:val="F2D0C032"/>
    <w:lvl w:ilvl="0" w:tplc="040E0017">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3">
    <w:nsid w:val="59C40934"/>
    <w:multiLevelType w:val="hybridMultilevel"/>
    <w:tmpl w:val="6E02ACF6"/>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44">
    <w:nsid w:val="5AA82D4A"/>
    <w:multiLevelType w:val="hybridMultilevel"/>
    <w:tmpl w:val="16643E58"/>
    <w:lvl w:ilvl="0" w:tplc="6E7A9FF2">
      <w:start w:val="1"/>
      <w:numFmt w:val="decimal"/>
      <w:lvlText w:val="%1."/>
      <w:lvlJc w:val="left"/>
      <w:pPr>
        <w:ind w:left="720" w:hanging="360"/>
      </w:pPr>
      <w:rPr>
        <w:rFonts w:cs="Times New Roman" w:hint="default"/>
      </w:rPr>
    </w:lvl>
    <w:lvl w:ilvl="1" w:tplc="8CDEA70A" w:tentative="1">
      <w:start w:val="1"/>
      <w:numFmt w:val="lowerLetter"/>
      <w:lvlText w:val="%2."/>
      <w:lvlJc w:val="left"/>
      <w:pPr>
        <w:ind w:left="1440" w:hanging="360"/>
      </w:pPr>
      <w:rPr>
        <w:rFonts w:cs="Times New Roman"/>
      </w:rPr>
    </w:lvl>
    <w:lvl w:ilvl="2" w:tplc="9CD876CA" w:tentative="1">
      <w:start w:val="1"/>
      <w:numFmt w:val="lowerRoman"/>
      <w:lvlText w:val="%3."/>
      <w:lvlJc w:val="right"/>
      <w:pPr>
        <w:ind w:left="2160" w:hanging="180"/>
      </w:pPr>
      <w:rPr>
        <w:rFonts w:cs="Times New Roman"/>
      </w:rPr>
    </w:lvl>
    <w:lvl w:ilvl="3" w:tplc="8FF664D0" w:tentative="1">
      <w:start w:val="1"/>
      <w:numFmt w:val="decimal"/>
      <w:lvlText w:val="%4."/>
      <w:lvlJc w:val="left"/>
      <w:pPr>
        <w:ind w:left="2880" w:hanging="360"/>
      </w:pPr>
      <w:rPr>
        <w:rFonts w:cs="Times New Roman"/>
      </w:rPr>
    </w:lvl>
    <w:lvl w:ilvl="4" w:tplc="0264274C" w:tentative="1">
      <w:start w:val="1"/>
      <w:numFmt w:val="lowerLetter"/>
      <w:lvlText w:val="%5."/>
      <w:lvlJc w:val="left"/>
      <w:pPr>
        <w:ind w:left="3600" w:hanging="360"/>
      </w:pPr>
      <w:rPr>
        <w:rFonts w:cs="Times New Roman"/>
      </w:rPr>
    </w:lvl>
    <w:lvl w:ilvl="5" w:tplc="0ACC89C6" w:tentative="1">
      <w:start w:val="1"/>
      <w:numFmt w:val="lowerRoman"/>
      <w:lvlText w:val="%6."/>
      <w:lvlJc w:val="right"/>
      <w:pPr>
        <w:ind w:left="4320" w:hanging="180"/>
      </w:pPr>
      <w:rPr>
        <w:rFonts w:cs="Times New Roman"/>
      </w:rPr>
    </w:lvl>
    <w:lvl w:ilvl="6" w:tplc="13DEAB14" w:tentative="1">
      <w:start w:val="1"/>
      <w:numFmt w:val="decimal"/>
      <w:lvlText w:val="%7."/>
      <w:lvlJc w:val="left"/>
      <w:pPr>
        <w:ind w:left="5040" w:hanging="360"/>
      </w:pPr>
      <w:rPr>
        <w:rFonts w:cs="Times New Roman"/>
      </w:rPr>
    </w:lvl>
    <w:lvl w:ilvl="7" w:tplc="B8DAF58A" w:tentative="1">
      <w:start w:val="1"/>
      <w:numFmt w:val="lowerLetter"/>
      <w:lvlText w:val="%8."/>
      <w:lvlJc w:val="left"/>
      <w:pPr>
        <w:ind w:left="5760" w:hanging="360"/>
      </w:pPr>
      <w:rPr>
        <w:rFonts w:cs="Times New Roman"/>
      </w:rPr>
    </w:lvl>
    <w:lvl w:ilvl="8" w:tplc="4594A850" w:tentative="1">
      <w:start w:val="1"/>
      <w:numFmt w:val="lowerRoman"/>
      <w:lvlText w:val="%9."/>
      <w:lvlJc w:val="right"/>
      <w:pPr>
        <w:ind w:left="6480" w:hanging="180"/>
      </w:pPr>
      <w:rPr>
        <w:rFonts w:cs="Times New Roman"/>
      </w:rPr>
    </w:lvl>
  </w:abstractNum>
  <w:abstractNum w:abstractNumId="45">
    <w:nsid w:val="5C100DE2"/>
    <w:multiLevelType w:val="hybridMultilevel"/>
    <w:tmpl w:val="AF02735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7">
    <w:nsid w:val="61066EF6"/>
    <w:multiLevelType w:val="multilevel"/>
    <w:tmpl w:val="5F2210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62830D10"/>
    <w:multiLevelType w:val="multilevel"/>
    <w:tmpl w:val="8604AE3C"/>
    <w:name w:val="PBA"/>
    <w:lvl w:ilvl="0">
      <w:start w:val="1"/>
      <w:numFmt w:val="upperLetter"/>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9">
    <w:nsid w:val="69F40AC1"/>
    <w:multiLevelType w:val="hybridMultilevel"/>
    <w:tmpl w:val="767001B4"/>
    <w:lvl w:ilvl="0" w:tplc="040E0017">
      <w:start w:val="1"/>
      <w:numFmt w:val="lowerLetter"/>
      <w:lvlText w:val="%1)"/>
      <w:lvlJc w:val="left"/>
      <w:pPr>
        <w:ind w:left="360" w:hanging="360"/>
      </w:pPr>
      <w:rPr>
        <w:rFonts w:hint="default"/>
      </w:rPr>
    </w:lvl>
    <w:lvl w:ilvl="1" w:tplc="C4580EB6" w:tentative="1">
      <w:start w:val="1"/>
      <w:numFmt w:val="bullet"/>
      <w:lvlText w:val="o"/>
      <w:lvlJc w:val="left"/>
      <w:pPr>
        <w:ind w:left="1080" w:hanging="360"/>
      </w:pPr>
      <w:rPr>
        <w:rFonts w:ascii="Courier New" w:hAnsi="Courier New" w:cs="Courier New" w:hint="default"/>
      </w:rPr>
    </w:lvl>
    <w:lvl w:ilvl="2" w:tplc="CF4E666C" w:tentative="1">
      <w:start w:val="1"/>
      <w:numFmt w:val="bullet"/>
      <w:lvlText w:val=""/>
      <w:lvlJc w:val="left"/>
      <w:pPr>
        <w:ind w:left="1800" w:hanging="360"/>
      </w:pPr>
      <w:rPr>
        <w:rFonts w:ascii="Wingdings" w:hAnsi="Wingdings" w:hint="default"/>
      </w:rPr>
    </w:lvl>
    <w:lvl w:ilvl="3" w:tplc="D8E08BDE" w:tentative="1">
      <w:start w:val="1"/>
      <w:numFmt w:val="bullet"/>
      <w:lvlText w:val=""/>
      <w:lvlJc w:val="left"/>
      <w:pPr>
        <w:ind w:left="2520" w:hanging="360"/>
      </w:pPr>
      <w:rPr>
        <w:rFonts w:ascii="Symbol" w:hAnsi="Symbol" w:hint="default"/>
      </w:rPr>
    </w:lvl>
    <w:lvl w:ilvl="4" w:tplc="3D820E9A" w:tentative="1">
      <w:start w:val="1"/>
      <w:numFmt w:val="bullet"/>
      <w:lvlText w:val="o"/>
      <w:lvlJc w:val="left"/>
      <w:pPr>
        <w:ind w:left="3240" w:hanging="360"/>
      </w:pPr>
      <w:rPr>
        <w:rFonts w:ascii="Courier New" w:hAnsi="Courier New" w:cs="Courier New" w:hint="default"/>
      </w:rPr>
    </w:lvl>
    <w:lvl w:ilvl="5" w:tplc="7D280CBE" w:tentative="1">
      <w:start w:val="1"/>
      <w:numFmt w:val="bullet"/>
      <w:lvlText w:val=""/>
      <w:lvlJc w:val="left"/>
      <w:pPr>
        <w:ind w:left="3960" w:hanging="360"/>
      </w:pPr>
      <w:rPr>
        <w:rFonts w:ascii="Wingdings" w:hAnsi="Wingdings" w:hint="default"/>
      </w:rPr>
    </w:lvl>
    <w:lvl w:ilvl="6" w:tplc="22824D06" w:tentative="1">
      <w:start w:val="1"/>
      <w:numFmt w:val="bullet"/>
      <w:lvlText w:val=""/>
      <w:lvlJc w:val="left"/>
      <w:pPr>
        <w:ind w:left="4680" w:hanging="360"/>
      </w:pPr>
      <w:rPr>
        <w:rFonts w:ascii="Symbol" w:hAnsi="Symbol" w:hint="default"/>
      </w:rPr>
    </w:lvl>
    <w:lvl w:ilvl="7" w:tplc="73B6A0BA" w:tentative="1">
      <w:start w:val="1"/>
      <w:numFmt w:val="bullet"/>
      <w:lvlText w:val="o"/>
      <w:lvlJc w:val="left"/>
      <w:pPr>
        <w:ind w:left="5400" w:hanging="360"/>
      </w:pPr>
      <w:rPr>
        <w:rFonts w:ascii="Courier New" w:hAnsi="Courier New" w:cs="Courier New" w:hint="default"/>
      </w:rPr>
    </w:lvl>
    <w:lvl w:ilvl="8" w:tplc="8E32751C" w:tentative="1">
      <w:start w:val="1"/>
      <w:numFmt w:val="bullet"/>
      <w:lvlText w:val=""/>
      <w:lvlJc w:val="left"/>
      <w:pPr>
        <w:ind w:left="6120" w:hanging="360"/>
      </w:pPr>
      <w:rPr>
        <w:rFonts w:ascii="Wingdings" w:hAnsi="Wingdings" w:hint="default"/>
      </w:rPr>
    </w:lvl>
  </w:abstractNum>
  <w:abstractNum w:abstractNumId="50">
    <w:nsid w:val="6DAD50C4"/>
    <w:multiLevelType w:val="hybridMultilevel"/>
    <w:tmpl w:val="F2D0C032"/>
    <w:lvl w:ilvl="0" w:tplc="040E0017">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1">
    <w:nsid w:val="6DBD3FF8"/>
    <w:multiLevelType w:val="hybridMultilevel"/>
    <w:tmpl w:val="084C8CBA"/>
    <w:lvl w:ilvl="0" w:tplc="564E62F8">
      <w:start w:val="2"/>
      <w:numFmt w:val="decimal"/>
      <w:lvlText w:val="%1."/>
      <w:lvlJc w:val="left"/>
      <w:pPr>
        <w:ind w:left="720" w:hanging="360"/>
      </w:pPr>
      <w:rPr>
        <w:rFonts w:cs="Times New Roman" w:hint="default"/>
      </w:rPr>
    </w:lvl>
    <w:lvl w:ilvl="1" w:tplc="5868072A" w:tentative="1">
      <w:start w:val="1"/>
      <w:numFmt w:val="lowerLetter"/>
      <w:lvlText w:val="%2."/>
      <w:lvlJc w:val="left"/>
      <w:pPr>
        <w:ind w:left="1440" w:hanging="360"/>
      </w:pPr>
      <w:rPr>
        <w:rFonts w:cs="Times New Roman"/>
      </w:rPr>
    </w:lvl>
    <w:lvl w:ilvl="2" w:tplc="1B74B414" w:tentative="1">
      <w:start w:val="1"/>
      <w:numFmt w:val="lowerRoman"/>
      <w:lvlText w:val="%3."/>
      <w:lvlJc w:val="right"/>
      <w:pPr>
        <w:ind w:left="2160" w:hanging="180"/>
      </w:pPr>
      <w:rPr>
        <w:rFonts w:cs="Times New Roman"/>
      </w:rPr>
    </w:lvl>
    <w:lvl w:ilvl="3" w:tplc="DD5CC894" w:tentative="1">
      <w:start w:val="1"/>
      <w:numFmt w:val="decimal"/>
      <w:lvlText w:val="%4."/>
      <w:lvlJc w:val="left"/>
      <w:pPr>
        <w:ind w:left="2880" w:hanging="360"/>
      </w:pPr>
      <w:rPr>
        <w:rFonts w:cs="Times New Roman"/>
      </w:rPr>
    </w:lvl>
    <w:lvl w:ilvl="4" w:tplc="93A49212" w:tentative="1">
      <w:start w:val="1"/>
      <w:numFmt w:val="lowerLetter"/>
      <w:lvlText w:val="%5."/>
      <w:lvlJc w:val="left"/>
      <w:pPr>
        <w:ind w:left="3600" w:hanging="360"/>
      </w:pPr>
      <w:rPr>
        <w:rFonts w:cs="Times New Roman"/>
      </w:rPr>
    </w:lvl>
    <w:lvl w:ilvl="5" w:tplc="5A28189E" w:tentative="1">
      <w:start w:val="1"/>
      <w:numFmt w:val="lowerRoman"/>
      <w:lvlText w:val="%6."/>
      <w:lvlJc w:val="right"/>
      <w:pPr>
        <w:ind w:left="4320" w:hanging="180"/>
      </w:pPr>
      <w:rPr>
        <w:rFonts w:cs="Times New Roman"/>
      </w:rPr>
    </w:lvl>
    <w:lvl w:ilvl="6" w:tplc="D8E6A730" w:tentative="1">
      <w:start w:val="1"/>
      <w:numFmt w:val="decimal"/>
      <w:lvlText w:val="%7."/>
      <w:lvlJc w:val="left"/>
      <w:pPr>
        <w:ind w:left="5040" w:hanging="360"/>
      </w:pPr>
      <w:rPr>
        <w:rFonts w:cs="Times New Roman"/>
      </w:rPr>
    </w:lvl>
    <w:lvl w:ilvl="7" w:tplc="8D6A9C2A" w:tentative="1">
      <w:start w:val="1"/>
      <w:numFmt w:val="lowerLetter"/>
      <w:lvlText w:val="%8."/>
      <w:lvlJc w:val="left"/>
      <w:pPr>
        <w:ind w:left="5760" w:hanging="360"/>
      </w:pPr>
      <w:rPr>
        <w:rFonts w:cs="Times New Roman"/>
      </w:rPr>
    </w:lvl>
    <w:lvl w:ilvl="8" w:tplc="9EFE2016" w:tentative="1">
      <w:start w:val="1"/>
      <w:numFmt w:val="lowerRoman"/>
      <w:lvlText w:val="%9."/>
      <w:lvlJc w:val="right"/>
      <w:pPr>
        <w:ind w:left="6480" w:hanging="180"/>
      </w:pPr>
      <w:rPr>
        <w:rFonts w:cs="Times New Roman"/>
      </w:rPr>
    </w:lvl>
  </w:abstractNum>
  <w:abstractNum w:abstractNumId="52">
    <w:nsid w:val="71410F2B"/>
    <w:multiLevelType w:val="multilevel"/>
    <w:tmpl w:val="4AB4488C"/>
    <w:lvl w:ilvl="0">
      <w:start w:val="1"/>
      <w:numFmt w:val="bullet"/>
      <w:lvlText w:val=""/>
      <w:lvlJc w:val="left"/>
      <w:pPr>
        <w:tabs>
          <w:tab w:val="num" w:pos="0"/>
        </w:tabs>
        <w:ind w:left="1494"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53">
    <w:nsid w:val="7B5B33EB"/>
    <w:multiLevelType w:val="hybridMultilevel"/>
    <w:tmpl w:val="E3E8D97E"/>
    <w:lvl w:ilvl="0" w:tplc="040E0017">
      <w:start w:val="1"/>
      <w:numFmt w:val="lowerLetter"/>
      <w:lvlText w:val="%1)"/>
      <w:lvlJc w:val="left"/>
      <w:pPr>
        <w:ind w:left="1800" w:hanging="360"/>
      </w:p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54">
    <w:nsid w:val="7E9A20CB"/>
    <w:multiLevelType w:val="hybridMultilevel"/>
    <w:tmpl w:val="6A5833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8"/>
  </w:num>
  <w:num w:numId="9">
    <w:abstractNumId w:val="24"/>
  </w:num>
  <w:num w:numId="10">
    <w:abstractNumId w:val="0"/>
  </w:num>
  <w:num w:numId="11">
    <w:abstractNumId w:val="1"/>
  </w:num>
  <w:num w:numId="12">
    <w:abstractNumId w:val="52"/>
  </w:num>
  <w:num w:numId="13">
    <w:abstractNumId w:val="7"/>
  </w:num>
  <w:num w:numId="14">
    <w:abstractNumId w:val="40"/>
  </w:num>
  <w:num w:numId="15">
    <w:abstractNumId w:val="46"/>
    <w:lvlOverride w:ilvl="0">
      <w:startOverride w:val="1"/>
    </w:lvlOverride>
  </w:num>
  <w:num w:numId="16">
    <w:abstractNumId w:val="36"/>
    <w:lvlOverride w:ilvl="0">
      <w:startOverride w:val="1"/>
    </w:lvlOverride>
  </w:num>
  <w:num w:numId="17">
    <w:abstractNumId w:val="46"/>
  </w:num>
  <w:num w:numId="18">
    <w:abstractNumId w:val="36"/>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23"/>
  </w:num>
  <w:num w:numId="23">
    <w:abstractNumId w:val="26"/>
  </w:num>
  <w:num w:numId="24">
    <w:abstractNumId w:val="34"/>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lvlOverride w:ilvl="2"/>
    <w:lvlOverride w:ilvl="3"/>
    <w:lvlOverride w:ilvl="4"/>
    <w:lvlOverride w:ilvl="5"/>
    <w:lvlOverride w:ilvl="6"/>
    <w:lvlOverride w:ilvl="7"/>
    <w:lvlOverride w:ilvl="8"/>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49"/>
    <w:lvlOverride w:ilvl="0">
      <w:startOverride w:val="1"/>
    </w:lvlOverride>
    <w:lvlOverride w:ilvl="1"/>
    <w:lvlOverride w:ilvl="2"/>
    <w:lvlOverride w:ilvl="3"/>
    <w:lvlOverride w:ilvl="4"/>
    <w:lvlOverride w:ilvl="5"/>
    <w:lvlOverride w:ilvl="6"/>
    <w:lvlOverride w:ilvl="7"/>
    <w:lvlOverride w:ilvl="8"/>
  </w:num>
  <w:num w:numId="30">
    <w:abstractNumId w:val="30"/>
  </w:num>
  <w:num w:numId="31">
    <w:abstractNumId w:val="25"/>
  </w:num>
  <w:num w:numId="32">
    <w:abstractNumId w:val="33"/>
  </w:num>
  <w:num w:numId="33">
    <w:abstractNumId w:val="42"/>
  </w:num>
  <w:num w:numId="34">
    <w:abstractNumId w:val="50"/>
  </w:num>
  <w:num w:numId="35">
    <w:abstractNumId w:val="47"/>
  </w:num>
  <w:num w:numId="36">
    <w:abstractNumId w:val="54"/>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num>
  <w:num w:numId="42">
    <w:abstractNumId w:val="44"/>
  </w:num>
  <w:num w:numId="43">
    <w:abstractNumId w:val="32"/>
  </w:num>
  <w:num w:numId="44">
    <w:abstractNumId w:val="22"/>
  </w:num>
  <w:num w:numId="45">
    <w:abstractNumId w:val="53"/>
  </w:num>
  <w:num w:numId="46">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Jegyzetszveg10"/>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1A66"/>
    <w:rsid w:val="00013339"/>
    <w:rsid w:val="00014569"/>
    <w:rsid w:val="0002153C"/>
    <w:rsid w:val="000252A1"/>
    <w:rsid w:val="00026D40"/>
    <w:rsid w:val="000306A7"/>
    <w:rsid w:val="00033678"/>
    <w:rsid w:val="00041EAD"/>
    <w:rsid w:val="00046ECC"/>
    <w:rsid w:val="000505DF"/>
    <w:rsid w:val="00050BE8"/>
    <w:rsid w:val="00056C53"/>
    <w:rsid w:val="00061EAA"/>
    <w:rsid w:val="00070C93"/>
    <w:rsid w:val="00082862"/>
    <w:rsid w:val="00083910"/>
    <w:rsid w:val="00087D07"/>
    <w:rsid w:val="00091776"/>
    <w:rsid w:val="00092577"/>
    <w:rsid w:val="00094C9F"/>
    <w:rsid w:val="000953C5"/>
    <w:rsid w:val="000A186A"/>
    <w:rsid w:val="000A299A"/>
    <w:rsid w:val="000A3672"/>
    <w:rsid w:val="000B47F9"/>
    <w:rsid w:val="000B6AB0"/>
    <w:rsid w:val="000C03BB"/>
    <w:rsid w:val="000C0ECF"/>
    <w:rsid w:val="000C139B"/>
    <w:rsid w:val="000C1F3C"/>
    <w:rsid w:val="000C74DD"/>
    <w:rsid w:val="000C7CAD"/>
    <w:rsid w:val="000C7CD5"/>
    <w:rsid w:val="000D3FB7"/>
    <w:rsid w:val="000E08FB"/>
    <w:rsid w:val="000E1F02"/>
    <w:rsid w:val="000F09CF"/>
    <w:rsid w:val="000F7C78"/>
    <w:rsid w:val="00102CF1"/>
    <w:rsid w:val="00104254"/>
    <w:rsid w:val="00105711"/>
    <w:rsid w:val="00115AA1"/>
    <w:rsid w:val="00116570"/>
    <w:rsid w:val="00120B53"/>
    <w:rsid w:val="001218B8"/>
    <w:rsid w:val="00136633"/>
    <w:rsid w:val="00144C2A"/>
    <w:rsid w:val="00147491"/>
    <w:rsid w:val="00155C6C"/>
    <w:rsid w:val="00162687"/>
    <w:rsid w:val="00174568"/>
    <w:rsid w:val="00177B2F"/>
    <w:rsid w:val="001813C6"/>
    <w:rsid w:val="001818D2"/>
    <w:rsid w:val="0018531C"/>
    <w:rsid w:val="00191D05"/>
    <w:rsid w:val="00191D39"/>
    <w:rsid w:val="00192185"/>
    <w:rsid w:val="00194E0D"/>
    <w:rsid w:val="001973FA"/>
    <w:rsid w:val="001A221E"/>
    <w:rsid w:val="001A48DF"/>
    <w:rsid w:val="001A5993"/>
    <w:rsid w:val="001A65AF"/>
    <w:rsid w:val="001B4FA8"/>
    <w:rsid w:val="001C0C06"/>
    <w:rsid w:val="001C4B58"/>
    <w:rsid w:val="001C5F67"/>
    <w:rsid w:val="001D644B"/>
    <w:rsid w:val="001D65E8"/>
    <w:rsid w:val="001D6C16"/>
    <w:rsid w:val="001D7544"/>
    <w:rsid w:val="001E23CB"/>
    <w:rsid w:val="001F1F27"/>
    <w:rsid w:val="001F555E"/>
    <w:rsid w:val="001F57D7"/>
    <w:rsid w:val="00200BD3"/>
    <w:rsid w:val="00200D61"/>
    <w:rsid w:val="002034A5"/>
    <w:rsid w:val="002058B4"/>
    <w:rsid w:val="00207B3D"/>
    <w:rsid w:val="00210B9E"/>
    <w:rsid w:val="00213E55"/>
    <w:rsid w:val="002149CE"/>
    <w:rsid w:val="00216142"/>
    <w:rsid w:val="00216D47"/>
    <w:rsid w:val="00221B85"/>
    <w:rsid w:val="00223070"/>
    <w:rsid w:val="00223543"/>
    <w:rsid w:val="00224C2A"/>
    <w:rsid w:val="00247946"/>
    <w:rsid w:val="00250D65"/>
    <w:rsid w:val="00250E36"/>
    <w:rsid w:val="002529EC"/>
    <w:rsid w:val="00255F0E"/>
    <w:rsid w:val="00265415"/>
    <w:rsid w:val="002753BD"/>
    <w:rsid w:val="002857E1"/>
    <w:rsid w:val="002876EB"/>
    <w:rsid w:val="00294131"/>
    <w:rsid w:val="002A48F0"/>
    <w:rsid w:val="002A4B09"/>
    <w:rsid w:val="002A4CFA"/>
    <w:rsid w:val="002A56B0"/>
    <w:rsid w:val="002C3F46"/>
    <w:rsid w:val="002C6CDA"/>
    <w:rsid w:val="002C7098"/>
    <w:rsid w:val="002D17C6"/>
    <w:rsid w:val="002E3450"/>
    <w:rsid w:val="002F56AC"/>
    <w:rsid w:val="002F57DC"/>
    <w:rsid w:val="00305365"/>
    <w:rsid w:val="00306B6D"/>
    <w:rsid w:val="003125EA"/>
    <w:rsid w:val="00316A09"/>
    <w:rsid w:val="00316B12"/>
    <w:rsid w:val="003175DA"/>
    <w:rsid w:val="00320303"/>
    <w:rsid w:val="003243CA"/>
    <w:rsid w:val="00327581"/>
    <w:rsid w:val="003314CF"/>
    <w:rsid w:val="003416F8"/>
    <w:rsid w:val="00342F3F"/>
    <w:rsid w:val="003445FC"/>
    <w:rsid w:val="003459B9"/>
    <w:rsid w:val="003504FE"/>
    <w:rsid w:val="003518D6"/>
    <w:rsid w:val="00352227"/>
    <w:rsid w:val="0035490B"/>
    <w:rsid w:val="00363D1C"/>
    <w:rsid w:val="003710A3"/>
    <w:rsid w:val="00372FC0"/>
    <w:rsid w:val="00376722"/>
    <w:rsid w:val="0038072E"/>
    <w:rsid w:val="003808C1"/>
    <w:rsid w:val="003839C0"/>
    <w:rsid w:val="003857F5"/>
    <w:rsid w:val="0039437A"/>
    <w:rsid w:val="003A644E"/>
    <w:rsid w:val="003B5A3C"/>
    <w:rsid w:val="003C7C7B"/>
    <w:rsid w:val="003E1C6C"/>
    <w:rsid w:val="003E1E28"/>
    <w:rsid w:val="003F0805"/>
    <w:rsid w:val="003F0B69"/>
    <w:rsid w:val="003F3A97"/>
    <w:rsid w:val="003F5ABE"/>
    <w:rsid w:val="00400B9B"/>
    <w:rsid w:val="00412CDA"/>
    <w:rsid w:val="0042778E"/>
    <w:rsid w:val="00430A2F"/>
    <w:rsid w:val="004341B6"/>
    <w:rsid w:val="004347C6"/>
    <w:rsid w:val="00434A7A"/>
    <w:rsid w:val="0043515F"/>
    <w:rsid w:val="004377DD"/>
    <w:rsid w:val="00442D7C"/>
    <w:rsid w:val="0044306B"/>
    <w:rsid w:val="0045596B"/>
    <w:rsid w:val="004647A8"/>
    <w:rsid w:val="00465BCD"/>
    <w:rsid w:val="00470FE2"/>
    <w:rsid w:val="00487A63"/>
    <w:rsid w:val="00497921"/>
    <w:rsid w:val="004A37BE"/>
    <w:rsid w:val="004A6F8D"/>
    <w:rsid w:val="004B0183"/>
    <w:rsid w:val="004B629E"/>
    <w:rsid w:val="004B78C3"/>
    <w:rsid w:val="004C5632"/>
    <w:rsid w:val="004C5DAD"/>
    <w:rsid w:val="004D20AC"/>
    <w:rsid w:val="004E5CCF"/>
    <w:rsid w:val="004F3143"/>
    <w:rsid w:val="004F6BED"/>
    <w:rsid w:val="00501DB0"/>
    <w:rsid w:val="0050769E"/>
    <w:rsid w:val="00512471"/>
    <w:rsid w:val="005161B0"/>
    <w:rsid w:val="00521870"/>
    <w:rsid w:val="00523AFC"/>
    <w:rsid w:val="00526F3B"/>
    <w:rsid w:val="00532B59"/>
    <w:rsid w:val="00540E98"/>
    <w:rsid w:val="005428A9"/>
    <w:rsid w:val="005618D2"/>
    <w:rsid w:val="00565C8F"/>
    <w:rsid w:val="0057021C"/>
    <w:rsid w:val="00573483"/>
    <w:rsid w:val="00581C6C"/>
    <w:rsid w:val="0059016E"/>
    <w:rsid w:val="005907BD"/>
    <w:rsid w:val="00591BF4"/>
    <w:rsid w:val="00593931"/>
    <w:rsid w:val="00595D1E"/>
    <w:rsid w:val="00595EEC"/>
    <w:rsid w:val="005962F7"/>
    <w:rsid w:val="00596B87"/>
    <w:rsid w:val="005A77D6"/>
    <w:rsid w:val="005A7817"/>
    <w:rsid w:val="005C164B"/>
    <w:rsid w:val="005C569A"/>
    <w:rsid w:val="005C5981"/>
    <w:rsid w:val="005C5DEA"/>
    <w:rsid w:val="005D5289"/>
    <w:rsid w:val="005E2351"/>
    <w:rsid w:val="005E3448"/>
    <w:rsid w:val="005F4243"/>
    <w:rsid w:val="005F4611"/>
    <w:rsid w:val="005F529B"/>
    <w:rsid w:val="00603A64"/>
    <w:rsid w:val="00611950"/>
    <w:rsid w:val="006119D3"/>
    <w:rsid w:val="0061720D"/>
    <w:rsid w:val="00621079"/>
    <w:rsid w:val="006218EB"/>
    <w:rsid w:val="0062469A"/>
    <w:rsid w:val="006330C8"/>
    <w:rsid w:val="006375BF"/>
    <w:rsid w:val="00647299"/>
    <w:rsid w:val="00651BAB"/>
    <w:rsid w:val="00651E1E"/>
    <w:rsid w:val="00654CF9"/>
    <w:rsid w:val="00656250"/>
    <w:rsid w:val="006569B8"/>
    <w:rsid w:val="00661B69"/>
    <w:rsid w:val="00662CB7"/>
    <w:rsid w:val="00663B07"/>
    <w:rsid w:val="0066426D"/>
    <w:rsid w:val="006665CD"/>
    <w:rsid w:val="00671A11"/>
    <w:rsid w:val="00671F30"/>
    <w:rsid w:val="0067459F"/>
    <w:rsid w:val="00676F95"/>
    <w:rsid w:val="006808DF"/>
    <w:rsid w:val="006814A0"/>
    <w:rsid w:val="006864D2"/>
    <w:rsid w:val="006A04AA"/>
    <w:rsid w:val="006A261D"/>
    <w:rsid w:val="006A3EAF"/>
    <w:rsid w:val="006A4A3F"/>
    <w:rsid w:val="006A566F"/>
    <w:rsid w:val="006A6CAD"/>
    <w:rsid w:val="006A794A"/>
    <w:rsid w:val="006B7919"/>
    <w:rsid w:val="006C0526"/>
    <w:rsid w:val="006C0849"/>
    <w:rsid w:val="006C1FC0"/>
    <w:rsid w:val="006C2787"/>
    <w:rsid w:val="006C2C2A"/>
    <w:rsid w:val="006C2CCB"/>
    <w:rsid w:val="006C68E8"/>
    <w:rsid w:val="006D3197"/>
    <w:rsid w:val="006D33F4"/>
    <w:rsid w:val="006D6203"/>
    <w:rsid w:val="006D7C92"/>
    <w:rsid w:val="006E27EB"/>
    <w:rsid w:val="006F0595"/>
    <w:rsid w:val="006F30C4"/>
    <w:rsid w:val="006F5CFC"/>
    <w:rsid w:val="006F7519"/>
    <w:rsid w:val="00701321"/>
    <w:rsid w:val="00704160"/>
    <w:rsid w:val="00705989"/>
    <w:rsid w:val="00706405"/>
    <w:rsid w:val="00707CD4"/>
    <w:rsid w:val="00713ED0"/>
    <w:rsid w:val="00715D55"/>
    <w:rsid w:val="0071626B"/>
    <w:rsid w:val="007208B8"/>
    <w:rsid w:val="00724ED8"/>
    <w:rsid w:val="007266EB"/>
    <w:rsid w:val="007532F5"/>
    <w:rsid w:val="00757260"/>
    <w:rsid w:val="00757274"/>
    <w:rsid w:val="00762079"/>
    <w:rsid w:val="00762453"/>
    <w:rsid w:val="00766A0B"/>
    <w:rsid w:val="007714A7"/>
    <w:rsid w:val="00772BF0"/>
    <w:rsid w:val="00775AA9"/>
    <w:rsid w:val="00782A4A"/>
    <w:rsid w:val="007855F9"/>
    <w:rsid w:val="00787429"/>
    <w:rsid w:val="00793793"/>
    <w:rsid w:val="00793A71"/>
    <w:rsid w:val="0079486B"/>
    <w:rsid w:val="007B0418"/>
    <w:rsid w:val="007B0B90"/>
    <w:rsid w:val="007B42C0"/>
    <w:rsid w:val="007B4A3D"/>
    <w:rsid w:val="007C08AD"/>
    <w:rsid w:val="007C4868"/>
    <w:rsid w:val="007E0686"/>
    <w:rsid w:val="007E42DD"/>
    <w:rsid w:val="007E71C4"/>
    <w:rsid w:val="007E7816"/>
    <w:rsid w:val="007E7993"/>
    <w:rsid w:val="007F4973"/>
    <w:rsid w:val="007F6C7E"/>
    <w:rsid w:val="00806788"/>
    <w:rsid w:val="00812696"/>
    <w:rsid w:val="00817E17"/>
    <w:rsid w:val="00820F76"/>
    <w:rsid w:val="00825BE7"/>
    <w:rsid w:val="00830F64"/>
    <w:rsid w:val="008332C3"/>
    <w:rsid w:val="00842223"/>
    <w:rsid w:val="00850551"/>
    <w:rsid w:val="00860049"/>
    <w:rsid w:val="00862A71"/>
    <w:rsid w:val="0087097B"/>
    <w:rsid w:val="00883B3C"/>
    <w:rsid w:val="008854AC"/>
    <w:rsid w:val="008A15BB"/>
    <w:rsid w:val="008A60FB"/>
    <w:rsid w:val="008A7D81"/>
    <w:rsid w:val="008B0495"/>
    <w:rsid w:val="008B0B4F"/>
    <w:rsid w:val="008B3DFF"/>
    <w:rsid w:val="008B7754"/>
    <w:rsid w:val="008C03B0"/>
    <w:rsid w:val="008C534E"/>
    <w:rsid w:val="008D454A"/>
    <w:rsid w:val="008D60D3"/>
    <w:rsid w:val="008E3C67"/>
    <w:rsid w:val="008E6B6D"/>
    <w:rsid w:val="008E735B"/>
    <w:rsid w:val="008E755C"/>
    <w:rsid w:val="008E764E"/>
    <w:rsid w:val="008F395B"/>
    <w:rsid w:val="00900437"/>
    <w:rsid w:val="00901D55"/>
    <w:rsid w:val="00905C53"/>
    <w:rsid w:val="009100D2"/>
    <w:rsid w:val="00916D84"/>
    <w:rsid w:val="00932562"/>
    <w:rsid w:val="00934AC1"/>
    <w:rsid w:val="0094218C"/>
    <w:rsid w:val="00952E36"/>
    <w:rsid w:val="00952E3F"/>
    <w:rsid w:val="00953D87"/>
    <w:rsid w:val="00955D94"/>
    <w:rsid w:val="00956462"/>
    <w:rsid w:val="00961957"/>
    <w:rsid w:val="0096200A"/>
    <w:rsid w:val="009645CE"/>
    <w:rsid w:val="009650D2"/>
    <w:rsid w:val="00965F05"/>
    <w:rsid w:val="00972358"/>
    <w:rsid w:val="009727EC"/>
    <w:rsid w:val="00973E99"/>
    <w:rsid w:val="00977866"/>
    <w:rsid w:val="0098205F"/>
    <w:rsid w:val="00983969"/>
    <w:rsid w:val="00983CFF"/>
    <w:rsid w:val="009846F8"/>
    <w:rsid w:val="009961D3"/>
    <w:rsid w:val="009A02A7"/>
    <w:rsid w:val="009A47E3"/>
    <w:rsid w:val="009B23B8"/>
    <w:rsid w:val="009C5E4E"/>
    <w:rsid w:val="009C7DEE"/>
    <w:rsid w:val="009D291F"/>
    <w:rsid w:val="009D2D56"/>
    <w:rsid w:val="009D484B"/>
    <w:rsid w:val="009E13E2"/>
    <w:rsid w:val="009E7D52"/>
    <w:rsid w:val="009F06C8"/>
    <w:rsid w:val="009F325E"/>
    <w:rsid w:val="009F4FA7"/>
    <w:rsid w:val="009F5257"/>
    <w:rsid w:val="009F7D11"/>
    <w:rsid w:val="00A00DCD"/>
    <w:rsid w:val="00A05E39"/>
    <w:rsid w:val="00A11570"/>
    <w:rsid w:val="00A12CA6"/>
    <w:rsid w:val="00A13A10"/>
    <w:rsid w:val="00A15E26"/>
    <w:rsid w:val="00A2406F"/>
    <w:rsid w:val="00A31B32"/>
    <w:rsid w:val="00A3333A"/>
    <w:rsid w:val="00A417BC"/>
    <w:rsid w:val="00A44394"/>
    <w:rsid w:val="00A443E3"/>
    <w:rsid w:val="00A44548"/>
    <w:rsid w:val="00A53F19"/>
    <w:rsid w:val="00A5516C"/>
    <w:rsid w:val="00A66033"/>
    <w:rsid w:val="00A71265"/>
    <w:rsid w:val="00A716D4"/>
    <w:rsid w:val="00A72271"/>
    <w:rsid w:val="00A750C0"/>
    <w:rsid w:val="00A80E6C"/>
    <w:rsid w:val="00A82BBD"/>
    <w:rsid w:val="00A90821"/>
    <w:rsid w:val="00A913C0"/>
    <w:rsid w:val="00A92F5B"/>
    <w:rsid w:val="00AA014F"/>
    <w:rsid w:val="00AA3941"/>
    <w:rsid w:val="00AA510F"/>
    <w:rsid w:val="00AB000A"/>
    <w:rsid w:val="00AB12D3"/>
    <w:rsid w:val="00AC361B"/>
    <w:rsid w:val="00AC5694"/>
    <w:rsid w:val="00AC61E7"/>
    <w:rsid w:val="00AE166E"/>
    <w:rsid w:val="00AE360F"/>
    <w:rsid w:val="00AE3B6A"/>
    <w:rsid w:val="00AE54AE"/>
    <w:rsid w:val="00AE6D4E"/>
    <w:rsid w:val="00AF114B"/>
    <w:rsid w:val="00AF23DB"/>
    <w:rsid w:val="00AF26F6"/>
    <w:rsid w:val="00AF5526"/>
    <w:rsid w:val="00AF7EE3"/>
    <w:rsid w:val="00B11464"/>
    <w:rsid w:val="00B131AD"/>
    <w:rsid w:val="00B16067"/>
    <w:rsid w:val="00B161BF"/>
    <w:rsid w:val="00B17EDD"/>
    <w:rsid w:val="00B27A83"/>
    <w:rsid w:val="00B3126E"/>
    <w:rsid w:val="00B409E9"/>
    <w:rsid w:val="00B46711"/>
    <w:rsid w:val="00B47469"/>
    <w:rsid w:val="00B52AE5"/>
    <w:rsid w:val="00B52BDA"/>
    <w:rsid w:val="00B53B53"/>
    <w:rsid w:val="00B55423"/>
    <w:rsid w:val="00B6191C"/>
    <w:rsid w:val="00B62A16"/>
    <w:rsid w:val="00B62A3B"/>
    <w:rsid w:val="00B66571"/>
    <w:rsid w:val="00B67E49"/>
    <w:rsid w:val="00B718B4"/>
    <w:rsid w:val="00B7373D"/>
    <w:rsid w:val="00B779DC"/>
    <w:rsid w:val="00B81DAE"/>
    <w:rsid w:val="00B8323C"/>
    <w:rsid w:val="00B84BE7"/>
    <w:rsid w:val="00B9243D"/>
    <w:rsid w:val="00B947CF"/>
    <w:rsid w:val="00BA08B6"/>
    <w:rsid w:val="00BA1135"/>
    <w:rsid w:val="00BA1644"/>
    <w:rsid w:val="00BA2B8B"/>
    <w:rsid w:val="00BA737A"/>
    <w:rsid w:val="00BB089F"/>
    <w:rsid w:val="00BB482F"/>
    <w:rsid w:val="00BB66F1"/>
    <w:rsid w:val="00BB7279"/>
    <w:rsid w:val="00BC1FEF"/>
    <w:rsid w:val="00BC25C8"/>
    <w:rsid w:val="00BC64C2"/>
    <w:rsid w:val="00BD1D88"/>
    <w:rsid w:val="00BD24D1"/>
    <w:rsid w:val="00BD499D"/>
    <w:rsid w:val="00BD4C8B"/>
    <w:rsid w:val="00BE07B8"/>
    <w:rsid w:val="00BE3A90"/>
    <w:rsid w:val="00BE6390"/>
    <w:rsid w:val="00BF0BCB"/>
    <w:rsid w:val="00BF54C0"/>
    <w:rsid w:val="00BF5692"/>
    <w:rsid w:val="00C00B82"/>
    <w:rsid w:val="00C04004"/>
    <w:rsid w:val="00C04F37"/>
    <w:rsid w:val="00C10C7A"/>
    <w:rsid w:val="00C14DFB"/>
    <w:rsid w:val="00C258D8"/>
    <w:rsid w:val="00C30CAA"/>
    <w:rsid w:val="00C330DA"/>
    <w:rsid w:val="00C348B6"/>
    <w:rsid w:val="00C41BD3"/>
    <w:rsid w:val="00C42AD2"/>
    <w:rsid w:val="00C43221"/>
    <w:rsid w:val="00C45123"/>
    <w:rsid w:val="00C46668"/>
    <w:rsid w:val="00C4785B"/>
    <w:rsid w:val="00C53E0A"/>
    <w:rsid w:val="00C556C3"/>
    <w:rsid w:val="00C563D3"/>
    <w:rsid w:val="00C61C15"/>
    <w:rsid w:val="00C66D8D"/>
    <w:rsid w:val="00C66DEE"/>
    <w:rsid w:val="00C738DA"/>
    <w:rsid w:val="00C806EF"/>
    <w:rsid w:val="00C80B73"/>
    <w:rsid w:val="00C90C0C"/>
    <w:rsid w:val="00CA1C1E"/>
    <w:rsid w:val="00CA1D3B"/>
    <w:rsid w:val="00CA290A"/>
    <w:rsid w:val="00CA7ED9"/>
    <w:rsid w:val="00CC002F"/>
    <w:rsid w:val="00CC0896"/>
    <w:rsid w:val="00CD162E"/>
    <w:rsid w:val="00CD6312"/>
    <w:rsid w:val="00CE0702"/>
    <w:rsid w:val="00CE0EF3"/>
    <w:rsid w:val="00CE7328"/>
    <w:rsid w:val="00CE7E58"/>
    <w:rsid w:val="00CF2E92"/>
    <w:rsid w:val="00CF3A13"/>
    <w:rsid w:val="00CF3BAC"/>
    <w:rsid w:val="00D074FD"/>
    <w:rsid w:val="00D11089"/>
    <w:rsid w:val="00D16C82"/>
    <w:rsid w:val="00D16FEC"/>
    <w:rsid w:val="00D21EFC"/>
    <w:rsid w:val="00D27E8E"/>
    <w:rsid w:val="00D31576"/>
    <w:rsid w:val="00D33112"/>
    <w:rsid w:val="00D34F95"/>
    <w:rsid w:val="00D54B93"/>
    <w:rsid w:val="00D557D9"/>
    <w:rsid w:val="00D55BAE"/>
    <w:rsid w:val="00D609D2"/>
    <w:rsid w:val="00D609DF"/>
    <w:rsid w:val="00D625FE"/>
    <w:rsid w:val="00D636A9"/>
    <w:rsid w:val="00D71F0E"/>
    <w:rsid w:val="00D73A4B"/>
    <w:rsid w:val="00D7463A"/>
    <w:rsid w:val="00D762D7"/>
    <w:rsid w:val="00D81961"/>
    <w:rsid w:val="00D83825"/>
    <w:rsid w:val="00D91E1E"/>
    <w:rsid w:val="00D91FF9"/>
    <w:rsid w:val="00D96E6E"/>
    <w:rsid w:val="00DA1F9C"/>
    <w:rsid w:val="00DA7889"/>
    <w:rsid w:val="00DB02B3"/>
    <w:rsid w:val="00DB0DC2"/>
    <w:rsid w:val="00DB25F9"/>
    <w:rsid w:val="00DC14E4"/>
    <w:rsid w:val="00DC49DE"/>
    <w:rsid w:val="00DD11E9"/>
    <w:rsid w:val="00DD1F05"/>
    <w:rsid w:val="00DD2523"/>
    <w:rsid w:val="00DD7149"/>
    <w:rsid w:val="00DE01F2"/>
    <w:rsid w:val="00DF0853"/>
    <w:rsid w:val="00DF257D"/>
    <w:rsid w:val="00DF3CD4"/>
    <w:rsid w:val="00DF486D"/>
    <w:rsid w:val="00E03698"/>
    <w:rsid w:val="00E03E0D"/>
    <w:rsid w:val="00E07CE4"/>
    <w:rsid w:val="00E07D2C"/>
    <w:rsid w:val="00E11B7A"/>
    <w:rsid w:val="00E146C7"/>
    <w:rsid w:val="00E16D76"/>
    <w:rsid w:val="00E23C37"/>
    <w:rsid w:val="00E23C65"/>
    <w:rsid w:val="00E34713"/>
    <w:rsid w:val="00E3603D"/>
    <w:rsid w:val="00E3795C"/>
    <w:rsid w:val="00E40648"/>
    <w:rsid w:val="00E432DB"/>
    <w:rsid w:val="00E4739B"/>
    <w:rsid w:val="00E47B20"/>
    <w:rsid w:val="00E53183"/>
    <w:rsid w:val="00E5334E"/>
    <w:rsid w:val="00E53F03"/>
    <w:rsid w:val="00E546FA"/>
    <w:rsid w:val="00E555D5"/>
    <w:rsid w:val="00E5578D"/>
    <w:rsid w:val="00E60F71"/>
    <w:rsid w:val="00E62B38"/>
    <w:rsid w:val="00E66388"/>
    <w:rsid w:val="00E7073F"/>
    <w:rsid w:val="00E71183"/>
    <w:rsid w:val="00E74AC6"/>
    <w:rsid w:val="00E74F27"/>
    <w:rsid w:val="00E779D2"/>
    <w:rsid w:val="00E81897"/>
    <w:rsid w:val="00E84CC8"/>
    <w:rsid w:val="00E875F0"/>
    <w:rsid w:val="00E931E4"/>
    <w:rsid w:val="00E93E89"/>
    <w:rsid w:val="00E94BC4"/>
    <w:rsid w:val="00EA24E6"/>
    <w:rsid w:val="00EA2880"/>
    <w:rsid w:val="00EA6410"/>
    <w:rsid w:val="00EA6607"/>
    <w:rsid w:val="00EB0925"/>
    <w:rsid w:val="00EB4495"/>
    <w:rsid w:val="00EC397F"/>
    <w:rsid w:val="00EC42F8"/>
    <w:rsid w:val="00ED1A5E"/>
    <w:rsid w:val="00ED2E36"/>
    <w:rsid w:val="00ED5C31"/>
    <w:rsid w:val="00ED68EC"/>
    <w:rsid w:val="00EE04A1"/>
    <w:rsid w:val="00EF4388"/>
    <w:rsid w:val="00EF5230"/>
    <w:rsid w:val="00EF530B"/>
    <w:rsid w:val="00EF659B"/>
    <w:rsid w:val="00EF65DD"/>
    <w:rsid w:val="00F02D4F"/>
    <w:rsid w:val="00F06B90"/>
    <w:rsid w:val="00F1210C"/>
    <w:rsid w:val="00F1529C"/>
    <w:rsid w:val="00F17D72"/>
    <w:rsid w:val="00F22C56"/>
    <w:rsid w:val="00F27F63"/>
    <w:rsid w:val="00F303AB"/>
    <w:rsid w:val="00F406CA"/>
    <w:rsid w:val="00F40F4D"/>
    <w:rsid w:val="00F516A6"/>
    <w:rsid w:val="00F54C6E"/>
    <w:rsid w:val="00F5542C"/>
    <w:rsid w:val="00F5565C"/>
    <w:rsid w:val="00F60A58"/>
    <w:rsid w:val="00F60D12"/>
    <w:rsid w:val="00F65EE3"/>
    <w:rsid w:val="00F66465"/>
    <w:rsid w:val="00F706BB"/>
    <w:rsid w:val="00F93C88"/>
    <w:rsid w:val="00FA341D"/>
    <w:rsid w:val="00FA39EC"/>
    <w:rsid w:val="00FA7383"/>
    <w:rsid w:val="00FB0302"/>
    <w:rsid w:val="00FB3095"/>
    <w:rsid w:val="00FC1A27"/>
    <w:rsid w:val="00FC66C3"/>
    <w:rsid w:val="00FD0E5B"/>
    <w:rsid w:val="00FD106C"/>
    <w:rsid w:val="00FE1ABD"/>
    <w:rsid w:val="00FE2056"/>
    <w:rsid w:val="00FE3034"/>
    <w:rsid w:val="00FF2141"/>
    <w:rsid w:val="00FF2677"/>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FE30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0" w:qFormat="1"/>
    <w:lsdException w:name="heading 8" w:semiHidden="0" w:uiPriority="0"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semiHidden="0" w:uiPriority="0" w:unhideWhenUsed="0" w:qFormat="1"/>
    <w:lsdException w:name="annotation reference" w:uiPriority="0"/>
    <w:lsdException w:name="page number" w:uiPriority="0"/>
    <w:lsdException w:name="endnote reference" w:uiPriority="0"/>
    <w:lsdException w:name="List"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character" w:customStyle="1" w:styleId="Cmsor7Char">
    <w:name w:val="Címsor 7 Char"/>
    <w:link w:val="Cmsor7"/>
    <w:rsid w:val="003C7C7B"/>
    <w:rPr>
      <w:sz w:val="24"/>
      <w:szCs w:val="24"/>
    </w:rPr>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link w:val="Szvegtrzs3"/>
    <w:rsid w:val="00B52BDA"/>
    <w:rPr>
      <w:sz w:val="16"/>
      <w:szCs w:val="16"/>
    </w:rPr>
  </w:style>
  <w:style w:type="paragraph" w:styleId="Szvegtrzs3">
    <w:name w:val="Body Text 3"/>
    <w:basedOn w:val="Norml"/>
    <w:link w:val="Szvegtrzs3Char"/>
    <w:rsid w:val="002A4CFA"/>
    <w:pPr>
      <w:suppressAutoHyphens w:val="0"/>
      <w:overflowPunct w:val="0"/>
      <w:autoSpaceDE w:val="0"/>
      <w:autoSpaceDN w:val="0"/>
      <w:adjustRightInd w:val="0"/>
      <w:spacing w:after="120" w:line="240" w:lineRule="auto"/>
    </w:pPr>
    <w:rPr>
      <w:rFonts w:ascii="Times New Roman" w:eastAsia="Times New Roman" w:hAnsi="Times New Roman" w:cs="Times New Roman"/>
      <w:color w:val="auto"/>
      <w:kern w:val="0"/>
      <w:sz w:val="16"/>
      <w:szCs w:val="16"/>
      <w:lang w:eastAsia="hu-HU"/>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rsid w:val="00B52BDA"/>
  </w:style>
  <w:style w:type="paragraph" w:styleId="Jegyzetszveg">
    <w:name w:val="annotation text"/>
    <w:basedOn w:val="Norml"/>
    <w:link w:val="JegyzetszvegChar"/>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Szvegtrzsbehzssal3Char">
    <w:name w:val="Szövegtörzs behúzással 3 Char"/>
    <w:link w:val="Szvegtrzsbehzssal3"/>
    <w:uiPriority w:val="99"/>
    <w:rsid w:val="00B52BDA"/>
    <w:rPr>
      <w:sz w:val="16"/>
      <w:szCs w:val="16"/>
    </w:rPr>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character" w:customStyle="1" w:styleId="standardChar">
    <w:name w:val="standard Char"/>
    <w:link w:val="standard"/>
    <w:locked/>
    <w:rsid w:val="00AA014F"/>
    <w:rPr>
      <w:color w:val="000000"/>
      <w:kern w:val="1"/>
      <w:sz w:val="24"/>
      <w:szCs w:val="24"/>
      <w:lang w:eastAsia="zh-CN"/>
    </w:rPr>
  </w:style>
  <w:style w:type="paragraph" w:styleId="lfej">
    <w:name w:val="header"/>
    <w:basedOn w:val="Norml"/>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character" w:customStyle="1" w:styleId="CmChar">
    <w:name w:val="Cím Char"/>
    <w:link w:val="Cm"/>
    <w:rsid w:val="00115AA1"/>
    <w:rPr>
      <w:b/>
      <w:bCs/>
      <w:color w:val="000000"/>
      <w:kern w:val="1"/>
      <w:sz w:val="24"/>
      <w:szCs w:val="24"/>
      <w:lang w:val="en-AU" w:eastAsia="zh-CN"/>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character" w:customStyle="1" w:styleId="ListaszerbekezdsChar">
    <w:name w:val="Listaszerű bekezdés Char"/>
    <w:aliases w:val="Welt L Char,lista_2 Char"/>
    <w:link w:val="Listaszerbekezds"/>
    <w:uiPriority w:val="34"/>
    <w:locked/>
    <w:rsid w:val="00E779D2"/>
    <w:rPr>
      <w:rFonts w:ascii="Verdana" w:eastAsia="Calibri" w:hAnsi="Verdana"/>
      <w:kern w:val="1"/>
      <w:sz w:val="22"/>
      <w:szCs w:val="24"/>
      <w:lang w:eastAsia="zh-CN"/>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character" w:customStyle="1" w:styleId="NormlWebChar">
    <w:name w:val="Normál (Web) Char"/>
    <w:link w:val="NormlWeb"/>
    <w:uiPriority w:val="99"/>
    <w:locked/>
    <w:rsid w:val="00CA290A"/>
    <w:rPr>
      <w:kern w:val="1"/>
      <w:sz w:val="24"/>
      <w:szCs w:val="24"/>
      <w:lang w:eastAsia="zh-CN"/>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rsid w:val="00C45123"/>
    <w:rPr>
      <w:sz w:val="16"/>
      <w:szCs w:val="16"/>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aliases w:val="Törzsszöveg behúzással"/>
    <w:basedOn w:val="Norml"/>
    <w:link w:val="Szvegtrzs2Char"/>
    <w:unhideWhenUsed/>
    <w:rsid w:val="00FE3034"/>
    <w:pPr>
      <w:spacing w:after="120" w:line="480" w:lineRule="auto"/>
    </w:pPr>
  </w:style>
  <w:style w:type="character" w:customStyle="1" w:styleId="Szvegtrzs2Char">
    <w:name w:val="Szövegtörzs 2 Char"/>
    <w:aliases w:val="Törzsszöveg behúzással Char"/>
    <w:link w:val="Szvegtrzs2"/>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tabs>
        <w:tab w:val="num" w:pos="926"/>
      </w:tabs>
      <w:suppressAutoHyphens w:val="0"/>
      <w:spacing w:after="0" w:line="240" w:lineRule="auto"/>
      <w:ind w:left="926" w:hanging="360"/>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tabs>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tabs>
        <w:tab w:val="num" w:pos="1417"/>
      </w:tabs>
      <w:suppressAutoHyphens w:val="0"/>
      <w:spacing w:before="120" w:after="120" w:line="240" w:lineRule="auto"/>
      <w:ind w:left="1417" w:hanging="567"/>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PBA">
    <w:name w:val="PB(A)"/>
    <w:basedOn w:val="Norml"/>
    <w:next w:val="Norml"/>
    <w:rsid w:val="002A4CFA"/>
    <w:pPr>
      <w:tabs>
        <w:tab w:val="num" w:pos="720"/>
      </w:tabs>
      <w:suppressAutoHyphens w:val="0"/>
      <w:spacing w:before="240" w:after="0" w:line="260" w:lineRule="atLeast"/>
      <w:ind w:left="720" w:hanging="720"/>
      <w:jc w:val="both"/>
      <w:textAlignment w:val="auto"/>
    </w:pPr>
    <w:rPr>
      <w:rFonts w:ascii="Times New Roman" w:hAnsi="Times New Roman" w:cs="Times New Roman"/>
      <w:color w:val="auto"/>
      <w:kern w:val="0"/>
      <w:sz w:val="22"/>
      <w:szCs w:val="20"/>
      <w:lang w:eastAsia="en-US"/>
    </w:rPr>
  </w:style>
  <w:style w:type="paragraph" w:customStyle="1" w:styleId="PBHeading3">
    <w:name w:val="PBHeading3"/>
    <w:basedOn w:val="Norml"/>
    <w:next w:val="Norml"/>
    <w:rsid w:val="002A4CFA"/>
    <w:pPr>
      <w:keepNext/>
      <w:suppressAutoHyphens w:val="0"/>
      <w:spacing w:before="240" w:after="0" w:line="260" w:lineRule="atLeast"/>
      <w:jc w:val="both"/>
      <w:textAlignment w:val="auto"/>
      <w:outlineLvl w:val="2"/>
    </w:pPr>
    <w:rPr>
      <w:rFonts w:ascii="Times New Roman" w:hAnsi="Times New Roman" w:cs="Times New Roman"/>
      <w:b/>
      <w:color w:val="auto"/>
      <w:kern w:val="0"/>
      <w:sz w:val="22"/>
      <w:szCs w:val="20"/>
      <w:lang w:eastAsia="en-US"/>
    </w:rPr>
  </w:style>
  <w:style w:type="paragraph" w:customStyle="1" w:styleId="PBHeading1">
    <w:name w:val="PBHeading1"/>
    <w:basedOn w:val="Norml"/>
    <w:next w:val="Norml"/>
    <w:rsid w:val="002A4CFA"/>
    <w:pPr>
      <w:keepNext/>
      <w:suppressAutoHyphens w:val="0"/>
      <w:spacing w:before="240" w:after="0" w:line="260" w:lineRule="atLeast"/>
      <w:jc w:val="both"/>
      <w:textAlignment w:val="auto"/>
      <w:outlineLvl w:val="0"/>
    </w:pPr>
    <w:rPr>
      <w:rFonts w:ascii="Times New Roman" w:hAnsi="Times New Roman" w:cs="Times New Roman"/>
      <w:b/>
      <w:caps/>
      <w:color w:val="auto"/>
      <w:kern w:val="28"/>
      <w:sz w:val="22"/>
      <w:szCs w:val="20"/>
      <w:lang w:eastAsia="en-US"/>
    </w:rPr>
  </w:style>
  <w:style w:type="paragraph" w:customStyle="1" w:styleId="PBAltHead6">
    <w:name w:val="PBAltHead6"/>
    <w:basedOn w:val="Norml"/>
    <w:next w:val="Norml"/>
    <w:rsid w:val="002A4CFA"/>
    <w:pPr>
      <w:suppressAutoHyphens w:val="0"/>
      <w:spacing w:before="240" w:after="0" w:line="260" w:lineRule="atLeast"/>
      <w:jc w:val="both"/>
      <w:textAlignment w:val="auto"/>
      <w:outlineLvl w:val="5"/>
    </w:pPr>
    <w:rPr>
      <w:rFonts w:ascii="Times New Roman" w:hAnsi="Times New Roman" w:cs="Times New Roman"/>
      <w:color w:val="auto"/>
      <w:kern w:val="0"/>
      <w:sz w:val="22"/>
      <w:szCs w:val="20"/>
      <w:lang w:eastAsia="en-US"/>
    </w:rPr>
  </w:style>
  <w:style w:type="paragraph" w:customStyle="1" w:styleId="PBHead3">
    <w:name w:val="PBHead3"/>
    <w:basedOn w:val="Norml"/>
    <w:link w:val="PBHead3Char"/>
    <w:rsid w:val="002A4CFA"/>
    <w:pPr>
      <w:suppressAutoHyphens w:val="0"/>
      <w:spacing w:before="240" w:after="0" w:line="260" w:lineRule="atLeast"/>
      <w:jc w:val="both"/>
      <w:textAlignment w:val="auto"/>
      <w:outlineLvl w:val="2"/>
    </w:pPr>
    <w:rPr>
      <w:rFonts w:ascii="Times New Roman" w:eastAsia="Times New Roman" w:hAnsi="Times New Roman" w:cs="Times New Roman"/>
      <w:color w:val="auto"/>
      <w:kern w:val="0"/>
      <w:sz w:val="20"/>
      <w:szCs w:val="20"/>
      <w:lang w:eastAsia="hu-HU"/>
    </w:rPr>
  </w:style>
  <w:style w:type="character" w:customStyle="1" w:styleId="PBHead3Char">
    <w:name w:val="PBHead3 Char"/>
    <w:link w:val="PBHead3"/>
    <w:locked/>
    <w:rsid w:val="002A4CFA"/>
  </w:style>
  <w:style w:type="paragraph" w:customStyle="1" w:styleId="PBHead2">
    <w:name w:val="PBHead2"/>
    <w:basedOn w:val="Norml"/>
    <w:next w:val="Norml"/>
    <w:rsid w:val="002A4CFA"/>
    <w:pPr>
      <w:keepNext/>
      <w:suppressAutoHyphens w:val="0"/>
      <w:spacing w:before="240" w:after="0" w:line="260" w:lineRule="atLeast"/>
      <w:jc w:val="both"/>
      <w:textAlignment w:val="auto"/>
      <w:outlineLvl w:val="1"/>
    </w:pPr>
    <w:rPr>
      <w:rFonts w:ascii="Times New Roman" w:hAnsi="Times New Roman" w:cs="Times New Roman"/>
      <w:b/>
      <w:color w:val="auto"/>
      <w:kern w:val="0"/>
      <w:sz w:val="22"/>
      <w:szCs w:val="20"/>
      <w:lang w:eastAsia="en-US"/>
    </w:rPr>
  </w:style>
  <w:style w:type="paragraph" w:customStyle="1" w:styleId="PBHead1">
    <w:name w:val="PBHead1"/>
    <w:basedOn w:val="Norml"/>
    <w:next w:val="Norml"/>
    <w:rsid w:val="002A4CFA"/>
    <w:pPr>
      <w:keepNext/>
      <w:suppressAutoHyphens w:val="0"/>
      <w:spacing w:before="240" w:after="0" w:line="260" w:lineRule="atLeast"/>
      <w:jc w:val="both"/>
      <w:textAlignment w:val="auto"/>
      <w:outlineLvl w:val="0"/>
    </w:pPr>
    <w:rPr>
      <w:rFonts w:ascii="Times New Roman" w:hAnsi="Times New Roman" w:cs="Times New Roman"/>
      <w:b/>
      <w:caps/>
      <w:color w:val="auto"/>
      <w:kern w:val="28"/>
      <w:sz w:val="22"/>
      <w:szCs w:val="20"/>
      <w:lang w:eastAsia="en-US"/>
    </w:rPr>
  </w:style>
  <w:style w:type="paragraph" w:customStyle="1" w:styleId="PBAltHead2">
    <w:name w:val="PBAltHead2"/>
    <w:basedOn w:val="PBHead2"/>
    <w:next w:val="Norml"/>
    <w:rsid w:val="002A4CFA"/>
    <w:pPr>
      <w:keepNext w:val="0"/>
    </w:pPr>
    <w:rPr>
      <w:b w:val="0"/>
    </w:rPr>
  </w:style>
  <w:style w:type="paragraph" w:customStyle="1" w:styleId="PBAltHead3">
    <w:name w:val="PBAltHead3"/>
    <w:basedOn w:val="PBHead3"/>
    <w:next w:val="Norml"/>
    <w:rsid w:val="002A4CFA"/>
    <w:pPr>
      <w:tabs>
        <w:tab w:val="num" w:pos="360"/>
      </w:tabs>
      <w:ind w:left="1440" w:hanging="720"/>
    </w:pPr>
    <w:rPr>
      <w:rFonts w:ascii="Calibri" w:hAnsi="Calibri"/>
      <w:szCs w:val="22"/>
    </w:rPr>
  </w:style>
  <w:style w:type="paragraph" w:customStyle="1" w:styleId="PBDocTxtL1">
    <w:name w:val="PBDocTxtL1"/>
    <w:basedOn w:val="Norml"/>
    <w:link w:val="PBDocTxtL1Char"/>
    <w:rsid w:val="002A4CFA"/>
    <w:pPr>
      <w:suppressAutoHyphens w:val="0"/>
      <w:spacing w:before="240" w:after="0" w:line="260" w:lineRule="atLeast"/>
      <w:ind w:left="720"/>
      <w:jc w:val="both"/>
      <w:textAlignment w:val="auto"/>
    </w:pPr>
    <w:rPr>
      <w:rFonts w:ascii="Times New Roman" w:eastAsia="Times New Roman" w:hAnsi="Times New Roman" w:cs="Times New Roman"/>
      <w:color w:val="auto"/>
      <w:kern w:val="0"/>
      <w:sz w:val="22"/>
      <w:szCs w:val="20"/>
      <w:lang w:eastAsia="en-US"/>
    </w:rPr>
  </w:style>
  <w:style w:type="character" w:customStyle="1" w:styleId="PBDocTxtL1Char">
    <w:name w:val="PBDocTxtL1 Char"/>
    <w:link w:val="PBDocTxtL1"/>
    <w:locked/>
    <w:rsid w:val="002A4CFA"/>
    <w:rPr>
      <w:sz w:val="22"/>
      <w:lang w:eastAsia="en-US"/>
    </w:rPr>
  </w:style>
  <w:style w:type="paragraph" w:customStyle="1" w:styleId="PBDocTxtL2">
    <w:name w:val="PBDocTxtL2"/>
    <w:basedOn w:val="Norml"/>
    <w:rsid w:val="002A4CFA"/>
    <w:pPr>
      <w:suppressAutoHyphens w:val="0"/>
      <w:spacing w:before="240" w:after="0" w:line="260" w:lineRule="atLeast"/>
      <w:ind w:left="1440"/>
      <w:jc w:val="both"/>
      <w:textAlignment w:val="auto"/>
    </w:pPr>
    <w:rPr>
      <w:rFonts w:ascii="Times New Roman" w:hAnsi="Times New Roman" w:cs="Times New Roman"/>
      <w:color w:val="auto"/>
      <w:kern w:val="0"/>
      <w:sz w:val="22"/>
      <w:szCs w:val="22"/>
      <w:lang w:eastAsia="en-US"/>
    </w:rPr>
  </w:style>
  <w:style w:type="paragraph" w:customStyle="1" w:styleId="PBDocTxtL3">
    <w:name w:val="PBDocTxtL3"/>
    <w:basedOn w:val="Norml"/>
    <w:rsid w:val="002A4CFA"/>
    <w:pPr>
      <w:suppressAutoHyphens w:val="0"/>
      <w:spacing w:before="240" w:after="0" w:line="260" w:lineRule="atLeast"/>
      <w:ind w:left="2160"/>
      <w:jc w:val="both"/>
      <w:textAlignment w:val="auto"/>
    </w:pPr>
    <w:rPr>
      <w:rFonts w:ascii="Times New Roman" w:hAnsi="Times New Roman" w:cs="Times New Roman"/>
      <w:color w:val="auto"/>
      <w:kern w:val="0"/>
      <w:sz w:val="22"/>
      <w:szCs w:val="22"/>
      <w:lang w:eastAsia="en-US"/>
    </w:rPr>
  </w:style>
  <w:style w:type="paragraph" w:customStyle="1" w:styleId="PBDocTxtL4">
    <w:name w:val="PBDocTxtL4"/>
    <w:basedOn w:val="Norml"/>
    <w:rsid w:val="002A4CFA"/>
    <w:pPr>
      <w:suppressAutoHyphens w:val="0"/>
      <w:spacing w:before="240" w:after="0" w:line="260" w:lineRule="atLeast"/>
      <w:ind w:left="2880"/>
      <w:jc w:val="both"/>
      <w:textAlignment w:val="auto"/>
    </w:pPr>
    <w:rPr>
      <w:rFonts w:ascii="Times New Roman" w:hAnsi="Times New Roman" w:cs="Times New Roman"/>
      <w:color w:val="auto"/>
      <w:kern w:val="0"/>
      <w:sz w:val="22"/>
      <w:szCs w:val="22"/>
      <w:lang w:eastAsia="en-US"/>
    </w:rPr>
  </w:style>
  <w:style w:type="paragraph" w:customStyle="1" w:styleId="PBDocTxtL5">
    <w:name w:val="PBDocTxtL5"/>
    <w:basedOn w:val="Norml"/>
    <w:rsid w:val="002A4CFA"/>
    <w:pPr>
      <w:suppressAutoHyphens w:val="0"/>
      <w:spacing w:before="240" w:after="0" w:line="260" w:lineRule="atLeast"/>
      <w:ind w:left="3600"/>
      <w:jc w:val="both"/>
      <w:textAlignment w:val="auto"/>
    </w:pPr>
    <w:rPr>
      <w:rFonts w:ascii="Times New Roman" w:hAnsi="Times New Roman" w:cs="Times New Roman"/>
      <w:color w:val="auto"/>
      <w:kern w:val="0"/>
      <w:sz w:val="22"/>
      <w:szCs w:val="22"/>
      <w:lang w:eastAsia="en-US"/>
    </w:rPr>
  </w:style>
  <w:style w:type="paragraph" w:customStyle="1" w:styleId="PBDocTxtL6">
    <w:name w:val="PBDocTxtL6"/>
    <w:basedOn w:val="Norml"/>
    <w:rsid w:val="002A4CFA"/>
    <w:pPr>
      <w:suppressAutoHyphens w:val="0"/>
      <w:spacing w:before="240" w:after="0" w:line="260" w:lineRule="atLeast"/>
      <w:ind w:left="4320"/>
      <w:jc w:val="both"/>
      <w:textAlignment w:val="auto"/>
    </w:pPr>
    <w:rPr>
      <w:rFonts w:ascii="Times New Roman" w:hAnsi="Times New Roman" w:cs="Times New Roman"/>
      <w:color w:val="auto"/>
      <w:kern w:val="0"/>
      <w:sz w:val="22"/>
      <w:szCs w:val="22"/>
      <w:lang w:eastAsia="en-US"/>
    </w:rPr>
  </w:style>
  <w:style w:type="paragraph" w:customStyle="1" w:styleId="PBDocTxtL7">
    <w:name w:val="PBDocTxtL7"/>
    <w:basedOn w:val="Norml"/>
    <w:rsid w:val="002A4CFA"/>
    <w:pPr>
      <w:suppressAutoHyphens w:val="0"/>
      <w:spacing w:before="240" w:after="0" w:line="260" w:lineRule="atLeast"/>
      <w:ind w:left="5040"/>
      <w:jc w:val="both"/>
      <w:textAlignment w:val="auto"/>
    </w:pPr>
    <w:rPr>
      <w:rFonts w:ascii="Times New Roman" w:hAnsi="Times New Roman" w:cs="Times New Roman"/>
      <w:color w:val="auto"/>
      <w:kern w:val="0"/>
      <w:sz w:val="22"/>
      <w:szCs w:val="22"/>
      <w:lang w:eastAsia="en-US"/>
    </w:rPr>
  </w:style>
  <w:style w:type="paragraph" w:customStyle="1" w:styleId="PBDocTxtL8">
    <w:name w:val="PBDocTxtL8"/>
    <w:basedOn w:val="Norml"/>
    <w:rsid w:val="002A4CFA"/>
    <w:pPr>
      <w:suppressAutoHyphens w:val="0"/>
      <w:spacing w:before="240" w:after="0" w:line="260" w:lineRule="atLeast"/>
      <w:ind w:left="5760"/>
      <w:jc w:val="both"/>
      <w:textAlignment w:val="auto"/>
    </w:pPr>
    <w:rPr>
      <w:rFonts w:ascii="Times New Roman" w:hAnsi="Times New Roman" w:cs="Times New Roman"/>
      <w:color w:val="auto"/>
      <w:kern w:val="0"/>
      <w:sz w:val="22"/>
      <w:szCs w:val="22"/>
      <w:lang w:eastAsia="en-US"/>
    </w:rPr>
  </w:style>
  <w:style w:type="paragraph" w:customStyle="1" w:styleId="PBHead4">
    <w:name w:val="PBHead4"/>
    <w:basedOn w:val="Norml"/>
    <w:next w:val="PBDocTxtL3"/>
    <w:rsid w:val="002A4CFA"/>
    <w:pPr>
      <w:tabs>
        <w:tab w:val="num" w:pos="3414"/>
      </w:tabs>
      <w:suppressAutoHyphens w:val="0"/>
      <w:spacing w:before="240" w:after="0" w:line="260" w:lineRule="atLeast"/>
      <w:ind w:left="3414" w:hanging="720"/>
      <w:jc w:val="both"/>
      <w:textAlignment w:val="auto"/>
      <w:outlineLvl w:val="3"/>
    </w:pPr>
    <w:rPr>
      <w:rFonts w:ascii="Times New Roman" w:hAnsi="Times New Roman" w:cs="Times New Roman"/>
      <w:color w:val="auto"/>
      <w:kern w:val="0"/>
      <w:sz w:val="22"/>
      <w:szCs w:val="22"/>
      <w:lang w:eastAsia="en-US"/>
    </w:rPr>
  </w:style>
  <w:style w:type="paragraph" w:customStyle="1" w:styleId="Char2CharChar">
    <w:name w:val="Char2 Char Char"/>
    <w:basedOn w:val="Norml"/>
    <w:rsid w:val="002A4CFA"/>
    <w:pPr>
      <w:suppressAutoHyphens w:val="0"/>
      <w:spacing w:after="160" w:line="240" w:lineRule="exact"/>
      <w:textAlignment w:val="auto"/>
    </w:pPr>
    <w:rPr>
      <w:rFonts w:ascii="Times" w:hAnsi="Times" w:cs="Times New Roman"/>
      <w:kern w:val="0"/>
      <w:lang w:eastAsia="hu-HU"/>
    </w:rPr>
  </w:style>
  <w:style w:type="paragraph" w:customStyle="1" w:styleId="PBNormal">
    <w:name w:val="PBNormal"/>
    <w:link w:val="PBNormalChar"/>
    <w:rsid w:val="002A4CFA"/>
    <w:pPr>
      <w:spacing w:line="260" w:lineRule="atLeast"/>
    </w:pPr>
    <w:rPr>
      <w:sz w:val="22"/>
      <w:szCs w:val="22"/>
      <w:lang w:eastAsia="en-US"/>
    </w:rPr>
  </w:style>
  <w:style w:type="character" w:customStyle="1" w:styleId="PBNormalChar">
    <w:name w:val="PBNormal Char"/>
    <w:link w:val="PBNormal"/>
    <w:locked/>
    <w:rsid w:val="002A4CFA"/>
    <w:rPr>
      <w:sz w:val="22"/>
      <w:szCs w:val="22"/>
      <w:lang w:eastAsia="en-US"/>
    </w:rPr>
  </w:style>
  <w:style w:type="paragraph" w:customStyle="1" w:styleId="AONormal">
    <w:name w:val="AONormal"/>
    <w:link w:val="AONormalChar"/>
    <w:rsid w:val="002A4CFA"/>
    <w:pPr>
      <w:spacing w:line="260" w:lineRule="atLeast"/>
    </w:pPr>
    <w:rPr>
      <w:rFonts w:eastAsia="SimSun"/>
      <w:sz w:val="22"/>
      <w:szCs w:val="22"/>
      <w:lang w:val="en-GB"/>
    </w:rPr>
  </w:style>
  <w:style w:type="character" w:customStyle="1" w:styleId="AONormalChar">
    <w:name w:val="AONormal Char"/>
    <w:link w:val="AONormal"/>
    <w:locked/>
    <w:rsid w:val="002A4CFA"/>
    <w:rPr>
      <w:rFonts w:eastAsia="SimSun"/>
      <w:sz w:val="22"/>
      <w:szCs w:val="22"/>
      <w:lang w:val="en-GB"/>
    </w:rPr>
  </w:style>
  <w:style w:type="paragraph" w:customStyle="1" w:styleId="PBSchTitle">
    <w:name w:val="PBSchTitle"/>
    <w:basedOn w:val="Norml"/>
    <w:next w:val="Norml"/>
    <w:rsid w:val="002A4CFA"/>
    <w:pPr>
      <w:suppressAutoHyphens w:val="0"/>
      <w:spacing w:before="240" w:after="0" w:line="260" w:lineRule="atLeast"/>
      <w:jc w:val="center"/>
      <w:textAlignment w:val="auto"/>
      <w:outlineLvl w:val="1"/>
    </w:pPr>
    <w:rPr>
      <w:rFonts w:ascii="Times New Roman" w:hAnsi="Times New Roman" w:cs="Times New Roman"/>
      <w:b/>
      <w:bCs/>
      <w:caps/>
      <w:color w:val="auto"/>
      <w:kern w:val="0"/>
      <w:sz w:val="22"/>
      <w:szCs w:val="22"/>
      <w:lang w:eastAsia="en-US"/>
    </w:rPr>
  </w:style>
  <w:style w:type="paragraph" w:customStyle="1" w:styleId="PBGenNum3">
    <w:name w:val="PBGenNum3"/>
    <w:basedOn w:val="Norml"/>
    <w:next w:val="Norml"/>
    <w:rsid w:val="002A4CFA"/>
    <w:pPr>
      <w:tabs>
        <w:tab w:val="num" w:pos="360"/>
      </w:tabs>
      <w:suppressAutoHyphens w:val="0"/>
      <w:spacing w:before="240" w:after="0" w:line="260" w:lineRule="atLeast"/>
      <w:ind w:left="360" w:hanging="360"/>
      <w:jc w:val="both"/>
      <w:textAlignment w:val="auto"/>
    </w:pPr>
    <w:rPr>
      <w:rFonts w:ascii="Times New Roman" w:hAnsi="Times New Roman" w:cs="Times New Roman"/>
      <w:color w:val="auto"/>
      <w:kern w:val="0"/>
      <w:sz w:val="22"/>
      <w:szCs w:val="22"/>
      <w:lang w:eastAsia="en-US"/>
    </w:rPr>
  </w:style>
  <w:style w:type="character" w:customStyle="1" w:styleId="Szvegtrzs3Char2">
    <w:name w:val="Szövegtörzs 3 Char2"/>
    <w:basedOn w:val="Bekezdsalapbettpusa"/>
    <w:uiPriority w:val="99"/>
    <w:semiHidden/>
    <w:rsid w:val="002A4CFA"/>
    <w:rPr>
      <w:rFonts w:ascii="Arial" w:eastAsia="Calibri" w:hAnsi="Arial" w:cs="Arial"/>
      <w:color w:val="000000"/>
      <w:kern w:val="1"/>
      <w:sz w:val="16"/>
      <w:szCs w:val="16"/>
      <w:lang w:eastAsia="zh-CN"/>
    </w:rPr>
  </w:style>
  <w:style w:type="character" w:customStyle="1" w:styleId="A8">
    <w:name w:val="A8"/>
    <w:rsid w:val="002A4CFA"/>
    <w:rPr>
      <w:i/>
      <w:color w:val="000000"/>
    </w:rPr>
  </w:style>
  <w:style w:type="paragraph" w:customStyle="1" w:styleId="Pa26">
    <w:name w:val="Pa26"/>
    <w:basedOn w:val="Norml"/>
    <w:next w:val="Norml"/>
    <w:rsid w:val="002A4CFA"/>
    <w:pPr>
      <w:suppressAutoHyphens w:val="0"/>
      <w:autoSpaceDE w:val="0"/>
      <w:autoSpaceDN w:val="0"/>
      <w:adjustRightInd w:val="0"/>
      <w:spacing w:after="0" w:line="201" w:lineRule="atLeast"/>
      <w:textAlignment w:val="auto"/>
    </w:pPr>
    <w:rPr>
      <w:rFonts w:ascii="PT Sans" w:eastAsia="Times New Roman" w:hAnsi="PT Sans" w:cs="Times New Roman"/>
      <w:color w:val="auto"/>
      <w:kern w:val="0"/>
      <w:lang w:eastAsia="hu-HU"/>
    </w:rPr>
  </w:style>
  <w:style w:type="paragraph" w:customStyle="1" w:styleId="Listaszerbekezds100">
    <w:name w:val="Listaszerű bekezdés1_0"/>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paragraph" w:customStyle="1" w:styleId="Listaszerbekezds2">
    <w:name w:val="Listaszerű bekezdés2"/>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paragraph" w:customStyle="1" w:styleId="ListParagraph2">
    <w:name w:val="List Paragraph2"/>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0" w:qFormat="1"/>
    <w:lsdException w:name="heading 8" w:semiHidden="0" w:uiPriority="0"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semiHidden="0" w:uiPriority="0" w:unhideWhenUsed="0" w:qFormat="1"/>
    <w:lsdException w:name="annotation reference" w:uiPriority="0"/>
    <w:lsdException w:name="page number" w:uiPriority="0"/>
    <w:lsdException w:name="endnote reference" w:uiPriority="0"/>
    <w:lsdException w:name="List"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character" w:customStyle="1" w:styleId="Cmsor7Char">
    <w:name w:val="Címsor 7 Char"/>
    <w:link w:val="Cmsor7"/>
    <w:rsid w:val="003C7C7B"/>
    <w:rPr>
      <w:sz w:val="24"/>
      <w:szCs w:val="24"/>
    </w:rPr>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link w:val="Szvegtrzs3"/>
    <w:rsid w:val="00B52BDA"/>
    <w:rPr>
      <w:sz w:val="16"/>
      <w:szCs w:val="16"/>
    </w:rPr>
  </w:style>
  <w:style w:type="paragraph" w:styleId="Szvegtrzs3">
    <w:name w:val="Body Text 3"/>
    <w:basedOn w:val="Norml"/>
    <w:link w:val="Szvegtrzs3Char"/>
    <w:rsid w:val="002A4CFA"/>
    <w:pPr>
      <w:suppressAutoHyphens w:val="0"/>
      <w:overflowPunct w:val="0"/>
      <w:autoSpaceDE w:val="0"/>
      <w:autoSpaceDN w:val="0"/>
      <w:adjustRightInd w:val="0"/>
      <w:spacing w:after="120" w:line="240" w:lineRule="auto"/>
    </w:pPr>
    <w:rPr>
      <w:rFonts w:ascii="Times New Roman" w:eastAsia="Times New Roman" w:hAnsi="Times New Roman" w:cs="Times New Roman"/>
      <w:color w:val="auto"/>
      <w:kern w:val="0"/>
      <w:sz w:val="16"/>
      <w:szCs w:val="16"/>
      <w:lang w:eastAsia="hu-HU"/>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rsid w:val="00B52BDA"/>
  </w:style>
  <w:style w:type="paragraph" w:styleId="Jegyzetszveg">
    <w:name w:val="annotation text"/>
    <w:basedOn w:val="Norml"/>
    <w:link w:val="JegyzetszvegChar"/>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Szvegtrzsbehzssal3Char">
    <w:name w:val="Szövegtörzs behúzással 3 Char"/>
    <w:link w:val="Szvegtrzsbehzssal3"/>
    <w:uiPriority w:val="99"/>
    <w:rsid w:val="00B52BDA"/>
    <w:rPr>
      <w:sz w:val="16"/>
      <w:szCs w:val="16"/>
    </w:rPr>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character" w:customStyle="1" w:styleId="standardChar">
    <w:name w:val="standard Char"/>
    <w:link w:val="standard"/>
    <w:locked/>
    <w:rsid w:val="00AA014F"/>
    <w:rPr>
      <w:color w:val="000000"/>
      <w:kern w:val="1"/>
      <w:sz w:val="24"/>
      <w:szCs w:val="24"/>
      <w:lang w:eastAsia="zh-CN"/>
    </w:rPr>
  </w:style>
  <w:style w:type="paragraph" w:styleId="lfej">
    <w:name w:val="header"/>
    <w:basedOn w:val="Norml"/>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character" w:customStyle="1" w:styleId="CmChar">
    <w:name w:val="Cím Char"/>
    <w:link w:val="Cm"/>
    <w:rsid w:val="00115AA1"/>
    <w:rPr>
      <w:b/>
      <w:bCs/>
      <w:color w:val="000000"/>
      <w:kern w:val="1"/>
      <w:sz w:val="24"/>
      <w:szCs w:val="24"/>
      <w:lang w:val="en-AU" w:eastAsia="zh-CN"/>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character" w:customStyle="1" w:styleId="ListaszerbekezdsChar">
    <w:name w:val="Listaszerű bekezdés Char"/>
    <w:aliases w:val="Welt L Char,lista_2 Char"/>
    <w:link w:val="Listaszerbekezds"/>
    <w:uiPriority w:val="34"/>
    <w:locked/>
    <w:rsid w:val="00E779D2"/>
    <w:rPr>
      <w:rFonts w:ascii="Verdana" w:eastAsia="Calibri" w:hAnsi="Verdana"/>
      <w:kern w:val="1"/>
      <w:sz w:val="22"/>
      <w:szCs w:val="24"/>
      <w:lang w:eastAsia="zh-CN"/>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character" w:customStyle="1" w:styleId="NormlWebChar">
    <w:name w:val="Normál (Web) Char"/>
    <w:link w:val="NormlWeb"/>
    <w:uiPriority w:val="99"/>
    <w:locked/>
    <w:rsid w:val="00CA290A"/>
    <w:rPr>
      <w:kern w:val="1"/>
      <w:sz w:val="24"/>
      <w:szCs w:val="24"/>
      <w:lang w:eastAsia="zh-CN"/>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rsid w:val="00C45123"/>
    <w:rPr>
      <w:sz w:val="16"/>
      <w:szCs w:val="16"/>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aliases w:val="Törzsszöveg behúzással"/>
    <w:basedOn w:val="Norml"/>
    <w:link w:val="Szvegtrzs2Char"/>
    <w:unhideWhenUsed/>
    <w:rsid w:val="00FE3034"/>
    <w:pPr>
      <w:spacing w:after="120" w:line="480" w:lineRule="auto"/>
    </w:pPr>
  </w:style>
  <w:style w:type="character" w:customStyle="1" w:styleId="Szvegtrzs2Char">
    <w:name w:val="Szövegtörzs 2 Char"/>
    <w:aliases w:val="Törzsszöveg behúzással Char"/>
    <w:link w:val="Szvegtrzs2"/>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tabs>
        <w:tab w:val="num" w:pos="926"/>
      </w:tabs>
      <w:suppressAutoHyphens w:val="0"/>
      <w:spacing w:after="0" w:line="240" w:lineRule="auto"/>
      <w:ind w:left="926" w:hanging="360"/>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tabs>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tabs>
        <w:tab w:val="num" w:pos="1417"/>
      </w:tabs>
      <w:suppressAutoHyphens w:val="0"/>
      <w:spacing w:before="120" w:after="120" w:line="240" w:lineRule="auto"/>
      <w:ind w:left="1417" w:hanging="567"/>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tabs>
        <w:tab w:val="num" w:pos="850"/>
      </w:tabs>
      <w:suppressAutoHyphens w:val="0"/>
      <w:spacing w:before="120" w:after="120" w:line="240" w:lineRule="auto"/>
      <w:ind w:left="850" w:hanging="850"/>
      <w:jc w:val="both"/>
      <w:textAlignment w:val="auto"/>
    </w:pPr>
    <w:rPr>
      <w:rFonts w:ascii="Times New Roman" w:hAnsi="Times New Roman" w:cs="Times New Roman"/>
      <w:color w:val="auto"/>
      <w:kern w:val="0"/>
      <w:szCs w:val="22"/>
      <w:lang w:eastAsia="en-GB"/>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CE7E58"/>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PBA">
    <w:name w:val="PB(A)"/>
    <w:basedOn w:val="Norml"/>
    <w:next w:val="Norml"/>
    <w:rsid w:val="002A4CFA"/>
    <w:pPr>
      <w:tabs>
        <w:tab w:val="num" w:pos="720"/>
      </w:tabs>
      <w:suppressAutoHyphens w:val="0"/>
      <w:spacing w:before="240" w:after="0" w:line="260" w:lineRule="atLeast"/>
      <w:ind w:left="720" w:hanging="720"/>
      <w:jc w:val="both"/>
      <w:textAlignment w:val="auto"/>
    </w:pPr>
    <w:rPr>
      <w:rFonts w:ascii="Times New Roman" w:hAnsi="Times New Roman" w:cs="Times New Roman"/>
      <w:color w:val="auto"/>
      <w:kern w:val="0"/>
      <w:sz w:val="22"/>
      <w:szCs w:val="20"/>
      <w:lang w:eastAsia="en-US"/>
    </w:rPr>
  </w:style>
  <w:style w:type="paragraph" w:customStyle="1" w:styleId="PBHeading3">
    <w:name w:val="PBHeading3"/>
    <w:basedOn w:val="Norml"/>
    <w:next w:val="Norml"/>
    <w:rsid w:val="002A4CFA"/>
    <w:pPr>
      <w:keepNext/>
      <w:suppressAutoHyphens w:val="0"/>
      <w:spacing w:before="240" w:after="0" w:line="260" w:lineRule="atLeast"/>
      <w:jc w:val="both"/>
      <w:textAlignment w:val="auto"/>
      <w:outlineLvl w:val="2"/>
    </w:pPr>
    <w:rPr>
      <w:rFonts w:ascii="Times New Roman" w:hAnsi="Times New Roman" w:cs="Times New Roman"/>
      <w:b/>
      <w:color w:val="auto"/>
      <w:kern w:val="0"/>
      <w:sz w:val="22"/>
      <w:szCs w:val="20"/>
      <w:lang w:eastAsia="en-US"/>
    </w:rPr>
  </w:style>
  <w:style w:type="paragraph" w:customStyle="1" w:styleId="PBHeading1">
    <w:name w:val="PBHeading1"/>
    <w:basedOn w:val="Norml"/>
    <w:next w:val="Norml"/>
    <w:rsid w:val="002A4CFA"/>
    <w:pPr>
      <w:keepNext/>
      <w:suppressAutoHyphens w:val="0"/>
      <w:spacing w:before="240" w:after="0" w:line="260" w:lineRule="atLeast"/>
      <w:jc w:val="both"/>
      <w:textAlignment w:val="auto"/>
      <w:outlineLvl w:val="0"/>
    </w:pPr>
    <w:rPr>
      <w:rFonts w:ascii="Times New Roman" w:hAnsi="Times New Roman" w:cs="Times New Roman"/>
      <w:b/>
      <w:caps/>
      <w:color w:val="auto"/>
      <w:kern w:val="28"/>
      <w:sz w:val="22"/>
      <w:szCs w:val="20"/>
      <w:lang w:eastAsia="en-US"/>
    </w:rPr>
  </w:style>
  <w:style w:type="paragraph" w:customStyle="1" w:styleId="PBAltHead6">
    <w:name w:val="PBAltHead6"/>
    <w:basedOn w:val="Norml"/>
    <w:next w:val="Norml"/>
    <w:rsid w:val="002A4CFA"/>
    <w:pPr>
      <w:suppressAutoHyphens w:val="0"/>
      <w:spacing w:before="240" w:after="0" w:line="260" w:lineRule="atLeast"/>
      <w:jc w:val="both"/>
      <w:textAlignment w:val="auto"/>
      <w:outlineLvl w:val="5"/>
    </w:pPr>
    <w:rPr>
      <w:rFonts w:ascii="Times New Roman" w:hAnsi="Times New Roman" w:cs="Times New Roman"/>
      <w:color w:val="auto"/>
      <w:kern w:val="0"/>
      <w:sz w:val="22"/>
      <w:szCs w:val="20"/>
      <w:lang w:eastAsia="en-US"/>
    </w:rPr>
  </w:style>
  <w:style w:type="paragraph" w:customStyle="1" w:styleId="PBHead3">
    <w:name w:val="PBHead3"/>
    <w:basedOn w:val="Norml"/>
    <w:link w:val="PBHead3Char"/>
    <w:rsid w:val="002A4CFA"/>
    <w:pPr>
      <w:suppressAutoHyphens w:val="0"/>
      <w:spacing w:before="240" w:after="0" w:line="260" w:lineRule="atLeast"/>
      <w:jc w:val="both"/>
      <w:textAlignment w:val="auto"/>
      <w:outlineLvl w:val="2"/>
    </w:pPr>
    <w:rPr>
      <w:rFonts w:ascii="Times New Roman" w:eastAsia="Times New Roman" w:hAnsi="Times New Roman" w:cs="Times New Roman"/>
      <w:color w:val="auto"/>
      <w:kern w:val="0"/>
      <w:sz w:val="20"/>
      <w:szCs w:val="20"/>
      <w:lang w:eastAsia="hu-HU"/>
    </w:rPr>
  </w:style>
  <w:style w:type="character" w:customStyle="1" w:styleId="PBHead3Char">
    <w:name w:val="PBHead3 Char"/>
    <w:link w:val="PBHead3"/>
    <w:locked/>
    <w:rsid w:val="002A4CFA"/>
  </w:style>
  <w:style w:type="paragraph" w:customStyle="1" w:styleId="PBHead2">
    <w:name w:val="PBHead2"/>
    <w:basedOn w:val="Norml"/>
    <w:next w:val="Norml"/>
    <w:rsid w:val="002A4CFA"/>
    <w:pPr>
      <w:keepNext/>
      <w:suppressAutoHyphens w:val="0"/>
      <w:spacing w:before="240" w:after="0" w:line="260" w:lineRule="atLeast"/>
      <w:jc w:val="both"/>
      <w:textAlignment w:val="auto"/>
      <w:outlineLvl w:val="1"/>
    </w:pPr>
    <w:rPr>
      <w:rFonts w:ascii="Times New Roman" w:hAnsi="Times New Roman" w:cs="Times New Roman"/>
      <w:b/>
      <w:color w:val="auto"/>
      <w:kern w:val="0"/>
      <w:sz w:val="22"/>
      <w:szCs w:val="20"/>
      <w:lang w:eastAsia="en-US"/>
    </w:rPr>
  </w:style>
  <w:style w:type="paragraph" w:customStyle="1" w:styleId="PBHead1">
    <w:name w:val="PBHead1"/>
    <w:basedOn w:val="Norml"/>
    <w:next w:val="Norml"/>
    <w:rsid w:val="002A4CFA"/>
    <w:pPr>
      <w:keepNext/>
      <w:suppressAutoHyphens w:val="0"/>
      <w:spacing w:before="240" w:after="0" w:line="260" w:lineRule="atLeast"/>
      <w:jc w:val="both"/>
      <w:textAlignment w:val="auto"/>
      <w:outlineLvl w:val="0"/>
    </w:pPr>
    <w:rPr>
      <w:rFonts w:ascii="Times New Roman" w:hAnsi="Times New Roman" w:cs="Times New Roman"/>
      <w:b/>
      <w:caps/>
      <w:color w:val="auto"/>
      <w:kern w:val="28"/>
      <w:sz w:val="22"/>
      <w:szCs w:val="20"/>
      <w:lang w:eastAsia="en-US"/>
    </w:rPr>
  </w:style>
  <w:style w:type="paragraph" w:customStyle="1" w:styleId="PBAltHead2">
    <w:name w:val="PBAltHead2"/>
    <w:basedOn w:val="PBHead2"/>
    <w:next w:val="Norml"/>
    <w:rsid w:val="002A4CFA"/>
    <w:pPr>
      <w:keepNext w:val="0"/>
    </w:pPr>
    <w:rPr>
      <w:b w:val="0"/>
    </w:rPr>
  </w:style>
  <w:style w:type="paragraph" w:customStyle="1" w:styleId="PBAltHead3">
    <w:name w:val="PBAltHead3"/>
    <w:basedOn w:val="PBHead3"/>
    <w:next w:val="Norml"/>
    <w:rsid w:val="002A4CFA"/>
    <w:pPr>
      <w:tabs>
        <w:tab w:val="num" w:pos="360"/>
      </w:tabs>
      <w:ind w:left="1440" w:hanging="720"/>
    </w:pPr>
    <w:rPr>
      <w:rFonts w:ascii="Calibri" w:hAnsi="Calibri"/>
      <w:szCs w:val="22"/>
    </w:rPr>
  </w:style>
  <w:style w:type="paragraph" w:customStyle="1" w:styleId="PBDocTxtL1">
    <w:name w:val="PBDocTxtL1"/>
    <w:basedOn w:val="Norml"/>
    <w:link w:val="PBDocTxtL1Char"/>
    <w:rsid w:val="002A4CFA"/>
    <w:pPr>
      <w:suppressAutoHyphens w:val="0"/>
      <w:spacing w:before="240" w:after="0" w:line="260" w:lineRule="atLeast"/>
      <w:ind w:left="720"/>
      <w:jc w:val="both"/>
      <w:textAlignment w:val="auto"/>
    </w:pPr>
    <w:rPr>
      <w:rFonts w:ascii="Times New Roman" w:eastAsia="Times New Roman" w:hAnsi="Times New Roman" w:cs="Times New Roman"/>
      <w:color w:val="auto"/>
      <w:kern w:val="0"/>
      <w:sz w:val="22"/>
      <w:szCs w:val="20"/>
      <w:lang w:eastAsia="en-US"/>
    </w:rPr>
  </w:style>
  <w:style w:type="character" w:customStyle="1" w:styleId="PBDocTxtL1Char">
    <w:name w:val="PBDocTxtL1 Char"/>
    <w:link w:val="PBDocTxtL1"/>
    <w:locked/>
    <w:rsid w:val="002A4CFA"/>
    <w:rPr>
      <w:sz w:val="22"/>
      <w:lang w:eastAsia="en-US"/>
    </w:rPr>
  </w:style>
  <w:style w:type="paragraph" w:customStyle="1" w:styleId="PBDocTxtL2">
    <w:name w:val="PBDocTxtL2"/>
    <w:basedOn w:val="Norml"/>
    <w:rsid w:val="002A4CFA"/>
    <w:pPr>
      <w:suppressAutoHyphens w:val="0"/>
      <w:spacing w:before="240" w:after="0" w:line="260" w:lineRule="atLeast"/>
      <w:ind w:left="1440"/>
      <w:jc w:val="both"/>
      <w:textAlignment w:val="auto"/>
    </w:pPr>
    <w:rPr>
      <w:rFonts w:ascii="Times New Roman" w:hAnsi="Times New Roman" w:cs="Times New Roman"/>
      <w:color w:val="auto"/>
      <w:kern w:val="0"/>
      <w:sz w:val="22"/>
      <w:szCs w:val="22"/>
      <w:lang w:eastAsia="en-US"/>
    </w:rPr>
  </w:style>
  <w:style w:type="paragraph" w:customStyle="1" w:styleId="PBDocTxtL3">
    <w:name w:val="PBDocTxtL3"/>
    <w:basedOn w:val="Norml"/>
    <w:rsid w:val="002A4CFA"/>
    <w:pPr>
      <w:suppressAutoHyphens w:val="0"/>
      <w:spacing w:before="240" w:after="0" w:line="260" w:lineRule="atLeast"/>
      <w:ind w:left="2160"/>
      <w:jc w:val="both"/>
      <w:textAlignment w:val="auto"/>
    </w:pPr>
    <w:rPr>
      <w:rFonts w:ascii="Times New Roman" w:hAnsi="Times New Roman" w:cs="Times New Roman"/>
      <w:color w:val="auto"/>
      <w:kern w:val="0"/>
      <w:sz w:val="22"/>
      <w:szCs w:val="22"/>
      <w:lang w:eastAsia="en-US"/>
    </w:rPr>
  </w:style>
  <w:style w:type="paragraph" w:customStyle="1" w:styleId="PBDocTxtL4">
    <w:name w:val="PBDocTxtL4"/>
    <w:basedOn w:val="Norml"/>
    <w:rsid w:val="002A4CFA"/>
    <w:pPr>
      <w:suppressAutoHyphens w:val="0"/>
      <w:spacing w:before="240" w:after="0" w:line="260" w:lineRule="atLeast"/>
      <w:ind w:left="2880"/>
      <w:jc w:val="both"/>
      <w:textAlignment w:val="auto"/>
    </w:pPr>
    <w:rPr>
      <w:rFonts w:ascii="Times New Roman" w:hAnsi="Times New Roman" w:cs="Times New Roman"/>
      <w:color w:val="auto"/>
      <w:kern w:val="0"/>
      <w:sz w:val="22"/>
      <w:szCs w:val="22"/>
      <w:lang w:eastAsia="en-US"/>
    </w:rPr>
  </w:style>
  <w:style w:type="paragraph" w:customStyle="1" w:styleId="PBDocTxtL5">
    <w:name w:val="PBDocTxtL5"/>
    <w:basedOn w:val="Norml"/>
    <w:rsid w:val="002A4CFA"/>
    <w:pPr>
      <w:suppressAutoHyphens w:val="0"/>
      <w:spacing w:before="240" w:after="0" w:line="260" w:lineRule="atLeast"/>
      <w:ind w:left="3600"/>
      <w:jc w:val="both"/>
      <w:textAlignment w:val="auto"/>
    </w:pPr>
    <w:rPr>
      <w:rFonts w:ascii="Times New Roman" w:hAnsi="Times New Roman" w:cs="Times New Roman"/>
      <w:color w:val="auto"/>
      <w:kern w:val="0"/>
      <w:sz w:val="22"/>
      <w:szCs w:val="22"/>
      <w:lang w:eastAsia="en-US"/>
    </w:rPr>
  </w:style>
  <w:style w:type="paragraph" w:customStyle="1" w:styleId="PBDocTxtL6">
    <w:name w:val="PBDocTxtL6"/>
    <w:basedOn w:val="Norml"/>
    <w:rsid w:val="002A4CFA"/>
    <w:pPr>
      <w:suppressAutoHyphens w:val="0"/>
      <w:spacing w:before="240" w:after="0" w:line="260" w:lineRule="atLeast"/>
      <w:ind w:left="4320"/>
      <w:jc w:val="both"/>
      <w:textAlignment w:val="auto"/>
    </w:pPr>
    <w:rPr>
      <w:rFonts w:ascii="Times New Roman" w:hAnsi="Times New Roman" w:cs="Times New Roman"/>
      <w:color w:val="auto"/>
      <w:kern w:val="0"/>
      <w:sz w:val="22"/>
      <w:szCs w:val="22"/>
      <w:lang w:eastAsia="en-US"/>
    </w:rPr>
  </w:style>
  <w:style w:type="paragraph" w:customStyle="1" w:styleId="PBDocTxtL7">
    <w:name w:val="PBDocTxtL7"/>
    <w:basedOn w:val="Norml"/>
    <w:rsid w:val="002A4CFA"/>
    <w:pPr>
      <w:suppressAutoHyphens w:val="0"/>
      <w:spacing w:before="240" w:after="0" w:line="260" w:lineRule="atLeast"/>
      <w:ind w:left="5040"/>
      <w:jc w:val="both"/>
      <w:textAlignment w:val="auto"/>
    </w:pPr>
    <w:rPr>
      <w:rFonts w:ascii="Times New Roman" w:hAnsi="Times New Roman" w:cs="Times New Roman"/>
      <w:color w:val="auto"/>
      <w:kern w:val="0"/>
      <w:sz w:val="22"/>
      <w:szCs w:val="22"/>
      <w:lang w:eastAsia="en-US"/>
    </w:rPr>
  </w:style>
  <w:style w:type="paragraph" w:customStyle="1" w:styleId="PBDocTxtL8">
    <w:name w:val="PBDocTxtL8"/>
    <w:basedOn w:val="Norml"/>
    <w:rsid w:val="002A4CFA"/>
    <w:pPr>
      <w:suppressAutoHyphens w:val="0"/>
      <w:spacing w:before="240" w:after="0" w:line="260" w:lineRule="atLeast"/>
      <w:ind w:left="5760"/>
      <w:jc w:val="both"/>
      <w:textAlignment w:val="auto"/>
    </w:pPr>
    <w:rPr>
      <w:rFonts w:ascii="Times New Roman" w:hAnsi="Times New Roman" w:cs="Times New Roman"/>
      <w:color w:val="auto"/>
      <w:kern w:val="0"/>
      <w:sz w:val="22"/>
      <w:szCs w:val="22"/>
      <w:lang w:eastAsia="en-US"/>
    </w:rPr>
  </w:style>
  <w:style w:type="paragraph" w:customStyle="1" w:styleId="PBHead4">
    <w:name w:val="PBHead4"/>
    <w:basedOn w:val="Norml"/>
    <w:next w:val="PBDocTxtL3"/>
    <w:rsid w:val="002A4CFA"/>
    <w:pPr>
      <w:tabs>
        <w:tab w:val="num" w:pos="3414"/>
      </w:tabs>
      <w:suppressAutoHyphens w:val="0"/>
      <w:spacing w:before="240" w:after="0" w:line="260" w:lineRule="atLeast"/>
      <w:ind w:left="3414" w:hanging="720"/>
      <w:jc w:val="both"/>
      <w:textAlignment w:val="auto"/>
      <w:outlineLvl w:val="3"/>
    </w:pPr>
    <w:rPr>
      <w:rFonts w:ascii="Times New Roman" w:hAnsi="Times New Roman" w:cs="Times New Roman"/>
      <w:color w:val="auto"/>
      <w:kern w:val="0"/>
      <w:sz w:val="22"/>
      <w:szCs w:val="22"/>
      <w:lang w:eastAsia="en-US"/>
    </w:rPr>
  </w:style>
  <w:style w:type="paragraph" w:customStyle="1" w:styleId="Char2CharChar">
    <w:name w:val="Char2 Char Char"/>
    <w:basedOn w:val="Norml"/>
    <w:rsid w:val="002A4CFA"/>
    <w:pPr>
      <w:suppressAutoHyphens w:val="0"/>
      <w:spacing w:after="160" w:line="240" w:lineRule="exact"/>
      <w:textAlignment w:val="auto"/>
    </w:pPr>
    <w:rPr>
      <w:rFonts w:ascii="Times" w:hAnsi="Times" w:cs="Times New Roman"/>
      <w:kern w:val="0"/>
      <w:lang w:eastAsia="hu-HU"/>
    </w:rPr>
  </w:style>
  <w:style w:type="paragraph" w:customStyle="1" w:styleId="PBNormal">
    <w:name w:val="PBNormal"/>
    <w:link w:val="PBNormalChar"/>
    <w:rsid w:val="002A4CFA"/>
    <w:pPr>
      <w:spacing w:line="260" w:lineRule="atLeast"/>
    </w:pPr>
    <w:rPr>
      <w:sz w:val="22"/>
      <w:szCs w:val="22"/>
      <w:lang w:eastAsia="en-US"/>
    </w:rPr>
  </w:style>
  <w:style w:type="character" w:customStyle="1" w:styleId="PBNormalChar">
    <w:name w:val="PBNormal Char"/>
    <w:link w:val="PBNormal"/>
    <w:locked/>
    <w:rsid w:val="002A4CFA"/>
    <w:rPr>
      <w:sz w:val="22"/>
      <w:szCs w:val="22"/>
      <w:lang w:eastAsia="en-US"/>
    </w:rPr>
  </w:style>
  <w:style w:type="paragraph" w:customStyle="1" w:styleId="AONormal">
    <w:name w:val="AONormal"/>
    <w:link w:val="AONormalChar"/>
    <w:rsid w:val="002A4CFA"/>
    <w:pPr>
      <w:spacing w:line="260" w:lineRule="atLeast"/>
    </w:pPr>
    <w:rPr>
      <w:rFonts w:eastAsia="SimSun"/>
      <w:sz w:val="22"/>
      <w:szCs w:val="22"/>
      <w:lang w:val="en-GB"/>
    </w:rPr>
  </w:style>
  <w:style w:type="character" w:customStyle="1" w:styleId="AONormalChar">
    <w:name w:val="AONormal Char"/>
    <w:link w:val="AONormal"/>
    <w:locked/>
    <w:rsid w:val="002A4CFA"/>
    <w:rPr>
      <w:rFonts w:eastAsia="SimSun"/>
      <w:sz w:val="22"/>
      <w:szCs w:val="22"/>
      <w:lang w:val="en-GB"/>
    </w:rPr>
  </w:style>
  <w:style w:type="paragraph" w:customStyle="1" w:styleId="PBSchTitle">
    <w:name w:val="PBSchTitle"/>
    <w:basedOn w:val="Norml"/>
    <w:next w:val="Norml"/>
    <w:rsid w:val="002A4CFA"/>
    <w:pPr>
      <w:suppressAutoHyphens w:val="0"/>
      <w:spacing w:before="240" w:after="0" w:line="260" w:lineRule="atLeast"/>
      <w:jc w:val="center"/>
      <w:textAlignment w:val="auto"/>
      <w:outlineLvl w:val="1"/>
    </w:pPr>
    <w:rPr>
      <w:rFonts w:ascii="Times New Roman" w:hAnsi="Times New Roman" w:cs="Times New Roman"/>
      <w:b/>
      <w:bCs/>
      <w:caps/>
      <w:color w:val="auto"/>
      <w:kern w:val="0"/>
      <w:sz w:val="22"/>
      <w:szCs w:val="22"/>
      <w:lang w:eastAsia="en-US"/>
    </w:rPr>
  </w:style>
  <w:style w:type="paragraph" w:customStyle="1" w:styleId="PBGenNum3">
    <w:name w:val="PBGenNum3"/>
    <w:basedOn w:val="Norml"/>
    <w:next w:val="Norml"/>
    <w:rsid w:val="002A4CFA"/>
    <w:pPr>
      <w:tabs>
        <w:tab w:val="num" w:pos="360"/>
      </w:tabs>
      <w:suppressAutoHyphens w:val="0"/>
      <w:spacing w:before="240" w:after="0" w:line="260" w:lineRule="atLeast"/>
      <w:ind w:left="360" w:hanging="360"/>
      <w:jc w:val="both"/>
      <w:textAlignment w:val="auto"/>
    </w:pPr>
    <w:rPr>
      <w:rFonts w:ascii="Times New Roman" w:hAnsi="Times New Roman" w:cs="Times New Roman"/>
      <w:color w:val="auto"/>
      <w:kern w:val="0"/>
      <w:sz w:val="22"/>
      <w:szCs w:val="22"/>
      <w:lang w:eastAsia="en-US"/>
    </w:rPr>
  </w:style>
  <w:style w:type="character" w:customStyle="1" w:styleId="Szvegtrzs3Char2">
    <w:name w:val="Szövegtörzs 3 Char2"/>
    <w:basedOn w:val="Bekezdsalapbettpusa"/>
    <w:uiPriority w:val="99"/>
    <w:semiHidden/>
    <w:rsid w:val="002A4CFA"/>
    <w:rPr>
      <w:rFonts w:ascii="Arial" w:eastAsia="Calibri" w:hAnsi="Arial" w:cs="Arial"/>
      <w:color w:val="000000"/>
      <w:kern w:val="1"/>
      <w:sz w:val="16"/>
      <w:szCs w:val="16"/>
      <w:lang w:eastAsia="zh-CN"/>
    </w:rPr>
  </w:style>
  <w:style w:type="character" w:customStyle="1" w:styleId="A8">
    <w:name w:val="A8"/>
    <w:rsid w:val="002A4CFA"/>
    <w:rPr>
      <w:i/>
      <w:color w:val="000000"/>
    </w:rPr>
  </w:style>
  <w:style w:type="paragraph" w:customStyle="1" w:styleId="Pa26">
    <w:name w:val="Pa26"/>
    <w:basedOn w:val="Norml"/>
    <w:next w:val="Norml"/>
    <w:rsid w:val="002A4CFA"/>
    <w:pPr>
      <w:suppressAutoHyphens w:val="0"/>
      <w:autoSpaceDE w:val="0"/>
      <w:autoSpaceDN w:val="0"/>
      <w:adjustRightInd w:val="0"/>
      <w:spacing w:after="0" w:line="201" w:lineRule="atLeast"/>
      <w:textAlignment w:val="auto"/>
    </w:pPr>
    <w:rPr>
      <w:rFonts w:ascii="PT Sans" w:eastAsia="Times New Roman" w:hAnsi="PT Sans" w:cs="Times New Roman"/>
      <w:color w:val="auto"/>
      <w:kern w:val="0"/>
      <w:lang w:eastAsia="hu-HU"/>
    </w:rPr>
  </w:style>
  <w:style w:type="paragraph" w:customStyle="1" w:styleId="Listaszerbekezds100">
    <w:name w:val="Listaszerű bekezdés1_0"/>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paragraph" w:customStyle="1" w:styleId="Listaszerbekezds2">
    <w:name w:val="Listaszerű bekezdés2"/>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 w:type="paragraph" w:customStyle="1" w:styleId="ListParagraph2">
    <w:name w:val="List Paragraph2"/>
    <w:basedOn w:val="Norml"/>
    <w:rsid w:val="002A4CFA"/>
    <w:pPr>
      <w:suppressAutoHyphens w:val="0"/>
      <w:ind w:left="720"/>
      <w:contextualSpacing/>
      <w:textAlignment w:val="auto"/>
    </w:pPr>
    <w:rPr>
      <w:rFonts w:ascii="Calibri" w:hAnsi="Calibri" w:cs="Times New Roman"/>
      <w:color w:val="auto"/>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109404034">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51407287">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akacs@eszker.e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mailto:budapestfv-kh-mmszsz@ommf.gov.hu"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ozbeszerzes@me.gov.hu" TargetMode="External"/><Relationship Id="rId22" Type="http://schemas.openxmlformats.org/officeDocument/2006/relationships/footer" Target="footer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www.w3.org/XML/1998/namespace"/>
    <ds:schemaRef ds:uri="http://schemas.openxmlformats.org/package/2006/metadata/core-properties"/>
    <ds:schemaRef ds:uri="http://purl.org/dc/elements/1.1/"/>
    <ds:schemaRef ds:uri="http://schemas.microsoft.com/office/2006/documentManagement/types"/>
    <ds:schemaRef ds:uri="http://purl.org/dc/terms/"/>
    <ds:schemaRef ds:uri="http://purl.org/dc/dcmitype/"/>
    <ds:schemaRef ds:uri="http://schemas.microsoft.com/office/infopath/2007/PartnerControls"/>
    <ds:schemaRef ds:uri="ea22179a-ff07-442f-ad5e-a596c4668d44"/>
    <ds:schemaRef ds:uri="http://schemas.microsoft.com/office/2006/metadata/properties"/>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3B4DBB-D5B0-4710-A800-5179C70E5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124</Pages>
  <Words>36701</Words>
  <Characters>253241</Characters>
  <Application>Microsoft Office Word</Application>
  <DocSecurity>4</DocSecurity>
  <Lines>2110</Lines>
  <Paragraphs>578</Paragraphs>
  <ScaleCrop>false</ScaleCrop>
  <HeadingPairs>
    <vt:vector size="2" baseType="variant">
      <vt:variant>
        <vt:lpstr>Cím</vt:lpstr>
      </vt:variant>
      <vt:variant>
        <vt:i4>1</vt:i4>
      </vt:variant>
    </vt:vector>
  </HeadingPairs>
  <TitlesOfParts>
    <vt:vector size="1" baseType="lpstr">
      <vt:lpstr>HÓDMEZŐVÁSÁRHELY MEGYEI JOGÚ VÁROS ERZSÉBET KÓRHÁZ-RENDELŐINTÉZET</vt:lpstr>
    </vt:vector>
  </TitlesOfParts>
  <Company>KSZF</Company>
  <LinksUpToDate>false</LinksUpToDate>
  <CharactersWithSpaces>289364</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HÓDMEZŐVÁSÁRHELY MEGYEI JOGÚ VÁROS ERZSÉBET KÓRHÁZ-RENDELŐINTÉZET</dc:title>
  <dc:creator>Szabó József</dc:creator>
  <cp:lastModifiedBy>Nagy Anita dr.</cp:lastModifiedBy>
  <cp:revision>2</cp:revision>
  <cp:lastPrinted>2015-12-03T10:19:00Z</cp:lastPrinted>
  <dcterms:created xsi:type="dcterms:W3CDTF">2015-12-23T11:40:00Z</dcterms:created>
  <dcterms:modified xsi:type="dcterms:W3CDTF">2015-12-23T11:40:00Z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